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4.xml" ContentType="application/vnd.openxmlformats-officedocument.drawingml.diagramData+xml"/>
  <Override PartName="/word/diagrams/colors4.xml" ContentType="application/vnd.openxmlformats-officedocument.drawingml.diagramColors+xml"/>
  <Override PartName="/word/diagrams/colors5.xml" ContentType="application/vnd.openxmlformats-officedocument.drawingml.diagramColors+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colors1.xml" ContentType="application/vnd.openxmlformats-officedocument.drawingml.diagramColors+xml"/>
  <Override PartName="/word/diagrams/drawing5.xml" ContentType="application/vnd.ms-office.drawingml.diagramDrawin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diagrams/drawing3.xml" ContentType="application/vnd.ms-office.drawingml.diagramDrawing+xml"/>
  <Override PartName="/word/diagrams/drawing4.xml" ContentType="application/vnd.ms-office.drawingml.diagramDrawing+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diagrams/layout5.xml" ContentType="application/vnd.openxmlformats-officedocument.drawingml.diagramLayout+xml"/>
  <Override PartName="/word/footer1.xml" ContentType="application/vnd.openxmlformats-officedocument.wordprocessingml.footer+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diagrams/quickStyle5.xml" ContentType="application/vnd.openxmlformats-officedocument.drawingml.diagramStyle+xml"/>
  <Override PartName="/word/charts/chart2.xml" ContentType="application/vnd.openxmlformats-officedocument.drawingml.chart+xml"/>
  <Default Extension="xlsx" ContentType="application/vnd.openxmlformats-officedocument.spreadsheetml.sheet"/>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word/diagrams/data5.xml" ContentType="application/vnd.openxmlformats-officedocument.drawingml.diagramData+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03C" w:rsidRDefault="00D5403C" w:rsidP="0000691F">
      <w:pPr>
        <w:pStyle w:val="Titolo"/>
        <w:jc w:val="both"/>
        <w:rPr>
          <w:sz w:val="32"/>
          <w:szCs w:val="32"/>
        </w:rPr>
      </w:pPr>
    </w:p>
    <w:p w:rsidR="00D5403C" w:rsidRPr="00D5403C" w:rsidRDefault="00D5403C" w:rsidP="00D5403C">
      <w:pPr>
        <w:widowControl w:val="0"/>
        <w:jc w:val="center"/>
        <w:rPr>
          <w:rFonts w:ascii="BernhardTango BT" w:hAnsi="BernhardTango BT"/>
          <w:b/>
          <w:i/>
          <w:sz w:val="32"/>
        </w:rPr>
      </w:pPr>
      <w:r>
        <w:rPr>
          <w:rFonts w:ascii="BernhardTango BT" w:hAnsi="BernhardTango BT"/>
          <w:b/>
          <w:i/>
          <w:noProof/>
          <w:sz w:val="32"/>
        </w:rPr>
        <w:drawing>
          <wp:inline distT="0" distB="0" distL="0" distR="0">
            <wp:extent cx="590550" cy="58102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0550" cy="581025"/>
                    </a:xfrm>
                    <a:prstGeom prst="rect">
                      <a:avLst/>
                    </a:prstGeom>
                    <a:noFill/>
                    <a:ln>
                      <a:noFill/>
                    </a:ln>
                  </pic:spPr>
                </pic:pic>
              </a:graphicData>
            </a:graphic>
          </wp:inline>
        </w:drawing>
      </w:r>
    </w:p>
    <w:p w:rsidR="00D5403C" w:rsidRPr="00D5403C" w:rsidRDefault="00D5403C" w:rsidP="00D5403C">
      <w:pPr>
        <w:widowControl w:val="0"/>
        <w:jc w:val="center"/>
        <w:rPr>
          <w:b/>
          <w:sz w:val="32"/>
          <w:szCs w:val="32"/>
        </w:rPr>
      </w:pPr>
      <w:r w:rsidRPr="00D5403C">
        <w:rPr>
          <w:rFonts w:ascii="Book Antiqua" w:hAnsi="Book Antiqua"/>
          <w:b/>
          <w:i/>
          <w:sz w:val="32"/>
          <w:szCs w:val="32"/>
        </w:rPr>
        <w:t>Ministero dell’Istruzione, dell’Università e della Ricerca</w:t>
      </w:r>
    </w:p>
    <w:p w:rsidR="00D5403C" w:rsidRPr="00D5403C" w:rsidRDefault="00D5403C" w:rsidP="00D5403C">
      <w:pPr>
        <w:widowControl w:val="0"/>
        <w:tabs>
          <w:tab w:val="left" w:pos="1985"/>
        </w:tabs>
        <w:jc w:val="center"/>
        <w:rPr>
          <w:sz w:val="36"/>
          <w:szCs w:val="36"/>
        </w:rPr>
      </w:pPr>
      <w:r w:rsidRPr="00D5403C">
        <w:rPr>
          <w:sz w:val="36"/>
          <w:szCs w:val="36"/>
        </w:rPr>
        <w:t>Ufficio Scolastico Regionale per la Puglia</w:t>
      </w:r>
    </w:p>
    <w:p w:rsidR="00D5403C" w:rsidRPr="00D5403C" w:rsidRDefault="00D5403C" w:rsidP="00D5403C">
      <w:pPr>
        <w:widowControl w:val="0"/>
        <w:tabs>
          <w:tab w:val="left" w:pos="-1701"/>
        </w:tabs>
        <w:jc w:val="center"/>
        <w:rPr>
          <w:sz w:val="32"/>
        </w:rPr>
      </w:pPr>
      <w:r w:rsidRPr="00D5403C">
        <w:rPr>
          <w:sz w:val="32"/>
        </w:rPr>
        <w:t>Direzione Generale</w:t>
      </w:r>
    </w:p>
    <w:p w:rsidR="00D5403C" w:rsidRDefault="00D5403C" w:rsidP="0000691F">
      <w:pPr>
        <w:pStyle w:val="Titolo"/>
        <w:jc w:val="both"/>
        <w:rPr>
          <w:sz w:val="32"/>
          <w:szCs w:val="32"/>
        </w:rPr>
      </w:pPr>
    </w:p>
    <w:p w:rsidR="00D5403C" w:rsidRDefault="00D5403C" w:rsidP="0000691F">
      <w:pPr>
        <w:pStyle w:val="Titolo"/>
        <w:jc w:val="both"/>
        <w:rPr>
          <w:sz w:val="32"/>
          <w:szCs w:val="32"/>
        </w:rPr>
      </w:pPr>
    </w:p>
    <w:p w:rsidR="00D5403C" w:rsidRDefault="00D5403C" w:rsidP="0000691F">
      <w:pPr>
        <w:pStyle w:val="Titolo"/>
        <w:jc w:val="both"/>
        <w:rPr>
          <w:sz w:val="32"/>
          <w:szCs w:val="32"/>
        </w:rPr>
      </w:pPr>
    </w:p>
    <w:p w:rsidR="00D5403C" w:rsidRDefault="00D5403C" w:rsidP="0000691F">
      <w:pPr>
        <w:pStyle w:val="Titolo"/>
        <w:jc w:val="both"/>
        <w:rPr>
          <w:sz w:val="32"/>
          <w:szCs w:val="32"/>
        </w:rPr>
      </w:pPr>
    </w:p>
    <w:p w:rsidR="00D5403C" w:rsidRDefault="00D5403C" w:rsidP="0000691F">
      <w:pPr>
        <w:pStyle w:val="Titolo"/>
        <w:jc w:val="both"/>
        <w:rPr>
          <w:sz w:val="32"/>
          <w:szCs w:val="32"/>
        </w:rPr>
      </w:pPr>
    </w:p>
    <w:p w:rsidR="00D5403C" w:rsidRDefault="00D5403C" w:rsidP="0000691F">
      <w:pPr>
        <w:pStyle w:val="Titolo"/>
        <w:jc w:val="both"/>
        <w:rPr>
          <w:sz w:val="32"/>
          <w:szCs w:val="32"/>
        </w:rPr>
      </w:pPr>
    </w:p>
    <w:p w:rsidR="00D5403C" w:rsidRDefault="00D5403C" w:rsidP="0000691F">
      <w:pPr>
        <w:pStyle w:val="Titolo"/>
        <w:jc w:val="both"/>
        <w:rPr>
          <w:sz w:val="32"/>
          <w:szCs w:val="32"/>
        </w:rPr>
      </w:pPr>
    </w:p>
    <w:p w:rsidR="00B16607" w:rsidRPr="0000691F" w:rsidRDefault="00EF6A06" w:rsidP="0000691F">
      <w:pPr>
        <w:pStyle w:val="Titolo"/>
        <w:jc w:val="both"/>
        <w:rPr>
          <w:sz w:val="32"/>
          <w:szCs w:val="32"/>
        </w:rPr>
      </w:pPr>
      <w:r>
        <w:rPr>
          <w:sz w:val="32"/>
          <w:szCs w:val="32"/>
        </w:rPr>
        <w:t>P</w:t>
      </w:r>
      <w:r w:rsidR="00D9043B">
        <w:rPr>
          <w:sz w:val="32"/>
          <w:szCs w:val="32"/>
        </w:rPr>
        <w:t xml:space="preserve">iano </w:t>
      </w:r>
      <w:r>
        <w:rPr>
          <w:sz w:val="32"/>
          <w:szCs w:val="32"/>
        </w:rPr>
        <w:t>T</w:t>
      </w:r>
      <w:r w:rsidR="00D9043B">
        <w:rPr>
          <w:sz w:val="32"/>
          <w:szCs w:val="32"/>
        </w:rPr>
        <w:t xml:space="preserve">riennale per la </w:t>
      </w:r>
      <w:r>
        <w:rPr>
          <w:sz w:val="32"/>
          <w:szCs w:val="32"/>
        </w:rPr>
        <w:t>P</w:t>
      </w:r>
      <w:r w:rsidR="00D9043B">
        <w:rPr>
          <w:sz w:val="32"/>
          <w:szCs w:val="32"/>
        </w:rPr>
        <w:t xml:space="preserve">revenzione della </w:t>
      </w:r>
      <w:r>
        <w:rPr>
          <w:sz w:val="32"/>
          <w:szCs w:val="32"/>
        </w:rPr>
        <w:t>C</w:t>
      </w:r>
      <w:r w:rsidR="00D9043B">
        <w:rPr>
          <w:sz w:val="32"/>
          <w:szCs w:val="32"/>
        </w:rPr>
        <w:t xml:space="preserve">orruzione </w:t>
      </w:r>
      <w:r w:rsidR="00FF0228">
        <w:rPr>
          <w:sz w:val="32"/>
          <w:szCs w:val="32"/>
        </w:rPr>
        <w:t xml:space="preserve">e per la Trasparenza </w:t>
      </w:r>
      <w:r w:rsidR="00D9043B">
        <w:rPr>
          <w:sz w:val="32"/>
          <w:szCs w:val="32"/>
        </w:rPr>
        <w:t xml:space="preserve">per </w:t>
      </w:r>
      <w:r w:rsidR="00B16607" w:rsidRPr="0000691F">
        <w:rPr>
          <w:sz w:val="32"/>
          <w:szCs w:val="32"/>
        </w:rPr>
        <w:t xml:space="preserve">le </w:t>
      </w:r>
      <w:r>
        <w:rPr>
          <w:sz w:val="32"/>
          <w:szCs w:val="32"/>
        </w:rPr>
        <w:t>I</w:t>
      </w:r>
      <w:r w:rsidR="00B16607" w:rsidRPr="0000691F">
        <w:rPr>
          <w:sz w:val="32"/>
          <w:szCs w:val="32"/>
        </w:rPr>
        <w:t xml:space="preserve">stituzioni </w:t>
      </w:r>
      <w:r>
        <w:rPr>
          <w:sz w:val="32"/>
          <w:szCs w:val="32"/>
        </w:rPr>
        <w:t>S</w:t>
      </w:r>
      <w:r w:rsidR="00B16607" w:rsidRPr="0000691F">
        <w:rPr>
          <w:sz w:val="32"/>
          <w:szCs w:val="32"/>
        </w:rPr>
        <w:t xml:space="preserve">colastiche </w:t>
      </w:r>
      <w:r>
        <w:rPr>
          <w:sz w:val="32"/>
          <w:szCs w:val="32"/>
        </w:rPr>
        <w:t>della Regione Puglia</w:t>
      </w:r>
    </w:p>
    <w:p w:rsidR="00457F3C" w:rsidRDefault="00457F3C" w:rsidP="00457F3C">
      <w:pPr>
        <w:tabs>
          <w:tab w:val="left" w:pos="400"/>
          <w:tab w:val="right" w:leader="dot" w:pos="9629"/>
        </w:tabs>
        <w:spacing w:line="360" w:lineRule="auto"/>
        <w:rPr>
          <w:noProof/>
          <w:sz w:val="24"/>
          <w:szCs w:val="24"/>
        </w:rPr>
      </w:pPr>
    </w:p>
    <w:p w:rsidR="00457F3C" w:rsidRDefault="00457F3C" w:rsidP="00457F3C">
      <w:pPr>
        <w:tabs>
          <w:tab w:val="left" w:pos="400"/>
          <w:tab w:val="right" w:leader="dot" w:pos="9629"/>
        </w:tabs>
        <w:spacing w:line="360" w:lineRule="auto"/>
        <w:rPr>
          <w:noProof/>
          <w:sz w:val="24"/>
          <w:szCs w:val="24"/>
        </w:rPr>
      </w:pPr>
    </w:p>
    <w:p w:rsidR="00457F3C" w:rsidRDefault="00457F3C" w:rsidP="00457F3C">
      <w:pPr>
        <w:tabs>
          <w:tab w:val="left" w:pos="400"/>
          <w:tab w:val="right" w:leader="dot" w:pos="9629"/>
        </w:tabs>
        <w:spacing w:line="360" w:lineRule="auto"/>
        <w:rPr>
          <w:noProof/>
          <w:sz w:val="24"/>
          <w:szCs w:val="24"/>
        </w:rPr>
      </w:pPr>
    </w:p>
    <w:p w:rsidR="00457F3C" w:rsidRDefault="00457F3C" w:rsidP="00457F3C">
      <w:pPr>
        <w:tabs>
          <w:tab w:val="left" w:pos="400"/>
          <w:tab w:val="right" w:leader="dot" w:pos="9629"/>
        </w:tabs>
        <w:spacing w:line="360" w:lineRule="auto"/>
        <w:rPr>
          <w:noProof/>
          <w:sz w:val="24"/>
          <w:szCs w:val="24"/>
        </w:rPr>
      </w:pPr>
    </w:p>
    <w:p w:rsidR="00EF6A06" w:rsidRDefault="00EF6A06">
      <w:pPr>
        <w:overflowPunct/>
        <w:autoSpaceDE/>
        <w:autoSpaceDN/>
        <w:adjustRightInd/>
        <w:spacing w:after="200" w:line="276" w:lineRule="auto"/>
        <w:textAlignment w:val="auto"/>
        <w:rPr>
          <w:noProof/>
          <w:sz w:val="24"/>
          <w:szCs w:val="24"/>
        </w:rPr>
      </w:pPr>
      <w:r>
        <w:rPr>
          <w:noProof/>
          <w:sz w:val="24"/>
          <w:szCs w:val="24"/>
        </w:rPr>
        <w:br w:type="page"/>
      </w:r>
    </w:p>
    <w:p w:rsidR="00457F3C" w:rsidRDefault="00457F3C" w:rsidP="00457F3C">
      <w:pPr>
        <w:tabs>
          <w:tab w:val="left" w:pos="400"/>
          <w:tab w:val="right" w:leader="dot" w:pos="9629"/>
        </w:tabs>
        <w:spacing w:line="360" w:lineRule="auto"/>
        <w:rPr>
          <w:noProof/>
          <w:sz w:val="24"/>
          <w:szCs w:val="24"/>
        </w:rPr>
      </w:pPr>
    </w:p>
    <w:p w:rsidR="00457F3C" w:rsidRDefault="00457F3C" w:rsidP="00457F3C">
      <w:pPr>
        <w:tabs>
          <w:tab w:val="left" w:pos="400"/>
          <w:tab w:val="right" w:leader="dot" w:pos="9629"/>
        </w:tabs>
        <w:spacing w:line="360" w:lineRule="auto"/>
        <w:rPr>
          <w:noProof/>
          <w:sz w:val="24"/>
          <w:szCs w:val="24"/>
        </w:rPr>
      </w:pPr>
    </w:p>
    <w:p w:rsidR="00457F3C" w:rsidRDefault="00457F3C" w:rsidP="00457F3C">
      <w:pPr>
        <w:tabs>
          <w:tab w:val="left" w:pos="400"/>
          <w:tab w:val="right" w:leader="dot" w:pos="9629"/>
        </w:tabs>
        <w:spacing w:line="360" w:lineRule="auto"/>
        <w:rPr>
          <w:noProof/>
          <w:sz w:val="24"/>
          <w:szCs w:val="24"/>
        </w:rPr>
      </w:pPr>
    </w:p>
    <w:p w:rsidR="00457F3C" w:rsidRDefault="00457F3C" w:rsidP="00457F3C">
      <w:pPr>
        <w:tabs>
          <w:tab w:val="left" w:pos="400"/>
          <w:tab w:val="right" w:leader="dot" w:pos="9629"/>
        </w:tabs>
        <w:spacing w:line="360" w:lineRule="auto"/>
        <w:rPr>
          <w:noProof/>
          <w:sz w:val="24"/>
          <w:szCs w:val="24"/>
        </w:rPr>
      </w:pPr>
    </w:p>
    <w:p w:rsidR="00993268" w:rsidRPr="00993268" w:rsidRDefault="00993268" w:rsidP="00993268">
      <w:pPr>
        <w:keepNext/>
        <w:keepLines/>
        <w:spacing w:before="480"/>
        <w:ind w:left="432"/>
        <w:jc w:val="both"/>
        <w:outlineLvl w:val="0"/>
        <w:rPr>
          <w:rFonts w:eastAsiaTheme="majorEastAsia"/>
          <w:b/>
          <w:bCs/>
          <w:color w:val="31479E" w:themeColor="accent1" w:themeShade="BF"/>
          <w:sz w:val="28"/>
          <w:szCs w:val="28"/>
          <w:lang w:eastAsia="ar-SA"/>
        </w:rPr>
      </w:pPr>
      <w:r w:rsidRPr="00993268">
        <w:rPr>
          <w:rFonts w:eastAsiaTheme="majorEastAsia"/>
          <w:b/>
          <w:bCs/>
          <w:color w:val="31479E" w:themeColor="accent1" w:themeShade="BF"/>
          <w:sz w:val="28"/>
          <w:szCs w:val="28"/>
          <w:lang w:eastAsia="ar-SA"/>
        </w:rPr>
        <w:t xml:space="preserve">INDICE </w:t>
      </w:r>
    </w:p>
    <w:p w:rsidR="00993268" w:rsidRPr="00993268" w:rsidRDefault="00993268" w:rsidP="00993268">
      <w:pPr>
        <w:rPr>
          <w:lang w:eastAsia="ar-SA"/>
        </w:rPr>
      </w:pPr>
    </w:p>
    <w:p w:rsidR="00993268" w:rsidRPr="00993268" w:rsidRDefault="003A652C" w:rsidP="00993268">
      <w:pPr>
        <w:tabs>
          <w:tab w:val="left" w:pos="400"/>
          <w:tab w:val="right" w:leader="dot" w:pos="9629"/>
        </w:tabs>
        <w:spacing w:after="100"/>
        <w:rPr>
          <w:rFonts w:asciiTheme="minorHAnsi" w:eastAsiaTheme="minorEastAsia" w:hAnsiTheme="minorHAnsi" w:cstheme="minorBidi"/>
          <w:noProof/>
          <w:sz w:val="24"/>
          <w:szCs w:val="24"/>
        </w:rPr>
      </w:pPr>
      <w:hyperlink w:anchor="_Toc451242503" w:history="1">
        <w:r w:rsidR="00993268" w:rsidRPr="00993268">
          <w:rPr>
            <w:rFonts w:eastAsiaTheme="majorEastAsia"/>
            <w:noProof/>
            <w:sz w:val="24"/>
            <w:szCs w:val="24"/>
            <w:u w:val="single"/>
          </w:rPr>
          <w:t>1</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rPr>
          <w:t>IL PIANO TRIENNALE DI PREVENZIONE DELLA CORRUZIONE DELLE ISTITUZIONI SCOLASTICHE</w:t>
        </w:r>
      </w:hyperlink>
    </w:p>
    <w:p w:rsidR="00993268" w:rsidRPr="00993268" w:rsidRDefault="003A652C" w:rsidP="00993268">
      <w:pPr>
        <w:tabs>
          <w:tab w:val="left" w:pos="880"/>
          <w:tab w:val="right" w:leader="dot" w:pos="9629"/>
        </w:tabs>
        <w:spacing w:after="100"/>
        <w:ind w:left="200"/>
        <w:rPr>
          <w:rFonts w:asciiTheme="minorHAnsi" w:eastAsiaTheme="minorEastAsia" w:hAnsiTheme="minorHAnsi" w:cstheme="minorBidi"/>
          <w:noProof/>
          <w:sz w:val="24"/>
          <w:szCs w:val="24"/>
        </w:rPr>
      </w:pPr>
      <w:hyperlink w:anchor="_Toc451242508" w:history="1">
        <w:r w:rsidR="00993268" w:rsidRPr="00993268">
          <w:rPr>
            <w:rFonts w:eastAsiaTheme="majorEastAsia"/>
            <w:noProof/>
            <w:sz w:val="24"/>
            <w:szCs w:val="24"/>
            <w:u w:val="single"/>
            <w:lang w:eastAsia="ar-SA"/>
          </w:rPr>
          <w:t>1.1</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lang w:eastAsia="ar-SA"/>
          </w:rPr>
          <w:t xml:space="preserve"> I destinatari, il periodo di riferimento e le modalità di aggiornamento</w:t>
        </w:r>
      </w:hyperlink>
    </w:p>
    <w:p w:rsidR="00993268" w:rsidRPr="00993268" w:rsidRDefault="003A652C" w:rsidP="00993268">
      <w:pPr>
        <w:tabs>
          <w:tab w:val="left" w:pos="880"/>
          <w:tab w:val="right" w:leader="dot" w:pos="9629"/>
        </w:tabs>
        <w:spacing w:after="100"/>
        <w:ind w:left="200"/>
        <w:rPr>
          <w:rFonts w:asciiTheme="minorHAnsi" w:eastAsiaTheme="minorEastAsia" w:hAnsiTheme="minorHAnsi" w:cstheme="minorBidi"/>
          <w:noProof/>
          <w:sz w:val="24"/>
          <w:szCs w:val="24"/>
        </w:rPr>
      </w:pPr>
      <w:hyperlink w:anchor="_Toc451242509" w:history="1">
        <w:r w:rsidR="00993268" w:rsidRPr="00993268">
          <w:rPr>
            <w:rFonts w:eastAsia="MS Mincho"/>
            <w:noProof/>
            <w:sz w:val="24"/>
            <w:szCs w:val="24"/>
            <w:u w:val="single"/>
            <w:lang w:eastAsia="ja-JP"/>
          </w:rPr>
          <w:t>1.2</w:t>
        </w:r>
        <w:r w:rsidR="00993268" w:rsidRPr="00993268">
          <w:rPr>
            <w:rFonts w:asciiTheme="minorHAnsi" w:eastAsiaTheme="minorEastAsia" w:hAnsiTheme="minorHAnsi" w:cstheme="minorBidi"/>
            <w:noProof/>
            <w:sz w:val="24"/>
            <w:szCs w:val="24"/>
          </w:rPr>
          <w:tab/>
        </w:r>
        <w:r w:rsidR="00993268" w:rsidRPr="00993268">
          <w:rPr>
            <w:rFonts w:eastAsia="MS Mincho"/>
            <w:noProof/>
            <w:sz w:val="24"/>
            <w:szCs w:val="24"/>
            <w:u w:val="single"/>
            <w:lang w:eastAsia="ja-JP"/>
          </w:rPr>
          <w:t>Obiettivi</w:t>
        </w:r>
      </w:hyperlink>
    </w:p>
    <w:p w:rsidR="00993268" w:rsidRPr="00993268" w:rsidRDefault="003A652C" w:rsidP="00993268">
      <w:pPr>
        <w:tabs>
          <w:tab w:val="left" w:pos="400"/>
          <w:tab w:val="right" w:leader="dot" w:pos="9629"/>
        </w:tabs>
        <w:spacing w:after="100"/>
        <w:rPr>
          <w:rFonts w:asciiTheme="minorHAnsi" w:eastAsiaTheme="minorEastAsia" w:hAnsiTheme="minorHAnsi" w:cstheme="minorBidi"/>
          <w:noProof/>
          <w:sz w:val="24"/>
          <w:szCs w:val="24"/>
        </w:rPr>
      </w:pPr>
      <w:hyperlink w:anchor="_Toc451242510" w:history="1">
        <w:r w:rsidR="00993268" w:rsidRPr="00993268">
          <w:rPr>
            <w:rFonts w:eastAsia="MS Mincho"/>
            <w:noProof/>
            <w:sz w:val="24"/>
            <w:szCs w:val="24"/>
            <w:u w:val="single"/>
          </w:rPr>
          <w:t>2</w:t>
        </w:r>
        <w:r w:rsidR="00993268" w:rsidRPr="00993268">
          <w:rPr>
            <w:rFonts w:asciiTheme="minorHAnsi" w:eastAsiaTheme="minorEastAsia" w:hAnsiTheme="minorHAnsi" w:cstheme="minorBidi"/>
            <w:noProof/>
            <w:sz w:val="24"/>
            <w:szCs w:val="24"/>
          </w:rPr>
          <w:tab/>
        </w:r>
        <w:r w:rsidR="00993268" w:rsidRPr="00993268">
          <w:rPr>
            <w:rFonts w:eastAsia="MS Mincho"/>
            <w:noProof/>
            <w:sz w:val="24"/>
            <w:szCs w:val="24"/>
            <w:u w:val="single"/>
          </w:rPr>
          <w:t>GLI ATTORI DELLA STRATEGIA DI PREVENZIONE DELLA CORRUZIONE NELLE ISTITUZIONI SCOLASTICHE</w:t>
        </w:r>
      </w:hyperlink>
    </w:p>
    <w:p w:rsidR="00993268" w:rsidRPr="00993268" w:rsidRDefault="003A652C" w:rsidP="00993268">
      <w:pPr>
        <w:tabs>
          <w:tab w:val="left" w:pos="880"/>
          <w:tab w:val="right" w:leader="dot" w:pos="9629"/>
        </w:tabs>
        <w:spacing w:after="100"/>
        <w:ind w:left="200"/>
        <w:rPr>
          <w:rFonts w:asciiTheme="minorHAnsi" w:eastAsiaTheme="minorEastAsia" w:hAnsiTheme="minorHAnsi" w:cstheme="minorBidi"/>
          <w:noProof/>
          <w:sz w:val="24"/>
          <w:szCs w:val="24"/>
        </w:rPr>
      </w:pPr>
      <w:hyperlink w:anchor="_Toc451242511" w:history="1">
        <w:r w:rsidR="00993268" w:rsidRPr="00993268">
          <w:rPr>
            <w:rFonts w:eastAsiaTheme="majorEastAsia"/>
            <w:noProof/>
            <w:sz w:val="24"/>
            <w:szCs w:val="24"/>
            <w:u w:val="single"/>
          </w:rPr>
          <w:t>2.1</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rPr>
          <w:t>L’organo di indirizzo politico</w:t>
        </w:r>
      </w:hyperlink>
    </w:p>
    <w:p w:rsidR="00993268" w:rsidRPr="00993268" w:rsidRDefault="003A652C" w:rsidP="00993268">
      <w:pPr>
        <w:tabs>
          <w:tab w:val="left" w:pos="880"/>
          <w:tab w:val="right" w:leader="dot" w:pos="9629"/>
        </w:tabs>
        <w:spacing w:after="100"/>
        <w:ind w:left="200"/>
        <w:rPr>
          <w:rFonts w:asciiTheme="minorHAnsi" w:eastAsiaTheme="minorEastAsia" w:hAnsiTheme="minorHAnsi" w:cstheme="minorBidi"/>
          <w:noProof/>
          <w:sz w:val="24"/>
          <w:szCs w:val="24"/>
        </w:rPr>
      </w:pPr>
      <w:hyperlink w:anchor="_Toc451242512" w:history="1">
        <w:r w:rsidR="00993268" w:rsidRPr="00993268">
          <w:rPr>
            <w:rFonts w:eastAsiaTheme="majorEastAsia"/>
            <w:noProof/>
            <w:sz w:val="24"/>
            <w:szCs w:val="24"/>
            <w:u w:val="single"/>
          </w:rPr>
          <w:t>2.2</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rPr>
          <w:t>Il Responsabile della prevenzione della corruzione</w:t>
        </w:r>
      </w:hyperlink>
    </w:p>
    <w:p w:rsidR="00993268" w:rsidRPr="00993268" w:rsidRDefault="003A652C" w:rsidP="00993268">
      <w:pPr>
        <w:tabs>
          <w:tab w:val="left" w:pos="1100"/>
          <w:tab w:val="right" w:leader="dot" w:pos="9629"/>
        </w:tabs>
        <w:spacing w:after="100"/>
        <w:ind w:left="400"/>
        <w:rPr>
          <w:rFonts w:asciiTheme="minorHAnsi" w:eastAsiaTheme="minorEastAsia" w:hAnsiTheme="minorHAnsi" w:cstheme="minorBidi"/>
          <w:noProof/>
          <w:sz w:val="24"/>
          <w:szCs w:val="24"/>
        </w:rPr>
      </w:pPr>
      <w:hyperlink w:anchor="_Toc451242513" w:history="1">
        <w:r w:rsidR="00993268" w:rsidRPr="00993268">
          <w:rPr>
            <w:rFonts w:eastAsiaTheme="majorEastAsia"/>
            <w:noProof/>
            <w:sz w:val="24"/>
            <w:szCs w:val="24"/>
            <w:u w:val="single"/>
            <w:lang w:eastAsia="ja-JP"/>
          </w:rPr>
          <w:t>2.2.1</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lang w:eastAsia="ja-JP"/>
          </w:rPr>
          <w:t>Le responsabilità del “Responsabile della prevenzione della Corruzione”</w:t>
        </w:r>
      </w:hyperlink>
    </w:p>
    <w:p w:rsidR="00993268" w:rsidRPr="00993268" w:rsidRDefault="003A652C" w:rsidP="00993268">
      <w:pPr>
        <w:tabs>
          <w:tab w:val="left" w:pos="880"/>
          <w:tab w:val="right" w:leader="dot" w:pos="9629"/>
        </w:tabs>
        <w:spacing w:after="100"/>
        <w:ind w:left="200"/>
        <w:rPr>
          <w:rFonts w:asciiTheme="minorHAnsi" w:eastAsiaTheme="minorEastAsia" w:hAnsiTheme="minorHAnsi" w:cstheme="minorBidi"/>
          <w:noProof/>
          <w:sz w:val="24"/>
          <w:szCs w:val="24"/>
        </w:rPr>
      </w:pPr>
      <w:hyperlink w:anchor="_Toc451242514" w:history="1">
        <w:r w:rsidR="00993268" w:rsidRPr="00993268">
          <w:rPr>
            <w:rFonts w:eastAsiaTheme="majorEastAsia"/>
            <w:noProof/>
            <w:sz w:val="24"/>
            <w:szCs w:val="24"/>
            <w:u w:val="single"/>
            <w:lang w:eastAsia="ja-JP"/>
          </w:rPr>
          <w:t>2.3</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lang w:eastAsia="ja-JP"/>
          </w:rPr>
          <w:t>I referenti della prevenzione della corruzione</w:t>
        </w:r>
      </w:hyperlink>
    </w:p>
    <w:p w:rsidR="00993268" w:rsidRPr="00993268" w:rsidRDefault="003A652C" w:rsidP="00993268">
      <w:pPr>
        <w:tabs>
          <w:tab w:val="left" w:pos="880"/>
          <w:tab w:val="right" w:leader="dot" w:pos="9629"/>
        </w:tabs>
        <w:spacing w:after="100"/>
        <w:ind w:left="200"/>
        <w:rPr>
          <w:rFonts w:asciiTheme="minorHAnsi" w:eastAsiaTheme="minorEastAsia" w:hAnsiTheme="minorHAnsi" w:cstheme="minorBidi"/>
          <w:noProof/>
          <w:sz w:val="24"/>
          <w:szCs w:val="24"/>
        </w:rPr>
      </w:pPr>
      <w:hyperlink w:anchor="_Toc451242515" w:history="1">
        <w:r w:rsidR="00993268" w:rsidRPr="00993268">
          <w:rPr>
            <w:rFonts w:eastAsiaTheme="majorEastAsia"/>
            <w:noProof/>
            <w:sz w:val="24"/>
            <w:szCs w:val="24"/>
            <w:u w:val="single"/>
          </w:rPr>
          <w:t>2.4</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rPr>
          <w:t>I dirigenti scolastici</w:t>
        </w:r>
      </w:hyperlink>
    </w:p>
    <w:p w:rsidR="00993268" w:rsidRPr="00993268" w:rsidRDefault="003A652C" w:rsidP="00993268">
      <w:pPr>
        <w:tabs>
          <w:tab w:val="left" w:pos="1100"/>
          <w:tab w:val="right" w:leader="dot" w:pos="9629"/>
        </w:tabs>
        <w:spacing w:after="100"/>
        <w:ind w:left="400"/>
        <w:rPr>
          <w:rFonts w:asciiTheme="minorHAnsi" w:eastAsiaTheme="minorEastAsia" w:hAnsiTheme="minorHAnsi" w:cstheme="minorBidi"/>
          <w:noProof/>
          <w:sz w:val="24"/>
          <w:szCs w:val="24"/>
        </w:rPr>
      </w:pPr>
      <w:hyperlink w:anchor="_Toc451242516" w:history="1">
        <w:r w:rsidR="00993268" w:rsidRPr="00993268">
          <w:rPr>
            <w:rFonts w:eastAsiaTheme="majorEastAsia"/>
            <w:noProof/>
            <w:sz w:val="24"/>
            <w:szCs w:val="24"/>
            <w:u w:val="single"/>
            <w:lang w:eastAsia="ja-JP"/>
          </w:rPr>
          <w:t>2.4.1</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lang w:eastAsia="ja-JP"/>
          </w:rPr>
          <w:t>Le Responsabilità dei dirigenti</w:t>
        </w:r>
      </w:hyperlink>
    </w:p>
    <w:p w:rsidR="00993268" w:rsidRPr="00993268" w:rsidRDefault="003A652C" w:rsidP="00993268">
      <w:pPr>
        <w:tabs>
          <w:tab w:val="left" w:pos="880"/>
          <w:tab w:val="right" w:leader="dot" w:pos="9629"/>
        </w:tabs>
        <w:spacing w:after="100"/>
        <w:ind w:left="200"/>
        <w:rPr>
          <w:rFonts w:asciiTheme="minorHAnsi" w:eastAsiaTheme="minorEastAsia" w:hAnsiTheme="minorHAnsi" w:cstheme="minorBidi"/>
          <w:noProof/>
          <w:sz w:val="24"/>
          <w:szCs w:val="24"/>
        </w:rPr>
      </w:pPr>
      <w:hyperlink w:anchor="_Toc451242517" w:history="1">
        <w:r w:rsidR="00993268" w:rsidRPr="00993268">
          <w:rPr>
            <w:rFonts w:eastAsiaTheme="majorEastAsia"/>
            <w:noProof/>
            <w:sz w:val="24"/>
            <w:szCs w:val="24"/>
            <w:u w:val="single"/>
          </w:rPr>
          <w:t>2.5</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rPr>
          <w:t>Tutti i dipendenti delle istituzioni scolastiche</w:t>
        </w:r>
      </w:hyperlink>
    </w:p>
    <w:p w:rsidR="00993268" w:rsidRPr="00993268" w:rsidRDefault="003A652C" w:rsidP="00993268">
      <w:pPr>
        <w:tabs>
          <w:tab w:val="left" w:pos="1100"/>
          <w:tab w:val="right" w:leader="dot" w:pos="9629"/>
        </w:tabs>
        <w:spacing w:after="100"/>
        <w:ind w:left="400"/>
        <w:rPr>
          <w:rFonts w:asciiTheme="minorHAnsi" w:eastAsiaTheme="minorEastAsia" w:hAnsiTheme="minorHAnsi" w:cstheme="minorBidi"/>
          <w:noProof/>
          <w:sz w:val="24"/>
          <w:szCs w:val="24"/>
        </w:rPr>
      </w:pPr>
      <w:hyperlink w:anchor="_Toc451242518" w:history="1">
        <w:r w:rsidR="00993268" w:rsidRPr="00993268">
          <w:rPr>
            <w:rFonts w:eastAsiaTheme="majorEastAsia"/>
            <w:noProof/>
            <w:sz w:val="24"/>
            <w:szCs w:val="24"/>
            <w:u w:val="single"/>
            <w:lang w:eastAsia="ja-JP"/>
          </w:rPr>
          <w:t>2.5.1</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lang w:eastAsia="ja-JP"/>
          </w:rPr>
          <w:t>La responsabilità dei dipendenti</w:t>
        </w:r>
      </w:hyperlink>
    </w:p>
    <w:p w:rsidR="00993268" w:rsidRPr="00993268" w:rsidRDefault="003A652C" w:rsidP="00993268">
      <w:pPr>
        <w:tabs>
          <w:tab w:val="left" w:pos="880"/>
          <w:tab w:val="right" w:leader="dot" w:pos="9629"/>
        </w:tabs>
        <w:spacing w:after="100"/>
        <w:ind w:left="200"/>
        <w:rPr>
          <w:rFonts w:asciiTheme="minorHAnsi" w:eastAsiaTheme="minorEastAsia" w:hAnsiTheme="minorHAnsi" w:cstheme="minorBidi"/>
          <w:noProof/>
          <w:sz w:val="24"/>
          <w:szCs w:val="24"/>
        </w:rPr>
      </w:pPr>
      <w:hyperlink w:anchor="_Toc451242519" w:history="1">
        <w:r w:rsidR="00993268" w:rsidRPr="00993268">
          <w:rPr>
            <w:rFonts w:eastAsiaTheme="majorEastAsia"/>
            <w:noProof/>
            <w:sz w:val="24"/>
            <w:szCs w:val="24"/>
            <w:u w:val="single"/>
          </w:rPr>
          <w:t>2.6</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rPr>
          <w:t>I collaboratori e consulenti a qualsiasi titolo dell’amministrazione scolastica</w:t>
        </w:r>
      </w:hyperlink>
    </w:p>
    <w:p w:rsidR="00993268" w:rsidRPr="00993268" w:rsidRDefault="003A652C" w:rsidP="00993268">
      <w:pPr>
        <w:tabs>
          <w:tab w:val="left" w:pos="1100"/>
          <w:tab w:val="right" w:leader="dot" w:pos="9629"/>
        </w:tabs>
        <w:spacing w:after="100"/>
        <w:ind w:left="400"/>
        <w:rPr>
          <w:rFonts w:asciiTheme="minorHAnsi" w:eastAsiaTheme="minorEastAsia" w:hAnsiTheme="minorHAnsi" w:cstheme="minorBidi"/>
          <w:noProof/>
          <w:sz w:val="24"/>
          <w:szCs w:val="24"/>
        </w:rPr>
      </w:pPr>
      <w:hyperlink w:anchor="_Toc451242520" w:history="1">
        <w:r w:rsidR="00993268" w:rsidRPr="00993268">
          <w:rPr>
            <w:rFonts w:eastAsiaTheme="majorEastAsia"/>
            <w:noProof/>
            <w:sz w:val="24"/>
            <w:szCs w:val="24"/>
            <w:u w:val="single"/>
            <w:lang w:eastAsia="ja-JP"/>
          </w:rPr>
          <w:t>2.6.1</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lang w:eastAsia="ja-JP"/>
          </w:rPr>
          <w:t>La responsabilità dei collaboratori e consulenti a qualsiasi titolo</w:t>
        </w:r>
      </w:hyperlink>
    </w:p>
    <w:p w:rsidR="00993268" w:rsidRPr="00993268" w:rsidRDefault="003A652C" w:rsidP="00993268">
      <w:pPr>
        <w:tabs>
          <w:tab w:val="left" w:pos="400"/>
          <w:tab w:val="right" w:leader="dot" w:pos="9629"/>
        </w:tabs>
        <w:spacing w:after="100"/>
        <w:rPr>
          <w:rFonts w:asciiTheme="minorHAnsi" w:eastAsiaTheme="minorEastAsia" w:hAnsiTheme="minorHAnsi" w:cstheme="minorBidi"/>
          <w:noProof/>
          <w:sz w:val="24"/>
          <w:szCs w:val="24"/>
        </w:rPr>
      </w:pPr>
      <w:hyperlink w:anchor="_Toc451242521" w:history="1">
        <w:r w:rsidR="00993268" w:rsidRPr="00993268">
          <w:rPr>
            <w:rFonts w:eastAsiaTheme="majorEastAsia"/>
            <w:noProof/>
            <w:sz w:val="24"/>
            <w:szCs w:val="24"/>
            <w:u w:val="single"/>
          </w:rPr>
          <w:t>3</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rPr>
          <w:t>L’OGGETTO E IL CONTESTO NORMATIVO DI RIFERIMENTO</w:t>
        </w:r>
      </w:hyperlink>
    </w:p>
    <w:p w:rsidR="00993268" w:rsidRPr="00993268" w:rsidRDefault="003A652C" w:rsidP="00993268">
      <w:pPr>
        <w:tabs>
          <w:tab w:val="left" w:pos="880"/>
          <w:tab w:val="right" w:leader="dot" w:pos="9629"/>
        </w:tabs>
        <w:spacing w:after="100"/>
        <w:ind w:left="200"/>
        <w:rPr>
          <w:rFonts w:asciiTheme="minorHAnsi" w:eastAsiaTheme="minorEastAsia" w:hAnsiTheme="minorHAnsi" w:cstheme="minorBidi"/>
          <w:noProof/>
          <w:sz w:val="24"/>
          <w:szCs w:val="24"/>
        </w:rPr>
      </w:pPr>
      <w:hyperlink w:anchor="_Toc451242522" w:history="1">
        <w:r w:rsidR="00993268" w:rsidRPr="00993268">
          <w:rPr>
            <w:rFonts w:eastAsiaTheme="majorEastAsia"/>
            <w:noProof/>
            <w:sz w:val="24"/>
            <w:szCs w:val="24"/>
            <w:u w:val="single"/>
          </w:rPr>
          <w:t>3.1</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rPr>
          <w:t>La Legge 190/2012</w:t>
        </w:r>
      </w:hyperlink>
    </w:p>
    <w:p w:rsidR="00993268" w:rsidRPr="00993268" w:rsidRDefault="003A652C" w:rsidP="00993268">
      <w:pPr>
        <w:tabs>
          <w:tab w:val="left" w:pos="880"/>
          <w:tab w:val="right" w:leader="dot" w:pos="9629"/>
        </w:tabs>
        <w:spacing w:after="100"/>
        <w:ind w:left="200"/>
        <w:rPr>
          <w:rFonts w:asciiTheme="minorHAnsi" w:eastAsiaTheme="minorEastAsia" w:hAnsiTheme="minorHAnsi" w:cstheme="minorBidi"/>
          <w:noProof/>
          <w:sz w:val="24"/>
          <w:szCs w:val="24"/>
        </w:rPr>
      </w:pPr>
      <w:hyperlink w:anchor="_Toc451242523" w:history="1">
        <w:r w:rsidR="00993268" w:rsidRPr="00993268">
          <w:rPr>
            <w:rFonts w:eastAsiaTheme="majorEastAsia"/>
            <w:noProof/>
            <w:sz w:val="24"/>
            <w:szCs w:val="24"/>
            <w:u w:val="single"/>
          </w:rPr>
          <w:t>3.2</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rPr>
          <w:t>Il concetto di corruzione nella disciplina della L. 190/2012</w:t>
        </w:r>
      </w:hyperlink>
    </w:p>
    <w:p w:rsidR="00993268" w:rsidRPr="00993268" w:rsidRDefault="003A652C" w:rsidP="00993268">
      <w:pPr>
        <w:tabs>
          <w:tab w:val="left" w:pos="880"/>
          <w:tab w:val="right" w:leader="dot" w:pos="9629"/>
        </w:tabs>
        <w:spacing w:after="100"/>
        <w:ind w:left="200"/>
        <w:rPr>
          <w:rFonts w:asciiTheme="minorHAnsi" w:eastAsiaTheme="minorEastAsia" w:hAnsiTheme="minorHAnsi" w:cstheme="minorBidi"/>
          <w:noProof/>
          <w:sz w:val="24"/>
          <w:szCs w:val="24"/>
        </w:rPr>
      </w:pPr>
      <w:hyperlink w:anchor="_Toc451242524" w:history="1">
        <w:r w:rsidR="00993268" w:rsidRPr="00993268">
          <w:rPr>
            <w:rFonts w:eastAsiaTheme="majorEastAsia"/>
            <w:noProof/>
            <w:sz w:val="24"/>
            <w:szCs w:val="24"/>
            <w:u w:val="single"/>
          </w:rPr>
          <w:t>3.3</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rPr>
          <w:t>Il contesto normativo di riferimento</w:t>
        </w:r>
      </w:hyperlink>
    </w:p>
    <w:p w:rsidR="00993268" w:rsidRPr="00993268" w:rsidRDefault="003A652C" w:rsidP="00993268">
      <w:pPr>
        <w:tabs>
          <w:tab w:val="left" w:pos="400"/>
          <w:tab w:val="right" w:leader="dot" w:pos="9629"/>
        </w:tabs>
        <w:spacing w:after="100"/>
        <w:rPr>
          <w:rFonts w:asciiTheme="minorHAnsi" w:eastAsiaTheme="minorEastAsia" w:hAnsiTheme="minorHAnsi" w:cstheme="minorBidi"/>
          <w:noProof/>
          <w:sz w:val="24"/>
          <w:szCs w:val="24"/>
        </w:rPr>
      </w:pPr>
      <w:hyperlink w:anchor="_Toc451242525" w:history="1">
        <w:r w:rsidR="00993268" w:rsidRPr="00993268">
          <w:rPr>
            <w:rFonts w:eastAsiaTheme="majorEastAsia"/>
            <w:noProof/>
            <w:sz w:val="24"/>
            <w:szCs w:val="24"/>
            <w:u w:val="single"/>
          </w:rPr>
          <w:t>4</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rPr>
          <w:t>LA GESTIONE DEL RISCHIO</w:t>
        </w:r>
      </w:hyperlink>
    </w:p>
    <w:p w:rsidR="00993268" w:rsidRPr="00993268" w:rsidRDefault="003A652C" w:rsidP="00993268">
      <w:pPr>
        <w:tabs>
          <w:tab w:val="left" w:pos="880"/>
          <w:tab w:val="right" w:leader="dot" w:pos="9629"/>
        </w:tabs>
        <w:spacing w:after="100"/>
        <w:ind w:left="200"/>
        <w:rPr>
          <w:rFonts w:asciiTheme="minorHAnsi" w:eastAsiaTheme="minorEastAsia" w:hAnsiTheme="minorHAnsi" w:cstheme="minorBidi"/>
          <w:noProof/>
          <w:sz w:val="24"/>
          <w:szCs w:val="24"/>
        </w:rPr>
      </w:pPr>
      <w:hyperlink w:anchor="_Toc451242526" w:history="1">
        <w:r w:rsidR="00993268" w:rsidRPr="00993268">
          <w:rPr>
            <w:rFonts w:eastAsiaTheme="majorEastAsia"/>
            <w:noProof/>
            <w:sz w:val="24"/>
            <w:szCs w:val="24"/>
            <w:u w:val="single"/>
            <w:lang w:eastAsia="ar-SA"/>
          </w:rPr>
          <w:t>4.1</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lang w:eastAsia="ar-SA"/>
          </w:rPr>
          <w:t>La gestione del rischio: processo e  approccio metodologico</w:t>
        </w:r>
      </w:hyperlink>
    </w:p>
    <w:p w:rsidR="00993268" w:rsidRPr="00993268" w:rsidRDefault="003A652C" w:rsidP="00993268">
      <w:pPr>
        <w:tabs>
          <w:tab w:val="left" w:pos="880"/>
          <w:tab w:val="right" w:leader="dot" w:pos="9629"/>
        </w:tabs>
        <w:spacing w:after="100"/>
        <w:ind w:left="200"/>
        <w:rPr>
          <w:rFonts w:eastAsiaTheme="majorEastAsia"/>
          <w:noProof/>
          <w:sz w:val="24"/>
          <w:szCs w:val="24"/>
          <w:u w:val="single"/>
          <w:lang w:eastAsia="ar-SA"/>
        </w:rPr>
      </w:pPr>
      <w:hyperlink w:anchor="_Toc451242527" w:history="1">
        <w:r w:rsidR="00993268" w:rsidRPr="00993268">
          <w:rPr>
            <w:rFonts w:eastAsiaTheme="majorEastAsia"/>
            <w:noProof/>
            <w:sz w:val="24"/>
            <w:szCs w:val="24"/>
            <w:u w:val="single"/>
            <w:lang w:eastAsia="ar-SA"/>
          </w:rPr>
          <w:t>4.2</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lang w:eastAsia="ar-SA"/>
          </w:rPr>
          <w:t>L’Analisi e la definizione del contesto</w:t>
        </w:r>
      </w:hyperlink>
    </w:p>
    <w:p w:rsidR="00993268" w:rsidRPr="00993268" w:rsidRDefault="003A652C" w:rsidP="00993268">
      <w:pPr>
        <w:tabs>
          <w:tab w:val="left" w:pos="880"/>
          <w:tab w:val="right" w:leader="dot" w:pos="9629"/>
        </w:tabs>
        <w:spacing w:after="100"/>
        <w:ind w:left="200"/>
        <w:rPr>
          <w:rFonts w:asciiTheme="minorHAnsi" w:eastAsiaTheme="minorEastAsia" w:hAnsiTheme="minorHAnsi" w:cstheme="minorBidi"/>
          <w:noProof/>
          <w:sz w:val="24"/>
          <w:szCs w:val="24"/>
        </w:rPr>
      </w:pPr>
      <w:hyperlink w:anchor="_Toc451242528" w:history="1">
        <w:r w:rsidR="00993268" w:rsidRPr="00993268">
          <w:rPr>
            <w:rFonts w:eastAsiaTheme="majorEastAsia"/>
            <w:noProof/>
            <w:sz w:val="24"/>
            <w:szCs w:val="24"/>
            <w:u w:val="single"/>
            <w:lang w:eastAsia="ar-SA"/>
          </w:rPr>
          <w:t>4.3</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lang w:eastAsia="ar-SA"/>
          </w:rPr>
          <w:t>Identificazione del rischio: le Aree di Rischio e i processi</w:t>
        </w:r>
      </w:hyperlink>
    </w:p>
    <w:p w:rsidR="00993268" w:rsidRPr="00993268" w:rsidRDefault="003A652C" w:rsidP="00993268">
      <w:pPr>
        <w:tabs>
          <w:tab w:val="left" w:pos="880"/>
          <w:tab w:val="right" w:leader="dot" w:pos="9629"/>
        </w:tabs>
        <w:spacing w:after="100"/>
        <w:ind w:left="200"/>
        <w:rPr>
          <w:rFonts w:asciiTheme="minorHAnsi" w:eastAsiaTheme="minorEastAsia" w:hAnsiTheme="minorHAnsi" w:cstheme="minorBidi"/>
          <w:noProof/>
          <w:sz w:val="24"/>
          <w:szCs w:val="24"/>
        </w:rPr>
      </w:pPr>
      <w:hyperlink w:anchor="_Toc451242529" w:history="1">
        <w:r w:rsidR="00993268" w:rsidRPr="00993268">
          <w:rPr>
            <w:rFonts w:eastAsiaTheme="majorEastAsia"/>
            <w:noProof/>
            <w:sz w:val="24"/>
            <w:szCs w:val="24"/>
            <w:u w:val="single"/>
            <w:lang w:eastAsia="ar-SA"/>
          </w:rPr>
          <w:t>4.4</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lang w:eastAsia="ar-SA"/>
          </w:rPr>
          <w:t>La mappatura dei processi e il Registro dei Rischi</w:t>
        </w:r>
      </w:hyperlink>
    </w:p>
    <w:p w:rsidR="00993268" w:rsidRPr="00993268" w:rsidRDefault="003A652C" w:rsidP="00993268">
      <w:pPr>
        <w:tabs>
          <w:tab w:val="left" w:pos="880"/>
          <w:tab w:val="right" w:leader="dot" w:pos="9629"/>
        </w:tabs>
        <w:spacing w:after="100"/>
        <w:ind w:left="200"/>
        <w:rPr>
          <w:rFonts w:asciiTheme="minorHAnsi" w:eastAsiaTheme="minorEastAsia" w:hAnsiTheme="minorHAnsi" w:cstheme="minorBidi"/>
          <w:noProof/>
          <w:sz w:val="24"/>
          <w:szCs w:val="24"/>
        </w:rPr>
      </w:pPr>
      <w:hyperlink w:anchor="_Toc451242530" w:history="1">
        <w:r w:rsidR="00993268" w:rsidRPr="00993268">
          <w:rPr>
            <w:rFonts w:eastAsiaTheme="majorEastAsia"/>
            <w:noProof/>
            <w:sz w:val="24"/>
            <w:szCs w:val="24"/>
            <w:u w:val="single"/>
            <w:lang w:eastAsia="ar-SA"/>
          </w:rPr>
          <w:t>4.5</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lang w:eastAsia="ar-SA"/>
          </w:rPr>
          <w:t>L’Analisi e la valutazione del rischio</w:t>
        </w:r>
      </w:hyperlink>
    </w:p>
    <w:p w:rsidR="00993268" w:rsidRPr="00993268" w:rsidRDefault="003A652C" w:rsidP="00993268">
      <w:pPr>
        <w:tabs>
          <w:tab w:val="left" w:pos="880"/>
          <w:tab w:val="right" w:leader="dot" w:pos="9629"/>
        </w:tabs>
        <w:spacing w:after="100"/>
        <w:ind w:left="200"/>
        <w:rPr>
          <w:rFonts w:asciiTheme="minorHAnsi" w:eastAsiaTheme="minorEastAsia" w:hAnsiTheme="minorHAnsi" w:cstheme="minorBidi"/>
          <w:noProof/>
          <w:sz w:val="24"/>
          <w:szCs w:val="24"/>
        </w:rPr>
      </w:pPr>
      <w:hyperlink w:anchor="_Toc451242531" w:history="1">
        <w:r w:rsidR="00993268" w:rsidRPr="00993268">
          <w:rPr>
            <w:rFonts w:eastAsiaTheme="majorEastAsia"/>
            <w:noProof/>
            <w:sz w:val="24"/>
            <w:szCs w:val="24"/>
            <w:u w:val="single"/>
            <w:lang w:eastAsia="ar-SA"/>
          </w:rPr>
          <w:t>4.6</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lang w:eastAsia="ar-SA"/>
          </w:rPr>
          <w:t>Il trattamento del rischio</w:t>
        </w:r>
      </w:hyperlink>
    </w:p>
    <w:p w:rsidR="00993268" w:rsidRPr="00993268" w:rsidRDefault="003A652C" w:rsidP="00993268">
      <w:pPr>
        <w:tabs>
          <w:tab w:val="left" w:pos="880"/>
          <w:tab w:val="right" w:leader="dot" w:pos="9629"/>
        </w:tabs>
        <w:spacing w:after="100"/>
        <w:ind w:left="200"/>
        <w:rPr>
          <w:rFonts w:asciiTheme="minorHAnsi" w:eastAsiaTheme="minorEastAsia" w:hAnsiTheme="minorHAnsi" w:cstheme="minorBidi"/>
          <w:noProof/>
          <w:sz w:val="24"/>
          <w:szCs w:val="24"/>
        </w:rPr>
      </w:pPr>
      <w:hyperlink w:anchor="_Toc451242532" w:history="1">
        <w:r w:rsidR="00993268" w:rsidRPr="00993268">
          <w:rPr>
            <w:rFonts w:eastAsiaTheme="majorEastAsia"/>
            <w:noProof/>
            <w:sz w:val="24"/>
            <w:szCs w:val="24"/>
            <w:u w:val="single"/>
            <w:lang w:eastAsia="ar-SA"/>
          </w:rPr>
          <w:t>4.7</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lang w:eastAsia="ar-SA"/>
          </w:rPr>
          <w:t>Il  monitoraggio e reporting</w:t>
        </w:r>
      </w:hyperlink>
    </w:p>
    <w:p w:rsidR="00993268" w:rsidRPr="00993268" w:rsidRDefault="003A652C" w:rsidP="00993268">
      <w:pPr>
        <w:tabs>
          <w:tab w:val="left" w:pos="880"/>
          <w:tab w:val="right" w:leader="dot" w:pos="9629"/>
        </w:tabs>
        <w:spacing w:after="100"/>
        <w:ind w:left="200"/>
        <w:rPr>
          <w:rFonts w:asciiTheme="minorHAnsi" w:eastAsiaTheme="minorEastAsia" w:hAnsiTheme="minorHAnsi" w:cstheme="minorBidi"/>
          <w:noProof/>
          <w:sz w:val="24"/>
          <w:szCs w:val="24"/>
        </w:rPr>
      </w:pPr>
      <w:hyperlink w:anchor="_Toc451242533" w:history="1">
        <w:r w:rsidR="00993268" w:rsidRPr="00993268">
          <w:rPr>
            <w:rFonts w:eastAsiaTheme="majorEastAsia"/>
            <w:noProof/>
            <w:sz w:val="24"/>
            <w:szCs w:val="24"/>
            <w:u w:val="single"/>
            <w:lang w:eastAsia="ar-SA"/>
          </w:rPr>
          <w:t>4.8</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lang w:eastAsia="ar-SA"/>
          </w:rPr>
          <w:t>Sintesi delle fasi e le modalità di coinvolgimento</w:t>
        </w:r>
      </w:hyperlink>
    </w:p>
    <w:p w:rsidR="00993268" w:rsidRPr="00993268" w:rsidRDefault="003A652C" w:rsidP="00993268">
      <w:pPr>
        <w:tabs>
          <w:tab w:val="left" w:pos="400"/>
          <w:tab w:val="right" w:leader="dot" w:pos="9629"/>
        </w:tabs>
        <w:spacing w:after="100"/>
        <w:rPr>
          <w:rFonts w:asciiTheme="minorHAnsi" w:eastAsiaTheme="minorEastAsia" w:hAnsiTheme="minorHAnsi" w:cstheme="minorBidi"/>
          <w:noProof/>
          <w:sz w:val="24"/>
          <w:szCs w:val="24"/>
        </w:rPr>
      </w:pPr>
      <w:hyperlink w:anchor="_Toc451242534" w:history="1">
        <w:r w:rsidR="00993268" w:rsidRPr="00993268">
          <w:rPr>
            <w:rFonts w:eastAsiaTheme="majorEastAsia"/>
            <w:noProof/>
            <w:sz w:val="24"/>
            <w:szCs w:val="24"/>
            <w:u w:val="single"/>
          </w:rPr>
          <w:t>5</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rPr>
          <w:t>MISURE GENERALI FINALIZZATE ALLA PREVENZIONE DELLA CORRUZIONE</w:t>
        </w:r>
      </w:hyperlink>
    </w:p>
    <w:p w:rsidR="00993268" w:rsidRPr="00993268" w:rsidRDefault="003A652C" w:rsidP="00993268">
      <w:pPr>
        <w:tabs>
          <w:tab w:val="left" w:pos="880"/>
          <w:tab w:val="right" w:leader="dot" w:pos="9629"/>
        </w:tabs>
        <w:spacing w:after="100"/>
        <w:ind w:left="200"/>
        <w:rPr>
          <w:rFonts w:asciiTheme="minorHAnsi" w:eastAsiaTheme="minorEastAsia" w:hAnsiTheme="minorHAnsi" w:cstheme="minorBidi"/>
          <w:noProof/>
          <w:sz w:val="24"/>
          <w:szCs w:val="24"/>
        </w:rPr>
      </w:pPr>
      <w:hyperlink w:anchor="_Toc451242535" w:history="1">
        <w:r w:rsidR="00993268" w:rsidRPr="00993268">
          <w:rPr>
            <w:rFonts w:eastAsiaTheme="majorEastAsia"/>
            <w:noProof/>
            <w:sz w:val="24"/>
            <w:szCs w:val="24"/>
            <w:u w:val="single"/>
            <w:lang w:eastAsia="ar-SA"/>
          </w:rPr>
          <w:t>5.1</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lang w:eastAsia="ar-SA"/>
          </w:rPr>
          <w:t>Anticorruzione e trasparenza</w:t>
        </w:r>
      </w:hyperlink>
    </w:p>
    <w:p w:rsidR="00993268" w:rsidRDefault="003A652C" w:rsidP="00993268">
      <w:pPr>
        <w:tabs>
          <w:tab w:val="left" w:pos="880"/>
          <w:tab w:val="right" w:leader="dot" w:pos="9629"/>
        </w:tabs>
        <w:spacing w:after="100"/>
        <w:ind w:left="200"/>
        <w:rPr>
          <w:noProof/>
          <w:sz w:val="24"/>
          <w:szCs w:val="24"/>
          <w:lang w:eastAsia="ar-SA"/>
        </w:rPr>
      </w:pPr>
      <w:hyperlink w:anchor="_Toc451242536" w:history="1">
        <w:r w:rsidR="00993268" w:rsidRPr="00993268">
          <w:rPr>
            <w:rFonts w:eastAsiaTheme="majorEastAsia"/>
            <w:noProof/>
            <w:sz w:val="24"/>
            <w:szCs w:val="24"/>
            <w:u w:val="single"/>
            <w:lang w:eastAsia="ar-SA"/>
          </w:rPr>
          <w:t>5.2</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lang w:eastAsia="ar-SA"/>
          </w:rPr>
          <w:t>Trasparenza nelle gare</w:t>
        </w:r>
      </w:hyperlink>
    </w:p>
    <w:p w:rsidR="00284BC4" w:rsidRPr="00993268" w:rsidRDefault="00284BC4" w:rsidP="00993268">
      <w:pPr>
        <w:tabs>
          <w:tab w:val="left" w:pos="880"/>
          <w:tab w:val="right" w:leader="dot" w:pos="9629"/>
        </w:tabs>
        <w:spacing w:after="100"/>
        <w:ind w:left="200"/>
        <w:rPr>
          <w:rFonts w:asciiTheme="minorHAnsi" w:eastAsiaTheme="minorEastAsia" w:hAnsiTheme="minorHAnsi" w:cstheme="minorBidi"/>
          <w:noProof/>
          <w:sz w:val="24"/>
          <w:szCs w:val="24"/>
        </w:rPr>
      </w:pPr>
      <w:r>
        <w:rPr>
          <w:noProof/>
          <w:sz w:val="24"/>
          <w:szCs w:val="24"/>
          <w:lang w:eastAsia="ar-SA"/>
        </w:rPr>
        <w:t>5.3</w:t>
      </w:r>
      <w:r>
        <w:rPr>
          <w:noProof/>
          <w:sz w:val="24"/>
          <w:szCs w:val="24"/>
          <w:lang w:eastAsia="ar-SA"/>
        </w:rPr>
        <w:tab/>
      </w:r>
      <w:r w:rsidR="00661C65" w:rsidRPr="00661C65">
        <w:rPr>
          <w:noProof/>
          <w:sz w:val="24"/>
          <w:szCs w:val="24"/>
          <w:u w:val="single"/>
          <w:lang w:eastAsia="ar-SA"/>
        </w:rPr>
        <w:t>Misure generali da prevedere a livello di amministrazione centrale</w:t>
      </w:r>
    </w:p>
    <w:p w:rsidR="00993268" w:rsidRPr="00993268" w:rsidRDefault="003A652C" w:rsidP="00993268">
      <w:pPr>
        <w:tabs>
          <w:tab w:val="left" w:pos="880"/>
          <w:tab w:val="right" w:leader="dot" w:pos="9629"/>
        </w:tabs>
        <w:spacing w:after="100"/>
        <w:ind w:left="200"/>
        <w:rPr>
          <w:rFonts w:asciiTheme="minorHAnsi" w:eastAsiaTheme="minorEastAsia" w:hAnsiTheme="minorHAnsi" w:cstheme="minorBidi"/>
          <w:noProof/>
          <w:sz w:val="24"/>
          <w:szCs w:val="24"/>
        </w:rPr>
      </w:pPr>
      <w:hyperlink w:anchor="_Toc451242537" w:history="1">
        <w:r w:rsidR="00661C65">
          <w:rPr>
            <w:rFonts w:eastAsiaTheme="majorEastAsia"/>
            <w:noProof/>
            <w:sz w:val="24"/>
            <w:szCs w:val="24"/>
            <w:u w:val="single"/>
            <w:lang w:eastAsia="ar-SA"/>
          </w:rPr>
          <w:t>5.4</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lang w:eastAsia="ar-SA"/>
          </w:rPr>
          <w:t>Il titolare del potere sostitutivo</w:t>
        </w:r>
      </w:hyperlink>
    </w:p>
    <w:p w:rsidR="00993268" w:rsidRPr="00993268" w:rsidRDefault="003A652C" w:rsidP="00993268">
      <w:pPr>
        <w:tabs>
          <w:tab w:val="left" w:pos="880"/>
          <w:tab w:val="right" w:leader="dot" w:pos="9629"/>
        </w:tabs>
        <w:spacing w:after="100"/>
        <w:ind w:left="200"/>
        <w:rPr>
          <w:rFonts w:asciiTheme="minorHAnsi" w:eastAsiaTheme="minorEastAsia" w:hAnsiTheme="minorHAnsi" w:cstheme="minorBidi"/>
          <w:noProof/>
          <w:sz w:val="24"/>
          <w:szCs w:val="24"/>
        </w:rPr>
      </w:pPr>
      <w:hyperlink w:anchor="_Toc451242538" w:history="1">
        <w:r w:rsidR="00661C65">
          <w:rPr>
            <w:rFonts w:eastAsiaTheme="majorEastAsia"/>
            <w:noProof/>
            <w:sz w:val="24"/>
            <w:szCs w:val="24"/>
            <w:u w:val="single"/>
            <w:lang w:eastAsia="ar-SA"/>
          </w:rPr>
          <w:t>5.5</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lang w:eastAsia="ar-SA"/>
          </w:rPr>
          <w:t xml:space="preserve">Adozione di misure per la tutela del whistleblower </w:t>
        </w:r>
      </w:hyperlink>
    </w:p>
    <w:p w:rsidR="00993268" w:rsidRPr="00993268" w:rsidRDefault="003A652C" w:rsidP="00993268">
      <w:pPr>
        <w:tabs>
          <w:tab w:val="left" w:pos="880"/>
          <w:tab w:val="right" w:leader="dot" w:pos="9629"/>
        </w:tabs>
        <w:spacing w:after="100"/>
        <w:ind w:left="200"/>
        <w:rPr>
          <w:rFonts w:asciiTheme="minorHAnsi" w:eastAsiaTheme="minorEastAsia" w:hAnsiTheme="minorHAnsi" w:cstheme="minorBidi"/>
          <w:noProof/>
          <w:sz w:val="24"/>
          <w:szCs w:val="24"/>
        </w:rPr>
      </w:pPr>
      <w:hyperlink w:anchor="_Toc451242539" w:history="1">
        <w:r w:rsidR="00661C65">
          <w:rPr>
            <w:rFonts w:eastAsiaTheme="majorEastAsia"/>
            <w:noProof/>
            <w:sz w:val="24"/>
            <w:szCs w:val="24"/>
            <w:u w:val="single"/>
            <w:lang w:eastAsia="ar-SA"/>
          </w:rPr>
          <w:t>5.6</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lang w:eastAsia="ar-SA"/>
          </w:rPr>
          <w:t>Formazione in tema di anticorruzione</w:t>
        </w:r>
      </w:hyperlink>
    </w:p>
    <w:p w:rsidR="00993268" w:rsidRPr="00993268" w:rsidRDefault="003A652C" w:rsidP="00993268">
      <w:pPr>
        <w:tabs>
          <w:tab w:val="left" w:pos="880"/>
          <w:tab w:val="right" w:leader="dot" w:pos="9629"/>
        </w:tabs>
        <w:spacing w:after="100"/>
        <w:ind w:left="200"/>
        <w:rPr>
          <w:rFonts w:asciiTheme="minorHAnsi" w:eastAsiaTheme="minorEastAsia" w:hAnsiTheme="minorHAnsi" w:cstheme="minorBidi"/>
          <w:noProof/>
          <w:sz w:val="24"/>
          <w:szCs w:val="24"/>
        </w:rPr>
      </w:pPr>
      <w:hyperlink w:anchor="_Toc451242540" w:history="1">
        <w:r w:rsidR="00661C65">
          <w:rPr>
            <w:rFonts w:eastAsiaTheme="majorEastAsia"/>
            <w:noProof/>
            <w:sz w:val="24"/>
            <w:szCs w:val="24"/>
            <w:u w:val="single"/>
            <w:lang w:eastAsia="ar-SA"/>
          </w:rPr>
          <w:t>5.7</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lang w:eastAsia="ar-SA"/>
          </w:rPr>
          <w:t>1 Protocolli afferenti l’area di “Affidamento di lavori, servizi e forniture”</w:t>
        </w:r>
      </w:hyperlink>
    </w:p>
    <w:p w:rsidR="00993268" w:rsidRDefault="003A652C" w:rsidP="00993268">
      <w:pPr>
        <w:tabs>
          <w:tab w:val="left" w:pos="880"/>
          <w:tab w:val="right" w:leader="dot" w:pos="9629"/>
        </w:tabs>
        <w:spacing w:after="100"/>
        <w:ind w:left="200"/>
        <w:rPr>
          <w:noProof/>
          <w:sz w:val="24"/>
          <w:szCs w:val="24"/>
          <w:lang w:eastAsia="ar-SA"/>
        </w:rPr>
      </w:pPr>
      <w:hyperlink w:anchor="_Toc451242541" w:history="1">
        <w:r w:rsidR="00661C65">
          <w:rPr>
            <w:rFonts w:eastAsiaTheme="majorEastAsia"/>
            <w:noProof/>
            <w:sz w:val="24"/>
            <w:szCs w:val="24"/>
            <w:u w:val="single"/>
            <w:lang w:eastAsia="ar-SA"/>
          </w:rPr>
          <w:t xml:space="preserve">5. </w:t>
        </w:r>
        <w:r w:rsidR="00661C65">
          <w:rPr>
            <w:rFonts w:asciiTheme="minorHAnsi" w:eastAsiaTheme="minorEastAsia" w:hAnsiTheme="minorHAnsi" w:cstheme="minorBidi"/>
            <w:noProof/>
            <w:sz w:val="24"/>
            <w:szCs w:val="24"/>
          </w:rPr>
          <w:t xml:space="preserve">8 </w:t>
        </w:r>
        <w:r w:rsidR="00661C65">
          <w:rPr>
            <w:rFonts w:asciiTheme="minorHAnsi" w:eastAsiaTheme="minorEastAsia" w:hAnsiTheme="minorHAnsi" w:cstheme="minorBidi"/>
            <w:noProof/>
            <w:sz w:val="24"/>
            <w:szCs w:val="24"/>
          </w:rPr>
          <w:tab/>
        </w:r>
        <w:r w:rsidR="00993268" w:rsidRPr="00993268">
          <w:rPr>
            <w:rFonts w:eastAsiaTheme="majorEastAsia"/>
            <w:noProof/>
            <w:sz w:val="24"/>
            <w:szCs w:val="24"/>
            <w:u w:val="single"/>
            <w:lang w:eastAsia="ar-SA"/>
          </w:rPr>
          <w:t xml:space="preserve">Realizzazione del sistema di monitoraggio del rispetto dei termini, previsti dalla legge o dal regolamento, per la conclusione dei procedimenti </w:t>
        </w:r>
      </w:hyperlink>
    </w:p>
    <w:p w:rsidR="00661C65" w:rsidRPr="00993268" w:rsidRDefault="00661C65" w:rsidP="00993268">
      <w:pPr>
        <w:tabs>
          <w:tab w:val="left" w:pos="880"/>
          <w:tab w:val="right" w:leader="dot" w:pos="9629"/>
        </w:tabs>
        <w:spacing w:after="100"/>
        <w:ind w:left="200"/>
        <w:rPr>
          <w:rFonts w:asciiTheme="minorHAnsi" w:eastAsiaTheme="minorEastAsia" w:hAnsiTheme="minorHAnsi" w:cstheme="minorBidi"/>
          <w:noProof/>
          <w:sz w:val="24"/>
          <w:szCs w:val="24"/>
        </w:rPr>
      </w:pPr>
      <w:r>
        <w:rPr>
          <w:noProof/>
          <w:sz w:val="24"/>
          <w:szCs w:val="24"/>
          <w:lang w:eastAsia="ar-SA"/>
        </w:rPr>
        <w:t xml:space="preserve">5.9 </w:t>
      </w:r>
      <w:r>
        <w:rPr>
          <w:noProof/>
          <w:sz w:val="24"/>
          <w:szCs w:val="24"/>
          <w:lang w:eastAsia="ar-SA"/>
        </w:rPr>
        <w:tab/>
      </w:r>
      <w:r w:rsidRPr="00A824B3">
        <w:rPr>
          <w:noProof/>
          <w:sz w:val="24"/>
          <w:szCs w:val="24"/>
          <w:u w:val="single"/>
          <w:lang w:eastAsia="ar-SA"/>
        </w:rPr>
        <w:t>Collegamento tra prevenzione della corruzione e obiettivi degli incarichi dei Dirigenti scolastici</w:t>
      </w:r>
    </w:p>
    <w:p w:rsidR="00993268" w:rsidRPr="00993268" w:rsidRDefault="003A652C" w:rsidP="00993268">
      <w:pPr>
        <w:tabs>
          <w:tab w:val="left" w:pos="400"/>
          <w:tab w:val="right" w:leader="dot" w:pos="9629"/>
        </w:tabs>
        <w:spacing w:after="100"/>
        <w:rPr>
          <w:rFonts w:asciiTheme="minorHAnsi" w:eastAsiaTheme="minorEastAsia" w:hAnsiTheme="minorHAnsi" w:cstheme="minorBidi"/>
          <w:noProof/>
          <w:sz w:val="24"/>
          <w:szCs w:val="24"/>
        </w:rPr>
      </w:pPr>
      <w:hyperlink w:anchor="_Toc451242542" w:history="1">
        <w:r w:rsidR="00993268" w:rsidRPr="00993268">
          <w:rPr>
            <w:rFonts w:eastAsiaTheme="majorEastAsia"/>
            <w:noProof/>
            <w:sz w:val="24"/>
            <w:szCs w:val="24"/>
            <w:u w:val="single"/>
          </w:rPr>
          <w:t>6</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rPr>
          <w:t>ALTRE INIZIATIVE</w:t>
        </w:r>
      </w:hyperlink>
    </w:p>
    <w:p w:rsidR="00993268" w:rsidRPr="00993268" w:rsidRDefault="003A652C" w:rsidP="00993268">
      <w:pPr>
        <w:tabs>
          <w:tab w:val="left" w:pos="880"/>
          <w:tab w:val="right" w:leader="dot" w:pos="9629"/>
        </w:tabs>
        <w:spacing w:after="100"/>
        <w:ind w:left="200"/>
        <w:rPr>
          <w:rFonts w:asciiTheme="minorHAnsi" w:eastAsiaTheme="minorEastAsia" w:hAnsiTheme="minorHAnsi" w:cstheme="minorBidi"/>
          <w:noProof/>
          <w:sz w:val="24"/>
          <w:szCs w:val="24"/>
        </w:rPr>
      </w:pPr>
      <w:hyperlink w:anchor="_Toc451242543" w:history="1">
        <w:r w:rsidR="00993268" w:rsidRPr="00993268">
          <w:rPr>
            <w:rFonts w:eastAsiaTheme="majorEastAsia"/>
            <w:noProof/>
            <w:sz w:val="24"/>
            <w:szCs w:val="24"/>
            <w:u w:val="single"/>
            <w:lang w:eastAsia="ar-SA"/>
          </w:rPr>
          <w:t>6.1</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lang w:eastAsia="ar-SA"/>
          </w:rPr>
          <w:t>Indicazione delle iniziative previste nell’ambito dell’erogazione di sovvenzioni, contributi, sussidi, ausili finanziari nonché attribuzione di vantaggi economici di qualunque genere</w:t>
        </w:r>
      </w:hyperlink>
    </w:p>
    <w:p w:rsidR="00993268" w:rsidRPr="00993268" w:rsidRDefault="003A652C" w:rsidP="00993268">
      <w:pPr>
        <w:tabs>
          <w:tab w:val="left" w:pos="880"/>
          <w:tab w:val="right" w:leader="dot" w:pos="9629"/>
        </w:tabs>
        <w:spacing w:after="100"/>
        <w:ind w:left="200"/>
        <w:rPr>
          <w:rFonts w:asciiTheme="minorHAnsi" w:eastAsiaTheme="minorEastAsia" w:hAnsiTheme="minorHAnsi" w:cstheme="minorBidi"/>
          <w:noProof/>
          <w:sz w:val="24"/>
          <w:szCs w:val="24"/>
        </w:rPr>
      </w:pPr>
      <w:hyperlink w:anchor="_Toc451242544" w:history="1">
        <w:r w:rsidR="00661C65">
          <w:rPr>
            <w:rFonts w:eastAsiaTheme="majorEastAsia"/>
            <w:noProof/>
            <w:sz w:val="24"/>
            <w:szCs w:val="24"/>
            <w:u w:val="single"/>
          </w:rPr>
          <w:t>6.1.1</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rPr>
          <w:t>Formazione di commissioni</w:t>
        </w:r>
      </w:hyperlink>
    </w:p>
    <w:p w:rsidR="00993268" w:rsidRPr="00993268" w:rsidRDefault="003A652C" w:rsidP="00993268">
      <w:pPr>
        <w:tabs>
          <w:tab w:val="left" w:pos="880"/>
          <w:tab w:val="right" w:leader="dot" w:pos="9629"/>
        </w:tabs>
        <w:spacing w:after="100"/>
        <w:ind w:left="200"/>
        <w:rPr>
          <w:rFonts w:asciiTheme="minorHAnsi" w:eastAsiaTheme="minorEastAsia" w:hAnsiTheme="minorHAnsi" w:cstheme="minorBidi"/>
          <w:noProof/>
          <w:sz w:val="24"/>
          <w:szCs w:val="24"/>
        </w:rPr>
      </w:pPr>
      <w:hyperlink w:anchor="_Toc451242545" w:history="1">
        <w:r w:rsidR="00993268" w:rsidRPr="00993268">
          <w:rPr>
            <w:rFonts w:eastAsiaTheme="majorEastAsia"/>
            <w:noProof/>
            <w:sz w:val="24"/>
            <w:szCs w:val="24"/>
            <w:u w:val="single"/>
            <w:lang w:eastAsia="ar-SA"/>
          </w:rPr>
          <w:t>6.</w:t>
        </w:r>
        <w:r w:rsidR="00661C65">
          <w:rPr>
            <w:rFonts w:eastAsiaTheme="majorEastAsia"/>
            <w:noProof/>
            <w:sz w:val="24"/>
            <w:szCs w:val="24"/>
            <w:u w:val="single"/>
            <w:lang w:eastAsia="ar-SA"/>
          </w:rPr>
          <w:t>2</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lang w:eastAsia="ar-SA"/>
          </w:rPr>
          <w:t>Le scuole paritarie</w:t>
        </w:r>
      </w:hyperlink>
    </w:p>
    <w:p w:rsidR="00993268" w:rsidRPr="00993268" w:rsidRDefault="003A652C" w:rsidP="00993268">
      <w:pPr>
        <w:tabs>
          <w:tab w:val="left" w:pos="400"/>
          <w:tab w:val="right" w:leader="dot" w:pos="9629"/>
        </w:tabs>
        <w:spacing w:after="100"/>
        <w:rPr>
          <w:rFonts w:asciiTheme="minorHAnsi" w:eastAsiaTheme="minorEastAsia" w:hAnsiTheme="minorHAnsi" w:cstheme="minorBidi"/>
          <w:noProof/>
          <w:sz w:val="24"/>
          <w:szCs w:val="24"/>
        </w:rPr>
      </w:pPr>
      <w:hyperlink w:anchor="_Toc451242546" w:history="1">
        <w:r w:rsidR="007C5F2E" w:rsidRPr="00993268">
          <w:rPr>
            <w:rFonts w:eastAsiaTheme="majorEastAsia"/>
            <w:noProof/>
            <w:sz w:val="24"/>
            <w:szCs w:val="24"/>
            <w:u w:val="single"/>
          </w:rPr>
          <w:t>7</w:t>
        </w:r>
        <w:r w:rsidR="007C5F2E" w:rsidRPr="00993268">
          <w:rPr>
            <w:rFonts w:asciiTheme="minorHAnsi" w:eastAsiaTheme="minorEastAsia" w:hAnsiTheme="minorHAnsi" w:cstheme="minorBidi"/>
            <w:noProof/>
            <w:sz w:val="24"/>
            <w:szCs w:val="24"/>
          </w:rPr>
          <w:tab/>
        </w:r>
        <w:r w:rsidR="007C5F2E">
          <w:rPr>
            <w:rFonts w:asciiTheme="minorHAnsi" w:eastAsiaTheme="minorEastAsia" w:hAnsiTheme="minorHAnsi" w:cstheme="minorBidi"/>
            <w:noProof/>
            <w:sz w:val="24"/>
            <w:szCs w:val="24"/>
          </w:rPr>
          <w:t>I</w:t>
        </w:r>
        <w:r w:rsidR="007C5F2E" w:rsidRPr="00993268">
          <w:rPr>
            <w:rFonts w:eastAsiaTheme="majorEastAsia"/>
            <w:noProof/>
            <w:sz w:val="24"/>
            <w:szCs w:val="24"/>
            <w:u w:val="single"/>
          </w:rPr>
          <w:t>ndividuazione degli attori esterni all’amministrazione che hanno partecipato alla predisposizione del piano nonché dei canali e degli strumenti di partecipazione.</w:t>
        </w:r>
      </w:hyperlink>
    </w:p>
    <w:p w:rsidR="00993268" w:rsidRPr="00993268" w:rsidRDefault="003A652C" w:rsidP="00993268">
      <w:pPr>
        <w:tabs>
          <w:tab w:val="left" w:pos="400"/>
          <w:tab w:val="right" w:leader="dot" w:pos="9629"/>
        </w:tabs>
        <w:spacing w:after="100"/>
        <w:rPr>
          <w:rFonts w:asciiTheme="minorHAnsi" w:eastAsiaTheme="minorEastAsia" w:hAnsiTheme="minorHAnsi" w:cstheme="minorBidi"/>
          <w:noProof/>
          <w:sz w:val="24"/>
          <w:szCs w:val="24"/>
        </w:rPr>
      </w:pPr>
      <w:hyperlink w:anchor="_Toc451242547" w:history="1">
        <w:r w:rsidR="007C5F2E" w:rsidRPr="00993268">
          <w:rPr>
            <w:rFonts w:eastAsiaTheme="majorEastAsia"/>
            <w:noProof/>
            <w:sz w:val="24"/>
            <w:szCs w:val="24"/>
            <w:u w:val="single"/>
          </w:rPr>
          <w:t>8</w:t>
        </w:r>
        <w:r w:rsidR="007C5F2E" w:rsidRPr="00993268">
          <w:rPr>
            <w:rFonts w:asciiTheme="minorHAnsi" w:eastAsiaTheme="minorEastAsia" w:hAnsiTheme="minorHAnsi" w:cstheme="minorBidi"/>
            <w:noProof/>
            <w:sz w:val="24"/>
            <w:szCs w:val="24"/>
          </w:rPr>
          <w:tab/>
        </w:r>
        <w:r w:rsidR="007C5F2E" w:rsidRPr="007C5F2E">
          <w:rPr>
            <w:rFonts w:asciiTheme="minorHAnsi" w:eastAsiaTheme="minorEastAsia" w:hAnsiTheme="minorHAnsi" w:cstheme="minorBidi"/>
            <w:noProof/>
            <w:sz w:val="24"/>
            <w:szCs w:val="24"/>
            <w:u w:val="single"/>
          </w:rPr>
          <w:t>L</w:t>
        </w:r>
        <w:r w:rsidR="007C5F2E" w:rsidRPr="00993268">
          <w:rPr>
            <w:rFonts w:eastAsiaTheme="majorEastAsia"/>
            <w:noProof/>
            <w:sz w:val="24"/>
            <w:szCs w:val="24"/>
            <w:u w:val="single"/>
          </w:rPr>
          <w:t>’attività di consultazione</w:t>
        </w:r>
      </w:hyperlink>
    </w:p>
    <w:p w:rsidR="00993268" w:rsidRPr="00993268" w:rsidRDefault="003A652C" w:rsidP="00993268">
      <w:pPr>
        <w:tabs>
          <w:tab w:val="left" w:pos="880"/>
          <w:tab w:val="right" w:leader="dot" w:pos="9629"/>
        </w:tabs>
        <w:spacing w:after="100"/>
        <w:ind w:left="200"/>
        <w:rPr>
          <w:rFonts w:asciiTheme="minorHAnsi" w:eastAsiaTheme="minorEastAsia" w:hAnsiTheme="minorHAnsi" w:cstheme="minorBidi"/>
          <w:noProof/>
          <w:sz w:val="24"/>
          <w:szCs w:val="24"/>
        </w:rPr>
      </w:pPr>
      <w:hyperlink w:anchor="_Toc451242548" w:history="1">
        <w:r w:rsidR="00993268" w:rsidRPr="00993268">
          <w:rPr>
            <w:rFonts w:eastAsiaTheme="majorEastAsia"/>
            <w:noProof/>
            <w:sz w:val="24"/>
            <w:szCs w:val="24"/>
            <w:u w:val="single"/>
            <w:lang w:eastAsia="ar-SA"/>
          </w:rPr>
          <w:t>8.1</w:t>
        </w:r>
        <w:r w:rsidR="00993268" w:rsidRPr="00993268">
          <w:rPr>
            <w:rFonts w:asciiTheme="minorHAnsi" w:eastAsiaTheme="minorEastAsia" w:hAnsiTheme="minorHAnsi" w:cstheme="minorBidi"/>
            <w:noProof/>
            <w:sz w:val="24"/>
            <w:szCs w:val="24"/>
          </w:rPr>
          <w:tab/>
        </w:r>
        <w:r w:rsidR="00993268" w:rsidRPr="00993268">
          <w:rPr>
            <w:rFonts w:eastAsiaTheme="majorEastAsia"/>
            <w:noProof/>
            <w:sz w:val="24"/>
            <w:szCs w:val="24"/>
            <w:u w:val="single"/>
            <w:lang w:eastAsia="ar-SA"/>
          </w:rPr>
          <w:t>I risultati dell’attività di consultazione</w:t>
        </w:r>
      </w:hyperlink>
    </w:p>
    <w:p w:rsidR="00993268" w:rsidRDefault="003A652C" w:rsidP="00993268">
      <w:pPr>
        <w:tabs>
          <w:tab w:val="left" w:pos="400"/>
          <w:tab w:val="right" w:leader="dot" w:pos="9629"/>
        </w:tabs>
        <w:spacing w:after="100"/>
        <w:rPr>
          <w:rFonts w:eastAsiaTheme="majorEastAsia"/>
          <w:noProof/>
          <w:sz w:val="24"/>
          <w:szCs w:val="24"/>
          <w:u w:val="single"/>
        </w:rPr>
      </w:pPr>
      <w:hyperlink w:anchor="_Toc451242549" w:history="1">
        <w:r w:rsidR="00993268" w:rsidRPr="00993268">
          <w:rPr>
            <w:rFonts w:eastAsiaTheme="majorEastAsia"/>
            <w:noProof/>
            <w:sz w:val="24"/>
            <w:szCs w:val="24"/>
            <w:u w:val="single"/>
          </w:rPr>
          <w:t>9</w:t>
        </w:r>
        <w:r w:rsidR="00993268" w:rsidRPr="00993268">
          <w:rPr>
            <w:rFonts w:asciiTheme="minorHAnsi" w:eastAsiaTheme="minorEastAsia" w:hAnsiTheme="minorHAnsi" w:cstheme="minorBidi"/>
            <w:noProof/>
            <w:sz w:val="24"/>
            <w:szCs w:val="24"/>
          </w:rPr>
          <w:tab/>
        </w:r>
        <w:r w:rsidR="007C5F2E" w:rsidRPr="007C5F2E">
          <w:rPr>
            <w:rFonts w:asciiTheme="minorHAnsi" w:eastAsiaTheme="minorEastAsia" w:hAnsiTheme="minorHAnsi" w:cstheme="minorBidi"/>
            <w:noProof/>
            <w:sz w:val="24"/>
            <w:szCs w:val="24"/>
            <w:u w:val="single"/>
          </w:rPr>
          <w:t>I</w:t>
        </w:r>
        <w:r w:rsidR="007C5F2E" w:rsidRPr="007C5F2E">
          <w:rPr>
            <w:rFonts w:eastAsiaTheme="majorEastAsia"/>
            <w:noProof/>
            <w:sz w:val="24"/>
            <w:szCs w:val="24"/>
            <w:u w:val="single"/>
          </w:rPr>
          <w:t>l m</w:t>
        </w:r>
        <w:r w:rsidR="007C5F2E" w:rsidRPr="00993268">
          <w:rPr>
            <w:rFonts w:eastAsiaTheme="majorEastAsia"/>
            <w:noProof/>
            <w:sz w:val="24"/>
            <w:szCs w:val="24"/>
            <w:u w:val="single"/>
          </w:rPr>
          <w:t>onitoraggio sull’attuazione del piano</w:t>
        </w:r>
      </w:hyperlink>
    </w:p>
    <w:p w:rsidR="0056431E" w:rsidRDefault="0056431E" w:rsidP="0056431E">
      <w:pPr>
        <w:tabs>
          <w:tab w:val="left" w:pos="400"/>
          <w:tab w:val="right" w:leader="dot" w:pos="9629"/>
        </w:tabs>
        <w:spacing w:after="100"/>
        <w:rPr>
          <w:rFonts w:eastAsiaTheme="majorEastAsia"/>
          <w:noProof/>
          <w:sz w:val="24"/>
          <w:szCs w:val="24"/>
          <w:u w:val="single"/>
        </w:rPr>
      </w:pPr>
      <w:r>
        <w:rPr>
          <w:rFonts w:eastAsiaTheme="majorEastAsia"/>
          <w:noProof/>
          <w:sz w:val="24"/>
          <w:szCs w:val="24"/>
          <w:u w:val="single"/>
        </w:rPr>
        <w:t xml:space="preserve">10 </w:t>
      </w:r>
      <w:r w:rsidR="007C5F2E">
        <w:rPr>
          <w:rFonts w:eastAsiaTheme="majorEastAsia"/>
          <w:noProof/>
          <w:sz w:val="24"/>
          <w:szCs w:val="24"/>
          <w:u w:val="single"/>
        </w:rPr>
        <w:t>M</w:t>
      </w:r>
      <w:r w:rsidR="007C5F2E" w:rsidRPr="0056431E">
        <w:rPr>
          <w:rFonts w:eastAsiaTheme="majorEastAsia"/>
          <w:noProof/>
          <w:sz w:val="24"/>
          <w:szCs w:val="24"/>
          <w:u w:val="single"/>
        </w:rPr>
        <w:t>isure per la trasparenza delle istituzioni scolastiche</w:t>
      </w:r>
      <w:r w:rsidR="007C5F2E">
        <w:rPr>
          <w:rFonts w:eastAsiaTheme="majorEastAsia"/>
          <w:noProof/>
          <w:sz w:val="24"/>
          <w:szCs w:val="24"/>
          <w:u w:val="single"/>
        </w:rPr>
        <w:t xml:space="preserve"> </w:t>
      </w:r>
      <w:r w:rsidR="007C5F2E" w:rsidRPr="0056431E">
        <w:rPr>
          <w:rFonts w:eastAsiaTheme="majorEastAsia"/>
          <w:noProof/>
          <w:sz w:val="24"/>
          <w:szCs w:val="24"/>
          <w:u w:val="single"/>
        </w:rPr>
        <w:t>introduzione</w:t>
      </w:r>
    </w:p>
    <w:p w:rsidR="0056431E" w:rsidRDefault="0056431E" w:rsidP="0056431E">
      <w:pPr>
        <w:tabs>
          <w:tab w:val="left" w:pos="400"/>
          <w:tab w:val="right" w:leader="dot" w:pos="9629"/>
        </w:tabs>
        <w:spacing w:after="100"/>
        <w:rPr>
          <w:rFonts w:eastAsiaTheme="majorEastAsia"/>
          <w:noProof/>
          <w:sz w:val="24"/>
          <w:szCs w:val="24"/>
          <w:u w:val="single"/>
        </w:rPr>
      </w:pPr>
      <w:r w:rsidRPr="0056431E">
        <w:rPr>
          <w:rFonts w:eastAsiaTheme="majorEastAsia"/>
          <w:noProof/>
          <w:sz w:val="24"/>
          <w:szCs w:val="24"/>
        </w:rPr>
        <w:tab/>
      </w:r>
      <w:r w:rsidRPr="0056431E">
        <w:rPr>
          <w:rFonts w:eastAsiaTheme="majorEastAsia"/>
          <w:noProof/>
          <w:sz w:val="24"/>
          <w:szCs w:val="24"/>
          <w:u w:val="single"/>
        </w:rPr>
        <w:t>10.1.1</w:t>
      </w:r>
      <w:r w:rsidR="007C5F2E">
        <w:rPr>
          <w:rFonts w:eastAsiaTheme="majorEastAsia"/>
          <w:noProof/>
          <w:sz w:val="24"/>
          <w:szCs w:val="24"/>
          <w:u w:val="single"/>
        </w:rPr>
        <w:t xml:space="preserve"> O</w:t>
      </w:r>
      <w:r w:rsidR="007C5F2E" w:rsidRPr="0056431E">
        <w:rPr>
          <w:rFonts w:eastAsiaTheme="majorEastAsia"/>
          <w:noProof/>
          <w:sz w:val="24"/>
          <w:szCs w:val="24"/>
          <w:u w:val="single"/>
        </w:rPr>
        <w:t>rganizzazione e funzioni attribuite all’istituzione scolastica</w:t>
      </w:r>
    </w:p>
    <w:p w:rsidR="0056431E" w:rsidRDefault="0056431E" w:rsidP="0056431E">
      <w:pPr>
        <w:tabs>
          <w:tab w:val="left" w:pos="400"/>
          <w:tab w:val="right" w:leader="dot" w:pos="9629"/>
        </w:tabs>
        <w:spacing w:after="100"/>
        <w:rPr>
          <w:rFonts w:eastAsiaTheme="majorEastAsia"/>
          <w:noProof/>
          <w:sz w:val="24"/>
          <w:szCs w:val="24"/>
          <w:u w:val="single"/>
        </w:rPr>
      </w:pPr>
      <w:r w:rsidRPr="0056431E">
        <w:rPr>
          <w:rFonts w:eastAsiaTheme="majorEastAsia"/>
          <w:noProof/>
          <w:sz w:val="24"/>
          <w:szCs w:val="24"/>
        </w:rPr>
        <w:tab/>
      </w:r>
      <w:r w:rsidRPr="0056431E">
        <w:rPr>
          <w:rFonts w:eastAsiaTheme="majorEastAsia"/>
          <w:noProof/>
          <w:sz w:val="24"/>
          <w:szCs w:val="24"/>
          <w:u w:val="single"/>
        </w:rPr>
        <w:t>10.1.2</w:t>
      </w:r>
      <w:r>
        <w:rPr>
          <w:rFonts w:eastAsiaTheme="majorEastAsia"/>
          <w:noProof/>
          <w:sz w:val="24"/>
          <w:szCs w:val="24"/>
          <w:u w:val="single"/>
        </w:rPr>
        <w:t xml:space="preserve"> </w:t>
      </w:r>
      <w:r w:rsidR="007C5F2E">
        <w:rPr>
          <w:rFonts w:eastAsiaTheme="majorEastAsia"/>
          <w:noProof/>
          <w:sz w:val="24"/>
          <w:szCs w:val="24"/>
          <w:u w:val="single"/>
        </w:rPr>
        <w:t>Qu</w:t>
      </w:r>
      <w:r w:rsidR="007C5F2E" w:rsidRPr="0056431E">
        <w:rPr>
          <w:rFonts w:eastAsiaTheme="majorEastAsia"/>
          <w:noProof/>
          <w:sz w:val="24"/>
          <w:szCs w:val="24"/>
          <w:u w:val="single"/>
        </w:rPr>
        <w:t>adro normativo di riferimento</w:t>
      </w:r>
    </w:p>
    <w:p w:rsidR="0056431E" w:rsidRDefault="0056431E" w:rsidP="0056431E">
      <w:pPr>
        <w:tabs>
          <w:tab w:val="left" w:pos="400"/>
          <w:tab w:val="right" w:leader="dot" w:pos="9629"/>
        </w:tabs>
        <w:spacing w:after="100"/>
        <w:rPr>
          <w:rFonts w:eastAsiaTheme="majorEastAsia"/>
          <w:noProof/>
          <w:sz w:val="24"/>
          <w:szCs w:val="24"/>
          <w:u w:val="single"/>
        </w:rPr>
      </w:pPr>
      <w:r w:rsidRPr="0056431E">
        <w:rPr>
          <w:rFonts w:eastAsiaTheme="majorEastAsia"/>
          <w:noProof/>
          <w:sz w:val="24"/>
          <w:szCs w:val="24"/>
        </w:rPr>
        <w:tab/>
      </w:r>
      <w:r w:rsidRPr="0056431E">
        <w:rPr>
          <w:rFonts w:eastAsiaTheme="majorEastAsia"/>
          <w:noProof/>
          <w:sz w:val="24"/>
          <w:szCs w:val="24"/>
          <w:u w:val="single"/>
        </w:rPr>
        <w:t xml:space="preserve">10.1.3 </w:t>
      </w:r>
      <w:r w:rsidR="007C5F2E">
        <w:rPr>
          <w:rFonts w:eastAsiaTheme="majorEastAsia"/>
          <w:noProof/>
          <w:sz w:val="24"/>
          <w:szCs w:val="24"/>
          <w:u w:val="single"/>
        </w:rPr>
        <w:t>I</w:t>
      </w:r>
      <w:r w:rsidR="007C5F2E" w:rsidRPr="0056431E">
        <w:rPr>
          <w:rFonts w:eastAsiaTheme="majorEastAsia"/>
          <w:noProof/>
          <w:sz w:val="24"/>
          <w:szCs w:val="24"/>
          <w:u w:val="single"/>
        </w:rPr>
        <w:t>l procedimento di elaborazione e adozione del programma</w:t>
      </w:r>
    </w:p>
    <w:p w:rsidR="0056431E" w:rsidRDefault="0056431E" w:rsidP="0056431E">
      <w:pPr>
        <w:tabs>
          <w:tab w:val="left" w:pos="400"/>
          <w:tab w:val="right" w:leader="dot" w:pos="9629"/>
        </w:tabs>
        <w:spacing w:after="100"/>
        <w:rPr>
          <w:rFonts w:eastAsiaTheme="majorEastAsia"/>
          <w:noProof/>
          <w:sz w:val="24"/>
          <w:szCs w:val="24"/>
          <w:u w:val="single"/>
        </w:rPr>
      </w:pPr>
      <w:r w:rsidRPr="0056431E">
        <w:rPr>
          <w:rFonts w:eastAsiaTheme="majorEastAsia"/>
          <w:noProof/>
          <w:sz w:val="24"/>
          <w:szCs w:val="24"/>
        </w:rPr>
        <w:tab/>
      </w:r>
      <w:r w:rsidRPr="0056431E">
        <w:rPr>
          <w:rFonts w:eastAsiaTheme="majorEastAsia"/>
          <w:noProof/>
          <w:sz w:val="24"/>
          <w:szCs w:val="24"/>
          <w:u w:val="single"/>
        </w:rPr>
        <w:t>10.1.4</w:t>
      </w:r>
      <w:r>
        <w:rPr>
          <w:rFonts w:eastAsiaTheme="majorEastAsia"/>
          <w:noProof/>
          <w:sz w:val="24"/>
          <w:szCs w:val="24"/>
          <w:u w:val="single"/>
        </w:rPr>
        <w:t xml:space="preserve"> </w:t>
      </w:r>
      <w:r w:rsidR="007C5F2E">
        <w:rPr>
          <w:rFonts w:eastAsiaTheme="majorEastAsia"/>
          <w:noProof/>
          <w:sz w:val="24"/>
          <w:szCs w:val="24"/>
          <w:u w:val="single"/>
        </w:rPr>
        <w:t>Ruoli e responsabilità</w:t>
      </w:r>
    </w:p>
    <w:p w:rsidR="0056431E" w:rsidRDefault="0056431E" w:rsidP="0056431E">
      <w:pPr>
        <w:tabs>
          <w:tab w:val="left" w:pos="400"/>
          <w:tab w:val="right" w:leader="dot" w:pos="9629"/>
        </w:tabs>
        <w:spacing w:after="100"/>
        <w:rPr>
          <w:rFonts w:eastAsiaTheme="majorEastAsia"/>
          <w:noProof/>
          <w:sz w:val="24"/>
          <w:szCs w:val="24"/>
          <w:u w:val="single"/>
        </w:rPr>
      </w:pPr>
      <w:r w:rsidRPr="0056431E">
        <w:rPr>
          <w:rFonts w:eastAsiaTheme="majorEastAsia"/>
          <w:noProof/>
          <w:sz w:val="24"/>
          <w:szCs w:val="24"/>
        </w:rPr>
        <w:tab/>
        <w:t xml:space="preserve">           </w:t>
      </w:r>
      <w:r w:rsidRPr="0056431E">
        <w:rPr>
          <w:rFonts w:eastAsiaTheme="majorEastAsia"/>
          <w:noProof/>
          <w:sz w:val="24"/>
          <w:szCs w:val="24"/>
          <w:u w:val="single"/>
        </w:rPr>
        <w:t xml:space="preserve">10.1.4.1 </w:t>
      </w:r>
      <w:r w:rsidR="007C5F2E">
        <w:rPr>
          <w:rFonts w:eastAsiaTheme="majorEastAsia"/>
          <w:noProof/>
          <w:sz w:val="24"/>
          <w:szCs w:val="24"/>
          <w:u w:val="single"/>
        </w:rPr>
        <w:t>R</w:t>
      </w:r>
      <w:r w:rsidR="007C5F2E" w:rsidRPr="0056431E">
        <w:rPr>
          <w:rFonts w:eastAsiaTheme="majorEastAsia"/>
          <w:noProof/>
          <w:sz w:val="24"/>
          <w:szCs w:val="24"/>
          <w:u w:val="single"/>
        </w:rPr>
        <w:t>esponsabile della trasparenza</w:t>
      </w:r>
    </w:p>
    <w:p w:rsidR="0056431E" w:rsidRDefault="0056431E" w:rsidP="0056431E">
      <w:pPr>
        <w:tabs>
          <w:tab w:val="left" w:pos="400"/>
          <w:tab w:val="right" w:leader="dot" w:pos="9629"/>
        </w:tabs>
        <w:spacing w:after="100"/>
        <w:rPr>
          <w:rFonts w:eastAsiaTheme="majorEastAsia"/>
          <w:noProof/>
          <w:sz w:val="24"/>
          <w:szCs w:val="24"/>
          <w:u w:val="single"/>
        </w:rPr>
      </w:pPr>
      <w:r w:rsidRPr="0056431E">
        <w:rPr>
          <w:rFonts w:eastAsiaTheme="majorEastAsia"/>
          <w:noProof/>
          <w:sz w:val="24"/>
          <w:szCs w:val="24"/>
        </w:rPr>
        <w:tab/>
      </w:r>
      <w:r w:rsidRPr="0056431E">
        <w:rPr>
          <w:rFonts w:eastAsiaTheme="majorEastAsia"/>
          <w:noProof/>
          <w:sz w:val="24"/>
          <w:szCs w:val="24"/>
          <w:u w:val="single"/>
        </w:rPr>
        <w:t xml:space="preserve">10.1.5 </w:t>
      </w:r>
      <w:r w:rsidR="007C5F2E">
        <w:rPr>
          <w:rFonts w:eastAsiaTheme="majorEastAsia"/>
          <w:noProof/>
          <w:sz w:val="24"/>
          <w:szCs w:val="24"/>
          <w:u w:val="single"/>
        </w:rPr>
        <w:t>M</w:t>
      </w:r>
      <w:r w:rsidR="007C5F2E" w:rsidRPr="0056431E">
        <w:rPr>
          <w:rFonts w:eastAsiaTheme="majorEastAsia"/>
          <w:noProof/>
          <w:sz w:val="24"/>
          <w:szCs w:val="24"/>
          <w:u w:val="single"/>
        </w:rPr>
        <w:t>odalita’ di diffusione del programma</w:t>
      </w:r>
    </w:p>
    <w:p w:rsidR="0056431E" w:rsidRDefault="0056431E" w:rsidP="0056431E">
      <w:pPr>
        <w:tabs>
          <w:tab w:val="left" w:pos="400"/>
          <w:tab w:val="right" w:leader="dot" w:pos="9629"/>
        </w:tabs>
        <w:spacing w:after="100"/>
        <w:rPr>
          <w:rFonts w:eastAsiaTheme="majorEastAsia"/>
          <w:noProof/>
          <w:sz w:val="24"/>
          <w:szCs w:val="24"/>
          <w:u w:val="single"/>
        </w:rPr>
      </w:pPr>
      <w:r w:rsidRPr="0056431E">
        <w:rPr>
          <w:rFonts w:eastAsiaTheme="majorEastAsia"/>
          <w:noProof/>
          <w:sz w:val="24"/>
          <w:szCs w:val="24"/>
        </w:rPr>
        <w:tab/>
      </w:r>
      <w:r w:rsidRPr="0056431E">
        <w:rPr>
          <w:rFonts w:eastAsiaTheme="majorEastAsia"/>
          <w:noProof/>
          <w:sz w:val="24"/>
          <w:szCs w:val="24"/>
          <w:u w:val="single"/>
        </w:rPr>
        <w:t xml:space="preserve">10.1.6 </w:t>
      </w:r>
      <w:r w:rsidR="007C5F2E">
        <w:rPr>
          <w:rFonts w:eastAsiaTheme="majorEastAsia"/>
          <w:noProof/>
          <w:sz w:val="24"/>
          <w:szCs w:val="24"/>
          <w:u w:val="single"/>
        </w:rPr>
        <w:t>C</w:t>
      </w:r>
      <w:r w:rsidR="007C5F2E" w:rsidRPr="0056431E">
        <w:rPr>
          <w:rFonts w:eastAsiaTheme="majorEastAsia"/>
          <w:noProof/>
          <w:sz w:val="24"/>
          <w:szCs w:val="24"/>
          <w:u w:val="single"/>
        </w:rPr>
        <w:t>oinvolgimento degli stakeholder</w:t>
      </w:r>
    </w:p>
    <w:p w:rsidR="00860755" w:rsidRDefault="00860755" w:rsidP="0056431E">
      <w:pPr>
        <w:tabs>
          <w:tab w:val="left" w:pos="400"/>
          <w:tab w:val="right" w:leader="dot" w:pos="9629"/>
        </w:tabs>
        <w:spacing w:after="100"/>
        <w:rPr>
          <w:rFonts w:eastAsiaTheme="majorEastAsia"/>
          <w:noProof/>
          <w:sz w:val="24"/>
          <w:szCs w:val="24"/>
          <w:u w:val="single"/>
        </w:rPr>
      </w:pPr>
      <w:r w:rsidRPr="00860755">
        <w:rPr>
          <w:rFonts w:eastAsiaTheme="majorEastAsia"/>
          <w:noProof/>
          <w:sz w:val="24"/>
          <w:szCs w:val="24"/>
        </w:rPr>
        <w:tab/>
      </w:r>
      <w:r w:rsidRPr="00860755">
        <w:rPr>
          <w:rFonts w:eastAsiaTheme="majorEastAsia"/>
          <w:noProof/>
          <w:sz w:val="24"/>
          <w:szCs w:val="24"/>
          <w:u w:val="single"/>
        </w:rPr>
        <w:t>10.1.7</w:t>
      </w:r>
      <w:r>
        <w:rPr>
          <w:rFonts w:eastAsiaTheme="majorEastAsia"/>
          <w:noProof/>
          <w:sz w:val="24"/>
          <w:szCs w:val="24"/>
          <w:u w:val="single"/>
        </w:rPr>
        <w:t xml:space="preserve"> </w:t>
      </w:r>
      <w:r w:rsidR="007C5F2E">
        <w:rPr>
          <w:rFonts w:eastAsiaTheme="majorEastAsia"/>
          <w:noProof/>
          <w:sz w:val="24"/>
          <w:szCs w:val="24"/>
          <w:u w:val="single"/>
        </w:rPr>
        <w:t>I</w:t>
      </w:r>
      <w:r w:rsidR="007C5F2E" w:rsidRPr="00860755">
        <w:rPr>
          <w:rFonts w:eastAsiaTheme="majorEastAsia"/>
          <w:noProof/>
          <w:sz w:val="24"/>
          <w:szCs w:val="24"/>
          <w:u w:val="single"/>
        </w:rPr>
        <w:t>niziative di comunicazione della trasparenza</w:t>
      </w:r>
    </w:p>
    <w:p w:rsidR="00860755" w:rsidRDefault="00860755" w:rsidP="0056431E">
      <w:pPr>
        <w:tabs>
          <w:tab w:val="left" w:pos="400"/>
          <w:tab w:val="right" w:leader="dot" w:pos="9629"/>
        </w:tabs>
        <w:spacing w:after="100"/>
        <w:rPr>
          <w:rFonts w:eastAsiaTheme="majorEastAsia"/>
          <w:noProof/>
          <w:sz w:val="24"/>
          <w:szCs w:val="24"/>
          <w:u w:val="single"/>
        </w:rPr>
      </w:pPr>
      <w:r w:rsidRPr="00860755">
        <w:rPr>
          <w:rFonts w:eastAsiaTheme="majorEastAsia"/>
          <w:noProof/>
          <w:sz w:val="24"/>
          <w:szCs w:val="24"/>
        </w:rPr>
        <w:tab/>
        <w:t xml:space="preserve">            </w:t>
      </w:r>
      <w:r w:rsidRPr="00860755">
        <w:rPr>
          <w:rFonts w:eastAsiaTheme="majorEastAsia"/>
          <w:noProof/>
          <w:sz w:val="24"/>
          <w:szCs w:val="24"/>
          <w:u w:val="single"/>
        </w:rPr>
        <w:t>10.1.7.1</w:t>
      </w:r>
      <w:r>
        <w:rPr>
          <w:rFonts w:eastAsiaTheme="majorEastAsia"/>
          <w:noProof/>
          <w:sz w:val="24"/>
          <w:szCs w:val="24"/>
          <w:u w:val="single"/>
        </w:rPr>
        <w:t xml:space="preserve"> </w:t>
      </w:r>
      <w:r w:rsidR="007C5F2E">
        <w:rPr>
          <w:rFonts w:eastAsiaTheme="majorEastAsia"/>
          <w:noProof/>
          <w:sz w:val="24"/>
          <w:szCs w:val="24"/>
          <w:u w:val="single"/>
        </w:rPr>
        <w:t>G</w:t>
      </w:r>
      <w:r w:rsidR="007C5F2E" w:rsidRPr="00860755">
        <w:rPr>
          <w:rFonts w:eastAsiaTheme="majorEastAsia"/>
          <w:noProof/>
          <w:sz w:val="24"/>
          <w:szCs w:val="24"/>
          <w:u w:val="single"/>
        </w:rPr>
        <w:t>iornate della trasparenza</w:t>
      </w:r>
    </w:p>
    <w:p w:rsidR="00860755" w:rsidRDefault="00860755" w:rsidP="0056431E">
      <w:pPr>
        <w:tabs>
          <w:tab w:val="left" w:pos="400"/>
          <w:tab w:val="right" w:leader="dot" w:pos="9629"/>
        </w:tabs>
        <w:spacing w:after="100"/>
        <w:rPr>
          <w:rFonts w:eastAsiaTheme="majorEastAsia"/>
          <w:noProof/>
          <w:sz w:val="24"/>
          <w:szCs w:val="24"/>
          <w:u w:val="single"/>
        </w:rPr>
      </w:pPr>
      <w:r w:rsidRPr="00860755">
        <w:rPr>
          <w:rFonts w:eastAsiaTheme="majorEastAsia"/>
          <w:noProof/>
          <w:sz w:val="24"/>
          <w:szCs w:val="24"/>
        </w:rPr>
        <w:tab/>
      </w:r>
      <w:r w:rsidRPr="00860755">
        <w:rPr>
          <w:rFonts w:eastAsiaTheme="majorEastAsia"/>
          <w:noProof/>
          <w:sz w:val="24"/>
          <w:szCs w:val="24"/>
          <w:u w:val="single"/>
        </w:rPr>
        <w:t>10.1.8</w:t>
      </w:r>
      <w:r>
        <w:rPr>
          <w:rFonts w:eastAsiaTheme="majorEastAsia"/>
          <w:noProof/>
          <w:sz w:val="24"/>
          <w:szCs w:val="24"/>
          <w:u w:val="single"/>
        </w:rPr>
        <w:t xml:space="preserve"> </w:t>
      </w:r>
      <w:r w:rsidR="007C5F2E">
        <w:rPr>
          <w:rFonts w:eastAsiaTheme="majorEastAsia"/>
          <w:noProof/>
          <w:sz w:val="24"/>
          <w:szCs w:val="24"/>
          <w:u w:val="single"/>
        </w:rPr>
        <w:t>S</w:t>
      </w:r>
      <w:r w:rsidR="007C5F2E" w:rsidRPr="00860755">
        <w:rPr>
          <w:rFonts w:eastAsiaTheme="majorEastAsia"/>
          <w:noProof/>
          <w:sz w:val="24"/>
          <w:szCs w:val="24"/>
          <w:u w:val="single"/>
        </w:rPr>
        <w:t>ezione “amministrazione trasparente”</w:t>
      </w:r>
    </w:p>
    <w:p w:rsidR="00860755" w:rsidRDefault="00860755" w:rsidP="0056431E">
      <w:pPr>
        <w:tabs>
          <w:tab w:val="left" w:pos="400"/>
          <w:tab w:val="right" w:leader="dot" w:pos="9629"/>
        </w:tabs>
        <w:spacing w:after="100"/>
        <w:rPr>
          <w:rFonts w:eastAsiaTheme="majorEastAsia"/>
          <w:noProof/>
          <w:sz w:val="24"/>
          <w:szCs w:val="24"/>
          <w:u w:val="single"/>
        </w:rPr>
      </w:pPr>
      <w:r w:rsidRPr="00860755">
        <w:rPr>
          <w:rFonts w:eastAsiaTheme="majorEastAsia"/>
          <w:noProof/>
          <w:sz w:val="24"/>
          <w:szCs w:val="24"/>
        </w:rPr>
        <w:tab/>
      </w:r>
      <w:r w:rsidRPr="00860755">
        <w:rPr>
          <w:rFonts w:eastAsiaTheme="majorEastAsia"/>
          <w:noProof/>
          <w:sz w:val="24"/>
          <w:szCs w:val="24"/>
          <w:u w:val="single"/>
        </w:rPr>
        <w:t>10.1.9</w:t>
      </w:r>
      <w:r>
        <w:rPr>
          <w:rFonts w:eastAsiaTheme="majorEastAsia"/>
          <w:noProof/>
          <w:sz w:val="24"/>
          <w:szCs w:val="24"/>
          <w:u w:val="single"/>
        </w:rPr>
        <w:t xml:space="preserve"> </w:t>
      </w:r>
      <w:r w:rsidR="007C5F2E">
        <w:rPr>
          <w:rFonts w:eastAsiaTheme="majorEastAsia"/>
          <w:noProof/>
          <w:sz w:val="24"/>
          <w:szCs w:val="24"/>
          <w:u w:val="single"/>
        </w:rPr>
        <w:t>F</w:t>
      </w:r>
      <w:r w:rsidR="007C5F2E" w:rsidRPr="00860755">
        <w:rPr>
          <w:rFonts w:eastAsiaTheme="majorEastAsia"/>
          <w:noProof/>
          <w:sz w:val="24"/>
          <w:szCs w:val="24"/>
          <w:u w:val="single"/>
        </w:rPr>
        <w:t>lussi della trasparenza e monitoraggio</w:t>
      </w:r>
    </w:p>
    <w:p w:rsidR="00860755" w:rsidRDefault="00860755" w:rsidP="0056431E">
      <w:pPr>
        <w:tabs>
          <w:tab w:val="left" w:pos="400"/>
          <w:tab w:val="right" w:leader="dot" w:pos="9629"/>
        </w:tabs>
        <w:spacing w:after="100"/>
        <w:rPr>
          <w:rFonts w:eastAsiaTheme="majorEastAsia"/>
          <w:noProof/>
          <w:sz w:val="24"/>
          <w:szCs w:val="24"/>
          <w:u w:val="single"/>
        </w:rPr>
      </w:pPr>
      <w:r w:rsidRPr="00860755">
        <w:rPr>
          <w:rFonts w:eastAsiaTheme="majorEastAsia"/>
          <w:noProof/>
          <w:sz w:val="24"/>
          <w:szCs w:val="24"/>
        </w:rPr>
        <w:tab/>
      </w:r>
      <w:r w:rsidRPr="00860755">
        <w:rPr>
          <w:rFonts w:eastAsiaTheme="majorEastAsia"/>
          <w:noProof/>
          <w:sz w:val="24"/>
          <w:szCs w:val="24"/>
          <w:u w:val="single"/>
        </w:rPr>
        <w:t>10.1.10</w:t>
      </w:r>
      <w:r>
        <w:rPr>
          <w:rFonts w:eastAsiaTheme="majorEastAsia"/>
          <w:noProof/>
          <w:sz w:val="24"/>
          <w:szCs w:val="24"/>
          <w:u w:val="single"/>
        </w:rPr>
        <w:t xml:space="preserve"> </w:t>
      </w:r>
      <w:r w:rsidR="007C5F2E">
        <w:rPr>
          <w:rFonts w:eastAsiaTheme="majorEastAsia"/>
          <w:noProof/>
          <w:sz w:val="24"/>
          <w:szCs w:val="24"/>
          <w:u w:val="single"/>
        </w:rPr>
        <w:t>P</w:t>
      </w:r>
      <w:r w:rsidR="007C5F2E" w:rsidRPr="00860755">
        <w:rPr>
          <w:rFonts w:eastAsiaTheme="majorEastAsia"/>
          <w:noProof/>
          <w:sz w:val="24"/>
          <w:szCs w:val="24"/>
          <w:u w:val="single"/>
        </w:rPr>
        <w:t>rocesso di attuazione del programma</w:t>
      </w:r>
    </w:p>
    <w:p w:rsidR="007C5F2E" w:rsidRDefault="007C5F2E" w:rsidP="0056431E">
      <w:pPr>
        <w:tabs>
          <w:tab w:val="left" w:pos="400"/>
          <w:tab w:val="right" w:leader="dot" w:pos="9629"/>
        </w:tabs>
        <w:spacing w:after="100"/>
        <w:rPr>
          <w:rFonts w:eastAsiaTheme="majorEastAsia"/>
          <w:noProof/>
          <w:sz w:val="24"/>
          <w:szCs w:val="24"/>
          <w:u w:val="single"/>
        </w:rPr>
      </w:pPr>
      <w:r w:rsidRPr="007C5F2E">
        <w:rPr>
          <w:rFonts w:eastAsiaTheme="majorEastAsia"/>
          <w:noProof/>
          <w:sz w:val="24"/>
          <w:szCs w:val="24"/>
        </w:rPr>
        <w:tab/>
      </w:r>
      <w:r w:rsidRPr="007C5F2E">
        <w:rPr>
          <w:rFonts w:eastAsiaTheme="majorEastAsia"/>
          <w:noProof/>
          <w:sz w:val="24"/>
          <w:szCs w:val="24"/>
          <w:u w:val="single"/>
        </w:rPr>
        <w:t>10.1.11 Accesso Civico</w:t>
      </w:r>
    </w:p>
    <w:p w:rsidR="007C5F2E" w:rsidRDefault="007C5F2E" w:rsidP="0056431E">
      <w:pPr>
        <w:tabs>
          <w:tab w:val="left" w:pos="400"/>
          <w:tab w:val="right" w:leader="dot" w:pos="9629"/>
        </w:tabs>
        <w:spacing w:after="100"/>
        <w:rPr>
          <w:rFonts w:eastAsiaTheme="majorEastAsia"/>
          <w:noProof/>
          <w:sz w:val="24"/>
          <w:szCs w:val="24"/>
          <w:u w:val="single"/>
        </w:rPr>
      </w:pPr>
      <w:r w:rsidRPr="007C5F2E">
        <w:rPr>
          <w:rFonts w:eastAsiaTheme="majorEastAsia"/>
          <w:noProof/>
          <w:sz w:val="24"/>
          <w:szCs w:val="24"/>
        </w:rPr>
        <w:tab/>
      </w:r>
      <w:r w:rsidRPr="007C5F2E">
        <w:rPr>
          <w:rFonts w:eastAsiaTheme="majorEastAsia"/>
          <w:noProof/>
          <w:sz w:val="24"/>
          <w:szCs w:val="24"/>
          <w:u w:val="single"/>
        </w:rPr>
        <w:t xml:space="preserve">10.1.12 </w:t>
      </w:r>
      <w:r>
        <w:rPr>
          <w:rFonts w:eastAsiaTheme="majorEastAsia"/>
          <w:noProof/>
          <w:sz w:val="24"/>
          <w:szCs w:val="24"/>
          <w:u w:val="single"/>
        </w:rPr>
        <w:t>U</w:t>
      </w:r>
      <w:r w:rsidRPr="007C5F2E">
        <w:rPr>
          <w:rFonts w:eastAsiaTheme="majorEastAsia"/>
          <w:noProof/>
          <w:sz w:val="24"/>
          <w:szCs w:val="24"/>
          <w:u w:val="single"/>
        </w:rPr>
        <w:t>lteriori dati</w:t>
      </w:r>
    </w:p>
    <w:p w:rsidR="00697ADC" w:rsidRPr="00993268" w:rsidRDefault="00697ADC" w:rsidP="0056431E">
      <w:pPr>
        <w:tabs>
          <w:tab w:val="left" w:pos="400"/>
          <w:tab w:val="right" w:leader="dot" w:pos="9629"/>
        </w:tabs>
        <w:spacing w:after="100"/>
        <w:rPr>
          <w:rFonts w:eastAsiaTheme="majorEastAsia"/>
          <w:noProof/>
          <w:sz w:val="24"/>
          <w:szCs w:val="24"/>
          <w:u w:val="single"/>
        </w:rPr>
      </w:pPr>
      <w:r>
        <w:rPr>
          <w:rFonts w:eastAsiaTheme="majorEastAsia"/>
          <w:noProof/>
          <w:sz w:val="24"/>
          <w:szCs w:val="24"/>
          <w:u w:val="single"/>
        </w:rPr>
        <w:t>11. CRONOPROGRAMMA PTPCT 2018/2020</w:t>
      </w:r>
    </w:p>
    <w:p w:rsidR="00F163B7" w:rsidRPr="00F163B7" w:rsidRDefault="00F163B7" w:rsidP="00993268">
      <w:pPr>
        <w:keepNext/>
        <w:keepLines/>
        <w:overflowPunct/>
        <w:autoSpaceDE/>
        <w:autoSpaceDN/>
        <w:adjustRightInd/>
        <w:spacing w:before="480" w:line="276" w:lineRule="auto"/>
        <w:textAlignment w:val="auto"/>
      </w:pPr>
    </w:p>
    <w:p w:rsidR="00B16607" w:rsidRDefault="00B16607" w:rsidP="00457F3C">
      <w:pPr>
        <w:pStyle w:val="Titolo"/>
        <w:tabs>
          <w:tab w:val="right" w:pos="9639"/>
        </w:tabs>
        <w:jc w:val="both"/>
        <w:rPr>
          <w:rFonts w:ascii="Times New Roman" w:eastAsia="Times New Roman" w:hAnsi="Times New Roman" w:cs="Times New Roman"/>
          <w:noProof/>
          <w:color w:val="auto"/>
          <w:spacing w:val="0"/>
          <w:kern w:val="0"/>
          <w:sz w:val="24"/>
          <w:szCs w:val="24"/>
        </w:rPr>
      </w:pPr>
    </w:p>
    <w:p w:rsidR="00DF49C5" w:rsidRDefault="00DF49C5">
      <w:pPr>
        <w:overflowPunct/>
        <w:autoSpaceDE/>
        <w:autoSpaceDN/>
        <w:adjustRightInd/>
        <w:spacing w:after="200" w:line="276" w:lineRule="auto"/>
        <w:textAlignment w:val="auto"/>
      </w:pPr>
      <w:r>
        <w:br w:type="page"/>
      </w:r>
    </w:p>
    <w:p w:rsidR="00457F3C" w:rsidRDefault="00457F3C" w:rsidP="00457F3C"/>
    <w:p w:rsidR="00DD3A61" w:rsidRPr="009023D3" w:rsidRDefault="00DD3A61" w:rsidP="00201B78">
      <w:pPr>
        <w:pStyle w:val="Titolo1"/>
        <w:rPr>
          <w:highlight w:val="green"/>
        </w:rPr>
      </w:pPr>
      <w:bookmarkStart w:id="0" w:name="_Toc451242503"/>
      <w:r w:rsidRPr="009023D3">
        <w:rPr>
          <w:highlight w:val="green"/>
        </w:rPr>
        <w:t xml:space="preserve">IL PIANO TRIENNALE </w:t>
      </w:r>
      <w:proofErr w:type="spellStart"/>
      <w:r w:rsidRPr="009023D3">
        <w:rPr>
          <w:highlight w:val="green"/>
        </w:rPr>
        <w:t>DI</w:t>
      </w:r>
      <w:proofErr w:type="spellEnd"/>
      <w:r w:rsidRPr="009023D3">
        <w:rPr>
          <w:highlight w:val="green"/>
        </w:rPr>
        <w:t xml:space="preserve"> PREVENZIONE DELLA CORRUZIONE</w:t>
      </w:r>
      <w:r w:rsidR="008C6334" w:rsidRPr="009023D3">
        <w:rPr>
          <w:rStyle w:val="Rimandonotaapidipagina"/>
          <w:sz w:val="24"/>
          <w:szCs w:val="24"/>
          <w:highlight w:val="green"/>
        </w:rPr>
        <w:footnoteReference w:id="1"/>
      </w:r>
      <w:r w:rsidRPr="009023D3">
        <w:rPr>
          <w:highlight w:val="green"/>
        </w:rPr>
        <w:t xml:space="preserve"> DELLE ISTITUZIONI SCOLASTICHE</w:t>
      </w:r>
      <w:bookmarkEnd w:id="0"/>
    </w:p>
    <w:p w:rsidR="00577D61" w:rsidRPr="00577D61" w:rsidRDefault="00577D61" w:rsidP="00577D61">
      <w:pPr>
        <w:jc w:val="both"/>
        <w:rPr>
          <w:lang w:eastAsia="ar-SA"/>
        </w:rPr>
      </w:pPr>
    </w:p>
    <w:p w:rsidR="00DD3A61" w:rsidRPr="00DD3A61" w:rsidRDefault="00DD3A61" w:rsidP="00DD3A61">
      <w:pPr>
        <w:overflowPunct/>
        <w:autoSpaceDE/>
        <w:autoSpaceDN/>
        <w:adjustRightInd/>
        <w:ind w:firstLine="709"/>
        <w:jc w:val="both"/>
        <w:textAlignment w:val="auto"/>
        <w:rPr>
          <w:rFonts w:eastAsia="MS Mincho"/>
          <w:sz w:val="24"/>
          <w:szCs w:val="24"/>
          <w:lang w:eastAsia="ja-JP"/>
        </w:rPr>
      </w:pPr>
      <w:r w:rsidRPr="00DD3A61">
        <w:rPr>
          <w:rFonts w:eastAsia="MS Mincho"/>
          <w:sz w:val="24"/>
          <w:szCs w:val="24"/>
          <w:lang w:eastAsia="ja-JP"/>
        </w:rPr>
        <w:t>Il modello di prevenzione disegnato dalla L. 190/2012 appare improntato sulla realtà tipica dei Ministeri ai quali risulta di immediata applicazione.</w:t>
      </w:r>
    </w:p>
    <w:p w:rsidR="00577D61" w:rsidRDefault="00DD3A61" w:rsidP="00577D61">
      <w:pPr>
        <w:overflowPunct/>
        <w:autoSpaceDE/>
        <w:autoSpaceDN/>
        <w:adjustRightInd/>
        <w:ind w:firstLine="709"/>
        <w:jc w:val="both"/>
        <w:textAlignment w:val="auto"/>
        <w:rPr>
          <w:rFonts w:eastAsia="MS Mincho"/>
          <w:sz w:val="24"/>
          <w:szCs w:val="24"/>
          <w:lang w:eastAsia="ja-JP"/>
        </w:rPr>
      </w:pPr>
      <w:r w:rsidRPr="00DD3A61">
        <w:rPr>
          <w:rFonts w:eastAsia="MS Mincho"/>
          <w:sz w:val="24"/>
          <w:szCs w:val="24"/>
          <w:lang w:eastAsia="ja-JP"/>
        </w:rPr>
        <w:t xml:space="preserve">Con </w:t>
      </w:r>
      <w:r w:rsidR="00577D61">
        <w:rPr>
          <w:rFonts w:eastAsia="MS Mincho"/>
          <w:sz w:val="24"/>
          <w:szCs w:val="24"/>
          <w:lang w:eastAsia="ja-JP"/>
        </w:rPr>
        <w:t>l’adozione delle “</w:t>
      </w:r>
      <w:r w:rsidR="00577D61" w:rsidRPr="001C7031">
        <w:rPr>
          <w:rFonts w:eastAsia="MS Mincho"/>
          <w:i/>
          <w:sz w:val="24"/>
          <w:szCs w:val="24"/>
          <w:highlight w:val="yellow"/>
          <w:lang w:eastAsia="ja-JP"/>
        </w:rPr>
        <w:t>Linee guida</w:t>
      </w:r>
      <w:r w:rsidR="00577D61" w:rsidRPr="00577D61">
        <w:rPr>
          <w:rFonts w:eastAsia="MS Mincho"/>
          <w:i/>
          <w:sz w:val="24"/>
          <w:szCs w:val="24"/>
          <w:lang w:eastAsia="ja-JP"/>
        </w:rPr>
        <w:t xml:space="preserve"> sull’applicazione alle istituzioni scolastiche delle disposizioni di cui alla legge 6 novembre 2012, n. 190 e al </w:t>
      </w:r>
      <w:r w:rsidR="00577D61" w:rsidRPr="001C7031">
        <w:rPr>
          <w:rFonts w:eastAsia="MS Mincho"/>
          <w:i/>
          <w:sz w:val="24"/>
          <w:szCs w:val="24"/>
          <w:highlight w:val="yellow"/>
          <w:lang w:eastAsia="ja-JP"/>
        </w:rPr>
        <w:t>decreto legislativo</w:t>
      </w:r>
      <w:r w:rsidR="00577D61" w:rsidRPr="00577D61">
        <w:rPr>
          <w:rFonts w:eastAsia="MS Mincho"/>
          <w:i/>
          <w:sz w:val="24"/>
          <w:szCs w:val="24"/>
          <w:lang w:eastAsia="ja-JP"/>
        </w:rPr>
        <w:t xml:space="preserve"> 14 marzo 2013, n. 33</w:t>
      </w:r>
      <w:r w:rsidR="00577D61">
        <w:rPr>
          <w:rFonts w:eastAsia="MS Mincho"/>
          <w:i/>
          <w:sz w:val="24"/>
          <w:szCs w:val="24"/>
          <w:lang w:eastAsia="ja-JP"/>
        </w:rPr>
        <w:t xml:space="preserve">”, </w:t>
      </w:r>
      <w:r w:rsidR="00577D61" w:rsidRPr="00577D61">
        <w:rPr>
          <w:rFonts w:eastAsia="MS Mincho"/>
          <w:sz w:val="24"/>
          <w:szCs w:val="24"/>
          <w:lang w:eastAsia="ja-JP"/>
        </w:rPr>
        <w:t>lo scorso</w:t>
      </w:r>
      <w:r w:rsidR="00577D61">
        <w:rPr>
          <w:rFonts w:eastAsia="MS Mincho"/>
          <w:sz w:val="24"/>
          <w:szCs w:val="24"/>
          <w:lang w:eastAsia="ja-JP"/>
        </w:rPr>
        <w:t xml:space="preserve"> 13 aprile 2016 (delibera n. 4</w:t>
      </w:r>
      <w:r w:rsidR="00293F7A">
        <w:rPr>
          <w:rFonts w:eastAsia="MS Mincho"/>
          <w:sz w:val="24"/>
          <w:szCs w:val="24"/>
          <w:lang w:eastAsia="ja-JP"/>
        </w:rPr>
        <w:t>30</w:t>
      </w:r>
      <w:r w:rsidR="00577D61">
        <w:rPr>
          <w:rFonts w:eastAsia="MS Mincho"/>
          <w:sz w:val="24"/>
          <w:szCs w:val="24"/>
          <w:lang w:eastAsia="ja-JP"/>
        </w:rPr>
        <w:t>)</w:t>
      </w:r>
      <w:r w:rsidR="00577D61">
        <w:rPr>
          <w:rFonts w:eastAsia="MS Mincho"/>
          <w:i/>
          <w:sz w:val="24"/>
          <w:szCs w:val="24"/>
          <w:lang w:eastAsia="ja-JP"/>
        </w:rPr>
        <w:t xml:space="preserve"> </w:t>
      </w:r>
      <w:r w:rsidRPr="00DD3A61">
        <w:rPr>
          <w:rFonts w:eastAsia="MS Mincho"/>
          <w:sz w:val="24"/>
          <w:szCs w:val="24"/>
          <w:lang w:eastAsia="ja-JP"/>
        </w:rPr>
        <w:t xml:space="preserve"> si è cercato di  colmare una lacuna normativa derivante dalla mancata previsione nel testo </w:t>
      </w:r>
      <w:r w:rsidR="00577D61">
        <w:rPr>
          <w:rFonts w:eastAsia="MS Mincho"/>
          <w:sz w:val="24"/>
          <w:szCs w:val="24"/>
          <w:lang w:eastAsia="ja-JP"/>
        </w:rPr>
        <w:t xml:space="preserve">legislativo </w:t>
      </w:r>
      <w:r w:rsidRPr="00DD3A61">
        <w:rPr>
          <w:rFonts w:eastAsia="MS Mincho"/>
          <w:sz w:val="24"/>
          <w:szCs w:val="24"/>
          <w:lang w:eastAsia="ja-JP"/>
        </w:rPr>
        <w:t>di  apposite di</w:t>
      </w:r>
      <w:r w:rsidR="00577D61">
        <w:rPr>
          <w:rFonts w:eastAsia="MS Mincho"/>
          <w:sz w:val="24"/>
          <w:szCs w:val="24"/>
          <w:lang w:eastAsia="ja-JP"/>
        </w:rPr>
        <w:t>sposizioni dedicate alle scuole.</w:t>
      </w:r>
    </w:p>
    <w:p w:rsidR="00577D61" w:rsidRPr="00577D61" w:rsidRDefault="00577D61" w:rsidP="00577D61">
      <w:pPr>
        <w:overflowPunct/>
        <w:autoSpaceDE/>
        <w:autoSpaceDN/>
        <w:adjustRightInd/>
        <w:ind w:firstLine="709"/>
        <w:jc w:val="both"/>
        <w:textAlignment w:val="auto"/>
        <w:rPr>
          <w:rFonts w:eastAsia="MS Mincho"/>
          <w:sz w:val="24"/>
          <w:szCs w:val="24"/>
          <w:lang w:eastAsia="ja-JP"/>
        </w:rPr>
      </w:pPr>
      <w:r w:rsidRPr="001C7031">
        <w:rPr>
          <w:rFonts w:eastAsia="MS Mincho"/>
          <w:sz w:val="24"/>
          <w:szCs w:val="24"/>
          <w:highlight w:val="yellow"/>
          <w:lang w:eastAsia="ja-JP"/>
        </w:rPr>
        <w:t>Sono state, in particolare, fornite indicazioni volte a orientare le istituzioni scolastiche nell’applicazione della normativa in materia di prevenzione della corruzione e trasparenza, tenuto conto delle caratteristiche organizzative e dimensionali del settore dell’istruzione scolastica e delle singole istituzioni, della specificità e peculiarità delle funzioni, nonché della disciplina di settore che caratterizza queste amministrazioni.</w:t>
      </w:r>
      <w:r w:rsidRPr="00577D61">
        <w:rPr>
          <w:rFonts w:eastAsia="MS Mincho"/>
          <w:sz w:val="24"/>
          <w:szCs w:val="24"/>
          <w:lang w:eastAsia="ja-JP"/>
        </w:rPr>
        <w:t xml:space="preserve"> </w:t>
      </w:r>
    </w:p>
    <w:p w:rsidR="00577D61" w:rsidRPr="00577D61" w:rsidRDefault="003A652C" w:rsidP="00577D61">
      <w:pPr>
        <w:overflowPunct/>
        <w:autoSpaceDE/>
        <w:autoSpaceDN/>
        <w:adjustRightInd/>
        <w:ind w:firstLine="709"/>
        <w:jc w:val="both"/>
        <w:textAlignment w:val="auto"/>
        <w:rPr>
          <w:rFonts w:eastAsia="MS Mincho"/>
          <w:sz w:val="24"/>
          <w:szCs w:val="24"/>
          <w:lang w:eastAsia="ja-JP"/>
        </w:rPr>
      </w:pPr>
      <w:r>
        <w:rPr>
          <w:rFonts w:eastAsia="MS Mincho"/>
          <w:noProof/>
          <w:sz w:val="24"/>
          <w:szCs w:val="24"/>
        </w:rPr>
        <w:pict>
          <v:shapetype id="_x0000_t32" coordsize="21600,21600" o:spt="32" o:oned="t" path="m,l21600,21600e" filled="f">
            <v:path arrowok="t" fillok="f" o:connecttype="none"/>
            <o:lock v:ext="edit" shapetype="t"/>
          </v:shapetype>
          <v:shape id="_x0000_s1029" type="#_x0000_t32" style="position:absolute;left:0;text-align:left;margin-left:486.3pt;margin-top:40pt;width:24pt;height:30pt;flip:x;z-index:251662336" o:connectortype="straight">
            <v:stroke endarrow="block"/>
          </v:shape>
        </w:pict>
      </w:r>
      <w:r w:rsidR="00577D61" w:rsidRPr="00577D61">
        <w:rPr>
          <w:rFonts w:eastAsia="MS Mincho"/>
          <w:sz w:val="24"/>
          <w:szCs w:val="24"/>
          <w:lang w:eastAsia="ja-JP"/>
        </w:rPr>
        <w:t xml:space="preserve">In particolare </w:t>
      </w:r>
      <w:r w:rsidR="00577D61" w:rsidRPr="001C7031">
        <w:rPr>
          <w:rFonts w:eastAsia="MS Mincho"/>
          <w:sz w:val="24"/>
          <w:szCs w:val="24"/>
          <w:highlight w:val="yellow"/>
          <w:lang w:eastAsia="ja-JP"/>
        </w:rPr>
        <w:t xml:space="preserve">viene affrontato il tema dell’individuazione delle figure a cui affidare gli incarichi di  </w:t>
      </w:r>
      <w:r w:rsidR="00577D61" w:rsidRPr="001C7031">
        <w:rPr>
          <w:rFonts w:eastAsia="MS Mincho"/>
          <w:b/>
          <w:sz w:val="24"/>
          <w:szCs w:val="24"/>
          <w:highlight w:val="yellow"/>
          <w:lang w:eastAsia="ja-JP"/>
        </w:rPr>
        <w:t xml:space="preserve">Responsabile </w:t>
      </w:r>
      <w:r w:rsidR="00577D61" w:rsidRPr="001C7031">
        <w:rPr>
          <w:rFonts w:eastAsia="MS Mincho"/>
          <w:sz w:val="24"/>
          <w:szCs w:val="24"/>
          <w:highlight w:val="yellow"/>
          <w:lang w:eastAsia="ja-JP"/>
        </w:rPr>
        <w:t xml:space="preserve">della prevenzione della corruzione e di </w:t>
      </w:r>
      <w:r w:rsidR="00577D61" w:rsidRPr="001C7031">
        <w:rPr>
          <w:rFonts w:eastAsia="MS Mincho"/>
          <w:b/>
          <w:sz w:val="24"/>
          <w:szCs w:val="24"/>
          <w:highlight w:val="yellow"/>
          <w:lang w:eastAsia="ja-JP"/>
        </w:rPr>
        <w:t>Responsabile</w:t>
      </w:r>
      <w:r w:rsidR="00577D61" w:rsidRPr="001C7031">
        <w:rPr>
          <w:rFonts w:eastAsia="MS Mincho"/>
          <w:sz w:val="24"/>
          <w:szCs w:val="24"/>
          <w:highlight w:val="yellow"/>
          <w:lang w:eastAsia="ja-JP"/>
        </w:rPr>
        <w:t xml:space="preserve"> della trasparenza e, quindi, il compito di predisporre il </w:t>
      </w:r>
      <w:r w:rsidR="00577D61" w:rsidRPr="001C7031">
        <w:rPr>
          <w:rFonts w:eastAsia="MS Mincho"/>
          <w:b/>
          <w:sz w:val="24"/>
          <w:szCs w:val="24"/>
          <w:highlight w:val="yellow"/>
          <w:lang w:eastAsia="ja-JP"/>
        </w:rPr>
        <w:t>PTPC</w:t>
      </w:r>
      <w:r w:rsidR="00577D61" w:rsidRPr="001C7031">
        <w:rPr>
          <w:rFonts w:eastAsia="MS Mincho"/>
          <w:sz w:val="24"/>
          <w:szCs w:val="24"/>
          <w:highlight w:val="yellow"/>
          <w:lang w:eastAsia="ja-JP"/>
        </w:rPr>
        <w:t xml:space="preserve"> e il </w:t>
      </w:r>
      <w:r w:rsidR="00577D61" w:rsidRPr="001C7031">
        <w:rPr>
          <w:rFonts w:eastAsia="MS Mincho"/>
          <w:b/>
          <w:sz w:val="24"/>
          <w:szCs w:val="24"/>
          <w:highlight w:val="yellow"/>
          <w:lang w:eastAsia="ja-JP"/>
        </w:rPr>
        <w:t>PTTI</w:t>
      </w:r>
      <w:r w:rsidR="00577D61" w:rsidRPr="001C7031">
        <w:rPr>
          <w:rFonts w:eastAsia="MS Mincho"/>
          <w:sz w:val="24"/>
          <w:szCs w:val="24"/>
          <w:highlight w:val="yellow"/>
          <w:lang w:eastAsia="ja-JP"/>
        </w:rPr>
        <w:t xml:space="preserve"> per le istituzioni scolastiche.</w:t>
      </w:r>
    </w:p>
    <w:p w:rsidR="00577D61" w:rsidRPr="00577D61" w:rsidRDefault="003A652C" w:rsidP="00577D61">
      <w:pPr>
        <w:overflowPunct/>
        <w:autoSpaceDE/>
        <w:autoSpaceDN/>
        <w:adjustRightInd/>
        <w:ind w:firstLine="709"/>
        <w:jc w:val="both"/>
        <w:textAlignment w:val="auto"/>
        <w:rPr>
          <w:rFonts w:eastAsia="MS Mincho"/>
          <w:sz w:val="24"/>
          <w:szCs w:val="24"/>
          <w:lang w:eastAsia="ja-JP"/>
        </w:rPr>
      </w:pPr>
      <w:r>
        <w:rPr>
          <w:rFonts w:eastAsia="MS Mincho"/>
          <w:noProof/>
          <w:sz w:val="24"/>
          <w:szCs w:val="24"/>
        </w:rPr>
        <w:pict>
          <v:shape id="_x0000_s1030" type="#_x0000_t32" style="position:absolute;left:0;text-align:left;margin-left:-34.95pt;margin-top:54.1pt;width:31.5pt;height:25.5pt;z-index:251663360" o:connectortype="straight">
            <v:stroke endarrow="block"/>
          </v:shape>
        </w:pict>
      </w:r>
      <w:r w:rsidR="00577D61" w:rsidRPr="00577D61">
        <w:rPr>
          <w:rFonts w:eastAsia="MS Mincho"/>
          <w:sz w:val="24"/>
          <w:szCs w:val="24"/>
          <w:lang w:eastAsia="ja-JP"/>
        </w:rPr>
        <w:t xml:space="preserve">Considerato il ruolo e le funzioni  del dirigente scolastico, che è competente ad adottare tutti i provvedimenti ed atti gestionali per la scuola di cui è responsabile, e dato il particolare rapporto esistente tra le scuole e l’Amministrazione ministeriale, </w:t>
      </w:r>
      <w:r w:rsidR="00577D61" w:rsidRPr="00660A43">
        <w:rPr>
          <w:rFonts w:eastAsia="MS Mincho"/>
          <w:sz w:val="24"/>
          <w:szCs w:val="24"/>
          <w:highlight w:val="yellow"/>
          <w:u w:val="single"/>
          <w:lang w:eastAsia="ja-JP"/>
        </w:rPr>
        <w:t>il responsabile della prevenzione è individuato nel Direttore dell’Ufficio scolastico regionale</w:t>
      </w:r>
      <w:r w:rsidR="00577D61" w:rsidRPr="00660A43">
        <w:rPr>
          <w:rFonts w:eastAsia="MS Mincho"/>
          <w:sz w:val="24"/>
          <w:szCs w:val="24"/>
          <w:highlight w:val="yellow"/>
          <w:lang w:eastAsia="ja-JP"/>
        </w:rPr>
        <w:t>,</w:t>
      </w:r>
      <w:r w:rsidR="00577D61" w:rsidRPr="00577D61">
        <w:rPr>
          <w:rFonts w:eastAsia="MS Mincho"/>
          <w:sz w:val="24"/>
          <w:szCs w:val="24"/>
          <w:lang w:eastAsia="ja-JP"/>
        </w:rPr>
        <w:t xml:space="preserve"> o per le regioni in cui è previsto, nel coordinatore regionale.</w:t>
      </w:r>
    </w:p>
    <w:p w:rsidR="00577D61" w:rsidRPr="00660A43" w:rsidRDefault="00577D61" w:rsidP="00577D61">
      <w:pPr>
        <w:overflowPunct/>
        <w:autoSpaceDE/>
        <w:autoSpaceDN/>
        <w:adjustRightInd/>
        <w:ind w:firstLine="709"/>
        <w:jc w:val="both"/>
        <w:textAlignment w:val="auto"/>
        <w:rPr>
          <w:rFonts w:eastAsia="MS Mincho"/>
          <w:sz w:val="24"/>
          <w:szCs w:val="24"/>
          <w:u w:val="single"/>
          <w:lang w:eastAsia="ja-JP"/>
        </w:rPr>
      </w:pPr>
      <w:r w:rsidRPr="00577D61">
        <w:rPr>
          <w:rFonts w:eastAsia="MS Mincho"/>
          <w:sz w:val="24"/>
          <w:szCs w:val="24"/>
          <w:lang w:eastAsia="ja-JP"/>
        </w:rPr>
        <w:t xml:space="preserve">Considerato l’ambito territoriale particolarmente esteso, al fine di agevolare il RPC, </w:t>
      </w:r>
      <w:r w:rsidRPr="00660A43">
        <w:rPr>
          <w:rFonts w:eastAsia="MS Mincho"/>
          <w:sz w:val="24"/>
          <w:szCs w:val="24"/>
          <w:highlight w:val="yellow"/>
          <w:u w:val="single"/>
          <w:lang w:eastAsia="ja-JP"/>
        </w:rPr>
        <w:t>i dirigenti di ambito territoriale operano quali referenti del RPC</w:t>
      </w:r>
      <w:r w:rsidRPr="00660A43">
        <w:rPr>
          <w:rFonts w:eastAsia="MS Mincho"/>
          <w:sz w:val="24"/>
          <w:szCs w:val="24"/>
          <w:u w:val="single"/>
          <w:lang w:eastAsia="ja-JP"/>
        </w:rPr>
        <w:t xml:space="preserve">. </w:t>
      </w:r>
    </w:p>
    <w:p w:rsidR="00577D61" w:rsidRPr="00660A43" w:rsidRDefault="003A652C" w:rsidP="00577D61">
      <w:pPr>
        <w:overflowPunct/>
        <w:autoSpaceDE/>
        <w:autoSpaceDN/>
        <w:adjustRightInd/>
        <w:ind w:firstLine="709"/>
        <w:jc w:val="both"/>
        <w:textAlignment w:val="auto"/>
        <w:rPr>
          <w:rFonts w:eastAsia="MS Mincho"/>
          <w:sz w:val="24"/>
          <w:szCs w:val="24"/>
          <w:u w:val="single"/>
          <w:lang w:eastAsia="ja-JP"/>
        </w:rPr>
      </w:pPr>
      <w:r w:rsidRPr="003A652C">
        <w:rPr>
          <w:rFonts w:eastAsia="MS Mincho"/>
          <w:noProof/>
          <w:sz w:val="24"/>
          <w:szCs w:val="24"/>
        </w:rPr>
        <w:pict>
          <v:shape id="_x0000_s1031" type="#_x0000_t32" style="position:absolute;left:0;text-align:left;margin-left:-34.95pt;margin-top:37.05pt;width:31.5pt;height:25.5pt;z-index:251664384" o:connectortype="straight">
            <v:stroke endarrow="block"/>
          </v:shape>
        </w:pict>
      </w:r>
      <w:r w:rsidR="00577D61" w:rsidRPr="00577D61">
        <w:rPr>
          <w:rFonts w:eastAsia="MS Mincho"/>
          <w:sz w:val="24"/>
          <w:szCs w:val="24"/>
          <w:lang w:eastAsia="ja-JP"/>
        </w:rPr>
        <w:t xml:space="preserve">Il responsabile della trasparenza </w:t>
      </w:r>
      <w:r w:rsidR="00812B79">
        <w:rPr>
          <w:rFonts w:eastAsia="MS Mincho"/>
          <w:sz w:val="24"/>
          <w:szCs w:val="24"/>
          <w:lang w:eastAsia="ja-JP"/>
        </w:rPr>
        <w:t xml:space="preserve">era </w:t>
      </w:r>
      <w:r w:rsidR="00577D61" w:rsidRPr="00577D61">
        <w:rPr>
          <w:rFonts w:eastAsia="MS Mincho"/>
          <w:sz w:val="24"/>
          <w:szCs w:val="24"/>
          <w:lang w:eastAsia="ja-JP"/>
        </w:rPr>
        <w:t>individuato in ciascun dirigente scolastico</w:t>
      </w:r>
      <w:r w:rsidR="00812B79">
        <w:rPr>
          <w:rFonts w:eastAsia="MS Mincho"/>
          <w:sz w:val="24"/>
          <w:szCs w:val="24"/>
          <w:lang w:eastAsia="ja-JP"/>
        </w:rPr>
        <w:t xml:space="preserve"> ma i successivi interventi legati, in particolare, al </w:t>
      </w:r>
      <w:r w:rsidR="00812B79" w:rsidRPr="00812B79">
        <w:rPr>
          <w:rFonts w:eastAsia="MS Mincho"/>
          <w:sz w:val="24"/>
          <w:szCs w:val="24"/>
          <w:lang w:eastAsia="ja-JP"/>
        </w:rPr>
        <w:t>Decreto legislativo n.97 del 25 maggio 2016</w:t>
      </w:r>
      <w:r w:rsidR="00812B79">
        <w:rPr>
          <w:rFonts w:eastAsia="MS Mincho"/>
          <w:sz w:val="24"/>
          <w:szCs w:val="24"/>
          <w:lang w:eastAsia="ja-JP"/>
        </w:rPr>
        <w:t xml:space="preserve"> e la successiva Delibera ANAC </w:t>
      </w:r>
      <w:r w:rsidR="00812B79" w:rsidRPr="00812B79">
        <w:rPr>
          <w:rFonts w:eastAsia="MS Mincho"/>
          <w:sz w:val="24"/>
          <w:szCs w:val="24"/>
          <w:lang w:eastAsia="ja-JP"/>
        </w:rPr>
        <w:t>n.831 del 3 agosto 2016 di approvazione del PNA 2016</w:t>
      </w:r>
      <w:r w:rsidR="00812B79">
        <w:rPr>
          <w:rFonts w:eastAsia="MS Mincho"/>
          <w:sz w:val="24"/>
          <w:szCs w:val="24"/>
          <w:lang w:eastAsia="ja-JP"/>
        </w:rPr>
        <w:t xml:space="preserve">, hanno evidenziato la necessità </w:t>
      </w:r>
      <w:r w:rsidR="00E6734C">
        <w:rPr>
          <w:rFonts w:eastAsia="MS Mincho"/>
          <w:sz w:val="24"/>
          <w:szCs w:val="24"/>
          <w:lang w:eastAsia="ja-JP"/>
        </w:rPr>
        <w:t xml:space="preserve">di unificare </w:t>
      </w:r>
      <w:r w:rsidR="00812B79">
        <w:rPr>
          <w:rFonts w:eastAsia="MS Mincho"/>
          <w:sz w:val="24"/>
          <w:szCs w:val="24"/>
          <w:lang w:eastAsia="ja-JP"/>
        </w:rPr>
        <w:t>le due figure</w:t>
      </w:r>
      <w:r w:rsidR="00577D61" w:rsidRPr="00577D61">
        <w:rPr>
          <w:rFonts w:eastAsia="MS Mincho"/>
          <w:sz w:val="24"/>
          <w:szCs w:val="24"/>
          <w:lang w:eastAsia="ja-JP"/>
        </w:rPr>
        <w:t>.</w:t>
      </w:r>
      <w:r w:rsidR="00812B79">
        <w:rPr>
          <w:rFonts w:eastAsia="MS Mincho"/>
          <w:sz w:val="24"/>
          <w:szCs w:val="24"/>
          <w:lang w:eastAsia="ja-JP"/>
        </w:rPr>
        <w:t xml:space="preserve"> </w:t>
      </w:r>
      <w:r w:rsidR="00812B79" w:rsidRPr="00660A43">
        <w:rPr>
          <w:rFonts w:eastAsia="MS Mincho"/>
          <w:sz w:val="24"/>
          <w:szCs w:val="24"/>
          <w:highlight w:val="yellow"/>
          <w:u w:val="single"/>
          <w:lang w:eastAsia="ja-JP"/>
        </w:rPr>
        <w:t>Con D.M. n.325 del 26 maggio 2017, infatti, i Direttori generali degli USR sono stati riconosciuti come responsabili anche della trasparenza per le istituzioni scolastiche del territorio di competenza.</w:t>
      </w:r>
    </w:p>
    <w:p w:rsidR="00577D61" w:rsidRDefault="00577D61" w:rsidP="00577D61">
      <w:pPr>
        <w:overflowPunct/>
        <w:autoSpaceDE/>
        <w:autoSpaceDN/>
        <w:adjustRightInd/>
        <w:ind w:firstLine="709"/>
        <w:jc w:val="both"/>
        <w:textAlignment w:val="auto"/>
        <w:rPr>
          <w:rFonts w:eastAsia="MS Mincho"/>
          <w:sz w:val="24"/>
          <w:szCs w:val="24"/>
          <w:lang w:eastAsia="ja-JP"/>
        </w:rPr>
      </w:pPr>
      <w:r w:rsidRPr="00577D61">
        <w:rPr>
          <w:rFonts w:eastAsia="MS Mincho"/>
          <w:sz w:val="24"/>
          <w:szCs w:val="24"/>
          <w:lang w:eastAsia="ja-JP"/>
        </w:rPr>
        <w:t>Ciascun RPC cura l’elaborazione della proposta di Piano di prevenzione della corruzione di ambito regionale avvalendosi della collaborazione dei referenti di ambito territoriale e dei dirigenti scolastici del territorio.</w:t>
      </w:r>
    </w:p>
    <w:p w:rsidR="00E368FA" w:rsidRPr="00577D61" w:rsidRDefault="00E368FA" w:rsidP="00577D61">
      <w:pPr>
        <w:overflowPunct/>
        <w:autoSpaceDE/>
        <w:autoSpaceDN/>
        <w:adjustRightInd/>
        <w:ind w:firstLine="709"/>
        <w:jc w:val="both"/>
        <w:textAlignment w:val="auto"/>
        <w:rPr>
          <w:rFonts w:eastAsia="MS Mincho"/>
          <w:sz w:val="24"/>
          <w:szCs w:val="24"/>
          <w:lang w:eastAsia="ja-JP"/>
        </w:rPr>
      </w:pPr>
      <w:r w:rsidRPr="00E368FA">
        <w:rPr>
          <w:sz w:val="24"/>
          <w:szCs w:val="24"/>
        </w:rPr>
        <w:t xml:space="preserve">I Piani di prevenzione della corruzione regionali saranno, a conclusione delle attività di mappatura dei processi, articolati in sezioni dedicate alle diverse tipologie di istituzioni scolastiche statali. I PTPC sono approvati dal Ministro ai sensi dell’art. 1, </w:t>
      </w:r>
      <w:proofErr w:type="spellStart"/>
      <w:r w:rsidRPr="00E368FA">
        <w:rPr>
          <w:sz w:val="24"/>
          <w:szCs w:val="24"/>
        </w:rPr>
        <w:t>co</w:t>
      </w:r>
      <w:proofErr w:type="spellEnd"/>
      <w:r w:rsidRPr="00E368FA">
        <w:rPr>
          <w:sz w:val="24"/>
          <w:szCs w:val="24"/>
        </w:rPr>
        <w:t>. 8, della L. n.190/201</w:t>
      </w:r>
    </w:p>
    <w:p w:rsidR="00577D61" w:rsidRPr="009023D3" w:rsidRDefault="00577D61" w:rsidP="00000C86">
      <w:pPr>
        <w:pStyle w:val="Titolo2"/>
        <w:numPr>
          <w:ilvl w:val="1"/>
          <w:numId w:val="13"/>
        </w:numPr>
        <w:rPr>
          <w:rFonts w:eastAsia="MS Mincho"/>
          <w:highlight w:val="green"/>
          <w:lang w:eastAsia="ja-JP"/>
        </w:rPr>
      </w:pPr>
      <w:bookmarkStart w:id="1" w:name="_Toc451240989"/>
      <w:bookmarkStart w:id="2" w:name="_Toc451242504"/>
      <w:r w:rsidRPr="009023D3">
        <w:rPr>
          <w:rFonts w:eastAsia="MS Mincho"/>
          <w:highlight w:val="green"/>
          <w:lang w:eastAsia="ja-JP"/>
        </w:rPr>
        <w:t>Cos'è il piano triennale di prevenzione della corruzione</w:t>
      </w:r>
      <w:bookmarkEnd w:id="1"/>
      <w:bookmarkEnd w:id="2"/>
    </w:p>
    <w:p w:rsidR="00577D61" w:rsidRPr="00577D61" w:rsidRDefault="00577D61" w:rsidP="00577D61">
      <w:pPr>
        <w:overflowPunct/>
        <w:autoSpaceDE/>
        <w:autoSpaceDN/>
        <w:adjustRightInd/>
        <w:ind w:firstLine="709"/>
        <w:jc w:val="both"/>
        <w:textAlignment w:val="auto"/>
        <w:rPr>
          <w:rFonts w:eastAsia="MS Mincho"/>
          <w:sz w:val="24"/>
          <w:szCs w:val="24"/>
          <w:lang w:eastAsia="ja-JP"/>
        </w:rPr>
      </w:pPr>
      <w:r w:rsidRPr="00577D61">
        <w:rPr>
          <w:rFonts w:eastAsia="MS Mincho"/>
          <w:sz w:val="24"/>
          <w:szCs w:val="24"/>
          <w:lang w:eastAsia="ja-JP"/>
        </w:rPr>
        <w:t>Il Piano Triennale di prevenzione della corruzione (</w:t>
      </w:r>
      <w:r w:rsidRPr="009023D3">
        <w:rPr>
          <w:rFonts w:eastAsia="MS Mincho"/>
          <w:sz w:val="24"/>
          <w:szCs w:val="24"/>
          <w:highlight w:val="yellow"/>
          <w:lang w:eastAsia="ja-JP"/>
        </w:rPr>
        <w:t>PTPC</w:t>
      </w:r>
      <w:r w:rsidRPr="00577D61">
        <w:rPr>
          <w:rFonts w:eastAsia="MS Mincho"/>
          <w:sz w:val="24"/>
          <w:szCs w:val="24"/>
          <w:lang w:eastAsia="ja-JP"/>
        </w:rPr>
        <w:t xml:space="preserve">), secondo il disposto dell'articolo 1 della Legge 6 novembre 2012, n. 190, costituisce </w:t>
      </w:r>
      <w:r w:rsidRPr="009023D3">
        <w:rPr>
          <w:rFonts w:eastAsia="MS Mincho"/>
          <w:sz w:val="24"/>
          <w:szCs w:val="24"/>
          <w:highlight w:val="yellow"/>
          <w:lang w:eastAsia="ja-JP"/>
        </w:rPr>
        <w:t>la modalità principale attraverso la quale</w:t>
      </w:r>
      <w:r w:rsidRPr="00577D61">
        <w:rPr>
          <w:rFonts w:eastAsia="MS Mincho"/>
          <w:sz w:val="24"/>
          <w:szCs w:val="24"/>
          <w:lang w:eastAsia="ja-JP"/>
        </w:rPr>
        <w:t xml:space="preserve"> le Amministrazioni Pubbliche </w:t>
      </w:r>
      <w:r w:rsidRPr="009023D3">
        <w:rPr>
          <w:rFonts w:eastAsia="MS Mincho"/>
          <w:sz w:val="24"/>
          <w:szCs w:val="24"/>
          <w:highlight w:val="yellow"/>
          <w:lang w:eastAsia="ja-JP"/>
        </w:rPr>
        <w:t>definiscono e comunicano</w:t>
      </w:r>
      <w:r w:rsidRPr="00577D61">
        <w:rPr>
          <w:rFonts w:eastAsia="MS Mincho"/>
          <w:sz w:val="24"/>
          <w:szCs w:val="24"/>
          <w:lang w:eastAsia="ja-JP"/>
        </w:rPr>
        <w:t xml:space="preserve"> all’Autorità Nazionale Anticorruzione “</w:t>
      </w:r>
      <w:r w:rsidRPr="009023D3">
        <w:rPr>
          <w:rFonts w:eastAsia="MS Mincho"/>
          <w:sz w:val="24"/>
          <w:szCs w:val="24"/>
          <w:highlight w:val="yellow"/>
          <w:lang w:eastAsia="ja-JP"/>
        </w:rPr>
        <w:t>la valutazione del diverso livello di esposizione degli uffici a rischio di corruzione e indicano gli interventi organizzativi volti a prevenire il medesimo rischio “</w:t>
      </w:r>
      <w:r w:rsidRPr="00577D61">
        <w:rPr>
          <w:rFonts w:eastAsia="MS Mincho"/>
          <w:sz w:val="24"/>
          <w:szCs w:val="24"/>
          <w:lang w:eastAsia="ja-JP"/>
        </w:rPr>
        <w:t xml:space="preserve"> (articolo 1, comma 5).</w:t>
      </w:r>
    </w:p>
    <w:p w:rsidR="00577D61" w:rsidRPr="00577D61" w:rsidRDefault="00577D61" w:rsidP="00577D61">
      <w:pPr>
        <w:overflowPunct/>
        <w:autoSpaceDE/>
        <w:autoSpaceDN/>
        <w:adjustRightInd/>
        <w:ind w:firstLine="709"/>
        <w:jc w:val="both"/>
        <w:textAlignment w:val="auto"/>
        <w:rPr>
          <w:rFonts w:eastAsia="MS Mincho"/>
          <w:sz w:val="24"/>
          <w:szCs w:val="24"/>
          <w:lang w:eastAsia="ja-JP"/>
        </w:rPr>
      </w:pPr>
      <w:r w:rsidRPr="00577D61">
        <w:rPr>
          <w:rFonts w:eastAsia="MS Mincho"/>
          <w:sz w:val="24"/>
          <w:szCs w:val="24"/>
          <w:lang w:eastAsia="ja-JP"/>
        </w:rPr>
        <w:lastRenderedPageBreak/>
        <w:t xml:space="preserve">Il </w:t>
      </w:r>
      <w:proofErr w:type="spellStart"/>
      <w:r w:rsidRPr="00577D61">
        <w:rPr>
          <w:rFonts w:eastAsia="MS Mincho"/>
          <w:sz w:val="24"/>
          <w:szCs w:val="24"/>
          <w:lang w:eastAsia="ja-JP"/>
        </w:rPr>
        <w:t>P.T.P.C</w:t>
      </w:r>
      <w:proofErr w:type="spellEnd"/>
      <w:r w:rsidRPr="00577D61">
        <w:rPr>
          <w:rFonts w:eastAsia="MS Mincho"/>
          <w:sz w:val="24"/>
          <w:szCs w:val="24"/>
          <w:lang w:eastAsia="ja-JP"/>
        </w:rPr>
        <w:t xml:space="preserve"> rappresenta, quindi, </w:t>
      </w:r>
      <w:r w:rsidRPr="009023D3">
        <w:rPr>
          <w:rFonts w:eastAsia="MS Mincho"/>
          <w:sz w:val="24"/>
          <w:szCs w:val="24"/>
          <w:highlight w:val="yellow"/>
          <w:lang w:eastAsia="ja-JP"/>
        </w:rPr>
        <w:t>lo strumento attraverso il quale l’amministrazione descrive il “processo” finalizzato ad implementare una strategia di prevenzione del fenomeno corruttivo ovvero all’individuazione e all’attivazione di azioni, ponderate e coerenti tra loro capaci di ridurre significativamente il rischio di comportamenti corrotti.</w:t>
      </w:r>
      <w:r w:rsidRPr="00577D61">
        <w:rPr>
          <w:rFonts w:eastAsia="MS Mincho"/>
          <w:sz w:val="24"/>
          <w:szCs w:val="24"/>
          <w:lang w:eastAsia="ja-JP"/>
        </w:rPr>
        <w:t xml:space="preserve"> Esso, quindi, è frutto di un processo di analisi del fenomeno stesso e di successiva identificazione, attuazione e monitoraggio di un sistema di prevenzione della corruzione. </w:t>
      </w:r>
    </w:p>
    <w:p w:rsidR="00577D61" w:rsidRPr="00577D61" w:rsidRDefault="00577D61" w:rsidP="00577D61">
      <w:pPr>
        <w:overflowPunct/>
        <w:autoSpaceDE/>
        <w:autoSpaceDN/>
        <w:adjustRightInd/>
        <w:ind w:firstLine="709"/>
        <w:jc w:val="both"/>
        <w:textAlignment w:val="auto"/>
        <w:rPr>
          <w:rFonts w:eastAsia="MS Mincho"/>
          <w:sz w:val="24"/>
          <w:szCs w:val="24"/>
          <w:lang w:eastAsia="ja-JP"/>
        </w:rPr>
      </w:pPr>
      <w:r w:rsidRPr="009023D3">
        <w:rPr>
          <w:rFonts w:eastAsia="MS Mincho"/>
          <w:sz w:val="24"/>
          <w:szCs w:val="24"/>
          <w:highlight w:val="yellow"/>
          <w:lang w:eastAsia="ja-JP"/>
        </w:rPr>
        <w:t xml:space="preserve">Il </w:t>
      </w:r>
      <w:proofErr w:type="spellStart"/>
      <w:r w:rsidRPr="009023D3">
        <w:rPr>
          <w:rFonts w:eastAsia="MS Mincho"/>
          <w:sz w:val="24"/>
          <w:szCs w:val="24"/>
          <w:highlight w:val="yellow"/>
          <w:lang w:eastAsia="ja-JP"/>
        </w:rPr>
        <w:t>P.T.P.C.</w:t>
      </w:r>
      <w:proofErr w:type="spellEnd"/>
      <w:r w:rsidRPr="009023D3">
        <w:rPr>
          <w:rFonts w:eastAsia="MS Mincho"/>
          <w:sz w:val="24"/>
          <w:szCs w:val="24"/>
          <w:highlight w:val="yellow"/>
          <w:lang w:eastAsia="ja-JP"/>
        </w:rPr>
        <w:t xml:space="preserve"> non è un documento di studio o di indagine, ma uno strumento</w:t>
      </w:r>
      <w:r w:rsidRPr="00577D61">
        <w:rPr>
          <w:rFonts w:eastAsia="MS Mincho"/>
          <w:sz w:val="24"/>
          <w:szCs w:val="24"/>
          <w:lang w:eastAsia="ja-JP"/>
        </w:rPr>
        <w:t xml:space="preserve"> per l’individuazione di misure concrete, da realizzare con certezza e da vigilare quanto ad effettiva applicazione e quanto ad efficacia preventiva della corruzione.</w:t>
      </w:r>
    </w:p>
    <w:p w:rsidR="00577D61" w:rsidRPr="009023D3" w:rsidRDefault="00577D61" w:rsidP="00000C86">
      <w:pPr>
        <w:pStyle w:val="Titolo2"/>
        <w:numPr>
          <w:ilvl w:val="1"/>
          <w:numId w:val="13"/>
        </w:numPr>
        <w:rPr>
          <w:rFonts w:eastAsia="MS Mincho"/>
          <w:highlight w:val="green"/>
          <w:lang w:eastAsia="ja-JP"/>
        </w:rPr>
      </w:pPr>
      <w:bookmarkStart w:id="3" w:name="_Toc451240990"/>
      <w:bookmarkStart w:id="4" w:name="_Toc451242505"/>
      <w:r w:rsidRPr="009023D3">
        <w:rPr>
          <w:rFonts w:eastAsia="MS Mincho"/>
          <w:highlight w:val="green"/>
          <w:lang w:eastAsia="ja-JP"/>
        </w:rPr>
        <w:t xml:space="preserve">Organo competente all'adozione del </w:t>
      </w:r>
      <w:proofErr w:type="spellStart"/>
      <w:r w:rsidRPr="009023D3">
        <w:rPr>
          <w:rFonts w:eastAsia="MS Mincho"/>
          <w:highlight w:val="green"/>
          <w:lang w:eastAsia="ja-JP"/>
        </w:rPr>
        <w:t>P.T.P.C.</w:t>
      </w:r>
      <w:bookmarkEnd w:id="3"/>
      <w:bookmarkEnd w:id="4"/>
      <w:proofErr w:type="spellEnd"/>
    </w:p>
    <w:p w:rsidR="00577D61" w:rsidRPr="00577D61" w:rsidRDefault="00577D61" w:rsidP="00577D61">
      <w:pPr>
        <w:overflowPunct/>
        <w:autoSpaceDE/>
        <w:autoSpaceDN/>
        <w:adjustRightInd/>
        <w:ind w:firstLine="709"/>
        <w:jc w:val="both"/>
        <w:textAlignment w:val="auto"/>
        <w:rPr>
          <w:rFonts w:eastAsia="MS Mincho"/>
          <w:sz w:val="24"/>
          <w:szCs w:val="24"/>
          <w:lang w:eastAsia="ja-JP"/>
        </w:rPr>
      </w:pPr>
      <w:r w:rsidRPr="00577D61">
        <w:rPr>
          <w:rFonts w:eastAsia="MS Mincho"/>
          <w:sz w:val="24"/>
          <w:szCs w:val="24"/>
          <w:lang w:eastAsia="ja-JP"/>
        </w:rPr>
        <w:t xml:space="preserve">Rispetto alla fase di adozione dei Piani la norma prevede che “l’organo di indirizzo politico, su proposta del responsabile individuato ai sensi del comma 7, entro il 31 gennaio di ogni anno, adotta il piano triennale di prevenzione della corruzione”. </w:t>
      </w:r>
      <w:r w:rsidRPr="009023D3">
        <w:rPr>
          <w:rFonts w:eastAsia="MS Mincho"/>
          <w:sz w:val="24"/>
          <w:szCs w:val="24"/>
          <w:highlight w:val="yellow"/>
          <w:lang w:eastAsia="ja-JP"/>
        </w:rPr>
        <w:t>Il Piano, dunque, è adottato annualmente</w:t>
      </w:r>
      <w:r w:rsidRPr="00577D61">
        <w:rPr>
          <w:rFonts w:eastAsia="MS Mincho"/>
          <w:sz w:val="24"/>
          <w:szCs w:val="24"/>
          <w:lang w:eastAsia="ja-JP"/>
        </w:rPr>
        <w:t xml:space="preserve"> dall’Organo di indirizzo politico </w:t>
      </w:r>
      <w:r w:rsidRPr="009023D3">
        <w:rPr>
          <w:rFonts w:eastAsia="MS Mincho"/>
          <w:sz w:val="24"/>
          <w:szCs w:val="24"/>
          <w:highlight w:val="yellow"/>
          <w:lang w:eastAsia="ja-JP"/>
        </w:rPr>
        <w:t>con una valenza triennale</w:t>
      </w:r>
      <w:r w:rsidRPr="00577D61">
        <w:rPr>
          <w:rFonts w:eastAsia="MS Mincho"/>
          <w:sz w:val="24"/>
          <w:szCs w:val="24"/>
          <w:lang w:eastAsia="ja-JP"/>
        </w:rPr>
        <w:t xml:space="preserve">. </w:t>
      </w:r>
      <w:r w:rsidRPr="009023D3">
        <w:rPr>
          <w:rFonts w:eastAsia="MS Mincho"/>
          <w:sz w:val="24"/>
          <w:szCs w:val="24"/>
          <w:highlight w:val="yellow"/>
          <w:lang w:eastAsia="ja-JP"/>
        </w:rPr>
        <w:t>Ogni anno, quindi, il PTPC è aggiornato</w:t>
      </w:r>
      <w:r w:rsidRPr="00577D61">
        <w:rPr>
          <w:rFonts w:eastAsia="MS Mincho"/>
          <w:sz w:val="24"/>
          <w:szCs w:val="24"/>
          <w:lang w:eastAsia="ja-JP"/>
        </w:rPr>
        <w:t xml:space="preserve"> secondo una logica di programmazione scorrevole,  tenendo conto degli obiettivi e delle priorità posti dagli Organi di vertice, delle modifiche normative e organizzative, delle indicazioni fornite dall’ANAC.</w:t>
      </w:r>
    </w:p>
    <w:p w:rsidR="00577D61" w:rsidRPr="009023D3" w:rsidRDefault="00577D61" w:rsidP="00000C86">
      <w:pPr>
        <w:pStyle w:val="Titolo2"/>
        <w:numPr>
          <w:ilvl w:val="1"/>
          <w:numId w:val="13"/>
        </w:numPr>
        <w:rPr>
          <w:rFonts w:eastAsia="MS Mincho"/>
          <w:highlight w:val="green"/>
          <w:lang w:eastAsia="ja-JP"/>
        </w:rPr>
      </w:pPr>
      <w:bookmarkStart w:id="5" w:name="_Toc451240991"/>
      <w:bookmarkStart w:id="6" w:name="_Toc451242506"/>
      <w:r w:rsidRPr="009023D3">
        <w:rPr>
          <w:rFonts w:eastAsia="MS Mincho"/>
          <w:highlight w:val="green"/>
          <w:lang w:eastAsia="ja-JP"/>
        </w:rPr>
        <w:t>Pubblicazione sul sito Internet e comunicazione del Piano</w:t>
      </w:r>
      <w:bookmarkEnd w:id="5"/>
      <w:bookmarkEnd w:id="6"/>
      <w:r w:rsidRPr="009023D3">
        <w:rPr>
          <w:rFonts w:eastAsia="MS Mincho"/>
          <w:highlight w:val="green"/>
          <w:lang w:eastAsia="ja-JP"/>
        </w:rPr>
        <w:t xml:space="preserve"> </w:t>
      </w:r>
    </w:p>
    <w:p w:rsidR="00577D61" w:rsidRPr="00577D61" w:rsidRDefault="003A652C" w:rsidP="00577D61">
      <w:pPr>
        <w:overflowPunct/>
        <w:autoSpaceDE/>
        <w:autoSpaceDN/>
        <w:adjustRightInd/>
        <w:ind w:firstLine="709"/>
        <w:jc w:val="both"/>
        <w:textAlignment w:val="auto"/>
        <w:rPr>
          <w:rFonts w:eastAsia="MS Mincho"/>
          <w:sz w:val="24"/>
          <w:szCs w:val="24"/>
          <w:lang w:eastAsia="ja-JP"/>
        </w:rPr>
      </w:pPr>
      <w:r>
        <w:rPr>
          <w:rFonts w:eastAsia="MS Mincho"/>
          <w:noProof/>
          <w:sz w:val="24"/>
          <w:szCs w:val="24"/>
        </w:rPr>
        <w:pict>
          <v:shape id="_x0000_s1032" type="#_x0000_t32" style="position:absolute;left:0;text-align:left;margin-left:-31.95pt;margin-top:46.85pt;width:27.75pt;height:23.25pt;z-index:251665408" o:connectortype="straight">
            <v:stroke endarrow="block"/>
          </v:shape>
        </w:pict>
      </w:r>
      <w:r w:rsidR="00577D61" w:rsidRPr="009023D3">
        <w:rPr>
          <w:rFonts w:eastAsia="MS Mincho"/>
          <w:sz w:val="24"/>
          <w:szCs w:val="24"/>
          <w:highlight w:val="yellow"/>
          <w:lang w:eastAsia="ja-JP"/>
        </w:rPr>
        <w:t>Tutte le amministrazioni sono tenute a pubblicare il testo del piano sul proprio sito istituzionale “Amministrazione trasparente” nella specifica sezione “Altri contenuti”.</w:t>
      </w:r>
      <w:r w:rsidR="00577D61" w:rsidRPr="00577D61">
        <w:rPr>
          <w:rFonts w:eastAsia="MS Mincho"/>
          <w:sz w:val="24"/>
          <w:szCs w:val="24"/>
          <w:lang w:eastAsia="ja-JP"/>
        </w:rPr>
        <w:t xml:space="preserve"> Nello specifico, il Piano sarà pubblicato nella sezione “Amministrazione trasparente” del sito istituzionale dell’Ufficio scolastico regionale e in quello del Ministero dell’Istruzione, dell’università e della ricerca. </w:t>
      </w:r>
      <w:r w:rsidR="00577D61" w:rsidRPr="009023D3">
        <w:rPr>
          <w:rFonts w:eastAsia="MS Mincho"/>
          <w:sz w:val="24"/>
          <w:szCs w:val="24"/>
          <w:highlight w:val="yellow"/>
          <w:lang w:eastAsia="ja-JP"/>
        </w:rPr>
        <w:t>Ogni istituzione scolastica provvede ad inserire nella sezione “Amministrazione trasparente” un link con un rinvio al Piano pubblicato dall’USR.</w:t>
      </w:r>
    </w:p>
    <w:p w:rsidR="00577D61" w:rsidRPr="00577D61" w:rsidRDefault="00577D61" w:rsidP="00577D61">
      <w:pPr>
        <w:overflowPunct/>
        <w:autoSpaceDE/>
        <w:autoSpaceDN/>
        <w:adjustRightInd/>
        <w:ind w:firstLine="709"/>
        <w:jc w:val="both"/>
        <w:textAlignment w:val="auto"/>
        <w:rPr>
          <w:rFonts w:eastAsia="MS Mincho"/>
          <w:sz w:val="24"/>
          <w:szCs w:val="24"/>
          <w:lang w:eastAsia="ja-JP"/>
        </w:rPr>
      </w:pPr>
      <w:r w:rsidRPr="00577D61">
        <w:rPr>
          <w:rFonts w:eastAsia="MS Mincho"/>
          <w:sz w:val="24"/>
          <w:szCs w:val="24"/>
          <w:lang w:eastAsia="ja-JP"/>
        </w:rPr>
        <w:t xml:space="preserve">L’adozione del piano ed i suoi aggiornamenti sono comunicati tramite segnalazione via mail a ciascun dirigente scolastico. </w:t>
      </w:r>
    </w:p>
    <w:p w:rsidR="00577D61" w:rsidRPr="009023D3" w:rsidRDefault="003A652C" w:rsidP="00000C86">
      <w:pPr>
        <w:pStyle w:val="Titolo2"/>
        <w:numPr>
          <w:ilvl w:val="1"/>
          <w:numId w:val="13"/>
        </w:numPr>
        <w:rPr>
          <w:rFonts w:eastAsia="MS Mincho"/>
          <w:highlight w:val="yellow"/>
          <w:lang w:eastAsia="ja-JP"/>
        </w:rPr>
      </w:pPr>
      <w:bookmarkStart w:id="7" w:name="_Toc451240992"/>
      <w:bookmarkStart w:id="8" w:name="_Toc451242507"/>
      <w:r w:rsidRPr="003A652C">
        <w:rPr>
          <w:rFonts w:eastAsia="MS Mincho"/>
          <w:noProof/>
          <w:sz w:val="24"/>
          <w:szCs w:val="24"/>
        </w:rPr>
        <w:pict>
          <v:shape id="_x0000_s1033" type="#_x0000_t32" style="position:absolute;left:0;text-align:left;margin-left:-31.95pt;margin-top:20.45pt;width:27.75pt;height:23.25pt;z-index:251666432" o:connectortype="straight">
            <v:stroke endarrow="block"/>
          </v:shape>
        </w:pict>
      </w:r>
      <w:r w:rsidR="00577D61" w:rsidRPr="009023D3">
        <w:rPr>
          <w:rFonts w:eastAsia="MS Mincho"/>
          <w:highlight w:val="yellow"/>
          <w:lang w:eastAsia="ja-JP"/>
        </w:rPr>
        <w:t>Quali responsabilità per chi non pubblica il piano</w:t>
      </w:r>
      <w:bookmarkEnd w:id="7"/>
      <w:bookmarkEnd w:id="8"/>
    </w:p>
    <w:p w:rsidR="00577D61" w:rsidRDefault="00577D61" w:rsidP="00577D61">
      <w:pPr>
        <w:overflowPunct/>
        <w:autoSpaceDE/>
        <w:autoSpaceDN/>
        <w:adjustRightInd/>
        <w:ind w:firstLine="709"/>
        <w:jc w:val="both"/>
        <w:textAlignment w:val="auto"/>
        <w:rPr>
          <w:rFonts w:eastAsia="MS Mincho"/>
          <w:sz w:val="24"/>
          <w:szCs w:val="24"/>
          <w:lang w:eastAsia="ja-JP"/>
        </w:rPr>
      </w:pPr>
      <w:r w:rsidRPr="00577D61">
        <w:rPr>
          <w:rFonts w:eastAsia="MS Mincho"/>
          <w:sz w:val="24"/>
          <w:szCs w:val="24"/>
          <w:lang w:eastAsia="ja-JP"/>
        </w:rPr>
        <w:t xml:space="preserve">La mancata predisposizione del piano e la mancata adozione delle procedure per la selezione e la formazione dei dipendenti costituiscono </w:t>
      </w:r>
      <w:r w:rsidRPr="009023D3">
        <w:rPr>
          <w:rFonts w:eastAsia="MS Mincho"/>
          <w:sz w:val="24"/>
          <w:szCs w:val="24"/>
          <w:highlight w:val="yellow"/>
          <w:lang w:eastAsia="ja-JP"/>
        </w:rPr>
        <w:t>elementi di valutazione della responsabilità dirigenziale</w:t>
      </w:r>
      <w:r w:rsidR="008C6334" w:rsidRPr="009023D3">
        <w:rPr>
          <w:rFonts w:eastAsia="MS Mincho"/>
          <w:sz w:val="24"/>
          <w:szCs w:val="24"/>
          <w:highlight w:val="yellow"/>
          <w:lang w:eastAsia="ja-JP"/>
        </w:rPr>
        <w:t>.</w:t>
      </w:r>
    </w:p>
    <w:p w:rsidR="008C6334" w:rsidRPr="00577D61" w:rsidRDefault="008C6334" w:rsidP="00577D61">
      <w:pPr>
        <w:overflowPunct/>
        <w:autoSpaceDE/>
        <w:autoSpaceDN/>
        <w:adjustRightInd/>
        <w:ind w:firstLine="709"/>
        <w:jc w:val="both"/>
        <w:textAlignment w:val="auto"/>
        <w:rPr>
          <w:rFonts w:eastAsia="MS Mincho"/>
          <w:sz w:val="24"/>
          <w:szCs w:val="24"/>
          <w:lang w:eastAsia="ja-JP"/>
        </w:rPr>
      </w:pPr>
    </w:p>
    <w:p w:rsidR="00DD3A61" w:rsidRPr="009023D3" w:rsidRDefault="00E01C96" w:rsidP="00FD074F">
      <w:pPr>
        <w:pStyle w:val="Titolo2"/>
        <w:jc w:val="both"/>
        <w:rPr>
          <w:highlight w:val="green"/>
          <w:lang w:eastAsia="ar-SA"/>
        </w:rPr>
      </w:pPr>
      <w:bookmarkStart w:id="9" w:name="_Toc451242508"/>
      <w:r w:rsidRPr="009023D3">
        <w:rPr>
          <w:highlight w:val="green"/>
          <w:lang w:eastAsia="ar-SA"/>
        </w:rPr>
        <w:t>i destinatari, il periodo di riferimento e le modalità di aggiornamento</w:t>
      </w:r>
      <w:bookmarkEnd w:id="9"/>
      <w:r w:rsidRPr="009023D3">
        <w:rPr>
          <w:highlight w:val="green"/>
          <w:lang w:eastAsia="ar-SA"/>
        </w:rPr>
        <w:tab/>
      </w:r>
    </w:p>
    <w:p w:rsidR="008C6334" w:rsidRDefault="008C6334" w:rsidP="008C6334">
      <w:pPr>
        <w:rPr>
          <w:lang w:eastAsia="ar-SA"/>
        </w:rPr>
      </w:pPr>
    </w:p>
    <w:p w:rsidR="008C6334" w:rsidRPr="008C6334" w:rsidRDefault="008C6334" w:rsidP="008C6334">
      <w:pPr>
        <w:overflowPunct/>
        <w:autoSpaceDE/>
        <w:autoSpaceDN/>
        <w:adjustRightInd/>
        <w:ind w:firstLine="709"/>
        <w:jc w:val="both"/>
        <w:textAlignment w:val="auto"/>
        <w:rPr>
          <w:rFonts w:eastAsia="MS Mincho"/>
          <w:sz w:val="24"/>
          <w:szCs w:val="24"/>
          <w:lang w:eastAsia="ja-JP"/>
        </w:rPr>
      </w:pPr>
      <w:r w:rsidRPr="009023D3">
        <w:rPr>
          <w:rFonts w:eastAsia="MS Mincho"/>
          <w:sz w:val="24"/>
          <w:szCs w:val="24"/>
          <w:highlight w:val="yellow"/>
          <w:lang w:eastAsia="ja-JP"/>
        </w:rPr>
        <w:t>Destinatario di tale Piano è tutto il personale dipendente ed in servizio presso le istituzioni scolastiche del territori</w:t>
      </w:r>
      <w:r w:rsidR="00E6734C" w:rsidRPr="009023D3">
        <w:rPr>
          <w:rFonts w:eastAsia="MS Mincho"/>
          <w:sz w:val="24"/>
          <w:szCs w:val="24"/>
          <w:highlight w:val="yellow"/>
          <w:lang w:eastAsia="ja-JP"/>
        </w:rPr>
        <w:t>o</w:t>
      </w:r>
      <w:r w:rsidRPr="009023D3">
        <w:rPr>
          <w:rFonts w:eastAsia="MS Mincho"/>
          <w:sz w:val="24"/>
          <w:szCs w:val="24"/>
          <w:highlight w:val="yellow"/>
          <w:lang w:eastAsia="ja-JP"/>
        </w:rPr>
        <w:t xml:space="preserve"> regionale, ivi compreso quello con qualifica dirigenziale, con rapporto di lavoro a tempo indeterminato e determinato, a tempo pieno e a tempo parziale, nonché il personale comandato.</w:t>
      </w:r>
      <w:r w:rsidR="009023D3">
        <w:rPr>
          <w:rFonts w:eastAsia="MS Mincho"/>
          <w:sz w:val="24"/>
          <w:szCs w:val="24"/>
          <w:lang w:eastAsia="ja-JP"/>
        </w:rPr>
        <w:t xml:space="preserve"> </w:t>
      </w:r>
      <w:r w:rsidRPr="008C6334">
        <w:rPr>
          <w:rFonts w:eastAsia="MS Mincho"/>
          <w:sz w:val="24"/>
          <w:szCs w:val="24"/>
          <w:lang w:eastAsia="ja-JP"/>
        </w:rPr>
        <w:t xml:space="preserve"> Inoltre, le prescrizioni contenute </w:t>
      </w:r>
      <w:r w:rsidRPr="009023D3">
        <w:rPr>
          <w:rFonts w:eastAsia="MS Mincho"/>
          <w:sz w:val="24"/>
          <w:szCs w:val="24"/>
          <w:highlight w:val="yellow"/>
          <w:lang w:eastAsia="ja-JP"/>
        </w:rPr>
        <w:t>si applicano ai collaboratori o consulenti con qualsiasi tipologia di contratto o incarico</w:t>
      </w:r>
      <w:r>
        <w:rPr>
          <w:rFonts w:eastAsia="MS Mincho"/>
          <w:sz w:val="24"/>
          <w:szCs w:val="24"/>
          <w:lang w:eastAsia="ja-JP"/>
        </w:rPr>
        <w:t xml:space="preserve"> a qualsiasi titolo</w:t>
      </w:r>
      <w:r w:rsidRPr="008C6334">
        <w:rPr>
          <w:rFonts w:eastAsia="MS Mincho"/>
          <w:sz w:val="24"/>
          <w:szCs w:val="24"/>
          <w:lang w:eastAsia="ja-JP"/>
        </w:rPr>
        <w:t xml:space="preserve">; </w:t>
      </w:r>
      <w:r w:rsidRPr="009023D3">
        <w:rPr>
          <w:rFonts w:eastAsia="MS Mincho"/>
          <w:sz w:val="24"/>
          <w:szCs w:val="24"/>
          <w:highlight w:val="yellow"/>
          <w:lang w:eastAsia="ja-JP"/>
        </w:rPr>
        <w:t>ai dipendenti o collaboratori a qualsiasi titolo di imprese e ditte fornitrici di beni o servizi in favore dell'amministrazione e che svolgano la propria presso le istituzioni scolastiche stesse.</w:t>
      </w:r>
      <w:r w:rsidRPr="008C6334">
        <w:rPr>
          <w:rFonts w:eastAsia="MS Mincho"/>
          <w:sz w:val="24"/>
          <w:szCs w:val="24"/>
          <w:lang w:eastAsia="ja-JP"/>
        </w:rPr>
        <w:t xml:space="preserve">  </w:t>
      </w:r>
    </w:p>
    <w:p w:rsidR="008C6334" w:rsidRPr="008C6334" w:rsidRDefault="008C6334" w:rsidP="008C6334">
      <w:pPr>
        <w:overflowPunct/>
        <w:autoSpaceDE/>
        <w:autoSpaceDN/>
        <w:adjustRightInd/>
        <w:jc w:val="both"/>
        <w:textAlignment w:val="auto"/>
        <w:rPr>
          <w:rFonts w:eastAsia="MS Mincho"/>
          <w:sz w:val="24"/>
          <w:szCs w:val="24"/>
          <w:lang w:eastAsia="ja-JP"/>
        </w:rPr>
      </w:pPr>
      <w:r w:rsidRPr="009023D3">
        <w:rPr>
          <w:rFonts w:eastAsia="MS Mincho"/>
          <w:sz w:val="24"/>
          <w:szCs w:val="24"/>
          <w:highlight w:val="yellow"/>
          <w:lang w:eastAsia="ja-JP"/>
        </w:rPr>
        <w:t>La violazione delle misure di prevenzione</w:t>
      </w:r>
      <w:r w:rsidRPr="008C6334">
        <w:rPr>
          <w:rFonts w:eastAsia="MS Mincho"/>
          <w:sz w:val="24"/>
          <w:szCs w:val="24"/>
          <w:lang w:eastAsia="ja-JP"/>
        </w:rPr>
        <w:t xml:space="preserve"> integra, anche a norma dell’articolo 8 del Codice di comportamento dei dipendenti </w:t>
      </w:r>
      <w:r>
        <w:rPr>
          <w:rFonts w:eastAsia="MS Mincho"/>
          <w:sz w:val="24"/>
          <w:szCs w:val="24"/>
          <w:lang w:eastAsia="ja-JP"/>
        </w:rPr>
        <w:t>pubblici (</w:t>
      </w:r>
      <w:r w:rsidRPr="008C6334">
        <w:rPr>
          <w:rFonts w:eastAsia="MS Mincho"/>
          <w:sz w:val="24"/>
          <w:szCs w:val="24"/>
          <w:lang w:eastAsia="ja-JP"/>
        </w:rPr>
        <w:t>decreto del presidente della repubblica 16 aprile 2013, n. 62 </w:t>
      </w:r>
      <w:r>
        <w:rPr>
          <w:rFonts w:eastAsia="MS Mincho"/>
          <w:sz w:val="24"/>
          <w:szCs w:val="24"/>
          <w:lang w:eastAsia="ja-JP"/>
        </w:rPr>
        <w:t>“</w:t>
      </w:r>
      <w:r w:rsidRPr="008C6334">
        <w:rPr>
          <w:rFonts w:eastAsia="MS Mincho"/>
          <w:i/>
          <w:sz w:val="24"/>
          <w:szCs w:val="24"/>
          <w:lang w:eastAsia="ja-JP"/>
        </w:rPr>
        <w:t>Regolamento recante codice di comportamento dei dipendenti pubblici, a norma dell'articolo 54 del decreto legislativo 30 marzo 2001, n. 165</w:t>
      </w:r>
      <w:r>
        <w:rPr>
          <w:rFonts w:eastAsia="MS Mincho"/>
          <w:i/>
          <w:sz w:val="24"/>
          <w:szCs w:val="24"/>
          <w:lang w:eastAsia="ja-JP"/>
        </w:rPr>
        <w:t>”</w:t>
      </w:r>
      <w:r>
        <w:rPr>
          <w:rFonts w:eastAsia="MS Mincho"/>
          <w:sz w:val="24"/>
          <w:szCs w:val="24"/>
          <w:lang w:eastAsia="ja-JP"/>
        </w:rPr>
        <w:t>)</w:t>
      </w:r>
      <w:r w:rsidRPr="008C6334">
        <w:rPr>
          <w:rFonts w:eastAsia="MS Mincho"/>
          <w:sz w:val="24"/>
          <w:szCs w:val="24"/>
          <w:lang w:eastAsia="ja-JP"/>
        </w:rPr>
        <w:t xml:space="preserve">,  comportamenti contrari ai doveri d'ufficio ed </w:t>
      </w:r>
      <w:r w:rsidRPr="009023D3">
        <w:rPr>
          <w:rFonts w:eastAsia="MS Mincho"/>
          <w:sz w:val="24"/>
          <w:szCs w:val="24"/>
          <w:highlight w:val="yellow"/>
          <w:lang w:eastAsia="ja-JP"/>
        </w:rPr>
        <w:t>è fonte di responsabilità disciplinare.</w:t>
      </w:r>
    </w:p>
    <w:p w:rsidR="008C6334" w:rsidRDefault="008C6334" w:rsidP="008C6334">
      <w:pPr>
        <w:overflowPunct/>
        <w:autoSpaceDE/>
        <w:autoSpaceDN/>
        <w:adjustRightInd/>
        <w:jc w:val="both"/>
        <w:textAlignment w:val="auto"/>
        <w:rPr>
          <w:rFonts w:eastAsia="MS Mincho"/>
          <w:sz w:val="24"/>
          <w:szCs w:val="24"/>
          <w:lang w:eastAsia="ja-JP"/>
        </w:rPr>
      </w:pPr>
      <w:r w:rsidRPr="008C6334">
        <w:rPr>
          <w:rFonts w:eastAsia="MS Mincho"/>
          <w:sz w:val="24"/>
          <w:szCs w:val="24"/>
          <w:lang w:eastAsia="ja-JP"/>
        </w:rPr>
        <w:tab/>
        <w:t>Il P</w:t>
      </w:r>
      <w:r>
        <w:rPr>
          <w:rFonts w:eastAsia="MS Mincho"/>
          <w:sz w:val="24"/>
          <w:szCs w:val="24"/>
          <w:lang w:eastAsia="ja-JP"/>
        </w:rPr>
        <w:t>TPC</w:t>
      </w:r>
      <w:r w:rsidR="00E61B36">
        <w:rPr>
          <w:rFonts w:eastAsia="MS Mincho"/>
          <w:sz w:val="24"/>
          <w:szCs w:val="24"/>
          <w:lang w:eastAsia="ja-JP"/>
        </w:rPr>
        <w:t>T</w:t>
      </w:r>
      <w:r w:rsidRPr="008C6334">
        <w:rPr>
          <w:rFonts w:eastAsia="MS Mincho"/>
          <w:sz w:val="24"/>
          <w:szCs w:val="24"/>
          <w:lang w:eastAsia="ja-JP"/>
        </w:rPr>
        <w:t xml:space="preserve"> ha validità trienna</w:t>
      </w:r>
      <w:r w:rsidR="00E61B36">
        <w:rPr>
          <w:rFonts w:eastAsia="MS Mincho"/>
          <w:sz w:val="24"/>
          <w:szCs w:val="24"/>
          <w:lang w:eastAsia="ja-JP"/>
        </w:rPr>
        <w:t>le ed è riferito al periodo 2018</w:t>
      </w:r>
      <w:r w:rsidRPr="008C6334">
        <w:rPr>
          <w:rFonts w:eastAsia="MS Mincho"/>
          <w:sz w:val="24"/>
          <w:szCs w:val="24"/>
          <w:lang w:eastAsia="ja-JP"/>
        </w:rPr>
        <w:t xml:space="preserve"> – 20</w:t>
      </w:r>
      <w:r w:rsidR="00E61B36">
        <w:rPr>
          <w:rFonts w:eastAsia="MS Mincho"/>
          <w:sz w:val="24"/>
          <w:szCs w:val="24"/>
          <w:lang w:eastAsia="ja-JP"/>
        </w:rPr>
        <w:t>20</w:t>
      </w:r>
      <w:r>
        <w:rPr>
          <w:rFonts w:eastAsia="MS Mincho"/>
          <w:sz w:val="24"/>
          <w:szCs w:val="24"/>
          <w:lang w:eastAsia="ja-JP"/>
        </w:rPr>
        <w:t xml:space="preserve">. </w:t>
      </w:r>
    </w:p>
    <w:p w:rsidR="008C6334" w:rsidRPr="008C6334" w:rsidRDefault="008C6334" w:rsidP="008C6334">
      <w:pPr>
        <w:overflowPunct/>
        <w:autoSpaceDE/>
        <w:autoSpaceDN/>
        <w:adjustRightInd/>
        <w:jc w:val="both"/>
        <w:textAlignment w:val="auto"/>
        <w:rPr>
          <w:rFonts w:eastAsia="MS Mincho"/>
          <w:sz w:val="24"/>
          <w:szCs w:val="24"/>
          <w:lang w:eastAsia="ja-JP"/>
        </w:rPr>
      </w:pPr>
    </w:p>
    <w:p w:rsidR="008C6334" w:rsidRPr="008C6334" w:rsidRDefault="008C6334" w:rsidP="008C6334">
      <w:pPr>
        <w:overflowPunct/>
        <w:autoSpaceDE/>
        <w:autoSpaceDN/>
        <w:adjustRightInd/>
        <w:jc w:val="both"/>
        <w:textAlignment w:val="auto"/>
        <w:rPr>
          <w:rFonts w:asciiTheme="majorHAnsi" w:eastAsia="MS Mincho" w:hAnsiTheme="majorHAnsi" w:cstheme="majorBidi"/>
          <w:b/>
          <w:bCs/>
          <w:color w:val="4E67C8" w:themeColor="accent1"/>
          <w:sz w:val="26"/>
          <w:szCs w:val="26"/>
          <w:lang w:eastAsia="ja-JP"/>
        </w:rPr>
      </w:pPr>
      <w:r w:rsidRPr="009023D3">
        <w:rPr>
          <w:rFonts w:asciiTheme="majorHAnsi" w:eastAsia="MS Mincho" w:hAnsiTheme="majorHAnsi" w:cstheme="majorBidi"/>
          <w:b/>
          <w:bCs/>
          <w:color w:val="4E67C8" w:themeColor="accent1"/>
          <w:sz w:val="26"/>
          <w:szCs w:val="26"/>
          <w:highlight w:val="green"/>
          <w:lang w:eastAsia="ja-JP"/>
        </w:rPr>
        <w:t>a)</w:t>
      </w:r>
      <w:r w:rsidRPr="009023D3">
        <w:rPr>
          <w:rFonts w:eastAsia="MS Mincho"/>
          <w:sz w:val="24"/>
          <w:szCs w:val="24"/>
          <w:highlight w:val="green"/>
          <w:lang w:eastAsia="ja-JP"/>
        </w:rPr>
        <w:tab/>
      </w:r>
      <w:r w:rsidRPr="009023D3">
        <w:rPr>
          <w:rFonts w:asciiTheme="majorHAnsi" w:eastAsia="MS Mincho" w:hAnsiTheme="majorHAnsi" w:cstheme="majorBidi"/>
          <w:b/>
          <w:bCs/>
          <w:color w:val="4E67C8" w:themeColor="accent1"/>
          <w:sz w:val="26"/>
          <w:szCs w:val="26"/>
          <w:highlight w:val="green"/>
          <w:lang w:eastAsia="ja-JP"/>
        </w:rPr>
        <w:t xml:space="preserve">Termini per l'adozione del </w:t>
      </w:r>
      <w:proofErr w:type="spellStart"/>
      <w:r w:rsidRPr="009023D3">
        <w:rPr>
          <w:rFonts w:asciiTheme="majorHAnsi" w:eastAsia="MS Mincho" w:hAnsiTheme="majorHAnsi" w:cstheme="majorBidi"/>
          <w:b/>
          <w:bCs/>
          <w:color w:val="4E67C8" w:themeColor="accent1"/>
          <w:sz w:val="26"/>
          <w:szCs w:val="26"/>
          <w:highlight w:val="green"/>
          <w:lang w:eastAsia="ja-JP"/>
        </w:rPr>
        <w:t>P.T.P.C.</w:t>
      </w:r>
      <w:proofErr w:type="spellEnd"/>
    </w:p>
    <w:p w:rsidR="008C6334" w:rsidRPr="008C6334" w:rsidRDefault="008C6334" w:rsidP="008C6334">
      <w:pPr>
        <w:overflowPunct/>
        <w:autoSpaceDE/>
        <w:autoSpaceDN/>
        <w:adjustRightInd/>
        <w:jc w:val="both"/>
        <w:textAlignment w:val="auto"/>
        <w:rPr>
          <w:rFonts w:eastAsia="MS Mincho"/>
          <w:sz w:val="24"/>
          <w:szCs w:val="24"/>
          <w:lang w:eastAsia="ja-JP"/>
        </w:rPr>
      </w:pPr>
      <w:r w:rsidRPr="008C6334">
        <w:rPr>
          <w:rFonts w:eastAsia="MS Mincho"/>
          <w:sz w:val="24"/>
          <w:szCs w:val="24"/>
          <w:lang w:eastAsia="ja-JP"/>
        </w:rPr>
        <w:t xml:space="preserve">L’organo di indirizzo politico su proposta del responsabile per la prevenzione della corruzione, deve adottare il </w:t>
      </w:r>
      <w:proofErr w:type="spellStart"/>
      <w:r w:rsidRPr="008C6334">
        <w:rPr>
          <w:rFonts w:eastAsia="MS Mincho"/>
          <w:sz w:val="24"/>
          <w:szCs w:val="24"/>
          <w:lang w:eastAsia="ja-JP"/>
        </w:rPr>
        <w:t>P.T.P.C.</w:t>
      </w:r>
      <w:proofErr w:type="spellEnd"/>
      <w:r w:rsidRPr="008C6334">
        <w:rPr>
          <w:rFonts w:eastAsia="MS Mincho"/>
          <w:sz w:val="24"/>
          <w:szCs w:val="24"/>
          <w:lang w:eastAsia="ja-JP"/>
        </w:rPr>
        <w:t xml:space="preserve"> </w:t>
      </w:r>
      <w:r w:rsidRPr="009023D3">
        <w:rPr>
          <w:rFonts w:eastAsia="MS Mincho"/>
          <w:sz w:val="24"/>
          <w:szCs w:val="24"/>
          <w:highlight w:val="yellow"/>
          <w:lang w:eastAsia="ja-JP"/>
        </w:rPr>
        <w:t>entro il 31 gennaio di ciascun anno</w:t>
      </w:r>
      <w:r w:rsidRPr="008C6334">
        <w:rPr>
          <w:rFonts w:eastAsia="MS Mincho"/>
          <w:sz w:val="24"/>
          <w:szCs w:val="24"/>
          <w:lang w:eastAsia="ja-JP"/>
        </w:rPr>
        <w:t xml:space="preserve">. </w:t>
      </w:r>
    </w:p>
    <w:p w:rsidR="008C6334" w:rsidRPr="008C6334" w:rsidRDefault="008C6334" w:rsidP="008C6334">
      <w:pPr>
        <w:overflowPunct/>
        <w:autoSpaceDE/>
        <w:autoSpaceDN/>
        <w:adjustRightInd/>
        <w:ind w:firstLine="708"/>
        <w:jc w:val="both"/>
        <w:textAlignment w:val="auto"/>
        <w:rPr>
          <w:rFonts w:eastAsia="MS Mincho"/>
          <w:sz w:val="24"/>
          <w:szCs w:val="24"/>
          <w:lang w:eastAsia="ja-JP"/>
        </w:rPr>
      </w:pPr>
      <w:r w:rsidRPr="008C6334">
        <w:rPr>
          <w:rFonts w:eastAsia="MS Mincho"/>
          <w:sz w:val="24"/>
          <w:szCs w:val="24"/>
          <w:lang w:eastAsia="ja-JP"/>
        </w:rPr>
        <w:t xml:space="preserve">In sede di prima applicazione della disciplina alle istituzioni scolastiche l’Autorità Nazionale Anticorruzione nelle “Linee guida sull’applicazione alle istituzioni scolastiche delle disposizioni di </w:t>
      </w:r>
      <w:r w:rsidRPr="008C6334">
        <w:rPr>
          <w:rFonts w:eastAsia="MS Mincho"/>
          <w:sz w:val="24"/>
          <w:szCs w:val="24"/>
          <w:lang w:eastAsia="ja-JP"/>
        </w:rPr>
        <w:lastRenderedPageBreak/>
        <w:t>cui alla legge 6 novembre 2012, n. 190 e al decreto legislativo 14 marzo 2013, n. 33”, ha stabilito che la prima adozione del documento debba avvenire entro il 30 maggio 2016 e il primo aggiornamento ordinario potrà essere effettuato entro il 31 gennaio 2018.</w:t>
      </w:r>
      <w:r w:rsidR="00E61B36">
        <w:rPr>
          <w:rFonts w:eastAsia="MS Mincho"/>
          <w:sz w:val="24"/>
          <w:szCs w:val="24"/>
          <w:lang w:eastAsia="ja-JP"/>
        </w:rPr>
        <w:t xml:space="preserve"> Il presente piano è pertanto, </w:t>
      </w:r>
      <w:r w:rsidR="00E61B36" w:rsidRPr="009023D3">
        <w:rPr>
          <w:rFonts w:eastAsia="MS Mincho"/>
          <w:sz w:val="24"/>
          <w:szCs w:val="24"/>
          <w:highlight w:val="yellow"/>
          <w:lang w:eastAsia="ja-JP"/>
        </w:rPr>
        <w:t>riferito al periodo 2018-2020</w:t>
      </w:r>
      <w:r w:rsidR="00E61B36">
        <w:rPr>
          <w:rFonts w:eastAsia="MS Mincho"/>
          <w:sz w:val="24"/>
          <w:szCs w:val="24"/>
          <w:lang w:eastAsia="ja-JP"/>
        </w:rPr>
        <w:t>.</w:t>
      </w:r>
    </w:p>
    <w:p w:rsidR="00FD074F" w:rsidRDefault="00FD074F" w:rsidP="008C6334">
      <w:pPr>
        <w:overflowPunct/>
        <w:autoSpaceDE/>
        <w:autoSpaceDN/>
        <w:adjustRightInd/>
        <w:ind w:firstLine="432"/>
        <w:jc w:val="both"/>
        <w:textAlignment w:val="auto"/>
        <w:rPr>
          <w:rFonts w:eastAsia="MS Mincho"/>
          <w:sz w:val="24"/>
          <w:szCs w:val="24"/>
          <w:lang w:eastAsia="ja-JP"/>
        </w:rPr>
      </w:pPr>
    </w:p>
    <w:p w:rsidR="008C6334" w:rsidRPr="008C6334" w:rsidRDefault="008C6334" w:rsidP="008C6334">
      <w:pPr>
        <w:overflowPunct/>
        <w:autoSpaceDE/>
        <w:autoSpaceDN/>
        <w:adjustRightInd/>
        <w:jc w:val="both"/>
        <w:textAlignment w:val="auto"/>
        <w:rPr>
          <w:rFonts w:asciiTheme="majorHAnsi" w:eastAsia="MS Mincho" w:hAnsiTheme="majorHAnsi" w:cstheme="majorBidi"/>
          <w:b/>
          <w:bCs/>
          <w:color w:val="4E67C8" w:themeColor="accent1"/>
          <w:sz w:val="26"/>
          <w:szCs w:val="26"/>
          <w:lang w:eastAsia="ja-JP"/>
        </w:rPr>
      </w:pPr>
      <w:r w:rsidRPr="009023D3">
        <w:rPr>
          <w:rFonts w:asciiTheme="majorHAnsi" w:eastAsia="MS Mincho" w:hAnsiTheme="majorHAnsi" w:cstheme="majorBidi"/>
          <w:b/>
          <w:bCs/>
          <w:color w:val="4E67C8" w:themeColor="accent1"/>
          <w:sz w:val="26"/>
          <w:szCs w:val="26"/>
          <w:highlight w:val="green"/>
          <w:lang w:eastAsia="ja-JP"/>
        </w:rPr>
        <w:t>b) Entrata in vigore, validità ed aggiornamenti</w:t>
      </w:r>
    </w:p>
    <w:p w:rsidR="008C6334" w:rsidRDefault="008C6334" w:rsidP="008C6334">
      <w:pPr>
        <w:overflowPunct/>
        <w:autoSpaceDE/>
        <w:autoSpaceDN/>
        <w:adjustRightInd/>
        <w:ind w:firstLine="432"/>
        <w:jc w:val="both"/>
        <w:textAlignment w:val="auto"/>
        <w:rPr>
          <w:rFonts w:eastAsia="MS Mincho"/>
          <w:sz w:val="24"/>
          <w:szCs w:val="24"/>
          <w:lang w:eastAsia="ja-JP"/>
        </w:rPr>
      </w:pPr>
      <w:r w:rsidRPr="008C6334">
        <w:rPr>
          <w:rFonts w:eastAsia="MS Mincho"/>
          <w:sz w:val="24"/>
          <w:szCs w:val="24"/>
          <w:lang w:eastAsia="ja-JP"/>
        </w:rPr>
        <w:t>Il PTPC,</w:t>
      </w:r>
      <w:r>
        <w:rPr>
          <w:rFonts w:eastAsia="MS Mincho"/>
          <w:sz w:val="24"/>
          <w:szCs w:val="24"/>
          <w:lang w:eastAsia="ja-JP"/>
        </w:rPr>
        <w:t xml:space="preserve"> </w:t>
      </w:r>
      <w:r w:rsidRPr="009023D3">
        <w:rPr>
          <w:rFonts w:eastAsia="MS Mincho"/>
          <w:sz w:val="24"/>
          <w:szCs w:val="24"/>
          <w:highlight w:val="yellow"/>
          <w:lang w:eastAsia="ja-JP"/>
        </w:rPr>
        <w:t>entra in vigore</w:t>
      </w:r>
      <w:r w:rsidRPr="008C6334">
        <w:rPr>
          <w:rFonts w:eastAsia="MS Mincho"/>
          <w:sz w:val="24"/>
          <w:szCs w:val="24"/>
          <w:lang w:eastAsia="ja-JP"/>
        </w:rPr>
        <w:t xml:space="preserve"> successivamente all’approvazione da parte </w:t>
      </w:r>
      <w:r>
        <w:rPr>
          <w:rFonts w:eastAsia="MS Mincho"/>
          <w:sz w:val="24"/>
          <w:szCs w:val="24"/>
          <w:lang w:eastAsia="ja-JP"/>
        </w:rPr>
        <w:t>dell'</w:t>
      </w:r>
      <w:r w:rsidR="00FD074F">
        <w:rPr>
          <w:rFonts w:eastAsia="MS Mincho"/>
          <w:sz w:val="24"/>
          <w:szCs w:val="24"/>
          <w:lang w:eastAsia="ja-JP"/>
        </w:rPr>
        <w:t xml:space="preserve">Organo di indirizzo politico, </w:t>
      </w:r>
      <w:r w:rsidRPr="008C6334">
        <w:rPr>
          <w:rFonts w:eastAsia="MS Mincho"/>
          <w:sz w:val="24"/>
          <w:szCs w:val="24"/>
          <w:lang w:eastAsia="ja-JP"/>
        </w:rPr>
        <w:t xml:space="preserve">ha una </w:t>
      </w:r>
      <w:r w:rsidRPr="009023D3">
        <w:rPr>
          <w:rFonts w:eastAsia="MS Mincho"/>
          <w:sz w:val="24"/>
          <w:szCs w:val="24"/>
          <w:highlight w:val="yellow"/>
          <w:lang w:eastAsia="ja-JP"/>
        </w:rPr>
        <w:t xml:space="preserve">validità </w:t>
      </w:r>
      <w:r w:rsidR="00FD074F" w:rsidRPr="009023D3">
        <w:rPr>
          <w:rFonts w:eastAsia="MS Mincho"/>
          <w:sz w:val="24"/>
          <w:szCs w:val="24"/>
          <w:highlight w:val="yellow"/>
          <w:lang w:eastAsia="ja-JP"/>
        </w:rPr>
        <w:t xml:space="preserve"> </w:t>
      </w:r>
      <w:r w:rsidRPr="009023D3">
        <w:rPr>
          <w:rFonts w:eastAsia="MS Mincho"/>
          <w:sz w:val="24"/>
          <w:szCs w:val="24"/>
          <w:highlight w:val="yellow"/>
          <w:lang w:eastAsia="ja-JP"/>
        </w:rPr>
        <w:t>triennale</w:t>
      </w:r>
      <w:r w:rsidRPr="008C6334">
        <w:rPr>
          <w:rFonts w:eastAsia="MS Mincho"/>
          <w:sz w:val="24"/>
          <w:szCs w:val="24"/>
          <w:lang w:eastAsia="ja-JP"/>
        </w:rPr>
        <w:t xml:space="preserve"> e sarà </w:t>
      </w:r>
      <w:r w:rsidRPr="009023D3">
        <w:rPr>
          <w:rFonts w:eastAsia="MS Mincho"/>
          <w:sz w:val="24"/>
          <w:szCs w:val="24"/>
          <w:highlight w:val="yellow"/>
          <w:lang w:eastAsia="ja-JP"/>
        </w:rPr>
        <w:t>aggiornato annualmente entro il 31 gennaio</w:t>
      </w:r>
      <w:r w:rsidRPr="008C6334">
        <w:rPr>
          <w:rFonts w:eastAsia="MS Mincho"/>
          <w:sz w:val="24"/>
          <w:szCs w:val="24"/>
          <w:lang w:eastAsia="ja-JP"/>
        </w:rPr>
        <w:t xml:space="preserve"> di ciascun anno,</w:t>
      </w:r>
      <w:r w:rsidR="00FD074F">
        <w:rPr>
          <w:rFonts w:eastAsia="MS Mincho"/>
          <w:sz w:val="24"/>
          <w:szCs w:val="24"/>
          <w:lang w:eastAsia="ja-JP"/>
        </w:rPr>
        <w:t xml:space="preserve"> </w:t>
      </w:r>
      <w:r w:rsidRPr="008C6334">
        <w:rPr>
          <w:rFonts w:eastAsia="MS Mincho"/>
          <w:sz w:val="24"/>
          <w:szCs w:val="24"/>
          <w:lang w:eastAsia="ja-JP"/>
        </w:rPr>
        <w:t>in ottemperanza di quanto previsto dall'art. 1, comma 8, della legge</w:t>
      </w:r>
      <w:r w:rsidR="00FD074F">
        <w:rPr>
          <w:rFonts w:eastAsia="MS Mincho"/>
          <w:sz w:val="24"/>
          <w:szCs w:val="24"/>
          <w:lang w:eastAsia="ja-JP"/>
        </w:rPr>
        <w:t xml:space="preserve"> </w:t>
      </w:r>
      <w:r w:rsidRPr="008C6334">
        <w:rPr>
          <w:rFonts w:eastAsia="MS Mincho"/>
          <w:sz w:val="24"/>
          <w:szCs w:val="24"/>
          <w:lang w:eastAsia="ja-JP"/>
        </w:rPr>
        <w:t xml:space="preserve">n. 190/2012. </w:t>
      </w:r>
    </w:p>
    <w:p w:rsidR="00FD074F" w:rsidRPr="008C6334" w:rsidRDefault="00FD074F" w:rsidP="008C6334">
      <w:pPr>
        <w:overflowPunct/>
        <w:autoSpaceDE/>
        <w:autoSpaceDN/>
        <w:adjustRightInd/>
        <w:ind w:firstLine="432"/>
        <w:jc w:val="both"/>
        <w:textAlignment w:val="auto"/>
        <w:rPr>
          <w:rFonts w:eastAsia="MS Mincho"/>
          <w:sz w:val="24"/>
          <w:szCs w:val="24"/>
          <w:lang w:eastAsia="ja-JP"/>
        </w:rPr>
      </w:pPr>
      <w:r w:rsidRPr="00FD074F">
        <w:rPr>
          <w:rFonts w:eastAsia="MS Mincho"/>
          <w:sz w:val="24"/>
          <w:szCs w:val="24"/>
          <w:lang w:eastAsia="ja-JP"/>
        </w:rPr>
        <w:t>Al fine di consentire la piena attuazione delle misure, il primo aggiornamento ordinario del PTPC potrà essere eff</w:t>
      </w:r>
      <w:r w:rsidR="00E61B36">
        <w:rPr>
          <w:rFonts w:eastAsia="MS Mincho"/>
          <w:sz w:val="24"/>
          <w:szCs w:val="24"/>
          <w:lang w:eastAsia="ja-JP"/>
        </w:rPr>
        <w:t>ettuato entro il 31 gennaio 2019.</w:t>
      </w:r>
    </w:p>
    <w:p w:rsidR="008C6334" w:rsidRPr="008C6334" w:rsidRDefault="008C6334" w:rsidP="008C6334">
      <w:pPr>
        <w:overflowPunct/>
        <w:autoSpaceDE/>
        <w:autoSpaceDN/>
        <w:adjustRightInd/>
        <w:ind w:firstLine="432"/>
        <w:jc w:val="both"/>
        <w:textAlignment w:val="auto"/>
        <w:rPr>
          <w:rFonts w:eastAsia="MS Mincho"/>
          <w:sz w:val="24"/>
          <w:szCs w:val="24"/>
          <w:lang w:eastAsia="ja-JP"/>
        </w:rPr>
      </w:pPr>
      <w:r w:rsidRPr="009023D3">
        <w:rPr>
          <w:rFonts w:eastAsia="MS Mincho"/>
          <w:sz w:val="24"/>
          <w:szCs w:val="24"/>
          <w:highlight w:val="yellow"/>
          <w:lang w:eastAsia="ja-JP"/>
        </w:rPr>
        <w:t>L’aggiornamento del PTPC</w:t>
      </w:r>
      <w:r w:rsidR="00FD074F" w:rsidRPr="009023D3">
        <w:rPr>
          <w:rFonts w:eastAsia="MS Mincho"/>
          <w:sz w:val="24"/>
          <w:szCs w:val="24"/>
          <w:highlight w:val="yellow"/>
          <w:lang w:eastAsia="ja-JP"/>
        </w:rPr>
        <w:t xml:space="preserve"> </w:t>
      </w:r>
      <w:r w:rsidRPr="009023D3">
        <w:rPr>
          <w:rFonts w:eastAsia="MS Mincho"/>
          <w:sz w:val="24"/>
          <w:szCs w:val="24"/>
          <w:highlight w:val="yellow"/>
          <w:lang w:eastAsia="ja-JP"/>
        </w:rPr>
        <w:t>dovrà tenere conto dei seguenti fattori</w:t>
      </w:r>
      <w:r w:rsidRPr="008C6334">
        <w:rPr>
          <w:rFonts w:eastAsia="MS Mincho"/>
          <w:sz w:val="24"/>
          <w:szCs w:val="24"/>
          <w:lang w:eastAsia="ja-JP"/>
        </w:rPr>
        <w:t>:</w:t>
      </w:r>
    </w:p>
    <w:p w:rsidR="008C6334" w:rsidRPr="008C6334" w:rsidRDefault="00FD074F" w:rsidP="00000C86">
      <w:pPr>
        <w:pStyle w:val="Paragrafoelenco"/>
        <w:numPr>
          <w:ilvl w:val="0"/>
          <w:numId w:val="14"/>
        </w:numPr>
        <w:overflowPunct/>
        <w:autoSpaceDE/>
        <w:autoSpaceDN/>
        <w:adjustRightInd/>
        <w:jc w:val="both"/>
        <w:textAlignment w:val="auto"/>
        <w:rPr>
          <w:rFonts w:eastAsia="MS Mincho"/>
          <w:sz w:val="24"/>
          <w:szCs w:val="24"/>
          <w:lang w:eastAsia="ja-JP"/>
        </w:rPr>
      </w:pPr>
      <w:r w:rsidRPr="00FD074F">
        <w:rPr>
          <w:rFonts w:eastAsia="MS Mincho"/>
          <w:sz w:val="24"/>
          <w:szCs w:val="24"/>
          <w:lang w:eastAsia="ja-JP"/>
        </w:rPr>
        <w:t>l’</w:t>
      </w:r>
      <w:r w:rsidR="008C6334" w:rsidRPr="00FD074F">
        <w:rPr>
          <w:rFonts w:eastAsia="MS Mincho"/>
          <w:sz w:val="24"/>
          <w:szCs w:val="24"/>
          <w:lang w:eastAsia="ja-JP"/>
        </w:rPr>
        <w:t>’eventuale mutamento o integrazione della disciplina normati</w:t>
      </w:r>
      <w:r w:rsidR="008C6334" w:rsidRPr="008C6334">
        <w:rPr>
          <w:rFonts w:eastAsia="MS Mincho"/>
          <w:sz w:val="24"/>
          <w:szCs w:val="24"/>
          <w:lang w:eastAsia="ja-JP"/>
        </w:rPr>
        <w:t xml:space="preserve">va in materia di prevenzione della corruzione, del PNA e delle previsioni penali; </w:t>
      </w:r>
    </w:p>
    <w:p w:rsidR="008C6334" w:rsidRPr="00FD074F" w:rsidRDefault="008C6334" w:rsidP="00000C86">
      <w:pPr>
        <w:pStyle w:val="Paragrafoelenco"/>
        <w:numPr>
          <w:ilvl w:val="0"/>
          <w:numId w:val="14"/>
        </w:numPr>
        <w:overflowPunct/>
        <w:autoSpaceDE/>
        <w:autoSpaceDN/>
        <w:adjustRightInd/>
        <w:jc w:val="both"/>
        <w:textAlignment w:val="auto"/>
        <w:rPr>
          <w:rFonts w:eastAsia="MS Mincho"/>
          <w:sz w:val="24"/>
          <w:szCs w:val="24"/>
          <w:lang w:eastAsia="ja-JP"/>
        </w:rPr>
      </w:pPr>
      <w:r w:rsidRPr="00FD074F">
        <w:rPr>
          <w:rFonts w:eastAsia="MS Mincho"/>
          <w:sz w:val="24"/>
          <w:szCs w:val="24"/>
          <w:lang w:eastAsia="ja-JP"/>
        </w:rPr>
        <w:t>i cambiamenti normativi e regolamentari che modificano le finalità istituzionali, le attribuzioni, l'attività o l'organizzazione dell'</w:t>
      </w:r>
      <w:proofErr w:type="spellStart"/>
      <w:r w:rsidRPr="00FD074F">
        <w:rPr>
          <w:rFonts w:eastAsia="MS Mincho"/>
          <w:sz w:val="24"/>
          <w:szCs w:val="24"/>
          <w:lang w:eastAsia="ja-JP"/>
        </w:rPr>
        <w:t>A.N.AC.</w:t>
      </w:r>
      <w:proofErr w:type="spellEnd"/>
      <w:r w:rsidRPr="00FD074F">
        <w:rPr>
          <w:rFonts w:eastAsia="MS Mincho"/>
          <w:sz w:val="24"/>
          <w:szCs w:val="24"/>
          <w:lang w:eastAsia="ja-JP"/>
        </w:rPr>
        <w:t xml:space="preserve"> (es.: l'attribuzione di nuove competenze);</w:t>
      </w:r>
    </w:p>
    <w:p w:rsidR="008C6334" w:rsidRPr="008C6334" w:rsidRDefault="008C6334" w:rsidP="00000C86">
      <w:pPr>
        <w:pStyle w:val="Paragrafoelenco"/>
        <w:numPr>
          <w:ilvl w:val="0"/>
          <w:numId w:val="14"/>
        </w:numPr>
        <w:overflowPunct/>
        <w:autoSpaceDE/>
        <w:autoSpaceDN/>
        <w:adjustRightInd/>
        <w:jc w:val="both"/>
        <w:textAlignment w:val="auto"/>
        <w:rPr>
          <w:rFonts w:eastAsia="MS Mincho"/>
          <w:sz w:val="24"/>
          <w:szCs w:val="24"/>
          <w:lang w:eastAsia="ja-JP"/>
        </w:rPr>
      </w:pPr>
      <w:r w:rsidRPr="00FD074F">
        <w:rPr>
          <w:rFonts w:eastAsia="MS Mincho"/>
          <w:sz w:val="24"/>
          <w:szCs w:val="24"/>
          <w:lang w:eastAsia="ja-JP"/>
        </w:rPr>
        <w:t xml:space="preserve">l'emersione di nuovi fattori di rischio che non sono stati considerati in fase di predisposizione </w:t>
      </w:r>
      <w:r w:rsidRPr="008C6334">
        <w:rPr>
          <w:rFonts w:eastAsia="MS Mincho"/>
          <w:sz w:val="24"/>
          <w:szCs w:val="24"/>
          <w:lang w:eastAsia="ja-JP"/>
        </w:rPr>
        <w:t xml:space="preserve">del </w:t>
      </w:r>
      <w:proofErr w:type="spellStart"/>
      <w:r w:rsidRPr="008C6334">
        <w:rPr>
          <w:rFonts w:eastAsia="MS Mincho"/>
          <w:sz w:val="24"/>
          <w:szCs w:val="24"/>
          <w:lang w:eastAsia="ja-JP"/>
        </w:rPr>
        <w:t>P.T.P.C.</w:t>
      </w:r>
      <w:proofErr w:type="spellEnd"/>
      <w:r w:rsidRPr="008C6334">
        <w:rPr>
          <w:rFonts w:eastAsia="MS Mincho"/>
          <w:sz w:val="24"/>
          <w:szCs w:val="24"/>
          <w:lang w:eastAsia="ja-JP"/>
        </w:rPr>
        <w:t>;</w:t>
      </w:r>
    </w:p>
    <w:p w:rsidR="008C6334" w:rsidRPr="008C6334" w:rsidRDefault="008C6334" w:rsidP="00000C86">
      <w:pPr>
        <w:pStyle w:val="Paragrafoelenco"/>
        <w:numPr>
          <w:ilvl w:val="0"/>
          <w:numId w:val="14"/>
        </w:numPr>
        <w:overflowPunct/>
        <w:autoSpaceDE/>
        <w:autoSpaceDN/>
        <w:adjustRightInd/>
        <w:jc w:val="both"/>
        <w:textAlignment w:val="auto"/>
        <w:rPr>
          <w:rFonts w:eastAsia="MS Mincho"/>
          <w:sz w:val="24"/>
          <w:szCs w:val="24"/>
          <w:lang w:eastAsia="ja-JP"/>
        </w:rPr>
      </w:pPr>
      <w:r w:rsidRPr="00FD074F">
        <w:rPr>
          <w:rFonts w:eastAsia="MS Mincho"/>
          <w:sz w:val="24"/>
          <w:szCs w:val="24"/>
          <w:lang w:eastAsia="ja-JP"/>
        </w:rPr>
        <w:t>le modifiche intervenute nelle misure predispost</w:t>
      </w:r>
      <w:r w:rsidRPr="008C6334">
        <w:rPr>
          <w:rFonts w:eastAsia="MS Mincho"/>
          <w:sz w:val="24"/>
          <w:szCs w:val="24"/>
          <w:lang w:eastAsia="ja-JP"/>
        </w:rPr>
        <w:t>e</w:t>
      </w:r>
      <w:r w:rsidR="00FD074F" w:rsidRPr="00FD074F">
        <w:rPr>
          <w:rFonts w:eastAsia="MS Mincho"/>
          <w:sz w:val="24"/>
          <w:szCs w:val="24"/>
          <w:lang w:eastAsia="ja-JP"/>
        </w:rPr>
        <w:t xml:space="preserve"> </w:t>
      </w:r>
      <w:r w:rsidRPr="008C6334">
        <w:rPr>
          <w:rFonts w:eastAsia="MS Mincho"/>
          <w:sz w:val="24"/>
          <w:szCs w:val="24"/>
          <w:lang w:eastAsia="ja-JP"/>
        </w:rPr>
        <w:t>dall'Autorità per prevenire il rischio di corruzione.</w:t>
      </w:r>
    </w:p>
    <w:p w:rsidR="00FD074F" w:rsidRDefault="008C6334" w:rsidP="00FD074F">
      <w:pPr>
        <w:overflowPunct/>
        <w:autoSpaceDE/>
        <w:autoSpaceDN/>
        <w:adjustRightInd/>
        <w:ind w:firstLine="432"/>
        <w:jc w:val="both"/>
        <w:textAlignment w:val="auto"/>
        <w:rPr>
          <w:rFonts w:eastAsia="MS Mincho"/>
          <w:sz w:val="24"/>
          <w:szCs w:val="24"/>
          <w:lang w:eastAsia="ja-JP"/>
        </w:rPr>
      </w:pPr>
      <w:r w:rsidRPr="008C6334">
        <w:rPr>
          <w:rFonts w:eastAsia="MS Mincho"/>
          <w:sz w:val="24"/>
          <w:szCs w:val="24"/>
          <w:lang w:eastAsia="ja-JP"/>
        </w:rPr>
        <w:t>Come previsto dal dell'art.</w:t>
      </w:r>
      <w:r w:rsidR="00FD074F">
        <w:rPr>
          <w:rFonts w:eastAsia="MS Mincho"/>
          <w:sz w:val="24"/>
          <w:szCs w:val="24"/>
          <w:lang w:eastAsia="ja-JP"/>
        </w:rPr>
        <w:t xml:space="preserve"> </w:t>
      </w:r>
      <w:r w:rsidRPr="008C6334">
        <w:rPr>
          <w:rFonts w:eastAsia="MS Mincho"/>
          <w:sz w:val="24"/>
          <w:szCs w:val="24"/>
          <w:lang w:eastAsia="ja-JP"/>
        </w:rPr>
        <w:t>1</w:t>
      </w:r>
      <w:r w:rsidR="00FD074F">
        <w:rPr>
          <w:rFonts w:eastAsia="MS Mincho"/>
          <w:sz w:val="24"/>
          <w:szCs w:val="24"/>
          <w:lang w:eastAsia="ja-JP"/>
        </w:rPr>
        <w:t xml:space="preserve">, </w:t>
      </w:r>
      <w:r w:rsidRPr="008C6334">
        <w:rPr>
          <w:rFonts w:eastAsia="MS Mincho"/>
          <w:sz w:val="24"/>
          <w:szCs w:val="24"/>
          <w:lang w:eastAsia="ja-JP"/>
        </w:rPr>
        <w:t>comma 10</w:t>
      </w:r>
      <w:r w:rsidR="00FD074F">
        <w:rPr>
          <w:rFonts w:eastAsia="MS Mincho"/>
          <w:sz w:val="24"/>
          <w:szCs w:val="24"/>
          <w:lang w:eastAsia="ja-JP"/>
        </w:rPr>
        <w:t xml:space="preserve">, </w:t>
      </w:r>
      <w:r w:rsidRPr="008C6334">
        <w:rPr>
          <w:rFonts w:eastAsia="MS Mincho"/>
          <w:sz w:val="24"/>
          <w:szCs w:val="24"/>
          <w:lang w:eastAsia="ja-JP"/>
        </w:rPr>
        <w:t>della legge</w:t>
      </w:r>
      <w:r w:rsidR="00FD074F">
        <w:rPr>
          <w:rFonts w:eastAsia="MS Mincho"/>
          <w:sz w:val="24"/>
          <w:szCs w:val="24"/>
          <w:lang w:eastAsia="ja-JP"/>
        </w:rPr>
        <w:t xml:space="preserve"> </w:t>
      </w:r>
      <w:r w:rsidRPr="008C6334">
        <w:rPr>
          <w:rFonts w:eastAsia="MS Mincho"/>
          <w:sz w:val="24"/>
          <w:szCs w:val="24"/>
          <w:lang w:eastAsia="ja-JP"/>
        </w:rPr>
        <w:t>n. 190/2012</w:t>
      </w:r>
      <w:r w:rsidR="00FD074F">
        <w:rPr>
          <w:rFonts w:eastAsia="MS Mincho"/>
          <w:sz w:val="24"/>
          <w:szCs w:val="24"/>
          <w:lang w:eastAsia="ja-JP"/>
        </w:rPr>
        <w:t xml:space="preserve"> </w:t>
      </w:r>
      <w:r w:rsidRPr="008C6334">
        <w:rPr>
          <w:rFonts w:eastAsia="MS Mincho"/>
          <w:sz w:val="24"/>
          <w:szCs w:val="24"/>
          <w:lang w:eastAsia="ja-JP"/>
        </w:rPr>
        <w:t>, il RPC provvederà, inoltre, a</w:t>
      </w:r>
      <w:r w:rsidR="00FD074F">
        <w:rPr>
          <w:rFonts w:eastAsia="MS Mincho"/>
          <w:sz w:val="24"/>
          <w:szCs w:val="24"/>
          <w:lang w:eastAsia="ja-JP"/>
        </w:rPr>
        <w:t xml:space="preserve"> </w:t>
      </w:r>
      <w:r w:rsidRPr="008C6334">
        <w:rPr>
          <w:rFonts w:eastAsia="MS Mincho"/>
          <w:sz w:val="24"/>
          <w:szCs w:val="24"/>
          <w:lang w:eastAsia="ja-JP"/>
        </w:rPr>
        <w:t xml:space="preserve">proporre all'Organo </w:t>
      </w:r>
      <w:r w:rsidR="00FD074F">
        <w:rPr>
          <w:rFonts w:eastAsia="MS Mincho"/>
          <w:sz w:val="24"/>
          <w:szCs w:val="24"/>
          <w:lang w:eastAsia="ja-JP"/>
        </w:rPr>
        <w:t xml:space="preserve">di indirizzo politico </w:t>
      </w:r>
      <w:r w:rsidRPr="008C6334">
        <w:rPr>
          <w:rFonts w:eastAsia="MS Mincho"/>
          <w:sz w:val="24"/>
          <w:szCs w:val="24"/>
          <w:lang w:eastAsia="ja-JP"/>
        </w:rPr>
        <w:t>la modifica del Piano ogniqualvolta siano accertat</w:t>
      </w:r>
      <w:r w:rsidR="00FD074F">
        <w:rPr>
          <w:rFonts w:eastAsia="MS Mincho"/>
          <w:sz w:val="24"/>
          <w:szCs w:val="24"/>
          <w:lang w:eastAsia="ja-JP"/>
        </w:rPr>
        <w:t xml:space="preserve">e </w:t>
      </w:r>
      <w:r w:rsidR="00FD074F" w:rsidRPr="00FD074F">
        <w:rPr>
          <w:rFonts w:eastAsia="MS Mincho"/>
          <w:sz w:val="24"/>
          <w:szCs w:val="24"/>
          <w:lang w:eastAsia="ja-JP"/>
        </w:rPr>
        <w:t xml:space="preserve">significative violazioni delle prescrizioni in esso contenute. </w:t>
      </w:r>
    </w:p>
    <w:p w:rsidR="00FD074F" w:rsidRPr="00FD074F" w:rsidRDefault="00FD074F" w:rsidP="00FD074F">
      <w:pPr>
        <w:overflowPunct/>
        <w:autoSpaceDE/>
        <w:autoSpaceDN/>
        <w:adjustRightInd/>
        <w:ind w:firstLine="432"/>
        <w:jc w:val="both"/>
        <w:textAlignment w:val="auto"/>
        <w:rPr>
          <w:rFonts w:eastAsia="MS Mincho"/>
          <w:sz w:val="24"/>
          <w:szCs w:val="24"/>
          <w:lang w:eastAsia="ja-JP"/>
        </w:rPr>
      </w:pPr>
      <w:r w:rsidRPr="00FD074F">
        <w:rPr>
          <w:rFonts w:eastAsia="MS Mincho"/>
          <w:sz w:val="24"/>
          <w:szCs w:val="24"/>
          <w:lang w:eastAsia="ja-JP"/>
        </w:rPr>
        <w:t xml:space="preserve">Il RPC potrà, inoltre, proporre delle modifiche al presente documento qualora ritenga che delle circostanze esterne o interne all'ente </w:t>
      </w:r>
      <w:r>
        <w:rPr>
          <w:rFonts w:eastAsia="MS Mincho"/>
          <w:sz w:val="24"/>
          <w:szCs w:val="24"/>
          <w:lang w:eastAsia="ja-JP"/>
        </w:rPr>
        <w:t xml:space="preserve"> </w:t>
      </w:r>
      <w:r w:rsidRPr="00FD074F">
        <w:rPr>
          <w:rFonts w:eastAsia="MS Mincho"/>
          <w:sz w:val="24"/>
          <w:szCs w:val="24"/>
          <w:lang w:eastAsia="ja-JP"/>
        </w:rPr>
        <w:t xml:space="preserve">possano ridurre l'idoneità del Piano a prevenire il rischio di corruzione o limitarne la sua efficace attuazione. </w:t>
      </w:r>
    </w:p>
    <w:p w:rsidR="008C6334" w:rsidRPr="008C6334" w:rsidRDefault="008C6334" w:rsidP="008C6334">
      <w:pPr>
        <w:overflowPunct/>
        <w:autoSpaceDE/>
        <w:autoSpaceDN/>
        <w:adjustRightInd/>
        <w:ind w:firstLine="432"/>
        <w:jc w:val="both"/>
        <w:textAlignment w:val="auto"/>
        <w:rPr>
          <w:rFonts w:eastAsia="MS Mincho"/>
          <w:sz w:val="24"/>
          <w:szCs w:val="24"/>
          <w:lang w:eastAsia="ja-JP"/>
        </w:rPr>
      </w:pPr>
    </w:p>
    <w:p w:rsidR="00FD074F" w:rsidRPr="009023D3" w:rsidRDefault="00FD074F" w:rsidP="00FD074F">
      <w:pPr>
        <w:pStyle w:val="Titolo2"/>
        <w:rPr>
          <w:rFonts w:eastAsia="MS Mincho"/>
          <w:highlight w:val="green"/>
          <w:lang w:eastAsia="ja-JP"/>
        </w:rPr>
      </w:pPr>
      <w:bookmarkStart w:id="10" w:name="_Toc451242509"/>
      <w:r w:rsidRPr="009023D3">
        <w:rPr>
          <w:rFonts w:eastAsia="MS Mincho"/>
          <w:highlight w:val="green"/>
          <w:lang w:eastAsia="ja-JP"/>
        </w:rPr>
        <w:t>Obiettivi</w:t>
      </w:r>
      <w:bookmarkEnd w:id="10"/>
    </w:p>
    <w:p w:rsidR="00FD074F" w:rsidRDefault="00FD074F" w:rsidP="00FD074F">
      <w:pPr>
        <w:overflowPunct/>
        <w:autoSpaceDE/>
        <w:autoSpaceDN/>
        <w:adjustRightInd/>
        <w:jc w:val="both"/>
        <w:textAlignment w:val="auto"/>
        <w:rPr>
          <w:rFonts w:eastAsia="MS Mincho"/>
          <w:sz w:val="24"/>
          <w:szCs w:val="24"/>
          <w:lang w:eastAsia="ja-JP"/>
        </w:rPr>
      </w:pPr>
      <w:r w:rsidRPr="00FD074F">
        <w:rPr>
          <w:rFonts w:eastAsia="MS Mincho"/>
          <w:sz w:val="24"/>
          <w:szCs w:val="24"/>
          <w:lang w:eastAsia="ja-JP"/>
        </w:rPr>
        <w:t xml:space="preserve">L’attuazione del PTPC risponde all’obiettivo di </w:t>
      </w:r>
      <w:r w:rsidRPr="009023D3">
        <w:rPr>
          <w:rFonts w:eastAsia="MS Mincho"/>
          <w:sz w:val="24"/>
          <w:szCs w:val="24"/>
          <w:highlight w:val="yellow"/>
          <w:lang w:eastAsia="ja-JP"/>
        </w:rPr>
        <w:t>rafforzare i principi di legalità, di correttezza e di trasparenza nella gestione delle attività svolte.</w:t>
      </w:r>
      <w:r w:rsidRPr="00FD074F">
        <w:rPr>
          <w:rFonts w:eastAsia="MS Mincho"/>
          <w:sz w:val="24"/>
          <w:szCs w:val="24"/>
          <w:lang w:eastAsia="ja-JP"/>
        </w:rPr>
        <w:t xml:space="preserve"> </w:t>
      </w:r>
    </w:p>
    <w:p w:rsidR="00FD074F" w:rsidRPr="00FD074F" w:rsidRDefault="00FD074F" w:rsidP="00FD074F">
      <w:pPr>
        <w:overflowPunct/>
        <w:autoSpaceDE/>
        <w:autoSpaceDN/>
        <w:adjustRightInd/>
        <w:jc w:val="both"/>
        <w:textAlignment w:val="auto"/>
        <w:rPr>
          <w:rFonts w:eastAsia="MS Mincho"/>
          <w:sz w:val="24"/>
          <w:szCs w:val="24"/>
          <w:lang w:eastAsia="ja-JP"/>
        </w:rPr>
      </w:pPr>
      <w:r w:rsidRPr="00FD074F">
        <w:rPr>
          <w:rFonts w:eastAsia="MS Mincho"/>
          <w:sz w:val="24"/>
          <w:szCs w:val="24"/>
          <w:lang w:eastAsia="ja-JP"/>
        </w:rPr>
        <w:t xml:space="preserve">Il piano </w:t>
      </w:r>
      <w:r>
        <w:rPr>
          <w:rFonts w:eastAsia="MS Mincho"/>
          <w:sz w:val="24"/>
          <w:szCs w:val="24"/>
          <w:lang w:eastAsia="ja-JP"/>
        </w:rPr>
        <w:t xml:space="preserve">nel definire </w:t>
      </w:r>
      <w:r w:rsidRPr="00FD074F">
        <w:rPr>
          <w:rFonts w:eastAsia="MS Mincho"/>
          <w:sz w:val="24"/>
          <w:szCs w:val="24"/>
          <w:lang w:eastAsia="ja-JP"/>
        </w:rPr>
        <w:t xml:space="preserve">gli adempimenti e le relative modalità di svolgimento </w:t>
      </w:r>
      <w:r w:rsidR="001208F6">
        <w:rPr>
          <w:rFonts w:eastAsia="MS Mincho"/>
          <w:sz w:val="24"/>
          <w:szCs w:val="24"/>
          <w:lang w:eastAsia="ja-JP"/>
        </w:rPr>
        <w:t>atte ad assicurare alle istituzioni scolastiche l</w:t>
      </w:r>
      <w:r w:rsidRPr="00FD074F">
        <w:rPr>
          <w:rFonts w:eastAsia="MS Mincho"/>
          <w:sz w:val="24"/>
          <w:szCs w:val="24"/>
          <w:lang w:eastAsia="ja-JP"/>
        </w:rPr>
        <w:t xml:space="preserve">’applicazione puntuale delle vigenti disposizioni normative in materia di contrasto alla corruzione e dell’illegalità nella pubblica amministrazione </w:t>
      </w:r>
      <w:r w:rsidR="001208F6">
        <w:rPr>
          <w:rFonts w:eastAsia="MS Mincho"/>
          <w:sz w:val="24"/>
          <w:szCs w:val="24"/>
          <w:lang w:eastAsia="ja-JP"/>
        </w:rPr>
        <w:t xml:space="preserve">ha la </w:t>
      </w:r>
      <w:r w:rsidRPr="009023D3">
        <w:rPr>
          <w:rFonts w:eastAsia="MS Mincho"/>
          <w:sz w:val="24"/>
          <w:szCs w:val="24"/>
          <w:highlight w:val="yellow"/>
          <w:lang w:eastAsia="ja-JP"/>
        </w:rPr>
        <w:t>finalità</w:t>
      </w:r>
      <w:r w:rsidRPr="00FD074F">
        <w:rPr>
          <w:rFonts w:eastAsia="MS Mincho"/>
          <w:sz w:val="24"/>
          <w:szCs w:val="24"/>
          <w:lang w:eastAsia="ja-JP"/>
        </w:rPr>
        <w:t xml:space="preserve"> di:</w:t>
      </w:r>
    </w:p>
    <w:p w:rsidR="00FD074F" w:rsidRPr="009023D3" w:rsidRDefault="00FD074F" w:rsidP="00000C86">
      <w:pPr>
        <w:numPr>
          <w:ilvl w:val="0"/>
          <w:numId w:val="15"/>
        </w:numPr>
        <w:overflowPunct/>
        <w:autoSpaceDE/>
        <w:autoSpaceDN/>
        <w:adjustRightInd/>
        <w:jc w:val="both"/>
        <w:textAlignment w:val="auto"/>
        <w:rPr>
          <w:rFonts w:eastAsia="MS Mincho"/>
          <w:sz w:val="24"/>
          <w:szCs w:val="24"/>
          <w:highlight w:val="yellow"/>
          <w:lang w:eastAsia="ja-JP"/>
        </w:rPr>
      </w:pPr>
      <w:r w:rsidRPr="009023D3">
        <w:rPr>
          <w:rFonts w:eastAsia="MS Mincho"/>
          <w:sz w:val="24"/>
          <w:szCs w:val="24"/>
          <w:highlight w:val="yellow"/>
          <w:lang w:eastAsia="ja-JP"/>
        </w:rPr>
        <w:t>ridurre le opportunità che si manifestino casi di corruzione;</w:t>
      </w:r>
    </w:p>
    <w:p w:rsidR="001208F6" w:rsidRPr="009023D3" w:rsidRDefault="00FD074F" w:rsidP="00000C86">
      <w:pPr>
        <w:numPr>
          <w:ilvl w:val="0"/>
          <w:numId w:val="15"/>
        </w:numPr>
        <w:overflowPunct/>
        <w:autoSpaceDE/>
        <w:autoSpaceDN/>
        <w:adjustRightInd/>
        <w:jc w:val="both"/>
        <w:textAlignment w:val="auto"/>
        <w:rPr>
          <w:rFonts w:eastAsia="MS Mincho"/>
          <w:sz w:val="24"/>
          <w:szCs w:val="24"/>
          <w:highlight w:val="yellow"/>
          <w:lang w:eastAsia="ja-JP"/>
        </w:rPr>
      </w:pPr>
      <w:r w:rsidRPr="009023D3">
        <w:rPr>
          <w:rFonts w:eastAsia="MS Mincho"/>
          <w:sz w:val="24"/>
          <w:szCs w:val="24"/>
          <w:highlight w:val="yellow"/>
          <w:lang w:eastAsia="ja-JP"/>
        </w:rPr>
        <w:t>aumentare la capacità del</w:t>
      </w:r>
      <w:r w:rsidR="001208F6" w:rsidRPr="009023D3">
        <w:rPr>
          <w:rFonts w:eastAsia="MS Mincho"/>
          <w:sz w:val="24"/>
          <w:szCs w:val="24"/>
          <w:highlight w:val="yellow"/>
          <w:lang w:eastAsia="ja-JP"/>
        </w:rPr>
        <w:t>le istituzioni scolastiche stesse</w:t>
      </w:r>
      <w:r w:rsidRPr="009023D3">
        <w:rPr>
          <w:rFonts w:eastAsia="MS Mincho"/>
          <w:sz w:val="24"/>
          <w:szCs w:val="24"/>
          <w:highlight w:val="yellow"/>
          <w:lang w:eastAsia="ja-JP"/>
        </w:rPr>
        <w:t xml:space="preserve"> di far emergere eventuali casi di corruzione;</w:t>
      </w:r>
    </w:p>
    <w:p w:rsidR="00FD074F" w:rsidRPr="009023D3" w:rsidRDefault="00FD074F" w:rsidP="00000C86">
      <w:pPr>
        <w:numPr>
          <w:ilvl w:val="0"/>
          <w:numId w:val="15"/>
        </w:numPr>
        <w:overflowPunct/>
        <w:autoSpaceDE/>
        <w:autoSpaceDN/>
        <w:adjustRightInd/>
        <w:jc w:val="both"/>
        <w:textAlignment w:val="auto"/>
        <w:rPr>
          <w:rFonts w:eastAsia="MS Mincho"/>
          <w:sz w:val="24"/>
          <w:szCs w:val="24"/>
          <w:highlight w:val="yellow"/>
          <w:lang w:eastAsia="ja-JP"/>
        </w:rPr>
      </w:pPr>
      <w:r w:rsidRPr="009023D3">
        <w:rPr>
          <w:rFonts w:eastAsia="MS Mincho"/>
          <w:sz w:val="24"/>
          <w:szCs w:val="24"/>
          <w:highlight w:val="yellow"/>
          <w:lang w:eastAsia="ja-JP"/>
        </w:rPr>
        <w:t>creare un contesto sfavorevole alla corruzione.</w:t>
      </w:r>
    </w:p>
    <w:p w:rsidR="00FD074F" w:rsidRPr="00FD074F" w:rsidRDefault="001208F6" w:rsidP="00FD074F">
      <w:pPr>
        <w:overflowPunct/>
        <w:autoSpaceDE/>
        <w:autoSpaceDN/>
        <w:adjustRightInd/>
        <w:jc w:val="both"/>
        <w:textAlignment w:val="auto"/>
        <w:rPr>
          <w:rFonts w:eastAsia="MS Mincho"/>
          <w:sz w:val="24"/>
          <w:szCs w:val="24"/>
          <w:lang w:eastAsia="ja-JP"/>
        </w:rPr>
      </w:pPr>
      <w:r>
        <w:rPr>
          <w:rFonts w:eastAsia="MS Mincho"/>
          <w:sz w:val="24"/>
          <w:szCs w:val="24"/>
          <w:lang w:eastAsia="ja-JP"/>
        </w:rPr>
        <w:t xml:space="preserve">A tal fine l’individuazione e lo sviluppo </w:t>
      </w:r>
      <w:r w:rsidR="00FD074F" w:rsidRPr="00FD074F">
        <w:rPr>
          <w:rFonts w:eastAsia="MS Mincho"/>
          <w:sz w:val="24"/>
          <w:szCs w:val="24"/>
          <w:lang w:eastAsia="ja-JP"/>
        </w:rPr>
        <w:t>di un complesso di misure aventi lo scopo di prevenire il rischio di corruzione costituisce il mezzo per favorire l'applicazione dei suddetti principi, promuovere il corretto funzionamento dell</w:t>
      </w:r>
      <w:r>
        <w:rPr>
          <w:rFonts w:eastAsia="MS Mincho"/>
          <w:sz w:val="24"/>
          <w:szCs w:val="24"/>
          <w:lang w:eastAsia="ja-JP"/>
        </w:rPr>
        <w:t xml:space="preserve">e scuole e </w:t>
      </w:r>
      <w:r w:rsidR="00FD074F" w:rsidRPr="00FD074F">
        <w:rPr>
          <w:rFonts w:eastAsia="MS Mincho"/>
          <w:sz w:val="24"/>
          <w:szCs w:val="24"/>
          <w:lang w:eastAsia="ja-JP"/>
        </w:rPr>
        <w:t>tutelare la reputazione e la credibilità</w:t>
      </w:r>
      <w:r>
        <w:rPr>
          <w:rFonts w:eastAsia="MS Mincho"/>
          <w:sz w:val="24"/>
          <w:szCs w:val="24"/>
          <w:lang w:eastAsia="ja-JP"/>
        </w:rPr>
        <w:t xml:space="preserve"> </w:t>
      </w:r>
      <w:r w:rsidR="00FD074F" w:rsidRPr="00FD074F">
        <w:rPr>
          <w:rFonts w:eastAsia="MS Mincho"/>
          <w:sz w:val="24"/>
          <w:szCs w:val="24"/>
          <w:lang w:eastAsia="ja-JP"/>
        </w:rPr>
        <w:t>dell</w:t>
      </w:r>
      <w:r>
        <w:rPr>
          <w:rFonts w:eastAsia="MS Mincho"/>
          <w:sz w:val="24"/>
          <w:szCs w:val="24"/>
          <w:lang w:eastAsia="ja-JP"/>
        </w:rPr>
        <w:t xml:space="preserve">a loro azione sul territorio nei confronti dei </w:t>
      </w:r>
      <w:r w:rsidR="00FD074F" w:rsidRPr="00FD074F">
        <w:rPr>
          <w:rFonts w:eastAsia="MS Mincho"/>
          <w:sz w:val="24"/>
          <w:szCs w:val="24"/>
          <w:lang w:eastAsia="ja-JP"/>
        </w:rPr>
        <w:t xml:space="preserve">molteplici </w:t>
      </w:r>
      <w:r>
        <w:rPr>
          <w:rFonts w:eastAsia="MS Mincho"/>
          <w:sz w:val="24"/>
          <w:szCs w:val="24"/>
          <w:lang w:eastAsia="ja-JP"/>
        </w:rPr>
        <w:t>portatori di interessi.</w:t>
      </w:r>
    </w:p>
    <w:p w:rsidR="00FD074F" w:rsidRPr="00FD074F" w:rsidRDefault="00FD074F" w:rsidP="00FD074F">
      <w:pPr>
        <w:overflowPunct/>
        <w:autoSpaceDE/>
        <w:autoSpaceDN/>
        <w:adjustRightInd/>
        <w:jc w:val="both"/>
        <w:textAlignment w:val="auto"/>
        <w:rPr>
          <w:rFonts w:eastAsia="MS Mincho"/>
          <w:sz w:val="24"/>
          <w:szCs w:val="24"/>
          <w:lang w:eastAsia="ja-JP"/>
        </w:rPr>
      </w:pPr>
      <w:r w:rsidRPr="007C3DA9">
        <w:rPr>
          <w:rFonts w:eastAsia="MS Mincho"/>
          <w:sz w:val="24"/>
          <w:szCs w:val="24"/>
          <w:highlight w:val="yellow"/>
          <w:lang w:eastAsia="ja-JP"/>
        </w:rPr>
        <w:t xml:space="preserve">Il rispetto delle disposizioni contenute nel PTPC da parte dei soggetti destinatari </w:t>
      </w:r>
      <w:r w:rsidR="001208F6" w:rsidRPr="007C3DA9">
        <w:rPr>
          <w:rFonts w:eastAsia="MS Mincho"/>
          <w:sz w:val="24"/>
          <w:szCs w:val="24"/>
          <w:highlight w:val="yellow"/>
          <w:lang w:eastAsia="ja-JP"/>
        </w:rPr>
        <w:t xml:space="preserve">sopra </w:t>
      </w:r>
      <w:r w:rsidRPr="007C3DA9">
        <w:rPr>
          <w:rFonts w:eastAsia="MS Mincho"/>
          <w:sz w:val="24"/>
          <w:szCs w:val="24"/>
          <w:highlight w:val="yellow"/>
          <w:lang w:eastAsia="ja-JP"/>
        </w:rPr>
        <w:t>elencati intende favorire l'attuazione di comportamenti individuali ispirati all’etica della responsabilità ed in linea con le diverse disposizioni di legge ed i principi di corretta amministrazione.</w:t>
      </w:r>
    </w:p>
    <w:p w:rsidR="00FD074F" w:rsidRPr="00FD074F" w:rsidRDefault="00FD074F" w:rsidP="00FD074F">
      <w:pPr>
        <w:overflowPunct/>
        <w:autoSpaceDE/>
        <w:autoSpaceDN/>
        <w:adjustRightInd/>
        <w:jc w:val="both"/>
        <w:textAlignment w:val="auto"/>
        <w:rPr>
          <w:rFonts w:eastAsia="MS Mincho"/>
          <w:sz w:val="24"/>
          <w:szCs w:val="24"/>
          <w:lang w:eastAsia="ja-JP"/>
        </w:rPr>
      </w:pPr>
      <w:r w:rsidRPr="00FD074F">
        <w:rPr>
          <w:rFonts w:eastAsia="MS Mincho"/>
          <w:sz w:val="24"/>
          <w:szCs w:val="24"/>
          <w:lang w:eastAsia="ja-JP"/>
        </w:rPr>
        <w:t xml:space="preserve">Inoltre, il PTPC è finalizzato anche a: </w:t>
      </w:r>
    </w:p>
    <w:p w:rsidR="00FD074F" w:rsidRPr="001208F6" w:rsidRDefault="00FD074F" w:rsidP="001208F6">
      <w:pPr>
        <w:pStyle w:val="Paragrafoelenco"/>
        <w:overflowPunct/>
        <w:autoSpaceDE/>
        <w:autoSpaceDN/>
        <w:adjustRightInd/>
        <w:jc w:val="both"/>
        <w:textAlignment w:val="auto"/>
        <w:rPr>
          <w:rFonts w:eastAsia="MS Mincho"/>
          <w:sz w:val="24"/>
          <w:szCs w:val="24"/>
          <w:lang w:eastAsia="ja-JP"/>
        </w:rPr>
      </w:pPr>
    </w:p>
    <w:p w:rsidR="00FD074F" w:rsidRPr="007C3DA9" w:rsidRDefault="001208F6" w:rsidP="00000C86">
      <w:pPr>
        <w:pStyle w:val="Paragrafoelenco"/>
        <w:numPr>
          <w:ilvl w:val="0"/>
          <w:numId w:val="16"/>
        </w:numPr>
        <w:overflowPunct/>
        <w:autoSpaceDE/>
        <w:autoSpaceDN/>
        <w:adjustRightInd/>
        <w:jc w:val="both"/>
        <w:textAlignment w:val="auto"/>
        <w:rPr>
          <w:rFonts w:eastAsia="MS Mincho"/>
          <w:sz w:val="24"/>
          <w:szCs w:val="24"/>
          <w:highlight w:val="yellow"/>
          <w:lang w:eastAsia="ja-JP"/>
        </w:rPr>
      </w:pPr>
      <w:r w:rsidRPr="007C3DA9">
        <w:rPr>
          <w:rFonts w:eastAsia="MS Mincho"/>
          <w:sz w:val="24"/>
          <w:szCs w:val="24"/>
          <w:highlight w:val="yellow"/>
          <w:lang w:eastAsia="ja-JP"/>
        </w:rPr>
        <w:t>D</w:t>
      </w:r>
      <w:r w:rsidR="00FD074F" w:rsidRPr="007C3DA9">
        <w:rPr>
          <w:rFonts w:eastAsia="MS Mincho"/>
          <w:sz w:val="24"/>
          <w:szCs w:val="24"/>
          <w:highlight w:val="yellow"/>
          <w:lang w:eastAsia="ja-JP"/>
        </w:rPr>
        <w:t>eterminare</w:t>
      </w:r>
      <w:r w:rsidRPr="007C3DA9">
        <w:rPr>
          <w:rFonts w:eastAsia="MS Mincho"/>
          <w:sz w:val="24"/>
          <w:szCs w:val="24"/>
          <w:highlight w:val="yellow"/>
          <w:lang w:eastAsia="ja-JP"/>
        </w:rPr>
        <w:t xml:space="preserve"> </w:t>
      </w:r>
      <w:r w:rsidR="00FD074F" w:rsidRPr="007C3DA9">
        <w:rPr>
          <w:rFonts w:eastAsia="MS Mincho"/>
          <w:sz w:val="24"/>
          <w:szCs w:val="24"/>
          <w:highlight w:val="yellow"/>
          <w:lang w:eastAsia="ja-JP"/>
        </w:rPr>
        <w:t xml:space="preserve">una piena consapevolezza che il manifestarsi di fenomeni di corruzione espone </w:t>
      </w:r>
      <w:r w:rsidRPr="007C3DA9">
        <w:rPr>
          <w:rFonts w:eastAsia="MS Mincho"/>
          <w:sz w:val="24"/>
          <w:szCs w:val="24"/>
          <w:highlight w:val="yellow"/>
          <w:lang w:eastAsia="ja-JP"/>
        </w:rPr>
        <w:t xml:space="preserve">il settore scuola </w:t>
      </w:r>
      <w:r w:rsidR="00FD074F" w:rsidRPr="007C3DA9">
        <w:rPr>
          <w:rFonts w:eastAsia="MS Mincho"/>
          <w:sz w:val="24"/>
          <w:szCs w:val="24"/>
          <w:highlight w:val="yellow"/>
          <w:lang w:eastAsia="ja-JP"/>
        </w:rPr>
        <w:t>a gravi</w:t>
      </w:r>
      <w:r w:rsidRPr="007C3DA9">
        <w:rPr>
          <w:rFonts w:eastAsia="MS Mincho"/>
          <w:sz w:val="24"/>
          <w:szCs w:val="24"/>
          <w:highlight w:val="yellow"/>
          <w:lang w:eastAsia="ja-JP"/>
        </w:rPr>
        <w:t xml:space="preserve"> </w:t>
      </w:r>
      <w:r w:rsidR="00FD074F" w:rsidRPr="007C3DA9">
        <w:rPr>
          <w:rFonts w:eastAsia="MS Mincho"/>
          <w:sz w:val="24"/>
          <w:szCs w:val="24"/>
          <w:highlight w:val="yellow"/>
          <w:lang w:eastAsia="ja-JP"/>
        </w:rPr>
        <w:t>rischi</w:t>
      </w:r>
      <w:r w:rsidRPr="007C3DA9">
        <w:rPr>
          <w:rFonts w:eastAsia="MS Mincho"/>
          <w:sz w:val="24"/>
          <w:szCs w:val="24"/>
          <w:highlight w:val="yellow"/>
          <w:lang w:eastAsia="ja-JP"/>
        </w:rPr>
        <w:t xml:space="preserve"> </w:t>
      </w:r>
      <w:r w:rsidR="00FD074F" w:rsidRPr="007C3DA9">
        <w:rPr>
          <w:rFonts w:eastAsia="MS Mincho"/>
          <w:sz w:val="24"/>
          <w:szCs w:val="24"/>
          <w:highlight w:val="yellow"/>
          <w:lang w:eastAsia="ja-JP"/>
        </w:rPr>
        <w:t xml:space="preserve">soprattutto sul piano dell’immagine, </w:t>
      </w:r>
      <w:r w:rsidRPr="007C3DA9">
        <w:rPr>
          <w:rFonts w:eastAsia="MS Mincho"/>
          <w:sz w:val="24"/>
          <w:szCs w:val="24"/>
          <w:highlight w:val="yellow"/>
          <w:lang w:eastAsia="ja-JP"/>
        </w:rPr>
        <w:t xml:space="preserve"> </w:t>
      </w:r>
      <w:r w:rsidR="00FD074F" w:rsidRPr="007C3DA9">
        <w:rPr>
          <w:rFonts w:eastAsia="MS Mincho"/>
          <w:sz w:val="24"/>
          <w:szCs w:val="24"/>
          <w:highlight w:val="yellow"/>
          <w:lang w:eastAsia="ja-JP"/>
        </w:rPr>
        <w:t xml:space="preserve">e </w:t>
      </w:r>
      <w:r w:rsidRPr="007C3DA9">
        <w:rPr>
          <w:rFonts w:eastAsia="MS Mincho"/>
          <w:sz w:val="24"/>
          <w:szCs w:val="24"/>
          <w:highlight w:val="yellow"/>
          <w:lang w:eastAsia="ja-JP"/>
        </w:rPr>
        <w:t xml:space="preserve"> </w:t>
      </w:r>
      <w:r w:rsidR="00FD074F" w:rsidRPr="007C3DA9">
        <w:rPr>
          <w:rFonts w:eastAsia="MS Mincho"/>
          <w:sz w:val="24"/>
          <w:szCs w:val="24"/>
          <w:highlight w:val="yellow"/>
          <w:lang w:eastAsia="ja-JP"/>
        </w:rPr>
        <w:t xml:space="preserve">può produrre </w:t>
      </w:r>
      <w:r w:rsidRPr="007C3DA9">
        <w:rPr>
          <w:rFonts w:eastAsia="MS Mincho"/>
          <w:sz w:val="24"/>
          <w:szCs w:val="24"/>
          <w:highlight w:val="yellow"/>
          <w:lang w:eastAsia="ja-JP"/>
        </w:rPr>
        <w:t xml:space="preserve"> </w:t>
      </w:r>
      <w:r w:rsidR="00FD074F" w:rsidRPr="007C3DA9">
        <w:rPr>
          <w:rFonts w:eastAsia="MS Mincho"/>
          <w:sz w:val="24"/>
          <w:szCs w:val="24"/>
          <w:highlight w:val="yellow"/>
          <w:lang w:eastAsia="ja-JP"/>
        </w:rPr>
        <w:t>delle conseguenze sul piano penale a carico del soggetto che commette la violazione;</w:t>
      </w:r>
    </w:p>
    <w:p w:rsidR="00FD074F" w:rsidRPr="007C3DA9" w:rsidRDefault="00FD074F" w:rsidP="00000C86">
      <w:pPr>
        <w:pStyle w:val="Paragrafoelenco"/>
        <w:numPr>
          <w:ilvl w:val="0"/>
          <w:numId w:val="16"/>
        </w:numPr>
        <w:overflowPunct/>
        <w:autoSpaceDE/>
        <w:autoSpaceDN/>
        <w:adjustRightInd/>
        <w:jc w:val="both"/>
        <w:textAlignment w:val="auto"/>
        <w:rPr>
          <w:rFonts w:eastAsia="MS Mincho"/>
          <w:sz w:val="24"/>
          <w:szCs w:val="24"/>
          <w:highlight w:val="yellow"/>
          <w:lang w:eastAsia="ja-JP"/>
        </w:rPr>
      </w:pPr>
      <w:r w:rsidRPr="007C3DA9">
        <w:rPr>
          <w:rFonts w:eastAsia="MS Mincho"/>
          <w:sz w:val="24"/>
          <w:szCs w:val="24"/>
          <w:highlight w:val="yellow"/>
          <w:lang w:eastAsia="ja-JP"/>
        </w:rPr>
        <w:t xml:space="preserve">sensibilizzare tutti i soggetti destinatari </w:t>
      </w:r>
      <w:r w:rsidR="001208F6" w:rsidRPr="007C3DA9">
        <w:rPr>
          <w:rFonts w:eastAsia="MS Mincho"/>
          <w:sz w:val="24"/>
          <w:szCs w:val="24"/>
          <w:highlight w:val="yellow"/>
          <w:lang w:eastAsia="ja-JP"/>
        </w:rPr>
        <w:t xml:space="preserve"> </w:t>
      </w:r>
      <w:r w:rsidRPr="007C3DA9">
        <w:rPr>
          <w:rFonts w:eastAsia="MS Mincho"/>
          <w:sz w:val="24"/>
          <w:szCs w:val="24"/>
          <w:highlight w:val="yellow"/>
          <w:lang w:eastAsia="ja-JP"/>
        </w:rPr>
        <w:t>ad impegnarsi attivamente e costantemente nell'attuare le misure di contenimento del rischio previste nel</w:t>
      </w:r>
      <w:r w:rsidR="001208F6" w:rsidRPr="007C3DA9">
        <w:rPr>
          <w:rFonts w:eastAsia="MS Mincho"/>
          <w:sz w:val="24"/>
          <w:szCs w:val="24"/>
          <w:highlight w:val="yellow"/>
          <w:lang w:eastAsia="ja-JP"/>
        </w:rPr>
        <w:t xml:space="preserve"> </w:t>
      </w:r>
      <w:r w:rsidRPr="007C3DA9">
        <w:rPr>
          <w:rFonts w:eastAsia="MS Mincho"/>
          <w:sz w:val="24"/>
          <w:szCs w:val="24"/>
          <w:highlight w:val="yellow"/>
          <w:lang w:eastAsia="ja-JP"/>
        </w:rPr>
        <w:t>documento</w:t>
      </w:r>
      <w:r w:rsidR="007C3DA9">
        <w:rPr>
          <w:rFonts w:eastAsia="MS Mincho"/>
          <w:sz w:val="24"/>
          <w:szCs w:val="24"/>
          <w:highlight w:val="yellow"/>
          <w:lang w:eastAsia="ja-JP"/>
        </w:rPr>
        <w:t>;</w:t>
      </w:r>
      <w:r w:rsidRPr="007C3DA9">
        <w:rPr>
          <w:rFonts w:eastAsia="MS Mincho"/>
          <w:sz w:val="24"/>
          <w:szCs w:val="24"/>
          <w:highlight w:val="yellow"/>
          <w:lang w:eastAsia="ja-JP"/>
        </w:rPr>
        <w:t xml:space="preserve"> </w:t>
      </w:r>
    </w:p>
    <w:p w:rsidR="00FB4771" w:rsidRPr="007C3DA9" w:rsidRDefault="00FD074F" w:rsidP="007C3DA9">
      <w:pPr>
        <w:pStyle w:val="Paragrafoelenco"/>
        <w:numPr>
          <w:ilvl w:val="0"/>
          <w:numId w:val="16"/>
        </w:numPr>
        <w:overflowPunct/>
        <w:autoSpaceDE/>
        <w:autoSpaceDN/>
        <w:adjustRightInd/>
        <w:jc w:val="both"/>
        <w:textAlignment w:val="auto"/>
        <w:rPr>
          <w:rFonts w:eastAsia="MS Mincho"/>
          <w:sz w:val="24"/>
          <w:szCs w:val="24"/>
          <w:highlight w:val="yellow"/>
          <w:lang w:eastAsia="ja-JP"/>
        </w:rPr>
      </w:pPr>
      <w:r w:rsidRPr="007C3DA9">
        <w:rPr>
          <w:rFonts w:eastAsia="MS Mincho"/>
          <w:sz w:val="24"/>
          <w:szCs w:val="24"/>
          <w:highlight w:val="yellow"/>
          <w:lang w:eastAsia="ja-JP"/>
        </w:rPr>
        <w:lastRenderedPageBreak/>
        <w:t xml:space="preserve">assicurare la correttezza dei rapporti </w:t>
      </w:r>
      <w:r w:rsidR="001208F6" w:rsidRPr="007C3DA9">
        <w:rPr>
          <w:rFonts w:eastAsia="MS Mincho"/>
          <w:sz w:val="24"/>
          <w:szCs w:val="24"/>
          <w:highlight w:val="yellow"/>
          <w:lang w:eastAsia="ja-JP"/>
        </w:rPr>
        <w:t xml:space="preserve">tra le istituzioni scolastiche e </w:t>
      </w:r>
      <w:r w:rsidRPr="007C3DA9">
        <w:rPr>
          <w:rFonts w:eastAsia="MS Mincho"/>
          <w:sz w:val="24"/>
          <w:szCs w:val="24"/>
          <w:highlight w:val="yellow"/>
          <w:lang w:eastAsia="ja-JP"/>
        </w:rPr>
        <w:t>i soggetti che con la stessa intrattengono relazioni di qualsiasi genere, anche verificando eventuali situazioni che potrebbero dar</w:t>
      </w:r>
      <w:r w:rsidR="001208F6" w:rsidRPr="007C3DA9">
        <w:rPr>
          <w:rFonts w:eastAsia="MS Mincho"/>
          <w:sz w:val="24"/>
          <w:szCs w:val="24"/>
          <w:highlight w:val="yellow"/>
          <w:lang w:eastAsia="ja-JP"/>
        </w:rPr>
        <w:t xml:space="preserve"> </w:t>
      </w:r>
      <w:r w:rsidRPr="007C3DA9">
        <w:rPr>
          <w:rFonts w:eastAsia="MS Mincho"/>
          <w:sz w:val="24"/>
          <w:szCs w:val="24"/>
          <w:highlight w:val="yellow"/>
          <w:lang w:eastAsia="ja-JP"/>
        </w:rPr>
        <w:t>luogo al manifestarsi di situazioni di conflitto</w:t>
      </w:r>
      <w:r w:rsidR="001208F6" w:rsidRPr="007C3DA9">
        <w:rPr>
          <w:rFonts w:eastAsia="MS Mincho"/>
          <w:sz w:val="24"/>
          <w:szCs w:val="24"/>
          <w:highlight w:val="yellow"/>
          <w:lang w:eastAsia="ja-JP"/>
        </w:rPr>
        <w:t xml:space="preserve"> d'interesse.</w:t>
      </w:r>
      <w:r w:rsidR="00FB4771" w:rsidRPr="007C3DA9">
        <w:rPr>
          <w:rFonts w:eastAsia="MS Mincho"/>
          <w:sz w:val="24"/>
          <w:szCs w:val="24"/>
          <w:lang w:eastAsia="ja-JP"/>
        </w:rPr>
        <w:br w:type="page"/>
      </w:r>
    </w:p>
    <w:p w:rsidR="001208F6" w:rsidRPr="00AC1BF6" w:rsidRDefault="00E01C96" w:rsidP="00201B78">
      <w:pPr>
        <w:pStyle w:val="Titolo1"/>
        <w:rPr>
          <w:rFonts w:eastAsia="MS Mincho"/>
          <w:highlight w:val="green"/>
        </w:rPr>
      </w:pPr>
      <w:bookmarkStart w:id="11" w:name="_Toc451242510"/>
      <w:r w:rsidRPr="00AC1BF6">
        <w:rPr>
          <w:rFonts w:eastAsia="MS Mincho"/>
          <w:highlight w:val="green"/>
        </w:rPr>
        <w:lastRenderedPageBreak/>
        <w:t xml:space="preserve">GLI ATTORI DELLA STRATEGIA </w:t>
      </w:r>
      <w:proofErr w:type="spellStart"/>
      <w:r w:rsidRPr="00AC1BF6">
        <w:rPr>
          <w:rFonts w:eastAsia="MS Mincho"/>
          <w:highlight w:val="green"/>
        </w:rPr>
        <w:t>DI</w:t>
      </w:r>
      <w:proofErr w:type="spellEnd"/>
      <w:r w:rsidRPr="00AC1BF6">
        <w:rPr>
          <w:rFonts w:eastAsia="MS Mincho"/>
          <w:highlight w:val="green"/>
        </w:rPr>
        <w:t xml:space="preserve"> PREVENZIONE DELLA CORRUZIONE NELLE ISTITUZIONI SCOLASTICHE</w:t>
      </w:r>
      <w:bookmarkEnd w:id="11"/>
    </w:p>
    <w:p w:rsidR="001208F6" w:rsidRPr="001208F6" w:rsidRDefault="001208F6" w:rsidP="001208F6">
      <w:pPr>
        <w:rPr>
          <w:rFonts w:eastAsia="MS Mincho"/>
          <w:lang w:eastAsia="ja-JP"/>
        </w:rPr>
      </w:pPr>
      <w:r w:rsidRPr="001208F6">
        <w:rPr>
          <w:rFonts w:eastAsia="MS Mincho"/>
          <w:lang w:eastAsia="ja-JP"/>
        </w:rPr>
        <w:tab/>
      </w:r>
    </w:p>
    <w:p w:rsidR="001208F6" w:rsidRPr="001208F6" w:rsidRDefault="001208F6" w:rsidP="001208F6">
      <w:pPr>
        <w:overflowPunct/>
        <w:autoSpaceDE/>
        <w:autoSpaceDN/>
        <w:adjustRightInd/>
        <w:ind w:firstLine="709"/>
        <w:jc w:val="both"/>
        <w:textAlignment w:val="auto"/>
        <w:rPr>
          <w:rFonts w:eastAsia="MS Mincho"/>
          <w:sz w:val="24"/>
          <w:szCs w:val="24"/>
          <w:lang w:eastAsia="ja-JP"/>
        </w:rPr>
      </w:pPr>
      <w:r w:rsidRPr="001208F6">
        <w:rPr>
          <w:rFonts w:eastAsia="MS Mincho"/>
          <w:sz w:val="24"/>
          <w:szCs w:val="24"/>
          <w:lang w:eastAsia="ja-JP"/>
        </w:rPr>
        <w:t>I soggetti chiamati all’attuazione della strategia di prevenzione della corruzione nel MIUR sono:</w:t>
      </w:r>
    </w:p>
    <w:p w:rsidR="001208F6" w:rsidRPr="001208F6" w:rsidRDefault="001208F6" w:rsidP="001208F6">
      <w:pPr>
        <w:rPr>
          <w:rFonts w:eastAsia="MS Mincho"/>
          <w:lang w:eastAsia="ja-JP"/>
        </w:rPr>
      </w:pPr>
    </w:p>
    <w:p w:rsidR="001208F6" w:rsidRPr="00AC1BF6" w:rsidRDefault="001208F6" w:rsidP="001208F6">
      <w:pPr>
        <w:numPr>
          <w:ilvl w:val="12"/>
          <w:numId w:val="0"/>
        </w:numPr>
        <w:tabs>
          <w:tab w:val="left" w:pos="0"/>
        </w:tabs>
        <w:overflowPunct/>
        <w:autoSpaceDE/>
        <w:autoSpaceDN/>
        <w:adjustRightInd/>
        <w:spacing w:after="120"/>
        <w:ind w:left="284" w:right="47"/>
        <w:jc w:val="both"/>
        <w:textAlignment w:val="auto"/>
        <w:rPr>
          <w:rFonts w:ascii="Garamond" w:hAnsi="Garamond"/>
          <w:b/>
          <w:bCs/>
          <w:smallCaps/>
          <w:color w:val="365F91"/>
          <w:spacing w:val="5"/>
          <w:sz w:val="28"/>
          <w:szCs w:val="28"/>
          <w:u w:val="single"/>
        </w:rPr>
      </w:pPr>
      <w:r w:rsidRPr="00AC1BF6">
        <w:rPr>
          <w:rFonts w:ascii="Garamond" w:hAnsi="Garamond"/>
          <w:b/>
          <w:bCs/>
          <w:smallCaps/>
          <w:color w:val="365F91"/>
          <w:spacing w:val="5"/>
          <w:sz w:val="28"/>
          <w:szCs w:val="28"/>
          <w:u w:val="single"/>
        </w:rPr>
        <w:t xml:space="preserve"> soggetti istituzionali coinvolti nella strategia di prevenzione della corruzione nelle istituzioni scolastiche </w:t>
      </w:r>
    </w:p>
    <w:p w:rsidR="001208F6" w:rsidRDefault="001208F6" w:rsidP="001208F6">
      <w:pPr>
        <w:numPr>
          <w:ilvl w:val="12"/>
          <w:numId w:val="0"/>
        </w:numPr>
        <w:tabs>
          <w:tab w:val="left" w:pos="0"/>
        </w:tabs>
        <w:overflowPunct/>
        <w:autoSpaceDE/>
        <w:autoSpaceDN/>
        <w:adjustRightInd/>
        <w:spacing w:after="120"/>
        <w:ind w:left="284" w:right="47"/>
        <w:jc w:val="both"/>
        <w:textAlignment w:val="auto"/>
        <w:rPr>
          <w:rFonts w:ascii="Garamond" w:hAnsi="Garamond"/>
          <w:b/>
          <w:bCs/>
          <w:smallCaps/>
          <w:color w:val="365F91"/>
          <w:spacing w:val="5"/>
          <w:sz w:val="18"/>
          <w:szCs w:val="24"/>
          <w:u w:val="single"/>
        </w:rPr>
      </w:pPr>
    </w:p>
    <w:p w:rsidR="001208F6" w:rsidRDefault="001208F6" w:rsidP="001208F6">
      <w:pPr>
        <w:numPr>
          <w:ilvl w:val="12"/>
          <w:numId w:val="0"/>
        </w:numPr>
        <w:tabs>
          <w:tab w:val="left" w:pos="0"/>
        </w:tabs>
        <w:overflowPunct/>
        <w:autoSpaceDE/>
        <w:autoSpaceDN/>
        <w:adjustRightInd/>
        <w:spacing w:after="120"/>
        <w:ind w:left="284" w:right="47"/>
        <w:jc w:val="both"/>
        <w:textAlignment w:val="auto"/>
        <w:rPr>
          <w:rFonts w:ascii="Garamond" w:hAnsi="Garamond"/>
          <w:b/>
          <w:bCs/>
          <w:smallCaps/>
          <w:color w:val="365F91"/>
          <w:spacing w:val="5"/>
          <w:sz w:val="18"/>
          <w:szCs w:val="24"/>
          <w:u w:val="single"/>
        </w:rPr>
      </w:pPr>
    </w:p>
    <w:p w:rsidR="001208F6" w:rsidRDefault="001208F6" w:rsidP="001208F6">
      <w:pPr>
        <w:numPr>
          <w:ilvl w:val="12"/>
          <w:numId w:val="0"/>
        </w:numPr>
        <w:tabs>
          <w:tab w:val="left" w:pos="0"/>
        </w:tabs>
        <w:overflowPunct/>
        <w:autoSpaceDE/>
        <w:autoSpaceDN/>
        <w:adjustRightInd/>
        <w:spacing w:after="120"/>
        <w:ind w:left="284" w:right="47"/>
        <w:jc w:val="both"/>
        <w:textAlignment w:val="auto"/>
        <w:rPr>
          <w:rFonts w:ascii="Garamond" w:hAnsi="Garamond"/>
          <w:b/>
          <w:bCs/>
          <w:smallCaps/>
          <w:color w:val="365F91"/>
          <w:spacing w:val="5"/>
          <w:sz w:val="18"/>
          <w:szCs w:val="24"/>
          <w:u w:val="single"/>
        </w:rPr>
      </w:pPr>
      <w:r w:rsidRPr="001208F6">
        <w:rPr>
          <w:rFonts w:ascii="Garamond" w:eastAsia="MS Mincho" w:hAnsi="Garamond"/>
          <w:noProof/>
          <w:sz w:val="24"/>
          <w:szCs w:val="24"/>
        </w:rPr>
        <w:drawing>
          <wp:inline distT="0" distB="0" distL="0" distR="0">
            <wp:extent cx="6038850" cy="4943475"/>
            <wp:effectExtent l="0" t="0" r="0" b="0"/>
            <wp:docPr id="2" name="Diagram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1208F6" w:rsidRDefault="001208F6" w:rsidP="001208F6">
      <w:pPr>
        <w:numPr>
          <w:ilvl w:val="12"/>
          <w:numId w:val="0"/>
        </w:numPr>
        <w:tabs>
          <w:tab w:val="left" w:pos="0"/>
        </w:tabs>
        <w:overflowPunct/>
        <w:autoSpaceDE/>
        <w:autoSpaceDN/>
        <w:adjustRightInd/>
        <w:spacing w:after="120"/>
        <w:ind w:left="284" w:right="47"/>
        <w:jc w:val="both"/>
        <w:textAlignment w:val="auto"/>
        <w:rPr>
          <w:rFonts w:ascii="Garamond" w:hAnsi="Garamond"/>
          <w:b/>
          <w:bCs/>
          <w:smallCaps/>
          <w:color w:val="365F91"/>
          <w:spacing w:val="5"/>
          <w:sz w:val="18"/>
          <w:szCs w:val="24"/>
          <w:u w:val="single"/>
        </w:rPr>
      </w:pPr>
    </w:p>
    <w:p w:rsidR="001208F6" w:rsidRPr="001208F6" w:rsidRDefault="001208F6" w:rsidP="001208F6">
      <w:pPr>
        <w:numPr>
          <w:ilvl w:val="12"/>
          <w:numId w:val="0"/>
        </w:numPr>
        <w:tabs>
          <w:tab w:val="left" w:pos="0"/>
        </w:tabs>
        <w:overflowPunct/>
        <w:autoSpaceDE/>
        <w:autoSpaceDN/>
        <w:adjustRightInd/>
        <w:spacing w:after="120"/>
        <w:ind w:left="284" w:right="47"/>
        <w:jc w:val="both"/>
        <w:textAlignment w:val="auto"/>
        <w:rPr>
          <w:rFonts w:ascii="Garamond" w:hAnsi="Garamond"/>
          <w:b/>
          <w:bCs/>
          <w:smallCaps/>
          <w:color w:val="365F91"/>
          <w:spacing w:val="5"/>
          <w:sz w:val="18"/>
          <w:szCs w:val="24"/>
          <w:u w:val="single"/>
        </w:rPr>
      </w:pPr>
    </w:p>
    <w:p w:rsidR="001E1F18" w:rsidRPr="001E1F18" w:rsidRDefault="001E1F18" w:rsidP="001E1F18">
      <w:pPr>
        <w:overflowPunct/>
        <w:autoSpaceDE/>
        <w:autoSpaceDN/>
        <w:adjustRightInd/>
        <w:ind w:firstLine="709"/>
        <w:jc w:val="both"/>
        <w:textAlignment w:val="auto"/>
        <w:rPr>
          <w:rFonts w:eastAsia="MS Mincho"/>
          <w:sz w:val="24"/>
          <w:szCs w:val="24"/>
          <w:lang w:eastAsia="ja-JP"/>
        </w:rPr>
      </w:pPr>
      <w:r w:rsidRPr="001E1F18">
        <w:rPr>
          <w:rFonts w:eastAsia="MS Mincho"/>
          <w:sz w:val="24"/>
          <w:szCs w:val="24"/>
          <w:lang w:eastAsia="ja-JP"/>
        </w:rPr>
        <w:t>Nel presente capitolo, si delineano e si descrivono i compiti, le funzioni e le responsabilità di tutti soggetti coinvolti nella strategia di</w:t>
      </w:r>
      <w:r>
        <w:rPr>
          <w:rFonts w:eastAsia="MS Mincho"/>
          <w:sz w:val="24"/>
          <w:szCs w:val="24"/>
          <w:lang w:eastAsia="ja-JP"/>
        </w:rPr>
        <w:t xml:space="preserve"> prevenzione nelle istituzioni scolastiche</w:t>
      </w:r>
      <w:r w:rsidRPr="001E1F18">
        <w:rPr>
          <w:rFonts w:eastAsia="MS Mincho"/>
          <w:sz w:val="24"/>
          <w:szCs w:val="24"/>
          <w:lang w:eastAsia="ja-JP"/>
        </w:rPr>
        <w:t xml:space="preserve">. </w:t>
      </w:r>
    </w:p>
    <w:p w:rsidR="001E1F18" w:rsidRPr="001E1F18" w:rsidRDefault="001E1F18" w:rsidP="001E1F18">
      <w:pPr>
        <w:overflowPunct/>
        <w:autoSpaceDE/>
        <w:autoSpaceDN/>
        <w:adjustRightInd/>
        <w:ind w:firstLine="709"/>
        <w:jc w:val="both"/>
        <w:textAlignment w:val="auto"/>
        <w:rPr>
          <w:rFonts w:eastAsia="MS Mincho"/>
          <w:sz w:val="24"/>
          <w:szCs w:val="24"/>
          <w:lang w:eastAsia="ja-JP"/>
        </w:rPr>
      </w:pPr>
      <w:r w:rsidRPr="001E1F18">
        <w:rPr>
          <w:rFonts w:eastAsia="MS Mincho"/>
          <w:sz w:val="24"/>
          <w:szCs w:val="24"/>
          <w:lang w:eastAsia="ja-JP"/>
        </w:rPr>
        <w:t>Accanto al Responsabile della prevenzione della corruzione, infatti, operano i Referenti per la prevenzione della corruzione e tutti i dirigenti</w:t>
      </w:r>
      <w:r>
        <w:rPr>
          <w:rFonts w:eastAsia="MS Mincho"/>
          <w:sz w:val="24"/>
          <w:szCs w:val="24"/>
          <w:lang w:eastAsia="ja-JP"/>
        </w:rPr>
        <w:t xml:space="preserve"> scolastici</w:t>
      </w:r>
      <w:r w:rsidRPr="001E1F18">
        <w:rPr>
          <w:rFonts w:eastAsia="MS Mincho"/>
          <w:sz w:val="24"/>
          <w:szCs w:val="24"/>
          <w:lang w:eastAsia="ja-JP"/>
        </w:rPr>
        <w:t>, con il compito di consentire l’implementazione di un sistema che assicuri l’identificazione  dei rischi di corruzione e, soprattutto, la concreta attuazione delle misure di prevenzione descritte.</w:t>
      </w:r>
    </w:p>
    <w:p w:rsidR="001E1F18" w:rsidRPr="001E1F18" w:rsidRDefault="001E1F18" w:rsidP="001E1F18">
      <w:pPr>
        <w:overflowPunct/>
        <w:autoSpaceDE/>
        <w:autoSpaceDN/>
        <w:adjustRightInd/>
        <w:ind w:firstLine="709"/>
        <w:jc w:val="both"/>
        <w:textAlignment w:val="auto"/>
        <w:rPr>
          <w:rFonts w:eastAsia="MS Mincho"/>
          <w:sz w:val="24"/>
          <w:szCs w:val="24"/>
          <w:lang w:eastAsia="ja-JP"/>
        </w:rPr>
      </w:pPr>
      <w:r w:rsidRPr="001E1F18">
        <w:rPr>
          <w:rFonts w:eastAsia="MS Mincho"/>
          <w:sz w:val="24"/>
          <w:szCs w:val="24"/>
          <w:lang w:eastAsia="ja-JP"/>
        </w:rPr>
        <w:t>Il personale</w:t>
      </w:r>
      <w:r>
        <w:rPr>
          <w:rFonts w:eastAsia="MS Mincho"/>
          <w:sz w:val="24"/>
          <w:szCs w:val="24"/>
          <w:lang w:eastAsia="ja-JP"/>
        </w:rPr>
        <w:t xml:space="preserve"> del comparto scuola </w:t>
      </w:r>
      <w:r w:rsidRPr="001E1F18">
        <w:rPr>
          <w:rFonts w:eastAsia="MS Mincho"/>
          <w:sz w:val="24"/>
          <w:szCs w:val="24"/>
          <w:lang w:eastAsia="ja-JP"/>
        </w:rPr>
        <w:t xml:space="preserve"> e i co</w:t>
      </w:r>
      <w:r>
        <w:rPr>
          <w:rFonts w:eastAsia="MS Mincho"/>
          <w:sz w:val="24"/>
          <w:szCs w:val="24"/>
          <w:lang w:eastAsia="ja-JP"/>
        </w:rPr>
        <w:t>llaboratori a qualsiasi titolo</w:t>
      </w:r>
      <w:r w:rsidRPr="001E1F18">
        <w:rPr>
          <w:rFonts w:eastAsia="MS Mincho"/>
          <w:sz w:val="24"/>
          <w:szCs w:val="24"/>
          <w:lang w:eastAsia="ja-JP"/>
        </w:rPr>
        <w:t>, sono tenuti al rispetto delle direttive e delle prescrizioni nel PTPC.</w:t>
      </w:r>
    </w:p>
    <w:p w:rsidR="001E1F18" w:rsidRDefault="001E1F18" w:rsidP="001E1F18">
      <w:pPr>
        <w:overflowPunct/>
        <w:autoSpaceDE/>
        <w:autoSpaceDN/>
        <w:adjustRightInd/>
        <w:ind w:firstLine="709"/>
        <w:jc w:val="both"/>
        <w:textAlignment w:val="auto"/>
        <w:rPr>
          <w:rFonts w:eastAsia="MS Mincho"/>
          <w:sz w:val="24"/>
          <w:szCs w:val="24"/>
          <w:lang w:eastAsia="ja-JP"/>
        </w:rPr>
      </w:pPr>
      <w:r w:rsidRPr="001E1F18">
        <w:rPr>
          <w:rFonts w:eastAsia="MS Mincho"/>
          <w:sz w:val="24"/>
          <w:szCs w:val="24"/>
          <w:lang w:eastAsia="ja-JP"/>
        </w:rPr>
        <w:t>Ciò, infatti, al fine di garantire l’effettività delle misure di prevenzione previste.</w:t>
      </w:r>
    </w:p>
    <w:p w:rsidR="00FB4771" w:rsidRPr="001E1F18" w:rsidRDefault="00FB4771" w:rsidP="001E1F18">
      <w:pPr>
        <w:overflowPunct/>
        <w:autoSpaceDE/>
        <w:autoSpaceDN/>
        <w:adjustRightInd/>
        <w:ind w:firstLine="709"/>
        <w:jc w:val="both"/>
        <w:textAlignment w:val="auto"/>
        <w:rPr>
          <w:rFonts w:eastAsia="MS Mincho"/>
          <w:sz w:val="24"/>
          <w:szCs w:val="24"/>
          <w:lang w:eastAsia="ja-JP"/>
        </w:rPr>
      </w:pPr>
    </w:p>
    <w:p w:rsidR="001E1F18" w:rsidRPr="00AC1BF6" w:rsidRDefault="001E1F18" w:rsidP="00FB4771">
      <w:pPr>
        <w:pStyle w:val="Titolo2"/>
        <w:rPr>
          <w:highlight w:val="yellow"/>
        </w:rPr>
      </w:pPr>
      <w:bookmarkStart w:id="12" w:name="_Toc442115454"/>
      <w:bookmarkStart w:id="13" w:name="_Toc451242511"/>
      <w:r w:rsidRPr="00AC1BF6">
        <w:rPr>
          <w:highlight w:val="yellow"/>
        </w:rPr>
        <w:lastRenderedPageBreak/>
        <w:t>L’organo di indirizzo politico</w:t>
      </w:r>
      <w:bookmarkEnd w:id="12"/>
      <w:bookmarkEnd w:id="13"/>
    </w:p>
    <w:p w:rsidR="001E1F18" w:rsidRPr="001E1F18" w:rsidRDefault="001E1F18" w:rsidP="001E1F18">
      <w:pPr>
        <w:overflowPunct/>
        <w:autoSpaceDE/>
        <w:autoSpaceDN/>
        <w:adjustRightInd/>
        <w:ind w:firstLine="709"/>
        <w:jc w:val="both"/>
        <w:textAlignment w:val="auto"/>
        <w:rPr>
          <w:rFonts w:eastAsia="MS Mincho"/>
          <w:sz w:val="24"/>
          <w:szCs w:val="24"/>
          <w:lang w:eastAsia="ja-JP"/>
        </w:rPr>
      </w:pPr>
      <w:r w:rsidRPr="001E1F18">
        <w:rPr>
          <w:rFonts w:eastAsia="MS Mincho"/>
          <w:sz w:val="24"/>
          <w:szCs w:val="24"/>
          <w:lang w:eastAsia="ja-JP"/>
        </w:rPr>
        <w:t>L’organo di indirizzo politico a norma della legge 190/2012 ha compiti specifici in materia di prevenzione della corruzione:</w:t>
      </w:r>
    </w:p>
    <w:p w:rsidR="001E1F18" w:rsidRPr="00FB4771" w:rsidRDefault="001E1F18" w:rsidP="00000C86">
      <w:pPr>
        <w:pStyle w:val="Paragrafoelenco"/>
        <w:numPr>
          <w:ilvl w:val="0"/>
          <w:numId w:val="17"/>
        </w:numPr>
        <w:overflowPunct/>
        <w:autoSpaceDE/>
        <w:autoSpaceDN/>
        <w:adjustRightInd/>
        <w:ind w:left="0" w:firstLine="1069"/>
        <w:jc w:val="both"/>
        <w:textAlignment w:val="auto"/>
        <w:rPr>
          <w:rFonts w:eastAsia="MS Mincho"/>
          <w:sz w:val="24"/>
          <w:szCs w:val="24"/>
          <w:lang w:eastAsia="ja-JP"/>
        </w:rPr>
      </w:pPr>
      <w:r w:rsidRPr="00AC1BF6">
        <w:rPr>
          <w:rFonts w:eastAsia="MS Mincho"/>
          <w:sz w:val="24"/>
          <w:szCs w:val="24"/>
          <w:highlight w:val="yellow"/>
          <w:lang w:eastAsia="ja-JP"/>
        </w:rPr>
        <w:t>designa il Responsabile della prevenzione della Corruzione</w:t>
      </w:r>
      <w:r w:rsidRPr="00FB4771">
        <w:rPr>
          <w:rFonts w:eastAsia="MS Mincho"/>
          <w:sz w:val="24"/>
          <w:szCs w:val="24"/>
          <w:lang w:eastAsia="ja-JP"/>
        </w:rPr>
        <w:t xml:space="preserve">. Con DM 303 del 11 maggio </w:t>
      </w:r>
      <w:r w:rsidR="00ED1229">
        <w:rPr>
          <w:rFonts w:eastAsia="MS Mincho"/>
          <w:sz w:val="24"/>
          <w:szCs w:val="24"/>
          <w:lang w:eastAsia="ja-JP"/>
        </w:rPr>
        <w:t xml:space="preserve">2016 </w:t>
      </w:r>
      <w:r w:rsidRPr="00FB4771">
        <w:rPr>
          <w:rFonts w:eastAsia="MS Mincho"/>
          <w:sz w:val="24"/>
          <w:szCs w:val="24"/>
          <w:lang w:eastAsia="ja-JP"/>
        </w:rPr>
        <w:t>l’</w:t>
      </w:r>
      <w:proofErr w:type="spellStart"/>
      <w:r w:rsidRPr="00FB4771">
        <w:rPr>
          <w:rFonts w:eastAsia="MS Mincho"/>
          <w:sz w:val="24"/>
          <w:szCs w:val="24"/>
          <w:lang w:eastAsia="ja-JP"/>
        </w:rPr>
        <w:t>On.le</w:t>
      </w:r>
      <w:proofErr w:type="spellEnd"/>
      <w:r w:rsidRPr="00FB4771">
        <w:rPr>
          <w:rFonts w:eastAsia="MS Mincho"/>
          <w:sz w:val="24"/>
          <w:szCs w:val="24"/>
          <w:lang w:eastAsia="ja-JP"/>
        </w:rPr>
        <w:t xml:space="preserve"> Sig. Ministro pro tempore ha individuato </w:t>
      </w:r>
      <w:r w:rsidR="00FB4771" w:rsidRPr="00FB4771">
        <w:rPr>
          <w:rFonts w:eastAsia="MS Mincho"/>
          <w:sz w:val="24"/>
          <w:szCs w:val="24"/>
          <w:lang w:eastAsia="ja-JP"/>
        </w:rPr>
        <w:t xml:space="preserve">i Direttori generali degli USR e i dirigenti coordinatori delle Regioni l’Umbria, il Friuli Venezia Giulia, il Molise e la Basilicata </w:t>
      </w:r>
      <w:r w:rsidRPr="00FB4771">
        <w:rPr>
          <w:rFonts w:eastAsia="MS Mincho"/>
          <w:sz w:val="24"/>
          <w:szCs w:val="24"/>
          <w:lang w:eastAsia="ja-JP"/>
        </w:rPr>
        <w:t>qual</w:t>
      </w:r>
      <w:r w:rsidR="00FB4771" w:rsidRPr="00FB4771">
        <w:rPr>
          <w:rFonts w:eastAsia="MS Mincho"/>
          <w:sz w:val="24"/>
          <w:szCs w:val="24"/>
          <w:lang w:eastAsia="ja-JP"/>
        </w:rPr>
        <w:t>i</w:t>
      </w:r>
      <w:r w:rsidRPr="00FB4771">
        <w:rPr>
          <w:rFonts w:eastAsia="MS Mincho"/>
          <w:sz w:val="24"/>
          <w:szCs w:val="24"/>
          <w:lang w:eastAsia="ja-JP"/>
        </w:rPr>
        <w:t xml:space="preserve">  responsabile della prevenzione della corruzione </w:t>
      </w:r>
      <w:r w:rsidR="00FB4771" w:rsidRPr="00FB4771">
        <w:rPr>
          <w:rFonts w:eastAsia="MS Mincho"/>
          <w:sz w:val="24"/>
          <w:szCs w:val="24"/>
          <w:lang w:eastAsia="ja-JP"/>
        </w:rPr>
        <w:t>per le istituzioni scolastiche statali di rispettiva competenza territoriale</w:t>
      </w:r>
      <w:r w:rsidRPr="00FB4771">
        <w:rPr>
          <w:rFonts w:eastAsia="MS Mincho"/>
          <w:sz w:val="24"/>
          <w:szCs w:val="24"/>
          <w:lang w:eastAsia="ja-JP"/>
        </w:rPr>
        <w:t>.</w:t>
      </w:r>
    </w:p>
    <w:p w:rsidR="001E1F18" w:rsidRPr="00FB4771" w:rsidRDefault="001E1F18" w:rsidP="00000C86">
      <w:pPr>
        <w:pStyle w:val="Paragrafoelenco"/>
        <w:numPr>
          <w:ilvl w:val="0"/>
          <w:numId w:val="17"/>
        </w:numPr>
        <w:overflowPunct/>
        <w:autoSpaceDE/>
        <w:autoSpaceDN/>
        <w:adjustRightInd/>
        <w:ind w:left="0" w:firstLine="1069"/>
        <w:jc w:val="both"/>
        <w:textAlignment w:val="auto"/>
        <w:rPr>
          <w:rFonts w:eastAsia="MS Mincho"/>
          <w:sz w:val="24"/>
          <w:szCs w:val="24"/>
          <w:lang w:eastAsia="ja-JP"/>
        </w:rPr>
      </w:pPr>
      <w:r w:rsidRPr="00AC1BF6">
        <w:rPr>
          <w:rFonts w:eastAsia="MS Mincho"/>
          <w:sz w:val="24"/>
          <w:szCs w:val="24"/>
          <w:highlight w:val="yellow"/>
          <w:lang w:eastAsia="ja-JP"/>
        </w:rPr>
        <w:t>adotta,</w:t>
      </w:r>
      <w:r w:rsidRPr="00FB4771">
        <w:rPr>
          <w:rFonts w:eastAsia="MS Mincho"/>
          <w:sz w:val="24"/>
          <w:szCs w:val="24"/>
          <w:lang w:eastAsia="ja-JP"/>
        </w:rPr>
        <w:t xml:space="preserve"> entro il 31 gennaio di ogni anno, il PTPC e i suoi aggiornamenti (articolo 1, comma 8)</w:t>
      </w:r>
      <w:r w:rsidR="00FB4771">
        <w:rPr>
          <w:rStyle w:val="Rimandonotaapidipagina"/>
          <w:rFonts w:eastAsia="MS Mincho"/>
          <w:sz w:val="24"/>
          <w:szCs w:val="24"/>
          <w:lang w:eastAsia="ja-JP"/>
        </w:rPr>
        <w:footnoteReference w:id="2"/>
      </w:r>
      <w:r w:rsidRPr="00FB4771">
        <w:rPr>
          <w:rFonts w:eastAsia="MS Mincho"/>
          <w:sz w:val="24"/>
          <w:szCs w:val="24"/>
          <w:lang w:eastAsia="ja-JP"/>
        </w:rPr>
        <w:t>;</w:t>
      </w:r>
    </w:p>
    <w:p w:rsidR="001E1F18" w:rsidRPr="00FB4771" w:rsidRDefault="001E1F18" w:rsidP="00000C86">
      <w:pPr>
        <w:pStyle w:val="Paragrafoelenco"/>
        <w:numPr>
          <w:ilvl w:val="0"/>
          <w:numId w:val="17"/>
        </w:numPr>
        <w:overflowPunct/>
        <w:autoSpaceDE/>
        <w:autoSpaceDN/>
        <w:adjustRightInd/>
        <w:ind w:left="0" w:firstLine="1069"/>
        <w:jc w:val="both"/>
        <w:textAlignment w:val="auto"/>
        <w:rPr>
          <w:rFonts w:eastAsia="MS Mincho"/>
          <w:sz w:val="24"/>
          <w:szCs w:val="24"/>
          <w:lang w:eastAsia="ja-JP"/>
        </w:rPr>
      </w:pPr>
      <w:r w:rsidRPr="00AC1BF6">
        <w:rPr>
          <w:rFonts w:eastAsia="MS Mincho"/>
          <w:sz w:val="24"/>
          <w:szCs w:val="24"/>
          <w:highlight w:val="yellow"/>
          <w:lang w:eastAsia="ja-JP"/>
        </w:rPr>
        <w:t>adotta</w:t>
      </w:r>
      <w:r w:rsidRPr="00FB4771">
        <w:rPr>
          <w:rFonts w:eastAsia="MS Mincho"/>
          <w:sz w:val="24"/>
          <w:szCs w:val="24"/>
          <w:lang w:eastAsia="ja-JP"/>
        </w:rPr>
        <w:t xml:space="preserve"> tutti gli atti di indirizzo di carattere generale che siano direttamente o indirettamente finalizzati alla prevenzione della corruzione. </w:t>
      </w:r>
    </w:p>
    <w:p w:rsidR="005F4A59" w:rsidRPr="00AC1BF6" w:rsidRDefault="005F4A59" w:rsidP="00FB4771">
      <w:pPr>
        <w:pStyle w:val="Titolo2"/>
        <w:rPr>
          <w:highlight w:val="yellow"/>
        </w:rPr>
      </w:pPr>
      <w:bookmarkStart w:id="14" w:name="_Toc451242512"/>
      <w:r w:rsidRPr="00AC1BF6">
        <w:rPr>
          <w:highlight w:val="yellow"/>
        </w:rPr>
        <w:t>Il Responsabile della prevenzione della corruzione</w:t>
      </w:r>
      <w:bookmarkEnd w:id="14"/>
    </w:p>
    <w:p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sz w:val="28"/>
          <w:szCs w:val="28"/>
        </w:rPr>
        <w:t>I</w:t>
      </w:r>
      <w:r w:rsidRPr="005E3117">
        <w:rPr>
          <w:rFonts w:eastAsia="MS Mincho"/>
          <w:sz w:val="24"/>
          <w:szCs w:val="24"/>
          <w:lang w:eastAsia="ja-JP"/>
        </w:rPr>
        <w:t xml:space="preserve">l PNA riassume i compiti e le funzioni dei soggetti che concorrono alla prevenzione all’interno di ciascuna amministrazione e, relativamente al Responsabile della prevenzione, specifica che questo svolge i compiti indicati nella L. 190/2012 e specificati nella circolare del Dipartimento della funzione pubblica n. 1 del 2013. </w:t>
      </w:r>
    </w:p>
    <w:p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 xml:space="preserve">La legge affida al Responsabile della prevenzione della corruzione diversi compiti tra i quali, </w:t>
      </w:r>
      <w:r w:rsidRPr="005E3117">
        <w:rPr>
          <w:rFonts w:eastAsia="MS Mincho"/>
          <w:i/>
          <w:sz w:val="24"/>
          <w:szCs w:val="24"/>
          <w:lang w:eastAsia="ja-JP"/>
        </w:rPr>
        <w:t>in primis</w:t>
      </w:r>
      <w:r w:rsidRPr="005E3117">
        <w:rPr>
          <w:rFonts w:eastAsia="MS Mincho"/>
          <w:sz w:val="24"/>
          <w:szCs w:val="24"/>
          <w:lang w:eastAsia="ja-JP"/>
        </w:rPr>
        <w:t xml:space="preserve">, la </w:t>
      </w:r>
      <w:r w:rsidRPr="00AC1BF6">
        <w:rPr>
          <w:rFonts w:eastAsia="MS Mincho"/>
          <w:sz w:val="24"/>
          <w:szCs w:val="24"/>
          <w:highlight w:val="yellow"/>
          <w:lang w:eastAsia="ja-JP"/>
        </w:rPr>
        <w:t>predisposizione del piano triennale</w:t>
      </w:r>
      <w:r w:rsidRPr="005E3117">
        <w:rPr>
          <w:rFonts w:eastAsia="MS Mincho"/>
          <w:sz w:val="24"/>
          <w:szCs w:val="24"/>
          <w:lang w:eastAsia="ja-JP"/>
        </w:rPr>
        <w:t xml:space="preserve"> di prevenzione della corruzione (PTPC). </w:t>
      </w:r>
    </w:p>
    <w:p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Con la predisposizione del Piano, il Responsabile individua</w:t>
      </w:r>
      <w:r w:rsidR="00E61B36">
        <w:rPr>
          <w:rFonts w:eastAsia="MS Mincho"/>
          <w:sz w:val="24"/>
          <w:szCs w:val="24"/>
          <w:lang w:eastAsia="ja-JP"/>
        </w:rPr>
        <w:t xml:space="preserve"> </w:t>
      </w:r>
      <w:r w:rsidR="00E61B36" w:rsidRPr="00AC1BF6">
        <w:rPr>
          <w:rFonts w:eastAsia="MS Mincho"/>
          <w:sz w:val="24"/>
          <w:szCs w:val="24"/>
          <w:highlight w:val="yellow"/>
          <w:lang w:eastAsia="ja-JP"/>
        </w:rPr>
        <w:t>tutte le misure organizzative</w:t>
      </w:r>
      <w:r w:rsidR="00E61B36">
        <w:rPr>
          <w:rFonts w:eastAsia="MS Mincho"/>
          <w:sz w:val="24"/>
          <w:szCs w:val="24"/>
          <w:lang w:eastAsia="ja-JP"/>
        </w:rPr>
        <w:t xml:space="preserve"> </w:t>
      </w:r>
      <w:r w:rsidRPr="005E3117">
        <w:rPr>
          <w:rFonts w:eastAsia="MS Mincho"/>
          <w:sz w:val="24"/>
          <w:szCs w:val="24"/>
          <w:lang w:eastAsia="ja-JP"/>
        </w:rPr>
        <w:t xml:space="preserve">finalizzate a prevenire il rischio corruzione e a </w:t>
      </w:r>
      <w:r w:rsidRPr="00AC1BF6">
        <w:rPr>
          <w:rFonts w:eastAsia="MS Mincho"/>
          <w:sz w:val="24"/>
          <w:szCs w:val="24"/>
          <w:highlight w:val="yellow"/>
          <w:lang w:eastAsia="ja-JP"/>
        </w:rPr>
        <w:t>formalizzare le buone prassi amministrative utili a favorire la diffusione della cultura dell’etica e dell’integrità</w:t>
      </w:r>
      <w:r w:rsidRPr="005E3117">
        <w:rPr>
          <w:rFonts w:eastAsia="MS Mincho"/>
          <w:sz w:val="24"/>
          <w:szCs w:val="24"/>
          <w:lang w:eastAsia="ja-JP"/>
        </w:rPr>
        <w:t xml:space="preserve">.  </w:t>
      </w:r>
    </w:p>
    <w:p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 xml:space="preserve">Il Responsabile </w:t>
      </w:r>
      <w:r w:rsidRPr="00AC1BF6">
        <w:rPr>
          <w:rFonts w:eastAsia="MS Mincho"/>
          <w:sz w:val="24"/>
          <w:szCs w:val="24"/>
          <w:highlight w:val="yellow"/>
          <w:lang w:eastAsia="ja-JP"/>
        </w:rPr>
        <w:t>verifica l’efficace attuazione del piano e la sua idoneità</w:t>
      </w:r>
      <w:r w:rsidRPr="005E3117">
        <w:rPr>
          <w:rFonts w:eastAsia="MS Mincho"/>
          <w:sz w:val="24"/>
          <w:szCs w:val="24"/>
          <w:lang w:eastAsia="ja-JP"/>
        </w:rPr>
        <w:t xml:space="preserve">, proponendo all’Organo di indirizzo politico, competente per l’adozione, eventuali modifiche in caso di accertamento di significative violazioni o mutamenti di organizzazione. </w:t>
      </w:r>
    </w:p>
    <w:p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 xml:space="preserve">Ulteriore compito affidato al Responsabile è </w:t>
      </w:r>
      <w:r w:rsidRPr="00AC1BF6">
        <w:rPr>
          <w:rFonts w:eastAsia="MS Mincho"/>
          <w:sz w:val="24"/>
          <w:szCs w:val="24"/>
          <w:highlight w:val="yellow"/>
          <w:lang w:eastAsia="ja-JP"/>
        </w:rPr>
        <w:t>l’individuazione del personale che potrà fruire di particolari programmi di formazione e di aggiornamento</w:t>
      </w:r>
      <w:r w:rsidRPr="005E3117">
        <w:rPr>
          <w:rFonts w:eastAsia="MS Mincho"/>
          <w:sz w:val="24"/>
          <w:szCs w:val="24"/>
          <w:lang w:eastAsia="ja-JP"/>
        </w:rPr>
        <w:t xml:space="preserve"> per la prevenzione della corruzione al fine di creare, nella realtà ministeriale, quella cultura dell’integrità e dell’etica dell’azione amministrativa, attraverso la quale avviare l’effettiva attuazione degli strumenti previsti dalla L. 190/2012.</w:t>
      </w:r>
    </w:p>
    <w:p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 xml:space="preserve">Fine ultimo dell’attività del Responsabile per la prevenzione della corruzione è, pertanto, l’individuazione, nell’ambito del PTPC, di </w:t>
      </w:r>
      <w:r w:rsidRPr="00AC1BF6">
        <w:rPr>
          <w:rFonts w:eastAsia="MS Mincho"/>
          <w:sz w:val="24"/>
          <w:szCs w:val="24"/>
          <w:highlight w:val="yellow"/>
          <w:lang w:eastAsia="ja-JP"/>
        </w:rPr>
        <w:t>azioni e misure organizzative volte a prevenire situazioni di corruzione nonché  il monitoraggio dell’attuazione di tali azioni</w:t>
      </w:r>
      <w:r w:rsidRPr="005E3117">
        <w:rPr>
          <w:rFonts w:eastAsia="MS Mincho"/>
          <w:sz w:val="24"/>
          <w:szCs w:val="24"/>
          <w:lang w:eastAsia="ja-JP"/>
        </w:rPr>
        <w:t>. Egli non ha una funzione di gestione né di repressione di fattispecie di corruzione, se verificatesi nell’ambito dell’Amministrazione di appartenenza, ma il suo scopo è quello di agire sui modelli comportamentali dei funzionari al fine di prevenire il sorgere di fenomeni corruttivi attraverso la pianificazione degli interventi.</w:t>
      </w:r>
    </w:p>
    <w:p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AC1BF6">
        <w:rPr>
          <w:rFonts w:eastAsia="MS Mincho"/>
          <w:sz w:val="24"/>
          <w:szCs w:val="24"/>
          <w:highlight w:val="yellow"/>
          <w:lang w:eastAsia="ja-JP"/>
        </w:rPr>
        <w:t>In sostanza</w:t>
      </w:r>
      <w:r w:rsidRPr="005E3117">
        <w:rPr>
          <w:rFonts w:eastAsia="MS Mincho"/>
          <w:sz w:val="24"/>
          <w:szCs w:val="24"/>
          <w:lang w:eastAsia="ja-JP"/>
        </w:rPr>
        <w:t xml:space="preserve">, quindi, </w:t>
      </w:r>
      <w:r w:rsidRPr="00AC1BF6">
        <w:rPr>
          <w:rFonts w:eastAsia="MS Mincho"/>
          <w:sz w:val="24"/>
          <w:szCs w:val="24"/>
          <w:highlight w:val="yellow"/>
          <w:lang w:eastAsia="ja-JP"/>
        </w:rPr>
        <w:t>al Responsabile sono riconosciute le seguenti attribuzioni</w:t>
      </w:r>
      <w:r w:rsidRPr="005E3117">
        <w:rPr>
          <w:rFonts w:eastAsia="MS Mincho"/>
          <w:sz w:val="24"/>
          <w:szCs w:val="24"/>
          <w:lang w:eastAsia="ja-JP"/>
        </w:rPr>
        <w:t>:</w:t>
      </w:r>
    </w:p>
    <w:p w:rsidR="005E3117" w:rsidRPr="005E3117" w:rsidRDefault="005E3117" w:rsidP="00000C86">
      <w:pPr>
        <w:numPr>
          <w:ilvl w:val="0"/>
          <w:numId w:val="6"/>
        </w:numPr>
        <w:overflowPunct/>
        <w:autoSpaceDE/>
        <w:autoSpaceDN/>
        <w:adjustRightInd/>
        <w:spacing w:before="120"/>
        <w:ind w:left="0" w:firstLine="1069"/>
        <w:jc w:val="both"/>
        <w:textAlignment w:val="auto"/>
        <w:rPr>
          <w:rFonts w:eastAsia="MS Mincho"/>
          <w:sz w:val="24"/>
          <w:szCs w:val="24"/>
          <w:lang w:eastAsia="ja-JP"/>
        </w:rPr>
      </w:pPr>
      <w:r w:rsidRPr="005E3117">
        <w:rPr>
          <w:rFonts w:eastAsia="MS Mincho"/>
          <w:sz w:val="24"/>
          <w:szCs w:val="24"/>
          <w:lang w:eastAsia="ja-JP"/>
        </w:rPr>
        <w:t xml:space="preserve">elaborare la proposta di piano della prevenzione, che deve essere adottato dall’organo di indirizzo politico entro il 31 gennaio di ogni anno (articolo 1, </w:t>
      </w:r>
      <w:proofErr w:type="spellStart"/>
      <w:r w:rsidRPr="005E3117">
        <w:rPr>
          <w:rFonts w:eastAsia="MS Mincho"/>
          <w:sz w:val="24"/>
          <w:szCs w:val="24"/>
          <w:lang w:eastAsia="ja-JP"/>
        </w:rPr>
        <w:t>co</w:t>
      </w:r>
      <w:proofErr w:type="spellEnd"/>
      <w:r w:rsidRPr="005E3117">
        <w:rPr>
          <w:rFonts w:eastAsia="MS Mincho"/>
          <w:sz w:val="24"/>
          <w:szCs w:val="24"/>
          <w:lang w:eastAsia="ja-JP"/>
        </w:rPr>
        <w:t>. 8, L. 190/2012);</w:t>
      </w:r>
    </w:p>
    <w:p w:rsidR="005E3117" w:rsidRPr="005E3117" w:rsidRDefault="005E3117" w:rsidP="00000C86">
      <w:pPr>
        <w:numPr>
          <w:ilvl w:val="0"/>
          <w:numId w:val="6"/>
        </w:numPr>
        <w:overflowPunct/>
        <w:autoSpaceDE/>
        <w:autoSpaceDN/>
        <w:adjustRightInd/>
        <w:spacing w:before="120"/>
        <w:ind w:left="0" w:firstLine="1069"/>
        <w:jc w:val="both"/>
        <w:textAlignment w:val="auto"/>
        <w:rPr>
          <w:rFonts w:eastAsia="MS Mincho"/>
          <w:sz w:val="24"/>
          <w:szCs w:val="24"/>
          <w:lang w:eastAsia="ja-JP"/>
        </w:rPr>
      </w:pPr>
      <w:r w:rsidRPr="005E3117">
        <w:rPr>
          <w:rFonts w:eastAsia="MS Mincho"/>
          <w:sz w:val="24"/>
          <w:szCs w:val="24"/>
          <w:lang w:eastAsia="ja-JP"/>
        </w:rPr>
        <w:t xml:space="preserve">verificare l’efficace attuazione del piano e la sua idoneità (articolo 1, </w:t>
      </w:r>
      <w:proofErr w:type="spellStart"/>
      <w:r w:rsidRPr="005E3117">
        <w:rPr>
          <w:rFonts w:eastAsia="MS Mincho"/>
          <w:sz w:val="24"/>
          <w:szCs w:val="24"/>
          <w:lang w:eastAsia="ja-JP"/>
        </w:rPr>
        <w:t>co</w:t>
      </w:r>
      <w:proofErr w:type="spellEnd"/>
      <w:r w:rsidRPr="005E3117">
        <w:rPr>
          <w:rFonts w:eastAsia="MS Mincho"/>
          <w:sz w:val="24"/>
          <w:szCs w:val="24"/>
          <w:lang w:eastAsia="ja-JP"/>
        </w:rPr>
        <w:t>. 10, lett. a));</w:t>
      </w:r>
    </w:p>
    <w:p w:rsidR="005E3117" w:rsidRPr="005E3117" w:rsidRDefault="005E3117" w:rsidP="00000C86">
      <w:pPr>
        <w:numPr>
          <w:ilvl w:val="0"/>
          <w:numId w:val="6"/>
        </w:numPr>
        <w:overflowPunct/>
        <w:autoSpaceDE/>
        <w:autoSpaceDN/>
        <w:adjustRightInd/>
        <w:spacing w:before="120"/>
        <w:ind w:left="0" w:firstLine="1069"/>
        <w:jc w:val="both"/>
        <w:textAlignment w:val="auto"/>
        <w:rPr>
          <w:rFonts w:eastAsia="MS Mincho"/>
          <w:sz w:val="24"/>
          <w:szCs w:val="24"/>
          <w:lang w:eastAsia="ja-JP"/>
        </w:rPr>
      </w:pPr>
      <w:r w:rsidRPr="005E3117">
        <w:rPr>
          <w:rFonts w:eastAsia="MS Mincho"/>
          <w:sz w:val="24"/>
          <w:szCs w:val="24"/>
          <w:lang w:eastAsia="ja-JP"/>
        </w:rPr>
        <w:t xml:space="preserve">proporre modifiche al piano in caso di accertamenti di significative violazioni o di mutamenti dell’organizzazione (articolo 1, </w:t>
      </w:r>
      <w:proofErr w:type="spellStart"/>
      <w:r w:rsidRPr="005E3117">
        <w:rPr>
          <w:rFonts w:eastAsia="MS Mincho"/>
          <w:sz w:val="24"/>
          <w:szCs w:val="24"/>
          <w:lang w:eastAsia="ja-JP"/>
        </w:rPr>
        <w:t>co</w:t>
      </w:r>
      <w:proofErr w:type="spellEnd"/>
      <w:r w:rsidRPr="005E3117">
        <w:rPr>
          <w:rFonts w:eastAsia="MS Mincho"/>
          <w:sz w:val="24"/>
          <w:szCs w:val="24"/>
          <w:lang w:eastAsia="ja-JP"/>
        </w:rPr>
        <w:t>. 10, lett. b);</w:t>
      </w:r>
    </w:p>
    <w:p w:rsidR="005E3117" w:rsidRPr="005E3117" w:rsidRDefault="005E3117" w:rsidP="00000C86">
      <w:pPr>
        <w:numPr>
          <w:ilvl w:val="0"/>
          <w:numId w:val="6"/>
        </w:numPr>
        <w:overflowPunct/>
        <w:autoSpaceDE/>
        <w:autoSpaceDN/>
        <w:adjustRightInd/>
        <w:spacing w:before="120"/>
        <w:ind w:left="0" w:firstLine="1069"/>
        <w:jc w:val="both"/>
        <w:textAlignment w:val="auto"/>
        <w:rPr>
          <w:rFonts w:eastAsia="MS Mincho"/>
          <w:sz w:val="24"/>
          <w:szCs w:val="24"/>
          <w:lang w:eastAsia="ja-JP"/>
        </w:rPr>
      </w:pPr>
      <w:r w:rsidRPr="005E3117">
        <w:rPr>
          <w:rFonts w:eastAsia="MS Mincho"/>
          <w:sz w:val="24"/>
          <w:szCs w:val="24"/>
          <w:lang w:eastAsia="ja-JP"/>
        </w:rPr>
        <w:t>verificare, d’intesa con il dirigente competente, l’effettiva rotazione degli incarichi negli uffici preposti allo svolgimento delle attività nel cui ambito è elevato il rischio corruzione;</w:t>
      </w:r>
    </w:p>
    <w:p w:rsidR="005E3117" w:rsidRPr="005E3117" w:rsidRDefault="005E3117" w:rsidP="00000C86">
      <w:pPr>
        <w:numPr>
          <w:ilvl w:val="0"/>
          <w:numId w:val="6"/>
        </w:numPr>
        <w:overflowPunct/>
        <w:autoSpaceDE/>
        <w:autoSpaceDN/>
        <w:adjustRightInd/>
        <w:spacing w:before="120"/>
        <w:ind w:left="0" w:firstLine="1069"/>
        <w:jc w:val="both"/>
        <w:textAlignment w:val="auto"/>
        <w:rPr>
          <w:rFonts w:eastAsia="MS Mincho"/>
          <w:sz w:val="24"/>
          <w:szCs w:val="24"/>
          <w:lang w:eastAsia="ja-JP"/>
        </w:rPr>
      </w:pPr>
      <w:r w:rsidRPr="005E3117">
        <w:rPr>
          <w:rFonts w:eastAsia="MS Mincho"/>
          <w:sz w:val="24"/>
          <w:szCs w:val="24"/>
          <w:lang w:eastAsia="ja-JP"/>
        </w:rPr>
        <w:t>coordinare le azioni in risposta alle valutazione del rischio di corruzione;</w:t>
      </w:r>
    </w:p>
    <w:p w:rsidR="005E3117" w:rsidRPr="005E3117" w:rsidRDefault="005E3117" w:rsidP="00000C86">
      <w:pPr>
        <w:numPr>
          <w:ilvl w:val="0"/>
          <w:numId w:val="6"/>
        </w:numPr>
        <w:overflowPunct/>
        <w:autoSpaceDE/>
        <w:autoSpaceDN/>
        <w:adjustRightInd/>
        <w:spacing w:before="120"/>
        <w:ind w:left="0" w:firstLine="1069"/>
        <w:jc w:val="both"/>
        <w:textAlignment w:val="auto"/>
        <w:rPr>
          <w:rFonts w:eastAsia="MS Mincho"/>
          <w:sz w:val="24"/>
          <w:szCs w:val="24"/>
          <w:lang w:eastAsia="ja-JP"/>
        </w:rPr>
      </w:pPr>
      <w:r w:rsidRPr="005E3117">
        <w:rPr>
          <w:rFonts w:eastAsia="MS Mincho"/>
          <w:sz w:val="24"/>
          <w:szCs w:val="24"/>
          <w:lang w:eastAsia="ja-JP"/>
        </w:rPr>
        <w:t xml:space="preserve">definire le procedure appropriate per selezionare e formare i dipendenti destinati ad operare in settori particolarmente esposti alla corruzione (articolo 1, </w:t>
      </w:r>
      <w:proofErr w:type="spellStart"/>
      <w:r w:rsidRPr="005E3117">
        <w:rPr>
          <w:rFonts w:eastAsia="MS Mincho"/>
          <w:sz w:val="24"/>
          <w:szCs w:val="24"/>
          <w:lang w:eastAsia="ja-JP"/>
        </w:rPr>
        <w:t>co</w:t>
      </w:r>
      <w:proofErr w:type="spellEnd"/>
      <w:r w:rsidRPr="005E3117">
        <w:rPr>
          <w:rFonts w:eastAsia="MS Mincho"/>
          <w:sz w:val="24"/>
          <w:szCs w:val="24"/>
          <w:lang w:eastAsia="ja-JP"/>
        </w:rPr>
        <w:t>. 8, l. 190/2012);</w:t>
      </w:r>
    </w:p>
    <w:p w:rsidR="005E3117" w:rsidRPr="005E3117" w:rsidRDefault="005E3117" w:rsidP="00000C86">
      <w:pPr>
        <w:numPr>
          <w:ilvl w:val="0"/>
          <w:numId w:val="6"/>
        </w:numPr>
        <w:overflowPunct/>
        <w:autoSpaceDE/>
        <w:autoSpaceDN/>
        <w:adjustRightInd/>
        <w:spacing w:before="120"/>
        <w:ind w:left="0" w:firstLine="1069"/>
        <w:jc w:val="both"/>
        <w:textAlignment w:val="auto"/>
        <w:rPr>
          <w:rFonts w:eastAsia="MS Mincho"/>
          <w:sz w:val="24"/>
          <w:szCs w:val="24"/>
          <w:lang w:eastAsia="ja-JP"/>
        </w:rPr>
      </w:pPr>
      <w:r w:rsidRPr="005E3117">
        <w:rPr>
          <w:rFonts w:eastAsia="MS Mincho"/>
          <w:sz w:val="24"/>
          <w:szCs w:val="24"/>
          <w:lang w:eastAsia="ja-JP"/>
        </w:rPr>
        <w:lastRenderedPageBreak/>
        <w:t xml:space="preserve">individuare, con il supporto dei Referenti della prevenzione della corruzione, il personale da inserire nei percorsi di formazione sui temi dell’etica e della legalità (articolo 1, </w:t>
      </w:r>
      <w:proofErr w:type="spellStart"/>
      <w:r w:rsidRPr="005E3117">
        <w:rPr>
          <w:rFonts w:eastAsia="MS Mincho"/>
          <w:sz w:val="24"/>
          <w:szCs w:val="24"/>
          <w:lang w:eastAsia="ja-JP"/>
        </w:rPr>
        <w:t>co</w:t>
      </w:r>
      <w:proofErr w:type="spellEnd"/>
      <w:r w:rsidRPr="005E3117">
        <w:rPr>
          <w:rFonts w:eastAsia="MS Mincho"/>
          <w:sz w:val="24"/>
          <w:szCs w:val="24"/>
          <w:lang w:eastAsia="ja-JP"/>
        </w:rPr>
        <w:t xml:space="preserve">. 10, </w:t>
      </w:r>
      <w:proofErr w:type="spellStart"/>
      <w:r w:rsidRPr="005E3117">
        <w:rPr>
          <w:rFonts w:eastAsia="MS Mincho"/>
          <w:sz w:val="24"/>
          <w:szCs w:val="24"/>
          <w:lang w:eastAsia="ja-JP"/>
        </w:rPr>
        <w:t>lettc</w:t>
      </w:r>
      <w:proofErr w:type="spellEnd"/>
      <w:r w:rsidRPr="005E3117">
        <w:rPr>
          <w:rFonts w:eastAsia="MS Mincho"/>
          <w:sz w:val="24"/>
          <w:szCs w:val="24"/>
          <w:lang w:eastAsia="ja-JP"/>
        </w:rPr>
        <w:t>));</w:t>
      </w:r>
    </w:p>
    <w:p w:rsidR="005E3117" w:rsidRPr="005E3117" w:rsidRDefault="005E3117" w:rsidP="00000C86">
      <w:pPr>
        <w:numPr>
          <w:ilvl w:val="0"/>
          <w:numId w:val="6"/>
        </w:numPr>
        <w:overflowPunct/>
        <w:autoSpaceDE/>
        <w:autoSpaceDN/>
        <w:adjustRightInd/>
        <w:spacing w:before="120"/>
        <w:ind w:left="0" w:firstLine="1069"/>
        <w:jc w:val="both"/>
        <w:textAlignment w:val="auto"/>
        <w:rPr>
          <w:rFonts w:eastAsia="MS Mincho"/>
          <w:sz w:val="24"/>
          <w:szCs w:val="24"/>
          <w:lang w:eastAsia="ja-JP"/>
        </w:rPr>
      </w:pPr>
      <w:r w:rsidRPr="005E3117">
        <w:rPr>
          <w:rFonts w:eastAsia="MS Mincho"/>
          <w:sz w:val="24"/>
          <w:szCs w:val="24"/>
          <w:lang w:eastAsia="ja-JP"/>
        </w:rPr>
        <w:t>pubblicare, entro il 15 dicembre di ogni anno, sul sito web dell’amministrazione, anche sulla base delle indicazioni provenienti dall’ANAC, una relazione recante i risultati dell’attività svolta e la trasmette all’organo di indirizzo politico.</w:t>
      </w:r>
    </w:p>
    <w:p w:rsidR="005E3117" w:rsidRPr="005E3117" w:rsidRDefault="005E3117" w:rsidP="00000C86">
      <w:pPr>
        <w:numPr>
          <w:ilvl w:val="0"/>
          <w:numId w:val="6"/>
        </w:numPr>
        <w:overflowPunct/>
        <w:autoSpaceDE/>
        <w:autoSpaceDN/>
        <w:adjustRightInd/>
        <w:spacing w:before="120"/>
        <w:ind w:left="0" w:firstLine="1069"/>
        <w:jc w:val="both"/>
        <w:textAlignment w:val="auto"/>
        <w:rPr>
          <w:rFonts w:eastAsia="MS Mincho"/>
          <w:sz w:val="24"/>
          <w:szCs w:val="24"/>
          <w:lang w:eastAsia="ja-JP"/>
        </w:rPr>
      </w:pPr>
      <w:r w:rsidRPr="005E3117">
        <w:rPr>
          <w:rFonts w:eastAsia="MS Mincho"/>
          <w:sz w:val="24"/>
          <w:szCs w:val="24"/>
          <w:lang w:eastAsia="ja-JP"/>
        </w:rPr>
        <w:t>riferire della propria attività all’organo di indirizzo politico ogni qual volta esso ne faccia richiesta.</w:t>
      </w:r>
    </w:p>
    <w:p w:rsidR="005E3117" w:rsidRPr="005E3117" w:rsidRDefault="005E3117" w:rsidP="00000C86">
      <w:pPr>
        <w:numPr>
          <w:ilvl w:val="0"/>
          <w:numId w:val="6"/>
        </w:numPr>
        <w:overflowPunct/>
        <w:autoSpaceDE/>
        <w:autoSpaceDN/>
        <w:adjustRightInd/>
        <w:spacing w:before="120"/>
        <w:ind w:left="0" w:firstLine="993"/>
        <w:jc w:val="both"/>
        <w:textAlignment w:val="auto"/>
        <w:rPr>
          <w:rFonts w:eastAsia="MS Mincho"/>
          <w:sz w:val="24"/>
          <w:szCs w:val="24"/>
          <w:lang w:eastAsia="ja-JP"/>
        </w:rPr>
      </w:pPr>
      <w:r w:rsidRPr="005E3117">
        <w:rPr>
          <w:rFonts w:eastAsia="MS Mincho"/>
          <w:sz w:val="24"/>
          <w:szCs w:val="24"/>
          <w:lang w:eastAsia="ja-JP"/>
        </w:rPr>
        <w:t>vigilare, anche attraverso i Referenti, sul rispetto dei Codici di comportamento dei dipendenti;</w:t>
      </w:r>
    </w:p>
    <w:p w:rsidR="005E3117" w:rsidRPr="005E3117" w:rsidRDefault="005E3117" w:rsidP="00000C86">
      <w:pPr>
        <w:numPr>
          <w:ilvl w:val="0"/>
          <w:numId w:val="6"/>
        </w:numPr>
        <w:overflowPunct/>
        <w:autoSpaceDE/>
        <w:autoSpaceDN/>
        <w:adjustRightInd/>
        <w:spacing w:before="120"/>
        <w:ind w:left="0" w:firstLine="993"/>
        <w:jc w:val="both"/>
        <w:textAlignment w:val="auto"/>
        <w:rPr>
          <w:rFonts w:eastAsia="MS Mincho"/>
          <w:sz w:val="24"/>
          <w:szCs w:val="24"/>
          <w:lang w:eastAsia="ja-JP"/>
        </w:rPr>
      </w:pPr>
      <w:r w:rsidRPr="005E3117">
        <w:rPr>
          <w:rFonts w:eastAsia="MS Mincho"/>
          <w:sz w:val="24"/>
          <w:szCs w:val="24"/>
          <w:lang w:eastAsia="ja-JP"/>
        </w:rPr>
        <w:t>verificare l'effettuazione del monitoraggio sul rispetto dei tempi dei procedimenti amministrativi da parte dei responsabili dei singoli procedimenti</w:t>
      </w:r>
    </w:p>
    <w:p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Il responsabile inoltre:</w:t>
      </w:r>
    </w:p>
    <w:p w:rsidR="005E3117" w:rsidRPr="005E3117" w:rsidRDefault="005E3117" w:rsidP="00000C86">
      <w:pPr>
        <w:numPr>
          <w:ilvl w:val="0"/>
          <w:numId w:val="7"/>
        </w:numPr>
        <w:overflowPunct/>
        <w:autoSpaceDE/>
        <w:autoSpaceDN/>
        <w:adjustRightInd/>
        <w:spacing w:before="120"/>
        <w:ind w:left="0" w:firstLine="851"/>
        <w:jc w:val="both"/>
        <w:textAlignment w:val="auto"/>
        <w:rPr>
          <w:rFonts w:eastAsia="MS Mincho"/>
          <w:sz w:val="24"/>
          <w:szCs w:val="24"/>
          <w:lang w:eastAsia="ja-JP"/>
        </w:rPr>
      </w:pPr>
      <w:r w:rsidRPr="005E3117">
        <w:rPr>
          <w:rFonts w:eastAsia="MS Mincho"/>
          <w:sz w:val="24"/>
          <w:szCs w:val="24"/>
          <w:lang w:eastAsia="ja-JP"/>
        </w:rPr>
        <w:t xml:space="preserve">ove, nello svolgimento della sua attività riscontri dei fatti che possono presentare una rilevanza disciplinare, ne informa tempestivamente il dirigente preposto all’ufficio a cui il dipendente è addetto e all’ufficio procedimenti disciplinari </w:t>
      </w:r>
      <w:proofErr w:type="spellStart"/>
      <w:r w:rsidRPr="005E3117">
        <w:rPr>
          <w:rFonts w:eastAsia="MS Mincho"/>
          <w:sz w:val="24"/>
          <w:szCs w:val="24"/>
          <w:lang w:eastAsia="ja-JP"/>
        </w:rPr>
        <w:t>affinchè</w:t>
      </w:r>
      <w:proofErr w:type="spellEnd"/>
      <w:r w:rsidRPr="005E3117">
        <w:rPr>
          <w:rFonts w:eastAsia="MS Mincho"/>
          <w:sz w:val="24"/>
          <w:szCs w:val="24"/>
          <w:lang w:eastAsia="ja-JP"/>
        </w:rPr>
        <w:t xml:space="preserve"> possa essere avviata con tempestività l’azione disciplinare;</w:t>
      </w:r>
    </w:p>
    <w:p w:rsidR="005E3117" w:rsidRPr="005E3117" w:rsidRDefault="005E3117" w:rsidP="00000C86">
      <w:pPr>
        <w:numPr>
          <w:ilvl w:val="0"/>
          <w:numId w:val="7"/>
        </w:numPr>
        <w:overflowPunct/>
        <w:autoSpaceDE/>
        <w:autoSpaceDN/>
        <w:adjustRightInd/>
        <w:spacing w:before="120"/>
        <w:ind w:left="0" w:firstLine="851"/>
        <w:jc w:val="both"/>
        <w:textAlignment w:val="auto"/>
        <w:rPr>
          <w:rFonts w:eastAsia="MS Mincho"/>
          <w:sz w:val="24"/>
          <w:szCs w:val="24"/>
          <w:lang w:eastAsia="ja-JP"/>
        </w:rPr>
      </w:pPr>
      <w:r w:rsidRPr="005E3117">
        <w:rPr>
          <w:rFonts w:eastAsia="MS Mincho"/>
          <w:sz w:val="24"/>
          <w:szCs w:val="24"/>
          <w:lang w:eastAsia="ja-JP"/>
        </w:rPr>
        <w:t xml:space="preserve">nel caso in cui riscontri fatti che possono dar luogo a responsabilità amministrativa, presenta tempestiva denuncia alla competente procura della Corte dei conti </w:t>
      </w:r>
      <w:proofErr w:type="spellStart"/>
      <w:r w:rsidRPr="005E3117">
        <w:rPr>
          <w:rFonts w:eastAsia="MS Mincho"/>
          <w:sz w:val="24"/>
          <w:szCs w:val="24"/>
          <w:lang w:eastAsia="ja-JP"/>
        </w:rPr>
        <w:t>affinchè</w:t>
      </w:r>
      <w:proofErr w:type="spellEnd"/>
      <w:r w:rsidRPr="005E3117">
        <w:rPr>
          <w:rFonts w:eastAsia="MS Mincho"/>
          <w:sz w:val="24"/>
          <w:szCs w:val="24"/>
          <w:lang w:eastAsia="ja-JP"/>
        </w:rPr>
        <w:t xml:space="preserve"> venga accertato l’eventuale danno erariale;</w:t>
      </w:r>
    </w:p>
    <w:p w:rsidR="005E3117" w:rsidRPr="005E3117" w:rsidRDefault="005E3117" w:rsidP="00000C86">
      <w:pPr>
        <w:numPr>
          <w:ilvl w:val="0"/>
          <w:numId w:val="7"/>
        </w:numPr>
        <w:overflowPunct/>
        <w:autoSpaceDE/>
        <w:autoSpaceDN/>
        <w:adjustRightInd/>
        <w:spacing w:before="120"/>
        <w:ind w:left="0" w:firstLine="851"/>
        <w:jc w:val="both"/>
        <w:textAlignment w:val="auto"/>
        <w:rPr>
          <w:rFonts w:eastAsia="MS Mincho"/>
          <w:sz w:val="24"/>
          <w:szCs w:val="24"/>
          <w:lang w:eastAsia="ja-JP"/>
        </w:rPr>
      </w:pPr>
      <w:r w:rsidRPr="005E3117">
        <w:rPr>
          <w:rFonts w:eastAsia="MS Mincho"/>
          <w:sz w:val="24"/>
          <w:szCs w:val="24"/>
          <w:lang w:eastAsia="ja-JP"/>
        </w:rPr>
        <w:t xml:space="preserve">nel caso in cui venga a conoscenza di fatti che costituiscano notizia di reato procede a denunciarne  l’esistenza alla Procura della Repubblica o a un ufficiale di polizia giudiziaria con le modalità previste dalla legge (articolo 331 </w:t>
      </w:r>
      <w:proofErr w:type="spellStart"/>
      <w:r w:rsidRPr="005E3117">
        <w:rPr>
          <w:rFonts w:eastAsia="MS Mincho"/>
          <w:sz w:val="24"/>
          <w:szCs w:val="24"/>
          <w:lang w:eastAsia="ja-JP"/>
        </w:rPr>
        <w:t>c.p.p</w:t>
      </w:r>
      <w:proofErr w:type="spellEnd"/>
      <w:r w:rsidRPr="005E3117">
        <w:rPr>
          <w:rFonts w:eastAsia="MS Mincho"/>
          <w:sz w:val="24"/>
          <w:szCs w:val="24"/>
          <w:lang w:eastAsia="ja-JP"/>
        </w:rPr>
        <w:t>) e ne dà tempestiva notizia all’ANAC.</w:t>
      </w:r>
    </w:p>
    <w:p w:rsidR="005E3117" w:rsidRPr="005E3117" w:rsidRDefault="005E3117" w:rsidP="005E3117">
      <w:pPr>
        <w:overflowPunct/>
        <w:autoSpaceDE/>
        <w:autoSpaceDN/>
        <w:adjustRightInd/>
        <w:spacing w:before="120"/>
        <w:ind w:firstLine="927"/>
        <w:jc w:val="both"/>
        <w:textAlignment w:val="auto"/>
        <w:rPr>
          <w:rFonts w:eastAsia="MS Mincho"/>
          <w:sz w:val="24"/>
          <w:szCs w:val="24"/>
          <w:lang w:eastAsia="ja-JP"/>
        </w:rPr>
      </w:pPr>
      <w:r w:rsidRPr="005E3117">
        <w:rPr>
          <w:rFonts w:eastAsia="MS Mincho"/>
          <w:sz w:val="24"/>
          <w:szCs w:val="24"/>
          <w:lang w:eastAsia="ja-JP"/>
        </w:rPr>
        <w:t>La legislazione delegata di attuazione delle disposizioni previste dalla L. 190/2012 introduce ulteriori compiti per il responsabile della Prevenzione della Corruzione:</w:t>
      </w:r>
    </w:p>
    <w:p w:rsidR="005E3117" w:rsidRPr="005E3117" w:rsidRDefault="005E3117" w:rsidP="00000C86">
      <w:pPr>
        <w:numPr>
          <w:ilvl w:val="0"/>
          <w:numId w:val="7"/>
        </w:numPr>
        <w:overflowPunct/>
        <w:autoSpaceDE/>
        <w:autoSpaceDN/>
        <w:adjustRightInd/>
        <w:spacing w:before="120"/>
        <w:ind w:left="0" w:firstLine="851"/>
        <w:jc w:val="both"/>
        <w:textAlignment w:val="auto"/>
        <w:rPr>
          <w:rFonts w:eastAsia="MS Mincho"/>
          <w:sz w:val="24"/>
          <w:szCs w:val="24"/>
          <w:lang w:eastAsia="ja-JP"/>
        </w:rPr>
      </w:pPr>
      <w:r w:rsidRPr="005E3117">
        <w:rPr>
          <w:rFonts w:eastAsia="MS Mincho"/>
          <w:sz w:val="24"/>
          <w:szCs w:val="24"/>
          <w:lang w:eastAsia="ja-JP"/>
        </w:rPr>
        <w:t xml:space="preserve">il D.lgs. 39/2013 ha attribuito al RPC compiti di vigilanza sul rispetto delle norme in materia di </w:t>
      </w:r>
      <w:proofErr w:type="spellStart"/>
      <w:r w:rsidRPr="005E3117">
        <w:rPr>
          <w:rFonts w:eastAsia="MS Mincho"/>
          <w:sz w:val="24"/>
          <w:szCs w:val="24"/>
          <w:lang w:eastAsia="ja-JP"/>
        </w:rPr>
        <w:t>inconferibilità</w:t>
      </w:r>
      <w:proofErr w:type="spellEnd"/>
      <w:r w:rsidRPr="005E3117">
        <w:rPr>
          <w:rFonts w:eastAsia="MS Mincho"/>
          <w:sz w:val="24"/>
          <w:szCs w:val="24"/>
          <w:lang w:eastAsia="ja-JP"/>
        </w:rPr>
        <w:t xml:space="preserve"> e incompatibilità (articolo 15). Nello svolgimento di tale attività di vigilanza il Responsabile, ove ne abbia contezza, deve contestare all’interessato l’esistenza o l’insorgere di situazioni di </w:t>
      </w:r>
      <w:proofErr w:type="spellStart"/>
      <w:r w:rsidRPr="005E3117">
        <w:rPr>
          <w:rFonts w:eastAsia="MS Mincho"/>
          <w:sz w:val="24"/>
          <w:szCs w:val="24"/>
          <w:lang w:eastAsia="ja-JP"/>
        </w:rPr>
        <w:t>inconferibilità</w:t>
      </w:r>
      <w:proofErr w:type="spellEnd"/>
      <w:r w:rsidRPr="005E3117">
        <w:rPr>
          <w:rFonts w:eastAsia="MS Mincho"/>
          <w:sz w:val="24"/>
          <w:szCs w:val="24"/>
          <w:lang w:eastAsia="ja-JP"/>
        </w:rPr>
        <w:t xml:space="preserve"> o incompatibilità e provvedere a segnalare casi di possibile violazione delle disposizioni di cui al D.lgs. 39/2013 all’ANAC, all'Autorità garante della concorrenza e del mercato ai fini dell'esercizio delle funzioni di cui  alla  legge  20  luglio 2004, n. 215, </w:t>
      </w:r>
      <w:proofErr w:type="spellStart"/>
      <w:r w:rsidRPr="005E3117">
        <w:rPr>
          <w:rFonts w:eastAsia="MS Mincho"/>
          <w:sz w:val="24"/>
          <w:szCs w:val="24"/>
          <w:lang w:eastAsia="ja-JP"/>
        </w:rPr>
        <w:t>nonchè</w:t>
      </w:r>
      <w:proofErr w:type="spellEnd"/>
      <w:r w:rsidRPr="005E3117">
        <w:rPr>
          <w:rFonts w:eastAsia="MS Mincho"/>
          <w:sz w:val="24"/>
          <w:szCs w:val="24"/>
          <w:lang w:eastAsia="ja-JP"/>
        </w:rPr>
        <w:t xml:space="preserve"> alla Corte dei  conti,  per  l'accertamento  di eventuali responsabilità amministrative;</w:t>
      </w:r>
    </w:p>
    <w:p w:rsidR="005E3117" w:rsidRPr="005E3117" w:rsidRDefault="005E3117" w:rsidP="00000C86">
      <w:pPr>
        <w:numPr>
          <w:ilvl w:val="0"/>
          <w:numId w:val="7"/>
        </w:numPr>
        <w:tabs>
          <w:tab w:val="left" w:pos="0"/>
        </w:tabs>
        <w:overflowPunct/>
        <w:autoSpaceDE/>
        <w:autoSpaceDN/>
        <w:adjustRightInd/>
        <w:spacing w:before="120"/>
        <w:ind w:left="0" w:right="47" w:firstLine="851"/>
        <w:jc w:val="both"/>
        <w:textAlignment w:val="auto"/>
        <w:rPr>
          <w:sz w:val="24"/>
          <w:szCs w:val="24"/>
        </w:rPr>
      </w:pPr>
      <w:r w:rsidRPr="005E3117">
        <w:rPr>
          <w:rFonts w:eastAsia="MS Mincho"/>
          <w:sz w:val="24"/>
          <w:szCs w:val="24"/>
          <w:lang w:eastAsia="ja-JP"/>
        </w:rPr>
        <w:t xml:space="preserve">l’articolo 15 del </w:t>
      </w:r>
      <w:proofErr w:type="spellStart"/>
      <w:r w:rsidRPr="005E3117">
        <w:rPr>
          <w:rFonts w:eastAsia="MS Mincho"/>
          <w:sz w:val="24"/>
          <w:szCs w:val="24"/>
          <w:lang w:eastAsia="ja-JP"/>
        </w:rPr>
        <w:t>Dpr</w:t>
      </w:r>
      <w:proofErr w:type="spellEnd"/>
      <w:r w:rsidRPr="005E3117">
        <w:rPr>
          <w:rFonts w:eastAsia="MS Mincho"/>
          <w:sz w:val="24"/>
          <w:szCs w:val="24"/>
          <w:lang w:eastAsia="ja-JP"/>
        </w:rPr>
        <w:t xml:space="preserve"> 62 del 2013 recante Codice di comportamento dei pubblici dipendenti dispone che </w:t>
      </w:r>
      <w:r w:rsidRPr="005E3117">
        <w:rPr>
          <w:sz w:val="28"/>
          <w:szCs w:val="28"/>
        </w:rPr>
        <w:t xml:space="preserve"> “</w:t>
      </w:r>
      <w:r w:rsidRPr="005E3117">
        <w:rPr>
          <w:rFonts w:eastAsia="MS Mincho"/>
          <w:i/>
          <w:sz w:val="24"/>
          <w:szCs w:val="24"/>
          <w:lang w:eastAsia="ja-JP"/>
        </w:rPr>
        <w:t>Il responsabile cura la diffusione della conoscenza dei codici di comportamento nell’amministrazione, il monitoraggio annuale sulla loro attuazione, ai sensi dell’articolo 54, comma 7, del decreto legislativo n. 165 del 2001, la pubblicazione sul sito istituzionale e della comunicazione all’Autorità nazionale anticorruzione, di cui all’articolo 1, comma 2, della legge 6 novembre 2012, n. 190, dei risultati del monitoraggio</w:t>
      </w:r>
      <w:r w:rsidRPr="005E3117">
        <w:rPr>
          <w:rFonts w:eastAsia="MS Mincho"/>
          <w:sz w:val="24"/>
          <w:szCs w:val="24"/>
          <w:lang w:eastAsia="ja-JP"/>
        </w:rPr>
        <w:t xml:space="preserve">.”  Disposizione ripresa integralmente dall’articolo 18, </w:t>
      </w:r>
      <w:proofErr w:type="spellStart"/>
      <w:r w:rsidRPr="005E3117">
        <w:rPr>
          <w:rFonts w:eastAsia="MS Mincho"/>
          <w:sz w:val="24"/>
          <w:szCs w:val="24"/>
          <w:lang w:eastAsia="ja-JP"/>
        </w:rPr>
        <w:t>co</w:t>
      </w:r>
      <w:proofErr w:type="spellEnd"/>
      <w:r w:rsidRPr="005E3117">
        <w:rPr>
          <w:rFonts w:eastAsia="MS Mincho"/>
          <w:sz w:val="24"/>
          <w:szCs w:val="24"/>
          <w:lang w:eastAsia="ja-JP"/>
        </w:rPr>
        <w:t xml:space="preserve">. 5, del Codice di comportamento dei dipendenti MIUR e che per la parte relativa alla pubblicazione dell’articolato ha trovato attuazione in sede di adozione del </w:t>
      </w:r>
      <w:r w:rsidRPr="005E3117">
        <w:rPr>
          <w:sz w:val="24"/>
          <w:szCs w:val="24"/>
        </w:rPr>
        <w:t>DM 525 del 30 giungo 2014. Quanto al monitoraggio specifiche indicazioni saranno fornite all’interno del presente Piano nel paragrafo esplicitamente dedicato alla misura.</w:t>
      </w:r>
    </w:p>
    <w:p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Per l’adempimento dei compiti previsti dalla Legge 190/2012 sopra elencati, il Responsabile      può in ogni momento:</w:t>
      </w:r>
    </w:p>
    <w:p w:rsidR="005E3117" w:rsidRPr="005E3117" w:rsidRDefault="005E3117" w:rsidP="00000C86">
      <w:pPr>
        <w:numPr>
          <w:ilvl w:val="0"/>
          <w:numId w:val="7"/>
        </w:numPr>
        <w:tabs>
          <w:tab w:val="left" w:pos="0"/>
        </w:tabs>
        <w:overflowPunct/>
        <w:autoSpaceDE/>
        <w:autoSpaceDN/>
        <w:adjustRightInd/>
        <w:spacing w:before="120"/>
        <w:ind w:left="0" w:right="47" w:firstLine="851"/>
        <w:jc w:val="both"/>
        <w:textAlignment w:val="auto"/>
        <w:rPr>
          <w:rFonts w:eastAsia="MS Mincho"/>
          <w:sz w:val="24"/>
          <w:szCs w:val="24"/>
          <w:lang w:eastAsia="ja-JP"/>
        </w:rPr>
      </w:pPr>
      <w:r w:rsidRPr="005E3117">
        <w:rPr>
          <w:rFonts w:eastAsia="MS Mincho"/>
          <w:sz w:val="24"/>
          <w:szCs w:val="24"/>
          <w:lang w:eastAsia="ja-JP"/>
        </w:rPr>
        <w:t>chiedere informative ai Referenti della prevenzione della Corruzione circa fatti o situazioni avvenute presso la specifica struttura organizzativa;</w:t>
      </w:r>
    </w:p>
    <w:p w:rsidR="005E3117" w:rsidRPr="005E3117" w:rsidRDefault="005E3117" w:rsidP="00000C86">
      <w:pPr>
        <w:numPr>
          <w:ilvl w:val="0"/>
          <w:numId w:val="7"/>
        </w:numPr>
        <w:tabs>
          <w:tab w:val="left" w:pos="0"/>
        </w:tabs>
        <w:overflowPunct/>
        <w:autoSpaceDE/>
        <w:autoSpaceDN/>
        <w:adjustRightInd/>
        <w:spacing w:before="120"/>
        <w:ind w:left="0" w:right="47" w:firstLine="851"/>
        <w:jc w:val="both"/>
        <w:textAlignment w:val="auto"/>
        <w:rPr>
          <w:rFonts w:eastAsia="MS Mincho"/>
          <w:sz w:val="24"/>
          <w:szCs w:val="24"/>
          <w:lang w:eastAsia="ja-JP"/>
        </w:rPr>
      </w:pPr>
      <w:r w:rsidRPr="005E3117">
        <w:rPr>
          <w:rFonts w:eastAsia="MS Mincho"/>
          <w:sz w:val="24"/>
          <w:szCs w:val="24"/>
          <w:lang w:eastAsia="ja-JP"/>
        </w:rPr>
        <w:t>verificare e chiedere delucidazioni per iscritto e verbalmente a tutti i dipendenti su comportamenti che possono integrare anche solo potenzialmente corruzione e illegalità;</w:t>
      </w:r>
    </w:p>
    <w:p w:rsidR="005E3117" w:rsidRPr="005E3117" w:rsidRDefault="005E3117" w:rsidP="00000C86">
      <w:pPr>
        <w:numPr>
          <w:ilvl w:val="0"/>
          <w:numId w:val="7"/>
        </w:numPr>
        <w:tabs>
          <w:tab w:val="left" w:pos="0"/>
        </w:tabs>
        <w:overflowPunct/>
        <w:autoSpaceDE/>
        <w:autoSpaceDN/>
        <w:adjustRightInd/>
        <w:spacing w:before="120"/>
        <w:ind w:left="0" w:right="47" w:firstLine="851"/>
        <w:jc w:val="both"/>
        <w:textAlignment w:val="auto"/>
        <w:rPr>
          <w:rFonts w:eastAsia="MS Mincho"/>
          <w:sz w:val="24"/>
          <w:szCs w:val="24"/>
          <w:lang w:eastAsia="ja-JP"/>
        </w:rPr>
      </w:pPr>
      <w:r w:rsidRPr="005E3117">
        <w:rPr>
          <w:rFonts w:eastAsia="MS Mincho"/>
          <w:sz w:val="24"/>
          <w:szCs w:val="24"/>
          <w:lang w:eastAsia="ja-JP"/>
        </w:rPr>
        <w:lastRenderedPageBreak/>
        <w:t>richiedere ai dipendenti che hanno istruito un procedimento di fornire motivazioni per iscritto circa le circostanze di fatto e di diritto che sottendono all’adozione del provvedimento finale;</w:t>
      </w:r>
    </w:p>
    <w:p w:rsidR="005E3117" w:rsidRPr="00AC1BF6" w:rsidRDefault="005E3117" w:rsidP="00FB4771">
      <w:pPr>
        <w:pStyle w:val="Titolo3"/>
        <w:rPr>
          <w:highlight w:val="yellow"/>
          <w:lang w:eastAsia="ja-JP"/>
        </w:rPr>
      </w:pPr>
      <w:bookmarkStart w:id="15" w:name="_Toc442115456"/>
      <w:bookmarkStart w:id="16" w:name="_Toc451242513"/>
      <w:r w:rsidRPr="00AC1BF6">
        <w:rPr>
          <w:highlight w:val="yellow"/>
          <w:lang w:eastAsia="ja-JP"/>
        </w:rPr>
        <w:t>Le responsabilità del “Responsabile della prevenzione della Corruzione”</w:t>
      </w:r>
      <w:bookmarkEnd w:id="15"/>
      <w:bookmarkEnd w:id="16"/>
    </w:p>
    <w:p w:rsidR="005E3117" w:rsidRPr="005E3117" w:rsidRDefault="005E3117" w:rsidP="005E3117">
      <w:pPr>
        <w:tabs>
          <w:tab w:val="left" w:pos="0"/>
        </w:tabs>
        <w:overflowPunct/>
        <w:autoSpaceDE/>
        <w:autoSpaceDN/>
        <w:adjustRightInd/>
        <w:spacing w:after="120"/>
        <w:ind w:right="47"/>
        <w:jc w:val="both"/>
        <w:textAlignment w:val="auto"/>
        <w:rPr>
          <w:rFonts w:ascii="Garamond" w:hAnsi="Garamond"/>
          <w:sz w:val="28"/>
          <w:szCs w:val="28"/>
        </w:rPr>
      </w:pPr>
    </w:p>
    <w:p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Il comma 8 dell’articolo 1 della Legge n. 190/2012 configura una responsabilità dirigenziale nel caso di mancata predisposizione del Piano e di mancata adozione delle procedure per la selezione e la formazione dei dipendenti da parte del Responsabile della prevenzione della corruzione.</w:t>
      </w:r>
    </w:p>
    <w:p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 xml:space="preserve">Il comma 12 del medesimo articolo 1 prevede inoltre una forma più generale di responsabilità ai sensi dell’articolo 21 del D. </w:t>
      </w:r>
      <w:proofErr w:type="spellStart"/>
      <w:r w:rsidRPr="005E3117">
        <w:rPr>
          <w:rFonts w:eastAsia="MS Mincho"/>
          <w:sz w:val="24"/>
          <w:szCs w:val="24"/>
          <w:lang w:eastAsia="ja-JP"/>
        </w:rPr>
        <w:t>Lgs</w:t>
      </w:r>
      <w:proofErr w:type="spellEnd"/>
      <w:r w:rsidRPr="005E3117">
        <w:rPr>
          <w:rFonts w:eastAsia="MS Mincho"/>
          <w:sz w:val="24"/>
          <w:szCs w:val="24"/>
          <w:lang w:eastAsia="ja-JP"/>
        </w:rPr>
        <w:t>. n. 165/2001 (responsabilità dirigenziale), disciplinare e amministrativa (per danno erariale e per danno all’immagine della PA</w:t>
      </w:r>
      <w:r w:rsidRPr="005E3117">
        <w:rPr>
          <w:rFonts w:eastAsia="MS Mincho"/>
          <w:sz w:val="24"/>
          <w:szCs w:val="24"/>
          <w:vertAlign w:val="superscript"/>
          <w:lang w:eastAsia="ja-JP"/>
        </w:rPr>
        <w:footnoteReference w:id="3"/>
      </w:r>
      <w:r w:rsidRPr="005E3117">
        <w:rPr>
          <w:rFonts w:eastAsia="MS Mincho"/>
          <w:sz w:val="24"/>
          <w:szCs w:val="24"/>
          <w:lang w:eastAsia="ja-JP"/>
        </w:rPr>
        <w:t xml:space="preserve"> ) che si realizza nel caso in cui venga commesso, all’interno dell’apparato Ministeriale, un reato di corruzione accertato con sentenza passata in giudicato, a meno che il responsabile della prevenzione della corruzione non provi:</w:t>
      </w:r>
    </w:p>
    <w:p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 xml:space="preserve">a) di aver predisposto, prima della commissione del fatto, il Piano e di aver adottato le procedure per la selezione e la formazione dei dipendenti sulla scorta di quanto prescrivono i commi 9 e 10; </w:t>
      </w:r>
    </w:p>
    <w:p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 xml:space="preserve">b) di aver vigilato sul funzionamento e sull’osservanza del Piano. </w:t>
      </w:r>
    </w:p>
    <w:p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In sintesi, la tempestiva adozione del Piano e delle procedure di selezione e formazione del personale dipendente costituiscono il fondamento su cui si baserebbe l’eventuale prova contraria a cui è tenuto il soggetto nominato responsabile al fine di evitare di rispondere:</w:t>
      </w:r>
    </w:p>
    <w:p w:rsidR="005E3117" w:rsidRPr="005E3117" w:rsidRDefault="005E3117" w:rsidP="00000C86">
      <w:pPr>
        <w:numPr>
          <w:ilvl w:val="0"/>
          <w:numId w:val="8"/>
        </w:numPr>
        <w:overflowPunct/>
        <w:autoSpaceDE/>
        <w:autoSpaceDN/>
        <w:adjustRightInd/>
        <w:spacing w:before="120"/>
        <w:ind w:left="0" w:firstLine="567"/>
        <w:jc w:val="both"/>
        <w:textAlignment w:val="auto"/>
        <w:rPr>
          <w:rFonts w:eastAsia="MS Mincho"/>
          <w:sz w:val="24"/>
          <w:szCs w:val="24"/>
          <w:lang w:eastAsia="ja-JP"/>
        </w:rPr>
      </w:pPr>
      <w:r w:rsidRPr="005E3117">
        <w:rPr>
          <w:rFonts w:eastAsia="MS Mincho"/>
          <w:sz w:val="24"/>
          <w:szCs w:val="24"/>
          <w:lang w:eastAsia="ja-JP"/>
        </w:rPr>
        <w:t xml:space="preserve">ai sensi dell’articolo 21 del D. </w:t>
      </w:r>
      <w:proofErr w:type="spellStart"/>
      <w:r w:rsidRPr="005E3117">
        <w:rPr>
          <w:rFonts w:eastAsia="MS Mincho"/>
          <w:sz w:val="24"/>
          <w:szCs w:val="24"/>
          <w:lang w:eastAsia="ja-JP"/>
        </w:rPr>
        <w:t>Lgs</w:t>
      </w:r>
      <w:proofErr w:type="spellEnd"/>
      <w:r w:rsidRPr="005E3117">
        <w:rPr>
          <w:rFonts w:eastAsia="MS Mincho"/>
          <w:sz w:val="24"/>
          <w:szCs w:val="24"/>
          <w:lang w:eastAsia="ja-JP"/>
        </w:rPr>
        <w:t>. n. 165/2001 (responsabilità dirigenziale);</w:t>
      </w:r>
    </w:p>
    <w:p w:rsidR="005E3117" w:rsidRPr="005E3117" w:rsidRDefault="005E3117" w:rsidP="00000C86">
      <w:pPr>
        <w:numPr>
          <w:ilvl w:val="0"/>
          <w:numId w:val="8"/>
        </w:numPr>
        <w:overflowPunct/>
        <w:autoSpaceDE/>
        <w:autoSpaceDN/>
        <w:adjustRightInd/>
        <w:spacing w:before="120"/>
        <w:ind w:left="0" w:firstLine="567"/>
        <w:jc w:val="both"/>
        <w:textAlignment w:val="auto"/>
        <w:rPr>
          <w:rFonts w:eastAsia="MS Mincho"/>
          <w:sz w:val="24"/>
          <w:szCs w:val="24"/>
          <w:lang w:eastAsia="ja-JP"/>
        </w:rPr>
      </w:pPr>
      <w:r w:rsidRPr="005E3117">
        <w:rPr>
          <w:rFonts w:eastAsia="MS Mincho"/>
          <w:sz w:val="24"/>
          <w:szCs w:val="24"/>
          <w:lang w:eastAsia="ja-JP"/>
        </w:rPr>
        <w:t>sul piano disciplinare;</w:t>
      </w:r>
    </w:p>
    <w:p w:rsidR="005E3117" w:rsidRPr="005E3117" w:rsidRDefault="005E3117" w:rsidP="00000C86">
      <w:pPr>
        <w:numPr>
          <w:ilvl w:val="0"/>
          <w:numId w:val="8"/>
        </w:numPr>
        <w:overflowPunct/>
        <w:autoSpaceDE/>
        <w:autoSpaceDN/>
        <w:adjustRightInd/>
        <w:spacing w:before="120"/>
        <w:ind w:left="0" w:firstLine="567"/>
        <w:jc w:val="both"/>
        <w:textAlignment w:val="auto"/>
        <w:rPr>
          <w:rFonts w:eastAsia="MS Mincho"/>
          <w:sz w:val="24"/>
          <w:szCs w:val="24"/>
          <w:lang w:eastAsia="ja-JP"/>
        </w:rPr>
      </w:pPr>
      <w:r w:rsidRPr="005E3117">
        <w:rPr>
          <w:rFonts w:eastAsia="MS Mincho"/>
          <w:sz w:val="24"/>
          <w:szCs w:val="24"/>
          <w:lang w:eastAsia="ja-JP"/>
        </w:rPr>
        <w:t>per danno erariale;</w:t>
      </w:r>
    </w:p>
    <w:p w:rsidR="005E3117" w:rsidRPr="005E3117" w:rsidRDefault="005E3117" w:rsidP="00000C86">
      <w:pPr>
        <w:numPr>
          <w:ilvl w:val="0"/>
          <w:numId w:val="8"/>
        </w:numPr>
        <w:overflowPunct/>
        <w:autoSpaceDE/>
        <w:autoSpaceDN/>
        <w:adjustRightInd/>
        <w:spacing w:before="120"/>
        <w:ind w:left="0" w:firstLine="567"/>
        <w:jc w:val="both"/>
        <w:textAlignment w:val="auto"/>
        <w:rPr>
          <w:rFonts w:eastAsia="MS Mincho"/>
          <w:sz w:val="24"/>
          <w:szCs w:val="24"/>
          <w:lang w:eastAsia="ja-JP"/>
        </w:rPr>
      </w:pPr>
      <w:r w:rsidRPr="005E3117">
        <w:rPr>
          <w:rFonts w:eastAsia="MS Mincho"/>
          <w:sz w:val="24"/>
          <w:szCs w:val="24"/>
          <w:lang w:eastAsia="ja-JP"/>
        </w:rPr>
        <w:t>per danno all’immagine della PA</w:t>
      </w:r>
    </w:p>
    <w:p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La sanzione prevista nel caso in cui venga commesso l’illecito non può essere inferiore alla sospensione del servizio con privazione della retribuzione da un minimo di un mese a un massimo di sei mesi.</w:t>
      </w:r>
    </w:p>
    <w:p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Si può ben comprendere, quindi, come le possibili conseguenze in caso di mancata attuazione degli adempimenti sub a) e b) siano alquanto consistenti per il Responsabile, sul quale parrebbe incombere una sorta di responsabilità oggettiva - nascente dalla sua posizione di garanzia e collegata con quella dei dirigenti e dei responsabili di Struttura che con lo stesso hanno l’obbligo di collaborare - per il solo fatto che all’interno dell’amministrazione sia stato commesso un reato di corruzione, che costringe lo stesso a dover provare non solo di aver ottemperato agli obblighi come sopra enunciati, ma anche di aver vigilato.</w:t>
      </w:r>
    </w:p>
    <w:p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Il comma 14 afferma la responsabilità del Responsabile ai sensi dell'articolo 21 del decreto legislativo 30 marzo 2001, n.165, e successive modificazioni, nonché, per omesso controllo, sul piano disciplinare anche nel caso di ripetute violazioni delle misure di prevenzione previste dal piano.</w:t>
      </w:r>
    </w:p>
    <w:p w:rsid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 xml:space="preserve">È esclusa la responsabilità del responsabile della prevenzione ove l'inadempimento degli obblighi summenzionati di cui al comma 1, dell'articolo 46, sia </w:t>
      </w:r>
      <w:r w:rsidRPr="005E3117">
        <w:rPr>
          <w:rFonts w:eastAsia="MS Mincho"/>
          <w:i/>
          <w:sz w:val="24"/>
          <w:szCs w:val="24"/>
          <w:lang w:eastAsia="ja-JP"/>
        </w:rPr>
        <w:t>"dipeso da causa a lui non imputabile</w:t>
      </w:r>
      <w:r w:rsidRPr="005E3117">
        <w:rPr>
          <w:rFonts w:eastAsia="MS Mincho"/>
          <w:sz w:val="24"/>
          <w:szCs w:val="24"/>
          <w:lang w:eastAsia="ja-JP"/>
        </w:rPr>
        <w:t>".</w:t>
      </w:r>
    </w:p>
    <w:p w:rsidR="003F7D51" w:rsidRDefault="003F7D51" w:rsidP="005E3117">
      <w:pPr>
        <w:overflowPunct/>
        <w:autoSpaceDE/>
        <w:autoSpaceDN/>
        <w:adjustRightInd/>
        <w:ind w:firstLine="709"/>
        <w:jc w:val="both"/>
        <w:textAlignment w:val="auto"/>
        <w:rPr>
          <w:rFonts w:eastAsia="MS Mincho"/>
          <w:sz w:val="24"/>
          <w:szCs w:val="24"/>
          <w:lang w:eastAsia="ja-JP"/>
        </w:rPr>
      </w:pPr>
      <w:r>
        <w:rPr>
          <w:rFonts w:eastAsia="MS Mincho"/>
          <w:sz w:val="24"/>
          <w:szCs w:val="24"/>
          <w:lang w:eastAsia="ja-JP"/>
        </w:rPr>
        <w:t xml:space="preserve"> </w:t>
      </w:r>
    </w:p>
    <w:p w:rsidR="003F7D51" w:rsidRPr="00AC1BF6" w:rsidRDefault="003F7D51" w:rsidP="003F7D51">
      <w:pPr>
        <w:pStyle w:val="Titolo2"/>
        <w:rPr>
          <w:highlight w:val="yellow"/>
          <w:lang w:eastAsia="ja-JP"/>
        </w:rPr>
      </w:pPr>
      <w:bookmarkStart w:id="17" w:name="_Toc451242514"/>
      <w:r w:rsidRPr="00AC1BF6">
        <w:rPr>
          <w:highlight w:val="yellow"/>
          <w:lang w:eastAsia="ja-JP"/>
        </w:rPr>
        <w:t>I referenti della prevenzione della corruzione</w:t>
      </w:r>
      <w:bookmarkEnd w:id="17"/>
    </w:p>
    <w:p w:rsidR="003F7D51" w:rsidRPr="003F7D51" w:rsidRDefault="003F7D51" w:rsidP="003F7D51">
      <w:pPr>
        <w:overflowPunct/>
        <w:autoSpaceDE/>
        <w:autoSpaceDN/>
        <w:adjustRightInd/>
        <w:ind w:firstLine="709"/>
        <w:jc w:val="both"/>
        <w:textAlignment w:val="auto"/>
        <w:rPr>
          <w:rFonts w:eastAsia="MS Mincho"/>
          <w:sz w:val="24"/>
          <w:szCs w:val="24"/>
          <w:lang w:eastAsia="ja-JP"/>
        </w:rPr>
      </w:pPr>
    </w:p>
    <w:p w:rsidR="003F7D51" w:rsidRDefault="003F7D51" w:rsidP="003F7D51">
      <w:pPr>
        <w:overflowPunct/>
        <w:autoSpaceDE/>
        <w:autoSpaceDN/>
        <w:adjustRightInd/>
        <w:ind w:firstLine="709"/>
        <w:jc w:val="both"/>
        <w:textAlignment w:val="auto"/>
        <w:rPr>
          <w:rFonts w:eastAsia="MS Mincho"/>
          <w:sz w:val="24"/>
          <w:szCs w:val="24"/>
          <w:lang w:eastAsia="ja-JP"/>
        </w:rPr>
      </w:pPr>
      <w:r w:rsidRPr="003F7D51">
        <w:rPr>
          <w:rFonts w:eastAsia="MS Mincho"/>
          <w:sz w:val="24"/>
          <w:szCs w:val="24"/>
          <w:lang w:eastAsia="ja-JP"/>
        </w:rPr>
        <w:lastRenderedPageBreak/>
        <w:t xml:space="preserve">Le linee guida </w:t>
      </w:r>
      <w:r>
        <w:rPr>
          <w:rFonts w:eastAsia="MS Mincho"/>
          <w:sz w:val="24"/>
          <w:szCs w:val="24"/>
          <w:lang w:eastAsia="ja-JP"/>
        </w:rPr>
        <w:t>individuano,</w:t>
      </w:r>
      <w:r w:rsidRPr="003F7D51">
        <w:rPr>
          <w:rFonts w:eastAsia="MS Mincho"/>
          <w:sz w:val="24"/>
          <w:szCs w:val="24"/>
          <w:lang w:eastAsia="ja-JP"/>
        </w:rPr>
        <w:t xml:space="preserve"> al fine di agevolare il RPC</w:t>
      </w:r>
      <w:r w:rsidRPr="00AC1BF6">
        <w:rPr>
          <w:rFonts w:eastAsia="MS Mincho"/>
          <w:sz w:val="24"/>
          <w:szCs w:val="24"/>
          <w:highlight w:val="yellow"/>
          <w:lang w:eastAsia="ja-JP"/>
        </w:rPr>
        <w:t>, i dirigenti di ambito territoriale</w:t>
      </w:r>
      <w:r>
        <w:rPr>
          <w:rFonts w:eastAsia="MS Mincho"/>
          <w:sz w:val="24"/>
          <w:szCs w:val="24"/>
          <w:lang w:eastAsia="ja-JP"/>
        </w:rPr>
        <w:t xml:space="preserve"> quali </w:t>
      </w:r>
      <w:r w:rsidRPr="003F7D51">
        <w:rPr>
          <w:rFonts w:eastAsia="MS Mincho"/>
          <w:sz w:val="24"/>
          <w:szCs w:val="24"/>
          <w:lang w:eastAsia="ja-JP"/>
        </w:rPr>
        <w:t>referenti</w:t>
      </w:r>
      <w:r>
        <w:rPr>
          <w:rFonts w:eastAsia="MS Mincho"/>
          <w:sz w:val="24"/>
          <w:szCs w:val="24"/>
          <w:lang w:eastAsia="ja-JP"/>
        </w:rPr>
        <w:t xml:space="preserve"> </w:t>
      </w:r>
      <w:r w:rsidRPr="003F7D51">
        <w:rPr>
          <w:rFonts w:eastAsia="MS Mincho"/>
          <w:sz w:val="24"/>
          <w:szCs w:val="24"/>
          <w:lang w:eastAsia="ja-JP"/>
        </w:rPr>
        <w:t xml:space="preserve">del RPC. </w:t>
      </w:r>
    </w:p>
    <w:p w:rsidR="001E4A98" w:rsidRPr="001E4A98" w:rsidRDefault="001E4A98" w:rsidP="001E4A98">
      <w:pPr>
        <w:overflowPunct/>
        <w:autoSpaceDE/>
        <w:autoSpaceDN/>
        <w:adjustRightInd/>
        <w:ind w:firstLine="709"/>
        <w:jc w:val="both"/>
        <w:textAlignment w:val="auto"/>
        <w:rPr>
          <w:rFonts w:eastAsia="MS Mincho"/>
          <w:bCs/>
          <w:sz w:val="24"/>
          <w:szCs w:val="24"/>
          <w:lang w:eastAsia="ja-JP"/>
        </w:rPr>
      </w:pPr>
      <w:r w:rsidRPr="001E4A98">
        <w:rPr>
          <w:rFonts w:eastAsia="MS Mincho"/>
          <w:bCs/>
          <w:sz w:val="24"/>
          <w:szCs w:val="24"/>
          <w:lang w:eastAsia="ja-JP"/>
        </w:rPr>
        <w:t>I referenti sono chiamati a concorrere, insieme al Responsabile della prevenzione della corruzione, alla definizione di misure idonee a prevenire e contrastare i fenomeni di corruzione e controllarne il rispetto da parte dei dipendenti dell'ufficio loro preposti, a fornire le informazioni richieste per l'individuazione delle attività nell'ambito delle quali è più elevato il rischio corruzione e a formulare specifiche proposte volte alla prevenzione del rischio medesimo e al monitoraggio delle attività nell'ambito delle quali è più elevato il rischio corruzione svolte nell'ufficio a cui sono preposti.</w:t>
      </w:r>
    </w:p>
    <w:p w:rsidR="001E4A98" w:rsidRPr="001E4A98" w:rsidRDefault="00ED1229" w:rsidP="001E4A98">
      <w:pPr>
        <w:overflowPunct/>
        <w:autoSpaceDE/>
        <w:autoSpaceDN/>
        <w:adjustRightInd/>
        <w:ind w:firstLine="709"/>
        <w:jc w:val="both"/>
        <w:textAlignment w:val="auto"/>
        <w:rPr>
          <w:rFonts w:eastAsia="MS Mincho"/>
          <w:bCs/>
          <w:sz w:val="24"/>
          <w:szCs w:val="24"/>
          <w:lang w:eastAsia="ja-JP"/>
        </w:rPr>
      </w:pPr>
      <w:r>
        <w:rPr>
          <w:rFonts w:eastAsia="MS Mincho"/>
          <w:bCs/>
          <w:sz w:val="24"/>
          <w:szCs w:val="24"/>
          <w:lang w:eastAsia="ja-JP"/>
        </w:rPr>
        <w:t>Ferma</w:t>
      </w:r>
      <w:r w:rsidR="001E4A98" w:rsidRPr="001E4A98">
        <w:rPr>
          <w:rFonts w:eastAsia="MS Mincho"/>
          <w:bCs/>
          <w:sz w:val="24"/>
          <w:szCs w:val="24"/>
          <w:lang w:eastAsia="ja-JP"/>
        </w:rPr>
        <w:t xml:space="preserve"> restando la piena responsabilità del Responsabile per la prevenzione della corruzione per gli adempimenti che gli competono ai sensi della normativa vigente, i Referenti per la prevenzione della corruzione, per l'area di rispettiva competenza:</w:t>
      </w:r>
    </w:p>
    <w:p w:rsidR="001E4A98" w:rsidRPr="001E4A98" w:rsidRDefault="001E4A98" w:rsidP="00000C86">
      <w:pPr>
        <w:numPr>
          <w:ilvl w:val="0"/>
          <w:numId w:val="11"/>
        </w:numPr>
        <w:overflowPunct/>
        <w:autoSpaceDE/>
        <w:autoSpaceDN/>
        <w:adjustRightInd/>
        <w:jc w:val="both"/>
        <w:textAlignment w:val="auto"/>
        <w:rPr>
          <w:rFonts w:eastAsia="MS Mincho"/>
          <w:bCs/>
          <w:sz w:val="24"/>
          <w:szCs w:val="24"/>
          <w:lang w:eastAsia="ja-JP"/>
        </w:rPr>
      </w:pPr>
      <w:r w:rsidRPr="001E4A98">
        <w:rPr>
          <w:rFonts w:eastAsia="MS Mincho"/>
          <w:bCs/>
          <w:sz w:val="24"/>
          <w:szCs w:val="24"/>
          <w:lang w:eastAsia="ja-JP"/>
        </w:rPr>
        <w:t>sono tenuti al rispetto degli obblighi previsti dalla legge anticorruzione e successivi provvedimenti attuativi;</w:t>
      </w:r>
    </w:p>
    <w:p w:rsidR="001E4A98" w:rsidRPr="001E4A98" w:rsidRDefault="001E4A98" w:rsidP="00000C86">
      <w:pPr>
        <w:numPr>
          <w:ilvl w:val="0"/>
          <w:numId w:val="11"/>
        </w:numPr>
        <w:overflowPunct/>
        <w:autoSpaceDE/>
        <w:autoSpaceDN/>
        <w:adjustRightInd/>
        <w:jc w:val="both"/>
        <w:textAlignment w:val="auto"/>
        <w:rPr>
          <w:rFonts w:eastAsia="MS Mincho"/>
          <w:bCs/>
          <w:sz w:val="24"/>
          <w:szCs w:val="24"/>
          <w:lang w:eastAsia="ja-JP"/>
        </w:rPr>
      </w:pPr>
      <w:r w:rsidRPr="001E4A98">
        <w:rPr>
          <w:rFonts w:eastAsia="MS Mincho"/>
          <w:bCs/>
          <w:sz w:val="24"/>
          <w:szCs w:val="24"/>
          <w:lang w:eastAsia="ja-JP"/>
        </w:rPr>
        <w:t xml:space="preserve">svolgono attività informativa nei confronti del responsabile </w:t>
      </w:r>
      <w:proofErr w:type="spellStart"/>
      <w:r w:rsidRPr="001E4A98">
        <w:rPr>
          <w:rFonts w:eastAsia="MS Mincho"/>
          <w:bCs/>
          <w:sz w:val="24"/>
          <w:szCs w:val="24"/>
          <w:lang w:eastAsia="ja-JP"/>
        </w:rPr>
        <w:t>affinchè</w:t>
      </w:r>
      <w:proofErr w:type="spellEnd"/>
      <w:r w:rsidRPr="001E4A98">
        <w:rPr>
          <w:rFonts w:eastAsia="MS Mincho"/>
          <w:bCs/>
          <w:sz w:val="24"/>
          <w:szCs w:val="24"/>
          <w:lang w:eastAsia="ja-JP"/>
        </w:rPr>
        <w:t xml:space="preserve"> questi abbia elementi e riscontri sull’intera attività ministeriale;</w:t>
      </w:r>
    </w:p>
    <w:p w:rsidR="001E4A98" w:rsidRPr="001E4A98" w:rsidRDefault="001E4A98" w:rsidP="00000C86">
      <w:pPr>
        <w:numPr>
          <w:ilvl w:val="0"/>
          <w:numId w:val="11"/>
        </w:numPr>
        <w:overflowPunct/>
        <w:autoSpaceDE/>
        <w:autoSpaceDN/>
        <w:adjustRightInd/>
        <w:jc w:val="both"/>
        <w:textAlignment w:val="auto"/>
        <w:rPr>
          <w:rFonts w:eastAsia="MS Mincho"/>
          <w:bCs/>
          <w:sz w:val="24"/>
          <w:szCs w:val="24"/>
          <w:lang w:eastAsia="ja-JP"/>
        </w:rPr>
      </w:pPr>
      <w:r w:rsidRPr="001E4A98">
        <w:rPr>
          <w:rFonts w:eastAsia="MS Mincho"/>
          <w:bCs/>
          <w:sz w:val="24"/>
          <w:szCs w:val="24"/>
          <w:lang w:eastAsia="ja-JP"/>
        </w:rPr>
        <w:t>coadiuvare il Responsabile per la prevenzione della corruzione nel monitoraggio del rispetto delle previsioni del piano da parte delle strutture e dei dirigenti di afferenza;</w:t>
      </w:r>
    </w:p>
    <w:p w:rsidR="001E4A98" w:rsidRPr="001E4A98" w:rsidRDefault="001E4A98" w:rsidP="00000C86">
      <w:pPr>
        <w:numPr>
          <w:ilvl w:val="0"/>
          <w:numId w:val="11"/>
        </w:numPr>
        <w:overflowPunct/>
        <w:autoSpaceDE/>
        <w:autoSpaceDN/>
        <w:adjustRightInd/>
        <w:jc w:val="both"/>
        <w:textAlignment w:val="auto"/>
        <w:rPr>
          <w:rFonts w:eastAsia="MS Mincho"/>
          <w:bCs/>
          <w:sz w:val="24"/>
          <w:szCs w:val="24"/>
          <w:lang w:eastAsia="ja-JP"/>
        </w:rPr>
      </w:pPr>
      <w:r w:rsidRPr="001E4A98">
        <w:rPr>
          <w:rFonts w:eastAsia="MS Mincho"/>
          <w:bCs/>
          <w:sz w:val="24"/>
          <w:szCs w:val="24"/>
          <w:lang w:eastAsia="ja-JP"/>
        </w:rPr>
        <w:t>segnalare al Responsabile per la prevenzione della corruzione ogni esigenza di modifica del piano, in caso di accertate significative violazioni delle prescrizioni ovvero di intervenuti mutamenti nell’operare delle strutture di afferenza;</w:t>
      </w:r>
    </w:p>
    <w:p w:rsidR="001E4A98" w:rsidRPr="001E4A98" w:rsidRDefault="001E4A98" w:rsidP="00000C86">
      <w:pPr>
        <w:numPr>
          <w:ilvl w:val="0"/>
          <w:numId w:val="11"/>
        </w:numPr>
        <w:overflowPunct/>
        <w:autoSpaceDE/>
        <w:autoSpaceDN/>
        <w:adjustRightInd/>
        <w:jc w:val="both"/>
        <w:textAlignment w:val="auto"/>
        <w:rPr>
          <w:rFonts w:eastAsia="MS Mincho"/>
          <w:bCs/>
          <w:sz w:val="24"/>
          <w:szCs w:val="24"/>
          <w:lang w:eastAsia="ja-JP"/>
        </w:rPr>
      </w:pPr>
      <w:r w:rsidRPr="001E4A98">
        <w:rPr>
          <w:rFonts w:eastAsia="MS Mincho"/>
          <w:bCs/>
          <w:sz w:val="24"/>
          <w:szCs w:val="24"/>
          <w:lang w:eastAsia="ja-JP"/>
        </w:rPr>
        <w:t>osservano le misure contenute nel PTPC (articolo 1, co</w:t>
      </w:r>
      <w:proofErr w:type="spellStart"/>
      <w:r w:rsidRPr="001E4A98">
        <w:rPr>
          <w:rFonts w:eastAsia="MS Mincho"/>
          <w:bCs/>
          <w:sz w:val="24"/>
          <w:szCs w:val="24"/>
          <w:lang w:eastAsia="ja-JP"/>
        </w:rPr>
        <w:t>.1</w:t>
      </w:r>
      <w:proofErr w:type="spellEnd"/>
      <w:r w:rsidRPr="001E4A98">
        <w:rPr>
          <w:rFonts w:eastAsia="MS Mincho"/>
          <w:bCs/>
          <w:sz w:val="24"/>
          <w:szCs w:val="24"/>
          <w:lang w:eastAsia="ja-JP"/>
        </w:rPr>
        <w:t>4, L. 190/2012).</w:t>
      </w:r>
    </w:p>
    <w:p w:rsidR="001E4A98" w:rsidRDefault="001E4A98" w:rsidP="003F7D51">
      <w:pPr>
        <w:overflowPunct/>
        <w:autoSpaceDE/>
        <w:autoSpaceDN/>
        <w:adjustRightInd/>
        <w:ind w:firstLine="709"/>
        <w:jc w:val="both"/>
        <w:textAlignment w:val="auto"/>
        <w:rPr>
          <w:rFonts w:eastAsia="MS Mincho"/>
          <w:sz w:val="24"/>
          <w:szCs w:val="24"/>
          <w:lang w:eastAsia="ja-JP"/>
        </w:rPr>
      </w:pPr>
    </w:p>
    <w:p w:rsidR="001E4A98" w:rsidRPr="003F7D51" w:rsidRDefault="001E4A98" w:rsidP="003F7D51">
      <w:pPr>
        <w:overflowPunct/>
        <w:autoSpaceDE/>
        <w:autoSpaceDN/>
        <w:adjustRightInd/>
        <w:ind w:firstLine="709"/>
        <w:jc w:val="both"/>
        <w:textAlignment w:val="auto"/>
        <w:rPr>
          <w:rFonts w:eastAsia="MS Mincho"/>
          <w:sz w:val="24"/>
          <w:szCs w:val="24"/>
          <w:lang w:eastAsia="ja-JP"/>
        </w:rPr>
      </w:pPr>
      <w:r>
        <w:rPr>
          <w:rFonts w:eastAsia="MS Mincho"/>
          <w:noProof/>
          <w:sz w:val="24"/>
          <w:szCs w:val="24"/>
        </w:rPr>
        <w:drawing>
          <wp:inline distT="0" distB="0" distL="0" distR="0">
            <wp:extent cx="5486400" cy="5705475"/>
            <wp:effectExtent l="0" t="0" r="0" b="0"/>
            <wp:docPr id="6" name="Diagramma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3F7D51" w:rsidRDefault="003F7D51" w:rsidP="003F7D51">
      <w:pPr>
        <w:overflowPunct/>
        <w:autoSpaceDE/>
        <w:autoSpaceDN/>
        <w:adjustRightInd/>
        <w:ind w:firstLine="709"/>
        <w:jc w:val="both"/>
        <w:textAlignment w:val="auto"/>
        <w:rPr>
          <w:rFonts w:eastAsia="MS Mincho"/>
          <w:sz w:val="24"/>
          <w:szCs w:val="24"/>
          <w:lang w:eastAsia="ja-JP"/>
        </w:rPr>
      </w:pPr>
    </w:p>
    <w:p w:rsidR="00A71151" w:rsidRDefault="00A71151" w:rsidP="003F7D51">
      <w:pPr>
        <w:overflowPunct/>
        <w:autoSpaceDE/>
        <w:autoSpaceDN/>
        <w:adjustRightInd/>
        <w:ind w:firstLine="709"/>
        <w:jc w:val="both"/>
        <w:textAlignment w:val="auto"/>
        <w:rPr>
          <w:rFonts w:eastAsia="MS Mincho"/>
          <w:sz w:val="24"/>
          <w:szCs w:val="24"/>
          <w:lang w:eastAsia="ja-JP"/>
        </w:rPr>
      </w:pPr>
    </w:p>
    <w:p w:rsidR="00A71151" w:rsidRDefault="00A71151" w:rsidP="003F7D51">
      <w:pPr>
        <w:overflowPunct/>
        <w:autoSpaceDE/>
        <w:autoSpaceDN/>
        <w:adjustRightInd/>
        <w:ind w:firstLine="709"/>
        <w:jc w:val="both"/>
        <w:textAlignment w:val="auto"/>
        <w:rPr>
          <w:rFonts w:eastAsia="MS Mincho"/>
          <w:sz w:val="24"/>
          <w:szCs w:val="24"/>
          <w:lang w:eastAsia="ja-JP"/>
        </w:rPr>
      </w:pPr>
    </w:p>
    <w:p w:rsidR="00A71151" w:rsidRDefault="00A71151" w:rsidP="003F7D51">
      <w:pPr>
        <w:overflowPunct/>
        <w:autoSpaceDE/>
        <w:autoSpaceDN/>
        <w:adjustRightInd/>
        <w:ind w:firstLine="709"/>
        <w:jc w:val="both"/>
        <w:textAlignment w:val="auto"/>
        <w:rPr>
          <w:rFonts w:eastAsia="MS Mincho"/>
          <w:sz w:val="24"/>
          <w:szCs w:val="24"/>
          <w:lang w:eastAsia="ja-JP"/>
        </w:rPr>
      </w:pPr>
      <w:r w:rsidRPr="00AC1BF6">
        <w:rPr>
          <w:rFonts w:eastAsia="MS Mincho"/>
          <w:sz w:val="24"/>
          <w:szCs w:val="24"/>
          <w:highlight w:val="yellow"/>
          <w:lang w:eastAsia="ja-JP"/>
        </w:rPr>
        <w:t>I referenti sono i seguenti:</w:t>
      </w:r>
    </w:p>
    <w:p w:rsidR="00A71151" w:rsidRDefault="00A71151" w:rsidP="003F7D51">
      <w:pPr>
        <w:overflowPunct/>
        <w:autoSpaceDE/>
        <w:autoSpaceDN/>
        <w:adjustRightInd/>
        <w:ind w:firstLine="709"/>
        <w:jc w:val="both"/>
        <w:textAlignment w:val="auto"/>
        <w:rPr>
          <w:rFonts w:eastAsia="MS Mincho"/>
          <w:sz w:val="24"/>
          <w:szCs w:val="24"/>
          <w:lang w:eastAsia="ja-JP"/>
        </w:rPr>
      </w:pPr>
      <w:r>
        <w:rPr>
          <w:rFonts w:eastAsia="MS Mincho"/>
          <w:sz w:val="24"/>
          <w:szCs w:val="24"/>
          <w:lang w:eastAsia="ja-JP"/>
        </w:rPr>
        <w:t>Ambito territoriale di Bari: dr.</w:t>
      </w:r>
      <w:r w:rsidR="00E61B36">
        <w:rPr>
          <w:rFonts w:eastAsia="MS Mincho"/>
          <w:sz w:val="24"/>
          <w:szCs w:val="24"/>
          <w:lang w:eastAsia="ja-JP"/>
        </w:rPr>
        <w:t>ssa</w:t>
      </w:r>
      <w:r>
        <w:rPr>
          <w:rFonts w:eastAsia="MS Mincho"/>
          <w:sz w:val="24"/>
          <w:szCs w:val="24"/>
          <w:lang w:eastAsia="ja-JP"/>
        </w:rPr>
        <w:t xml:space="preserve"> </w:t>
      </w:r>
      <w:r w:rsidR="00E61B36">
        <w:rPr>
          <w:rFonts w:eastAsia="MS Mincho"/>
          <w:sz w:val="24"/>
          <w:szCs w:val="24"/>
          <w:lang w:eastAsia="ja-JP"/>
        </w:rPr>
        <w:t xml:space="preserve">Giuseppina </w:t>
      </w:r>
      <w:proofErr w:type="spellStart"/>
      <w:r w:rsidR="00E61B36">
        <w:rPr>
          <w:rFonts w:eastAsia="MS Mincho"/>
          <w:sz w:val="24"/>
          <w:szCs w:val="24"/>
          <w:lang w:eastAsia="ja-JP"/>
        </w:rPr>
        <w:t>Lotito</w:t>
      </w:r>
      <w:proofErr w:type="spellEnd"/>
    </w:p>
    <w:p w:rsidR="00A71151" w:rsidRDefault="00A71151" w:rsidP="003F7D51">
      <w:pPr>
        <w:overflowPunct/>
        <w:autoSpaceDE/>
        <w:autoSpaceDN/>
        <w:adjustRightInd/>
        <w:ind w:firstLine="709"/>
        <w:jc w:val="both"/>
        <w:textAlignment w:val="auto"/>
        <w:rPr>
          <w:rFonts w:eastAsia="MS Mincho"/>
          <w:sz w:val="24"/>
          <w:szCs w:val="24"/>
          <w:lang w:eastAsia="ja-JP"/>
        </w:rPr>
      </w:pPr>
      <w:r w:rsidRPr="00A71151">
        <w:rPr>
          <w:rFonts w:eastAsia="MS Mincho"/>
          <w:sz w:val="24"/>
          <w:szCs w:val="24"/>
          <w:lang w:eastAsia="ja-JP"/>
        </w:rPr>
        <w:t>Ambito territoriale di</w:t>
      </w:r>
      <w:r>
        <w:rPr>
          <w:rFonts w:eastAsia="MS Mincho"/>
          <w:sz w:val="24"/>
          <w:szCs w:val="24"/>
          <w:lang w:eastAsia="ja-JP"/>
        </w:rPr>
        <w:t xml:space="preserve"> Brindisi: </w:t>
      </w:r>
      <w:r w:rsidRPr="00A71151">
        <w:rPr>
          <w:rFonts w:eastAsia="MS Mincho"/>
          <w:sz w:val="24"/>
          <w:szCs w:val="24"/>
          <w:lang w:eastAsia="ja-JP"/>
        </w:rPr>
        <w:t xml:space="preserve">dr. Vincenzo </w:t>
      </w:r>
      <w:proofErr w:type="spellStart"/>
      <w:r w:rsidR="00E61B36">
        <w:rPr>
          <w:rFonts w:eastAsia="MS Mincho"/>
          <w:sz w:val="24"/>
          <w:szCs w:val="24"/>
          <w:lang w:eastAsia="ja-JP"/>
        </w:rPr>
        <w:t>Nicolì</w:t>
      </w:r>
      <w:proofErr w:type="spellEnd"/>
      <w:r w:rsidR="00E61B36">
        <w:rPr>
          <w:rFonts w:eastAsia="MS Mincho"/>
          <w:sz w:val="24"/>
          <w:szCs w:val="24"/>
          <w:lang w:eastAsia="ja-JP"/>
        </w:rPr>
        <w:t xml:space="preserve"> dirigente reggente</w:t>
      </w:r>
    </w:p>
    <w:p w:rsidR="00A71151" w:rsidRDefault="00A71151" w:rsidP="003F7D51">
      <w:pPr>
        <w:overflowPunct/>
        <w:autoSpaceDE/>
        <w:autoSpaceDN/>
        <w:adjustRightInd/>
        <w:ind w:firstLine="709"/>
        <w:jc w:val="both"/>
        <w:textAlignment w:val="auto"/>
        <w:rPr>
          <w:rFonts w:eastAsia="MS Mincho"/>
          <w:sz w:val="24"/>
          <w:szCs w:val="24"/>
          <w:lang w:eastAsia="ja-JP"/>
        </w:rPr>
      </w:pPr>
      <w:r w:rsidRPr="00AC1BF6">
        <w:rPr>
          <w:rFonts w:eastAsia="MS Mincho"/>
          <w:sz w:val="24"/>
          <w:szCs w:val="24"/>
          <w:highlight w:val="yellow"/>
          <w:lang w:eastAsia="ja-JP"/>
        </w:rPr>
        <w:t>Amb</w:t>
      </w:r>
      <w:r w:rsidR="00E61B36" w:rsidRPr="00AC1BF6">
        <w:rPr>
          <w:rFonts w:eastAsia="MS Mincho"/>
          <w:sz w:val="24"/>
          <w:szCs w:val="24"/>
          <w:highlight w:val="yellow"/>
          <w:lang w:eastAsia="ja-JP"/>
        </w:rPr>
        <w:t>ito territoriale di Foggia: dr.ssa Maria Aida Tatiana Episcopo</w:t>
      </w:r>
    </w:p>
    <w:p w:rsidR="00A71151" w:rsidRDefault="00A71151" w:rsidP="003F7D51">
      <w:pPr>
        <w:overflowPunct/>
        <w:autoSpaceDE/>
        <w:autoSpaceDN/>
        <w:adjustRightInd/>
        <w:ind w:firstLine="709"/>
        <w:jc w:val="both"/>
        <w:textAlignment w:val="auto"/>
        <w:rPr>
          <w:rFonts w:eastAsia="MS Mincho"/>
          <w:sz w:val="24"/>
          <w:szCs w:val="24"/>
          <w:lang w:eastAsia="ja-JP"/>
        </w:rPr>
      </w:pPr>
      <w:r w:rsidRPr="00A71151">
        <w:rPr>
          <w:rFonts w:eastAsia="MS Mincho"/>
          <w:sz w:val="24"/>
          <w:szCs w:val="24"/>
          <w:lang w:eastAsia="ja-JP"/>
        </w:rPr>
        <w:t>Ambito territoriale di</w:t>
      </w:r>
      <w:r>
        <w:rPr>
          <w:rFonts w:eastAsia="MS Mincho"/>
          <w:sz w:val="24"/>
          <w:szCs w:val="24"/>
          <w:lang w:eastAsia="ja-JP"/>
        </w:rPr>
        <w:t xml:space="preserve"> Lecce: dr. Vincenzo </w:t>
      </w:r>
      <w:proofErr w:type="spellStart"/>
      <w:r>
        <w:rPr>
          <w:rFonts w:eastAsia="MS Mincho"/>
          <w:sz w:val="24"/>
          <w:szCs w:val="24"/>
          <w:lang w:eastAsia="ja-JP"/>
        </w:rPr>
        <w:t>Nicolì</w:t>
      </w:r>
      <w:proofErr w:type="spellEnd"/>
    </w:p>
    <w:p w:rsidR="00A71151" w:rsidRDefault="00A71151" w:rsidP="003F7D51">
      <w:pPr>
        <w:overflowPunct/>
        <w:autoSpaceDE/>
        <w:autoSpaceDN/>
        <w:adjustRightInd/>
        <w:ind w:firstLine="709"/>
        <w:jc w:val="both"/>
        <w:textAlignment w:val="auto"/>
        <w:rPr>
          <w:rFonts w:eastAsia="MS Mincho"/>
          <w:sz w:val="24"/>
          <w:szCs w:val="24"/>
          <w:lang w:eastAsia="ja-JP"/>
        </w:rPr>
      </w:pPr>
      <w:r w:rsidRPr="00A71151">
        <w:rPr>
          <w:rFonts w:eastAsia="MS Mincho"/>
          <w:sz w:val="24"/>
          <w:szCs w:val="24"/>
          <w:lang w:eastAsia="ja-JP"/>
        </w:rPr>
        <w:t>Ambito territoriale di</w:t>
      </w:r>
      <w:r>
        <w:rPr>
          <w:rFonts w:eastAsia="MS Mincho"/>
          <w:sz w:val="24"/>
          <w:szCs w:val="24"/>
          <w:lang w:eastAsia="ja-JP"/>
        </w:rPr>
        <w:t xml:space="preserve"> Taranto: dr.  Cataldo </w:t>
      </w:r>
      <w:proofErr w:type="spellStart"/>
      <w:r>
        <w:rPr>
          <w:rFonts w:eastAsia="MS Mincho"/>
          <w:sz w:val="24"/>
          <w:szCs w:val="24"/>
          <w:lang w:eastAsia="ja-JP"/>
        </w:rPr>
        <w:t>Rusciano</w:t>
      </w:r>
      <w:proofErr w:type="spellEnd"/>
      <w:r>
        <w:rPr>
          <w:rFonts w:eastAsia="MS Mincho"/>
          <w:sz w:val="24"/>
          <w:szCs w:val="24"/>
          <w:lang w:eastAsia="ja-JP"/>
        </w:rPr>
        <w:t xml:space="preserve"> dirigente tecnico reggente</w:t>
      </w:r>
    </w:p>
    <w:p w:rsidR="00FF4C84" w:rsidRDefault="00FF4C84" w:rsidP="00FF4C84">
      <w:pPr>
        <w:pStyle w:val="Titolo2"/>
        <w:numPr>
          <w:ilvl w:val="0"/>
          <w:numId w:val="0"/>
        </w:numPr>
        <w:ind w:left="576" w:hanging="576"/>
      </w:pPr>
      <w:bookmarkStart w:id="18" w:name="_Toc442115460"/>
      <w:bookmarkStart w:id="19" w:name="_Toc451242515"/>
    </w:p>
    <w:p w:rsidR="00FB4771" w:rsidRPr="00AC1BF6" w:rsidRDefault="00FB4771" w:rsidP="00FB4771">
      <w:pPr>
        <w:pStyle w:val="Titolo2"/>
        <w:rPr>
          <w:highlight w:val="yellow"/>
        </w:rPr>
      </w:pPr>
      <w:r w:rsidRPr="00AC1BF6">
        <w:rPr>
          <w:highlight w:val="yellow"/>
        </w:rPr>
        <w:t>I dirigenti</w:t>
      </w:r>
      <w:bookmarkEnd w:id="18"/>
      <w:r w:rsidRPr="00AC1BF6">
        <w:rPr>
          <w:highlight w:val="yellow"/>
        </w:rPr>
        <w:t xml:space="preserve"> scolastici</w:t>
      </w:r>
      <w:bookmarkEnd w:id="19"/>
    </w:p>
    <w:p w:rsidR="00FB4771" w:rsidRPr="00FB4771" w:rsidRDefault="00FB4771" w:rsidP="00FB4771">
      <w:pPr>
        <w:overflowPunct/>
        <w:autoSpaceDE/>
        <w:autoSpaceDN/>
        <w:adjustRightInd/>
        <w:ind w:firstLine="709"/>
        <w:jc w:val="both"/>
        <w:textAlignment w:val="auto"/>
        <w:rPr>
          <w:rFonts w:ascii="Garamond" w:eastAsia="MS Mincho" w:hAnsi="Garamond"/>
          <w:bCs/>
          <w:sz w:val="24"/>
          <w:szCs w:val="24"/>
          <w:lang w:eastAsia="ja-JP"/>
        </w:rPr>
      </w:pPr>
    </w:p>
    <w:p w:rsidR="00FB4771" w:rsidRPr="00FB4771" w:rsidRDefault="00FB4771" w:rsidP="00FB4771">
      <w:pPr>
        <w:overflowPunct/>
        <w:autoSpaceDE/>
        <w:autoSpaceDN/>
        <w:adjustRightInd/>
        <w:ind w:firstLine="709"/>
        <w:jc w:val="both"/>
        <w:textAlignment w:val="auto"/>
        <w:rPr>
          <w:rFonts w:ascii="Garamond" w:eastAsia="MS Mincho" w:hAnsi="Garamond"/>
          <w:bCs/>
          <w:sz w:val="24"/>
          <w:szCs w:val="24"/>
          <w:lang w:eastAsia="ja-JP"/>
        </w:rPr>
      </w:pPr>
      <w:r w:rsidRPr="00FB4771">
        <w:rPr>
          <w:rFonts w:eastAsia="MS Mincho"/>
          <w:bCs/>
          <w:sz w:val="24"/>
          <w:szCs w:val="24"/>
          <w:lang w:eastAsia="ja-JP"/>
        </w:rPr>
        <w:t xml:space="preserve">Lo sviluppo e l’applicazione delle misure di prevenzione della corruzione sono il risultato di un’azione sinergica e combinata dei singoli dirigenti scolastici e del responsabile della prevenzione, secondo un processo </w:t>
      </w:r>
      <w:proofErr w:type="spellStart"/>
      <w:r w:rsidRPr="00FB4771">
        <w:rPr>
          <w:rFonts w:eastAsia="MS Mincho"/>
          <w:bCs/>
          <w:sz w:val="24"/>
          <w:szCs w:val="24"/>
          <w:lang w:eastAsia="ja-JP"/>
        </w:rPr>
        <w:t>bottom-up</w:t>
      </w:r>
      <w:proofErr w:type="spellEnd"/>
      <w:r w:rsidRPr="00FB4771">
        <w:rPr>
          <w:rFonts w:eastAsia="MS Mincho"/>
          <w:bCs/>
          <w:sz w:val="24"/>
          <w:szCs w:val="24"/>
          <w:lang w:eastAsia="ja-JP"/>
        </w:rPr>
        <w:t xml:space="preserve"> in sede di formulazione delle proposte e </w:t>
      </w:r>
      <w:proofErr w:type="spellStart"/>
      <w:r w:rsidRPr="00FB4771">
        <w:rPr>
          <w:rFonts w:eastAsia="MS Mincho"/>
          <w:bCs/>
          <w:sz w:val="24"/>
          <w:szCs w:val="24"/>
          <w:lang w:eastAsia="ja-JP"/>
        </w:rPr>
        <w:t>topdown</w:t>
      </w:r>
      <w:proofErr w:type="spellEnd"/>
      <w:r w:rsidRPr="00FB4771">
        <w:rPr>
          <w:rFonts w:eastAsia="MS Mincho"/>
          <w:bCs/>
          <w:sz w:val="24"/>
          <w:szCs w:val="24"/>
          <w:lang w:eastAsia="ja-JP"/>
        </w:rPr>
        <w:t xml:space="preserve"> per la successiva fase di verifica ed applicazione</w:t>
      </w:r>
      <w:r w:rsidRPr="00FB4771">
        <w:rPr>
          <w:rFonts w:ascii="Garamond" w:eastAsia="MS Mincho" w:hAnsi="Garamond"/>
          <w:bCs/>
          <w:sz w:val="24"/>
          <w:szCs w:val="24"/>
          <w:vertAlign w:val="superscript"/>
          <w:lang w:eastAsia="ja-JP"/>
        </w:rPr>
        <w:footnoteReference w:id="4"/>
      </w:r>
      <w:r w:rsidRPr="00FB4771">
        <w:rPr>
          <w:rFonts w:ascii="Garamond" w:eastAsia="MS Mincho" w:hAnsi="Garamond"/>
          <w:bCs/>
          <w:sz w:val="24"/>
          <w:szCs w:val="24"/>
          <w:lang w:eastAsia="ja-JP"/>
        </w:rPr>
        <w:t>.</w:t>
      </w:r>
    </w:p>
    <w:p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 xml:space="preserve">Già da questa affermazione si comprende </w:t>
      </w:r>
      <w:r w:rsidRPr="00754E7C">
        <w:rPr>
          <w:rFonts w:eastAsia="MS Mincho"/>
          <w:bCs/>
          <w:sz w:val="24"/>
          <w:szCs w:val="24"/>
          <w:highlight w:val="yellow"/>
          <w:lang w:eastAsia="ja-JP"/>
        </w:rPr>
        <w:t>l’importanza del coinvolgimento dei dirigenti scolastici nell’attuazione della strategia di prevenzione per l’individuazione dei settori maggiormente esposti al rischio corruzione, ma anche per il monitoraggio e l’attuazione delle attività</w:t>
      </w:r>
      <w:r w:rsidRPr="00FB4771">
        <w:rPr>
          <w:rFonts w:eastAsia="MS Mincho"/>
          <w:bCs/>
          <w:sz w:val="24"/>
          <w:szCs w:val="24"/>
          <w:lang w:eastAsia="ja-JP"/>
        </w:rPr>
        <w:t xml:space="preserve"> connesse e presupposte alla redazione del presente Piano.</w:t>
      </w:r>
    </w:p>
    <w:p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754E7C">
        <w:rPr>
          <w:rFonts w:eastAsia="MS Mincho"/>
          <w:bCs/>
          <w:sz w:val="24"/>
          <w:szCs w:val="24"/>
          <w:highlight w:val="yellow"/>
          <w:lang w:eastAsia="ja-JP"/>
        </w:rPr>
        <w:t>Tutti i dirigenti scolastici</w:t>
      </w:r>
      <w:r w:rsidRPr="00FB4771">
        <w:rPr>
          <w:rFonts w:eastAsia="MS Mincho"/>
          <w:bCs/>
          <w:sz w:val="24"/>
          <w:szCs w:val="24"/>
          <w:lang w:eastAsia="ja-JP"/>
        </w:rPr>
        <w:t xml:space="preserve">, con riferimento alla singola istituzione scolastica, </w:t>
      </w:r>
      <w:r w:rsidRPr="00754E7C">
        <w:rPr>
          <w:rFonts w:eastAsia="MS Mincho"/>
          <w:bCs/>
          <w:sz w:val="24"/>
          <w:szCs w:val="24"/>
          <w:highlight w:val="yellow"/>
          <w:lang w:eastAsia="ja-JP"/>
        </w:rPr>
        <w:t>anche attraverso la partecipazione alle conferenze di servizio</w:t>
      </w:r>
      <w:r w:rsidRPr="00FB4771">
        <w:rPr>
          <w:rFonts w:eastAsia="MS Mincho"/>
          <w:bCs/>
          <w:sz w:val="24"/>
          <w:szCs w:val="24"/>
          <w:lang w:eastAsia="ja-JP"/>
        </w:rPr>
        <w:t xml:space="preserve"> appositamente convocate dal RPC:</w:t>
      </w:r>
    </w:p>
    <w:p w:rsidR="00FB4771" w:rsidRPr="00FB4771" w:rsidRDefault="00754E7C" w:rsidP="00000C86">
      <w:pPr>
        <w:pStyle w:val="Paragrafoelenco"/>
        <w:numPr>
          <w:ilvl w:val="0"/>
          <w:numId w:val="20"/>
        </w:numPr>
        <w:overflowPunct/>
        <w:autoSpaceDE/>
        <w:autoSpaceDN/>
        <w:adjustRightInd/>
        <w:jc w:val="both"/>
        <w:textAlignment w:val="auto"/>
        <w:rPr>
          <w:rFonts w:eastAsia="MS Mincho"/>
          <w:bCs/>
          <w:sz w:val="24"/>
          <w:szCs w:val="24"/>
          <w:lang w:eastAsia="ja-JP"/>
        </w:rPr>
      </w:pPr>
      <w:r>
        <w:rPr>
          <w:rFonts w:eastAsia="MS Mincho"/>
          <w:bCs/>
          <w:noProof/>
          <w:sz w:val="24"/>
          <w:szCs w:val="24"/>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35" type="#_x0000_t87" style="position:absolute;left:0;text-align:left;margin-left:13.8pt;margin-top:9.35pt;width:20.25pt;height:268.5pt;z-index:251667456"/>
        </w:pict>
      </w:r>
      <w:r w:rsidR="00FB4771" w:rsidRPr="00FB4771">
        <w:rPr>
          <w:rFonts w:eastAsia="MS Mincho"/>
          <w:bCs/>
          <w:sz w:val="24"/>
          <w:szCs w:val="24"/>
          <w:lang w:eastAsia="ja-JP"/>
        </w:rPr>
        <w:t>partecipano al processo di gestione del rischio;</w:t>
      </w:r>
    </w:p>
    <w:p w:rsidR="00FB4771" w:rsidRPr="00FB4771" w:rsidRDefault="00FB4771" w:rsidP="00000C86">
      <w:pPr>
        <w:pStyle w:val="Paragrafoelenco"/>
        <w:numPr>
          <w:ilvl w:val="0"/>
          <w:numId w:val="20"/>
        </w:numPr>
        <w:overflowPunct/>
        <w:autoSpaceDE/>
        <w:autoSpaceDN/>
        <w:adjustRightInd/>
        <w:jc w:val="both"/>
        <w:textAlignment w:val="auto"/>
        <w:rPr>
          <w:rFonts w:eastAsia="MS Mincho"/>
          <w:bCs/>
          <w:sz w:val="24"/>
          <w:szCs w:val="24"/>
          <w:lang w:eastAsia="ja-JP"/>
        </w:rPr>
      </w:pPr>
      <w:r w:rsidRPr="00FB4771">
        <w:rPr>
          <w:rFonts w:eastAsia="MS Mincho"/>
          <w:bCs/>
          <w:sz w:val="24"/>
          <w:szCs w:val="24"/>
          <w:lang w:eastAsia="ja-JP"/>
        </w:rPr>
        <w:t>verificano che siano rispettate dai propri preposti le misure necessarie alla prevenzione degli illeciti nell’amministrazione</w:t>
      </w:r>
    </w:p>
    <w:p w:rsidR="00FB4771" w:rsidRPr="00FB4771" w:rsidRDefault="00FB4771" w:rsidP="00000C86">
      <w:pPr>
        <w:pStyle w:val="Paragrafoelenco"/>
        <w:numPr>
          <w:ilvl w:val="0"/>
          <w:numId w:val="20"/>
        </w:numPr>
        <w:overflowPunct/>
        <w:autoSpaceDE/>
        <w:autoSpaceDN/>
        <w:adjustRightInd/>
        <w:jc w:val="both"/>
        <w:textAlignment w:val="auto"/>
        <w:rPr>
          <w:rFonts w:eastAsia="MS Mincho"/>
          <w:bCs/>
          <w:sz w:val="24"/>
          <w:szCs w:val="24"/>
          <w:lang w:eastAsia="ja-JP"/>
        </w:rPr>
      </w:pPr>
      <w:r w:rsidRPr="00FB4771">
        <w:rPr>
          <w:rFonts w:eastAsia="MS Mincho"/>
          <w:bCs/>
          <w:sz w:val="24"/>
          <w:szCs w:val="24"/>
          <w:lang w:eastAsia="ja-JP"/>
        </w:rPr>
        <w:t>rispettano e fanno rispettare le prescrizioni contenute nel PTPC;</w:t>
      </w:r>
    </w:p>
    <w:p w:rsidR="00FB4771" w:rsidRPr="00FB4771" w:rsidRDefault="00FB4771" w:rsidP="00000C86">
      <w:pPr>
        <w:pStyle w:val="Paragrafoelenco"/>
        <w:numPr>
          <w:ilvl w:val="0"/>
          <w:numId w:val="20"/>
        </w:numPr>
        <w:overflowPunct/>
        <w:autoSpaceDE/>
        <w:autoSpaceDN/>
        <w:adjustRightInd/>
        <w:jc w:val="both"/>
        <w:textAlignment w:val="auto"/>
        <w:rPr>
          <w:rFonts w:eastAsia="MS Mincho"/>
          <w:bCs/>
          <w:sz w:val="24"/>
          <w:szCs w:val="24"/>
          <w:lang w:eastAsia="ja-JP"/>
        </w:rPr>
      </w:pPr>
      <w:r w:rsidRPr="00FB4771">
        <w:rPr>
          <w:rFonts w:eastAsia="MS Mincho"/>
          <w:bCs/>
          <w:sz w:val="24"/>
          <w:szCs w:val="24"/>
          <w:lang w:eastAsia="ja-JP"/>
        </w:rPr>
        <w:t xml:space="preserve">osservano le misure contenute nel </w:t>
      </w:r>
      <w:proofErr w:type="spellStart"/>
      <w:r w:rsidRPr="00FB4771">
        <w:rPr>
          <w:rFonts w:eastAsia="MS Mincho"/>
          <w:bCs/>
          <w:sz w:val="24"/>
          <w:szCs w:val="24"/>
          <w:lang w:eastAsia="ja-JP"/>
        </w:rPr>
        <w:t>P.T.P.C.</w:t>
      </w:r>
      <w:proofErr w:type="spellEnd"/>
      <w:r w:rsidRPr="00FB4771">
        <w:rPr>
          <w:rFonts w:eastAsia="MS Mincho"/>
          <w:bCs/>
          <w:sz w:val="24"/>
          <w:szCs w:val="24"/>
          <w:lang w:eastAsia="ja-JP"/>
        </w:rPr>
        <w:t xml:space="preserve"> (articolo 1, comma 14, della l. n. 190 del 2012);</w:t>
      </w:r>
    </w:p>
    <w:p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 xml:space="preserve">Tutti i dirigenti </w:t>
      </w:r>
      <w:r w:rsidR="00202671">
        <w:rPr>
          <w:rFonts w:eastAsia="MS Mincho"/>
          <w:bCs/>
          <w:sz w:val="24"/>
          <w:szCs w:val="24"/>
          <w:lang w:eastAsia="ja-JP"/>
        </w:rPr>
        <w:t>scolastici</w:t>
      </w:r>
      <w:r w:rsidRPr="00FB4771">
        <w:rPr>
          <w:rFonts w:eastAsia="MS Mincho"/>
          <w:bCs/>
          <w:sz w:val="24"/>
          <w:szCs w:val="24"/>
          <w:lang w:eastAsia="ja-JP"/>
        </w:rPr>
        <w:t xml:space="preserve"> devono:</w:t>
      </w:r>
    </w:p>
    <w:p w:rsidR="00FB4771" w:rsidRPr="00202671" w:rsidRDefault="00FB4771" w:rsidP="00000C86">
      <w:pPr>
        <w:pStyle w:val="Paragrafoelenco"/>
        <w:numPr>
          <w:ilvl w:val="0"/>
          <w:numId w:val="21"/>
        </w:numPr>
        <w:overflowPunct/>
        <w:autoSpaceDE/>
        <w:autoSpaceDN/>
        <w:adjustRightInd/>
        <w:jc w:val="both"/>
        <w:textAlignment w:val="auto"/>
        <w:rPr>
          <w:rFonts w:eastAsia="MS Mincho"/>
          <w:bCs/>
          <w:sz w:val="24"/>
          <w:szCs w:val="24"/>
          <w:lang w:eastAsia="ja-JP"/>
        </w:rPr>
      </w:pPr>
      <w:r w:rsidRPr="00202671">
        <w:rPr>
          <w:rFonts w:eastAsia="MS Mincho"/>
          <w:bCs/>
          <w:sz w:val="24"/>
          <w:szCs w:val="24"/>
          <w:lang w:eastAsia="ja-JP"/>
        </w:rPr>
        <w:t>monitorare le attività e garantire il rispetto dei tempi procedimentali, costituente elemento sintomatico del corretto funzionamento amministrativo;</w:t>
      </w:r>
    </w:p>
    <w:p w:rsidR="00FB4771" w:rsidRPr="00202671" w:rsidRDefault="00FB4771" w:rsidP="00000C86">
      <w:pPr>
        <w:pStyle w:val="Paragrafoelenco"/>
        <w:numPr>
          <w:ilvl w:val="0"/>
          <w:numId w:val="21"/>
        </w:numPr>
        <w:overflowPunct/>
        <w:autoSpaceDE/>
        <w:autoSpaceDN/>
        <w:adjustRightInd/>
        <w:jc w:val="both"/>
        <w:textAlignment w:val="auto"/>
        <w:rPr>
          <w:rFonts w:eastAsia="MS Mincho"/>
          <w:bCs/>
          <w:sz w:val="24"/>
          <w:szCs w:val="24"/>
          <w:lang w:eastAsia="ja-JP"/>
        </w:rPr>
      </w:pPr>
      <w:r w:rsidRPr="00202671">
        <w:rPr>
          <w:rFonts w:eastAsia="MS Mincho"/>
          <w:bCs/>
          <w:sz w:val="24"/>
          <w:szCs w:val="24"/>
          <w:lang w:eastAsia="ja-JP"/>
        </w:rPr>
        <w:t>segnalare, tempestivamente, qualsiasi altra anomalia accertata adottando, laddove possibile, le azioni necessarie per eliminarle oppure proponendole al Responsabile della prevenzione della corruzione o al Referente, ove non rientrino nella competenza dirigenziale;</w:t>
      </w:r>
    </w:p>
    <w:p w:rsidR="00FB4771" w:rsidRPr="00202671" w:rsidRDefault="00FB4771" w:rsidP="00000C86">
      <w:pPr>
        <w:pStyle w:val="Paragrafoelenco"/>
        <w:numPr>
          <w:ilvl w:val="0"/>
          <w:numId w:val="21"/>
        </w:numPr>
        <w:overflowPunct/>
        <w:autoSpaceDE/>
        <w:autoSpaceDN/>
        <w:adjustRightInd/>
        <w:jc w:val="both"/>
        <w:textAlignment w:val="auto"/>
        <w:rPr>
          <w:rFonts w:eastAsia="MS Mincho"/>
          <w:bCs/>
          <w:sz w:val="24"/>
          <w:szCs w:val="24"/>
          <w:lang w:eastAsia="ja-JP"/>
        </w:rPr>
      </w:pPr>
      <w:r w:rsidRPr="00202671">
        <w:rPr>
          <w:rFonts w:eastAsia="MS Mincho"/>
          <w:bCs/>
          <w:sz w:val="24"/>
          <w:szCs w:val="24"/>
          <w:lang w:eastAsia="ja-JP"/>
        </w:rPr>
        <w:t>proporre al Responsabile della prevenzione della corruzione o al Referente per la prevenzione della corruzione, i dipendenti da inserire nei diversi corsi del programma di formazione “anticorruzione”;</w:t>
      </w:r>
    </w:p>
    <w:p w:rsidR="00FB4771" w:rsidRPr="00202671" w:rsidRDefault="00FB4771" w:rsidP="00000C86">
      <w:pPr>
        <w:pStyle w:val="Paragrafoelenco"/>
        <w:numPr>
          <w:ilvl w:val="0"/>
          <w:numId w:val="21"/>
        </w:numPr>
        <w:overflowPunct/>
        <w:autoSpaceDE/>
        <w:autoSpaceDN/>
        <w:adjustRightInd/>
        <w:jc w:val="both"/>
        <w:textAlignment w:val="auto"/>
        <w:rPr>
          <w:rFonts w:eastAsia="MS Mincho"/>
          <w:bCs/>
          <w:sz w:val="24"/>
          <w:szCs w:val="24"/>
          <w:lang w:eastAsia="ja-JP"/>
        </w:rPr>
      </w:pPr>
      <w:r w:rsidRPr="00202671">
        <w:rPr>
          <w:rFonts w:eastAsia="MS Mincho"/>
          <w:bCs/>
          <w:sz w:val="24"/>
          <w:szCs w:val="24"/>
          <w:lang w:eastAsia="ja-JP"/>
        </w:rPr>
        <w:t xml:space="preserve">segnalare al Responsabile della corruzione o al Referente ogni evento o dati utili per l’espletamento delle proprie funzioni </w:t>
      </w:r>
    </w:p>
    <w:p w:rsidR="00FB4771" w:rsidRPr="00202671" w:rsidRDefault="00FB4771" w:rsidP="00000C86">
      <w:pPr>
        <w:pStyle w:val="Paragrafoelenco"/>
        <w:numPr>
          <w:ilvl w:val="0"/>
          <w:numId w:val="21"/>
        </w:numPr>
        <w:overflowPunct/>
        <w:autoSpaceDE/>
        <w:autoSpaceDN/>
        <w:adjustRightInd/>
        <w:jc w:val="both"/>
        <w:textAlignment w:val="auto"/>
        <w:rPr>
          <w:rFonts w:ascii="Garamond" w:eastAsia="MS Mincho" w:hAnsi="Garamond"/>
          <w:bCs/>
          <w:sz w:val="24"/>
          <w:szCs w:val="24"/>
          <w:lang w:eastAsia="ja-JP"/>
        </w:rPr>
      </w:pPr>
      <w:r w:rsidRPr="00202671">
        <w:rPr>
          <w:rFonts w:eastAsia="MS Mincho"/>
          <w:bCs/>
          <w:sz w:val="24"/>
          <w:szCs w:val="24"/>
          <w:lang w:eastAsia="ja-JP"/>
        </w:rPr>
        <w:t>collaborare con il Referente della Prevenzione alla predisposizione della relazione annuale sui risultati del monitoraggio e delle azioni.</w:t>
      </w:r>
    </w:p>
    <w:p w:rsidR="00FB4771" w:rsidRPr="00FB4771" w:rsidRDefault="00FB4771" w:rsidP="00FB4771">
      <w:pPr>
        <w:overflowPunct/>
        <w:textAlignment w:val="auto"/>
        <w:rPr>
          <w:rFonts w:ascii="Garamond" w:hAnsi="Garamond"/>
          <w:sz w:val="24"/>
          <w:szCs w:val="24"/>
        </w:rPr>
      </w:pPr>
    </w:p>
    <w:p w:rsidR="00FB4771" w:rsidRPr="00754E7C" w:rsidRDefault="00FB4771" w:rsidP="00202671">
      <w:pPr>
        <w:pStyle w:val="Titolo3"/>
        <w:rPr>
          <w:highlight w:val="yellow"/>
          <w:lang w:eastAsia="ja-JP"/>
        </w:rPr>
      </w:pPr>
      <w:bookmarkStart w:id="20" w:name="_Toc442115461"/>
      <w:bookmarkStart w:id="21" w:name="_Toc451242516"/>
      <w:r w:rsidRPr="00754E7C">
        <w:rPr>
          <w:highlight w:val="yellow"/>
          <w:lang w:eastAsia="ja-JP"/>
        </w:rPr>
        <w:t>Le Responsabilità dei dirigenti</w:t>
      </w:r>
      <w:bookmarkEnd w:id="20"/>
      <w:bookmarkEnd w:id="21"/>
    </w:p>
    <w:p w:rsidR="00FB4771" w:rsidRPr="00FB4771" w:rsidRDefault="00FB4771" w:rsidP="00FB4771">
      <w:pPr>
        <w:overflowPunct/>
        <w:autoSpaceDE/>
        <w:autoSpaceDN/>
        <w:adjustRightInd/>
        <w:ind w:firstLine="709"/>
        <w:jc w:val="both"/>
        <w:textAlignment w:val="auto"/>
        <w:rPr>
          <w:rFonts w:ascii="Garamond" w:eastAsia="MS Mincho" w:hAnsi="Garamond"/>
          <w:bCs/>
          <w:sz w:val="24"/>
          <w:szCs w:val="24"/>
          <w:lang w:eastAsia="ja-JP"/>
        </w:rPr>
      </w:pPr>
    </w:p>
    <w:p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754E7C">
        <w:rPr>
          <w:rFonts w:eastAsia="MS Mincho"/>
          <w:bCs/>
          <w:sz w:val="24"/>
          <w:szCs w:val="24"/>
          <w:highlight w:val="yellow"/>
          <w:lang w:eastAsia="ja-JP"/>
        </w:rPr>
        <w:t>Le misure di prevenzione e contrasto alla corruzione</w:t>
      </w:r>
      <w:r w:rsidRPr="00FB4771">
        <w:rPr>
          <w:rFonts w:eastAsia="MS Mincho"/>
          <w:bCs/>
          <w:sz w:val="24"/>
          <w:szCs w:val="24"/>
          <w:lang w:eastAsia="ja-JP"/>
        </w:rPr>
        <w:t xml:space="preserve"> previste nel </w:t>
      </w:r>
      <w:proofErr w:type="spellStart"/>
      <w:r w:rsidRPr="00FB4771">
        <w:rPr>
          <w:rFonts w:eastAsia="MS Mincho"/>
          <w:bCs/>
          <w:sz w:val="24"/>
          <w:szCs w:val="24"/>
          <w:lang w:eastAsia="ja-JP"/>
        </w:rPr>
        <w:t>P.T.P.C.</w:t>
      </w:r>
      <w:proofErr w:type="spellEnd"/>
      <w:r w:rsidRPr="00FB4771">
        <w:rPr>
          <w:rFonts w:eastAsia="MS Mincho"/>
          <w:bCs/>
          <w:sz w:val="24"/>
          <w:szCs w:val="24"/>
          <w:lang w:eastAsia="ja-JP"/>
        </w:rPr>
        <w:t xml:space="preserve"> devono essere </w:t>
      </w:r>
      <w:r w:rsidRPr="00754E7C">
        <w:rPr>
          <w:rFonts w:eastAsia="MS Mincho"/>
          <w:bCs/>
          <w:sz w:val="24"/>
          <w:szCs w:val="24"/>
          <w:highlight w:val="yellow"/>
          <w:lang w:eastAsia="ja-JP"/>
        </w:rPr>
        <w:t xml:space="preserve">rispettate da tutti i dipendenti </w:t>
      </w:r>
      <w:r w:rsidR="00202671" w:rsidRPr="00754E7C">
        <w:rPr>
          <w:rFonts w:eastAsia="MS Mincho"/>
          <w:bCs/>
          <w:sz w:val="24"/>
          <w:szCs w:val="24"/>
          <w:highlight w:val="yellow"/>
          <w:lang w:eastAsia="ja-JP"/>
        </w:rPr>
        <w:t>dell’istituzione scolastica</w:t>
      </w:r>
      <w:r w:rsidR="00202671">
        <w:rPr>
          <w:rFonts w:eastAsia="MS Mincho"/>
          <w:bCs/>
          <w:sz w:val="24"/>
          <w:szCs w:val="24"/>
          <w:lang w:eastAsia="ja-JP"/>
        </w:rPr>
        <w:t xml:space="preserve"> </w:t>
      </w:r>
      <w:r w:rsidRPr="00FB4771">
        <w:rPr>
          <w:rFonts w:eastAsia="MS Mincho"/>
          <w:bCs/>
          <w:sz w:val="24"/>
          <w:szCs w:val="24"/>
          <w:lang w:eastAsia="ja-JP"/>
        </w:rPr>
        <w:t xml:space="preserve">e, dunque, sia dal personale che dalla dirigenza che ne risponde in egual misura. </w:t>
      </w:r>
    </w:p>
    <w:p w:rsidR="00FB4771" w:rsidRDefault="00FB36EC" w:rsidP="00FB4771">
      <w:pPr>
        <w:overflowPunct/>
        <w:autoSpaceDE/>
        <w:autoSpaceDN/>
        <w:adjustRightInd/>
        <w:ind w:firstLine="709"/>
        <w:jc w:val="both"/>
        <w:textAlignment w:val="auto"/>
        <w:rPr>
          <w:rFonts w:eastAsia="MS Mincho"/>
          <w:bCs/>
          <w:sz w:val="24"/>
          <w:szCs w:val="24"/>
          <w:lang w:eastAsia="ja-JP"/>
        </w:rPr>
      </w:pPr>
      <w:r>
        <w:rPr>
          <w:rFonts w:eastAsia="MS Mincho"/>
          <w:bCs/>
          <w:sz w:val="24"/>
          <w:szCs w:val="24"/>
          <w:lang w:eastAsia="ja-JP"/>
        </w:rPr>
        <w:t>A tali previsioni</w:t>
      </w:r>
      <w:r w:rsidR="00FB4771" w:rsidRPr="00FB4771">
        <w:rPr>
          <w:rFonts w:eastAsia="MS Mincho"/>
          <w:bCs/>
          <w:sz w:val="24"/>
          <w:szCs w:val="24"/>
          <w:lang w:eastAsia="ja-JP"/>
        </w:rPr>
        <w:t xml:space="preserve"> si aggiungono le disposizioni in materia di </w:t>
      </w:r>
      <w:r w:rsidR="00FB4771" w:rsidRPr="00754E7C">
        <w:rPr>
          <w:rFonts w:eastAsia="MS Mincho"/>
          <w:bCs/>
          <w:sz w:val="24"/>
          <w:szCs w:val="24"/>
          <w:highlight w:val="yellow"/>
          <w:lang w:eastAsia="ja-JP"/>
        </w:rPr>
        <w:t>responsabilità disciplinare previste per il mancato rispetto delle disposizioni contenute nel PTPC illustrate con riferimento all</w:t>
      </w:r>
      <w:r w:rsidR="00202671" w:rsidRPr="00754E7C">
        <w:rPr>
          <w:rFonts w:eastAsia="MS Mincho"/>
          <w:bCs/>
          <w:sz w:val="24"/>
          <w:szCs w:val="24"/>
          <w:highlight w:val="yellow"/>
          <w:lang w:eastAsia="ja-JP"/>
        </w:rPr>
        <w:t>e responsabilità dei dipendenti del comparto scuola.</w:t>
      </w:r>
    </w:p>
    <w:p w:rsidR="00202671" w:rsidRPr="00FB4771" w:rsidRDefault="00202671" w:rsidP="00FB4771">
      <w:pPr>
        <w:overflowPunct/>
        <w:autoSpaceDE/>
        <w:autoSpaceDN/>
        <w:adjustRightInd/>
        <w:ind w:firstLine="709"/>
        <w:jc w:val="both"/>
        <w:textAlignment w:val="auto"/>
        <w:rPr>
          <w:rFonts w:eastAsia="MS Mincho"/>
          <w:bCs/>
          <w:sz w:val="24"/>
          <w:szCs w:val="24"/>
          <w:lang w:eastAsia="ja-JP"/>
        </w:rPr>
      </w:pPr>
    </w:p>
    <w:p w:rsidR="00FB4771" w:rsidRPr="00754E7C" w:rsidRDefault="00202671" w:rsidP="00202671">
      <w:pPr>
        <w:pStyle w:val="Titolo2"/>
        <w:rPr>
          <w:highlight w:val="yellow"/>
        </w:rPr>
      </w:pPr>
      <w:bookmarkStart w:id="22" w:name="_Toc442115462"/>
      <w:r w:rsidRPr="00202671">
        <w:t xml:space="preserve"> </w:t>
      </w:r>
      <w:bookmarkStart w:id="23" w:name="_Toc451242517"/>
      <w:r w:rsidR="00FB4771" w:rsidRPr="00754E7C">
        <w:rPr>
          <w:highlight w:val="yellow"/>
        </w:rPr>
        <w:t>Tutti i dipendenti</w:t>
      </w:r>
      <w:bookmarkEnd w:id="22"/>
      <w:r w:rsidRPr="00754E7C">
        <w:rPr>
          <w:highlight w:val="yellow"/>
        </w:rPr>
        <w:t xml:space="preserve"> delle istituzioni scolastiche</w:t>
      </w:r>
      <w:bookmarkEnd w:id="23"/>
    </w:p>
    <w:p w:rsidR="00202671" w:rsidRPr="00202671" w:rsidRDefault="00202671" w:rsidP="00202671"/>
    <w:p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 xml:space="preserve">Nonostante la previsione normativa concentri la responsabilità per il verificarsi di fenomeni corruttivi (articolo 1, comma 12, l. n. 190) in capo al responsabile e ai referente per la prevenzione, </w:t>
      </w:r>
      <w:r w:rsidRPr="00754E7C">
        <w:rPr>
          <w:rFonts w:eastAsia="MS Mincho"/>
          <w:bCs/>
          <w:sz w:val="24"/>
          <w:szCs w:val="24"/>
          <w:highlight w:val="yellow"/>
          <w:lang w:eastAsia="ja-JP"/>
        </w:rPr>
        <w:t xml:space="preserve">tutti i dipendenti </w:t>
      </w:r>
      <w:r w:rsidR="00202671" w:rsidRPr="00754E7C">
        <w:rPr>
          <w:rFonts w:eastAsia="MS Mincho"/>
          <w:bCs/>
          <w:sz w:val="24"/>
          <w:szCs w:val="24"/>
          <w:highlight w:val="yellow"/>
          <w:lang w:eastAsia="ja-JP"/>
        </w:rPr>
        <w:t>delle istituzioni scolastiche</w:t>
      </w:r>
      <w:r w:rsidRPr="00754E7C">
        <w:rPr>
          <w:rFonts w:eastAsia="MS Mincho"/>
          <w:bCs/>
          <w:sz w:val="24"/>
          <w:szCs w:val="24"/>
          <w:highlight w:val="yellow"/>
          <w:lang w:eastAsia="ja-JP"/>
        </w:rPr>
        <w:t xml:space="preserve"> mantengono, ciascuno, il personale livello di responsabilità in relazione ai compiti effettivamente svolti.</w:t>
      </w:r>
      <w:r w:rsidRPr="00FB4771">
        <w:rPr>
          <w:rFonts w:eastAsia="MS Mincho"/>
          <w:bCs/>
          <w:sz w:val="24"/>
          <w:szCs w:val="24"/>
          <w:lang w:eastAsia="ja-JP"/>
        </w:rPr>
        <w:t xml:space="preserve"> Inoltre, al fine di realizzare la prevenzione, l’attività del responsabile deve essere strettamente collegata e coordinata con quella di tutti i soggetti presenti nell’organizzazione dell’amministrazione.</w:t>
      </w:r>
    </w:p>
    <w:p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 xml:space="preserve">Compete, pertanto, </w:t>
      </w:r>
      <w:r w:rsidRPr="00754E7C">
        <w:rPr>
          <w:rFonts w:eastAsia="MS Mincho"/>
          <w:bCs/>
          <w:sz w:val="24"/>
          <w:szCs w:val="24"/>
          <w:highlight w:val="yellow"/>
          <w:lang w:eastAsia="ja-JP"/>
        </w:rPr>
        <w:t>a tutti i dipendenti</w:t>
      </w:r>
      <w:r w:rsidRPr="00FB4771">
        <w:rPr>
          <w:rFonts w:eastAsia="MS Mincho"/>
          <w:bCs/>
          <w:sz w:val="24"/>
          <w:szCs w:val="24"/>
          <w:lang w:eastAsia="ja-JP"/>
        </w:rPr>
        <w:t xml:space="preserve">  de</w:t>
      </w:r>
      <w:r w:rsidR="00202671">
        <w:rPr>
          <w:rFonts w:eastAsia="MS Mincho"/>
          <w:bCs/>
          <w:sz w:val="24"/>
          <w:szCs w:val="24"/>
          <w:lang w:eastAsia="ja-JP"/>
        </w:rPr>
        <w:t>l</w:t>
      </w:r>
      <w:r w:rsidRPr="00FB4771">
        <w:rPr>
          <w:rFonts w:eastAsia="MS Mincho"/>
          <w:bCs/>
          <w:sz w:val="24"/>
          <w:szCs w:val="24"/>
          <w:lang w:eastAsia="ja-JP"/>
        </w:rPr>
        <w:t>l</w:t>
      </w:r>
      <w:r w:rsidR="00202671">
        <w:rPr>
          <w:rFonts w:eastAsia="MS Mincho"/>
          <w:bCs/>
          <w:sz w:val="24"/>
          <w:szCs w:val="24"/>
          <w:lang w:eastAsia="ja-JP"/>
        </w:rPr>
        <w:t>e istituzioni scolastiche</w:t>
      </w:r>
      <w:r w:rsidRPr="00FB4771">
        <w:rPr>
          <w:rFonts w:eastAsia="MS Mincho"/>
          <w:bCs/>
          <w:sz w:val="24"/>
          <w:szCs w:val="24"/>
          <w:lang w:eastAsia="ja-JP"/>
        </w:rPr>
        <w:t xml:space="preserve">, ivi compreso quello con qualifica dirigenziale, con rapporto di lavoro subordinato a tempo indeterminato e determinato, a tempo pieno e a tempo parziale, nonché il personale comandato, </w:t>
      </w:r>
      <w:r w:rsidRPr="00754E7C">
        <w:rPr>
          <w:rFonts w:eastAsia="MS Mincho"/>
          <w:bCs/>
          <w:sz w:val="24"/>
          <w:szCs w:val="24"/>
          <w:highlight w:val="yellow"/>
          <w:lang w:eastAsia="ja-JP"/>
        </w:rPr>
        <w:t>partecipare al processo di gestione del rischio e all’implementazione della strategia di prevenzione</w:t>
      </w:r>
      <w:r w:rsidRPr="00FB4771">
        <w:rPr>
          <w:rFonts w:eastAsia="MS Mincho"/>
          <w:bCs/>
          <w:sz w:val="24"/>
          <w:szCs w:val="24"/>
          <w:lang w:eastAsia="ja-JP"/>
        </w:rPr>
        <w:t xml:space="preserve"> prevista dal presente Piano.</w:t>
      </w:r>
    </w:p>
    <w:p w:rsidR="00FB4771" w:rsidRPr="00C2339F" w:rsidRDefault="00FB4771" w:rsidP="00C2339F">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La partecipazione al processo di gestione del rischi</w:t>
      </w:r>
      <w:r w:rsidR="00C2339F">
        <w:rPr>
          <w:rFonts w:eastAsia="MS Mincho"/>
          <w:bCs/>
          <w:sz w:val="24"/>
          <w:szCs w:val="24"/>
          <w:lang w:eastAsia="ja-JP"/>
        </w:rPr>
        <w:t xml:space="preserve">o è stata assicurata attraverso </w:t>
      </w:r>
      <w:r w:rsidRPr="00C2339F">
        <w:rPr>
          <w:rFonts w:eastAsia="MS Mincho"/>
          <w:bCs/>
          <w:sz w:val="24"/>
          <w:szCs w:val="24"/>
          <w:lang w:eastAsia="ja-JP"/>
        </w:rPr>
        <w:t>l’invito a fornire informazioni rilevanti ai fini dell’anticorruzione al responsabile</w:t>
      </w:r>
      <w:r w:rsidR="00C2339F">
        <w:rPr>
          <w:rFonts w:eastAsia="MS Mincho"/>
          <w:bCs/>
          <w:sz w:val="24"/>
          <w:szCs w:val="24"/>
          <w:lang w:eastAsia="ja-JP"/>
        </w:rPr>
        <w:t xml:space="preserve"> </w:t>
      </w:r>
      <w:r w:rsidRPr="00C2339F">
        <w:rPr>
          <w:rFonts w:eastAsia="MS Mincho"/>
          <w:bCs/>
          <w:sz w:val="24"/>
          <w:szCs w:val="24"/>
          <w:lang w:eastAsia="ja-JP"/>
        </w:rPr>
        <w:t>attraverso l</w:t>
      </w:r>
      <w:r w:rsidR="00C2339F">
        <w:rPr>
          <w:rFonts w:eastAsia="MS Mincho"/>
          <w:bCs/>
          <w:sz w:val="24"/>
          <w:szCs w:val="24"/>
          <w:lang w:eastAsia="ja-JP"/>
        </w:rPr>
        <w:t>e procedure</w:t>
      </w:r>
      <w:r w:rsidRPr="00C2339F">
        <w:rPr>
          <w:rFonts w:eastAsia="MS Mincho"/>
          <w:bCs/>
          <w:sz w:val="24"/>
          <w:szCs w:val="24"/>
          <w:lang w:eastAsia="ja-JP"/>
        </w:rPr>
        <w:t xml:space="preserve"> aperta di consultazione di volta in volta avviate</w:t>
      </w:r>
      <w:r w:rsidR="00C2339F">
        <w:rPr>
          <w:rFonts w:eastAsia="MS Mincho"/>
          <w:bCs/>
          <w:sz w:val="24"/>
          <w:szCs w:val="24"/>
          <w:lang w:eastAsia="ja-JP"/>
        </w:rPr>
        <w:t>. Con le attività di consultazione</w:t>
      </w:r>
      <w:r w:rsidRPr="00C2339F">
        <w:rPr>
          <w:rFonts w:eastAsia="MS Mincho"/>
          <w:bCs/>
          <w:sz w:val="24"/>
          <w:szCs w:val="24"/>
          <w:lang w:eastAsia="ja-JP"/>
        </w:rPr>
        <w:t xml:space="preserve"> tutta la comunità </w:t>
      </w:r>
      <w:r w:rsidR="00202671" w:rsidRPr="00C2339F">
        <w:rPr>
          <w:rFonts w:eastAsia="MS Mincho"/>
          <w:bCs/>
          <w:sz w:val="24"/>
          <w:szCs w:val="24"/>
          <w:lang w:eastAsia="ja-JP"/>
        </w:rPr>
        <w:t>scol</w:t>
      </w:r>
      <w:r w:rsidR="00C2339F">
        <w:rPr>
          <w:rFonts w:eastAsia="MS Mincho"/>
          <w:bCs/>
          <w:sz w:val="24"/>
          <w:szCs w:val="24"/>
          <w:lang w:eastAsia="ja-JP"/>
        </w:rPr>
        <w:t>a</w:t>
      </w:r>
      <w:r w:rsidR="00202671" w:rsidRPr="00C2339F">
        <w:rPr>
          <w:rFonts w:eastAsia="MS Mincho"/>
          <w:bCs/>
          <w:sz w:val="24"/>
          <w:szCs w:val="24"/>
          <w:lang w:eastAsia="ja-JP"/>
        </w:rPr>
        <w:t>stica</w:t>
      </w:r>
      <w:r w:rsidRPr="00C2339F">
        <w:rPr>
          <w:rFonts w:eastAsia="MS Mincho"/>
          <w:bCs/>
          <w:sz w:val="24"/>
          <w:szCs w:val="24"/>
          <w:lang w:eastAsia="ja-JP"/>
        </w:rPr>
        <w:t xml:space="preserve"> e gli </w:t>
      </w:r>
      <w:proofErr w:type="spellStart"/>
      <w:r w:rsidRPr="00C2339F">
        <w:rPr>
          <w:rFonts w:eastAsia="MS Mincho"/>
          <w:bCs/>
          <w:sz w:val="24"/>
          <w:szCs w:val="24"/>
          <w:lang w:eastAsia="ja-JP"/>
        </w:rPr>
        <w:t>stakeholder</w:t>
      </w:r>
      <w:proofErr w:type="spellEnd"/>
      <w:r w:rsidRPr="00C2339F">
        <w:rPr>
          <w:rFonts w:eastAsia="MS Mincho"/>
          <w:bCs/>
          <w:sz w:val="24"/>
          <w:szCs w:val="24"/>
          <w:lang w:eastAsia="ja-JP"/>
        </w:rPr>
        <w:t xml:space="preserve"> interni ed esterni sono stati invitati a presentare, osservazioni e proposte al </w:t>
      </w:r>
      <w:r w:rsidR="00C2339F">
        <w:rPr>
          <w:rFonts w:eastAsia="MS Mincho"/>
          <w:bCs/>
          <w:sz w:val="24"/>
          <w:szCs w:val="24"/>
          <w:lang w:eastAsia="ja-JP"/>
        </w:rPr>
        <w:t>PTPC.</w:t>
      </w:r>
    </w:p>
    <w:p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 xml:space="preserve">Il comma 14 dell’articolo 1 della legge n. 190/2012 afferma che anche in capo a ciascun dipendente vige il </w:t>
      </w:r>
      <w:r w:rsidRPr="00754E7C">
        <w:rPr>
          <w:rFonts w:eastAsia="MS Mincho"/>
          <w:bCs/>
          <w:sz w:val="24"/>
          <w:szCs w:val="24"/>
          <w:highlight w:val="yellow"/>
          <w:lang w:eastAsia="ja-JP"/>
        </w:rPr>
        <w:t>dovere di rispettare le misure di prevenzione previste dal Piano</w:t>
      </w:r>
      <w:r w:rsidRPr="00FB4771">
        <w:rPr>
          <w:rFonts w:eastAsia="MS Mincho"/>
          <w:bCs/>
          <w:sz w:val="24"/>
          <w:szCs w:val="24"/>
          <w:lang w:eastAsia="ja-JP"/>
        </w:rPr>
        <w:t xml:space="preserve">; </w:t>
      </w:r>
      <w:r w:rsidRPr="00754E7C">
        <w:rPr>
          <w:rFonts w:eastAsia="MS Mincho"/>
          <w:bCs/>
          <w:sz w:val="24"/>
          <w:szCs w:val="24"/>
          <w:highlight w:val="yellow"/>
          <w:lang w:eastAsia="ja-JP"/>
        </w:rPr>
        <w:t>in caso di violazione si profilerebbe per quest</w:t>
      </w:r>
      <w:r w:rsidR="00C2339F" w:rsidRPr="00754E7C">
        <w:rPr>
          <w:rFonts w:eastAsia="MS Mincho"/>
          <w:bCs/>
          <w:sz w:val="24"/>
          <w:szCs w:val="24"/>
          <w:highlight w:val="yellow"/>
          <w:lang w:eastAsia="ja-JP"/>
        </w:rPr>
        <w:t>’ultimo l’illecito disciplinare ciò, in particolare, è strettamente legato all’</w:t>
      </w:r>
      <w:r w:rsidRPr="00754E7C">
        <w:rPr>
          <w:rFonts w:eastAsia="MS Mincho"/>
          <w:bCs/>
          <w:sz w:val="24"/>
          <w:szCs w:val="24"/>
          <w:highlight w:val="yellow"/>
          <w:lang w:eastAsia="ja-JP"/>
        </w:rPr>
        <w:t xml:space="preserve">obbligo </w:t>
      </w:r>
      <w:r w:rsidR="00C2339F" w:rsidRPr="00754E7C">
        <w:rPr>
          <w:rFonts w:eastAsia="MS Mincho"/>
          <w:bCs/>
          <w:sz w:val="24"/>
          <w:szCs w:val="24"/>
          <w:highlight w:val="yellow"/>
          <w:lang w:eastAsia="ja-JP"/>
        </w:rPr>
        <w:t>di</w:t>
      </w:r>
      <w:r w:rsidRPr="00754E7C">
        <w:rPr>
          <w:rFonts w:eastAsia="MS Mincho"/>
          <w:bCs/>
          <w:sz w:val="24"/>
          <w:szCs w:val="24"/>
          <w:highlight w:val="yellow"/>
          <w:lang w:eastAsia="ja-JP"/>
        </w:rPr>
        <w:t xml:space="preserve"> rispettare il Codice di comportamento dei dipendent</w:t>
      </w:r>
      <w:r w:rsidR="00202671" w:rsidRPr="00754E7C">
        <w:rPr>
          <w:rFonts w:eastAsia="MS Mincho"/>
          <w:bCs/>
          <w:sz w:val="24"/>
          <w:szCs w:val="24"/>
          <w:highlight w:val="yellow"/>
          <w:lang w:eastAsia="ja-JP"/>
        </w:rPr>
        <w:t>i pubblici (</w:t>
      </w:r>
      <w:proofErr w:type="spellStart"/>
      <w:r w:rsidR="00202671" w:rsidRPr="00754E7C">
        <w:rPr>
          <w:rFonts w:eastAsia="MS Mincho"/>
          <w:bCs/>
          <w:sz w:val="24"/>
          <w:szCs w:val="24"/>
          <w:highlight w:val="yellow"/>
          <w:lang w:eastAsia="ja-JP"/>
        </w:rPr>
        <w:t>d.P.R.</w:t>
      </w:r>
      <w:proofErr w:type="spellEnd"/>
      <w:r w:rsidR="00202671" w:rsidRPr="00754E7C">
        <w:rPr>
          <w:rFonts w:eastAsia="MS Mincho"/>
          <w:bCs/>
          <w:sz w:val="24"/>
          <w:szCs w:val="24"/>
          <w:highlight w:val="yellow"/>
          <w:lang w:eastAsia="ja-JP"/>
        </w:rPr>
        <w:t xml:space="preserve"> n. 62/2013)</w:t>
      </w:r>
      <w:r w:rsidRPr="00754E7C">
        <w:rPr>
          <w:rFonts w:eastAsia="MS Mincho"/>
          <w:bCs/>
          <w:sz w:val="24"/>
          <w:szCs w:val="24"/>
          <w:highlight w:val="yellow"/>
          <w:lang w:eastAsia="ja-JP"/>
        </w:rPr>
        <w:t>.</w:t>
      </w:r>
      <w:r w:rsidRPr="00FB4771">
        <w:rPr>
          <w:rFonts w:eastAsia="MS Mincho"/>
          <w:bCs/>
          <w:sz w:val="24"/>
          <w:szCs w:val="24"/>
          <w:lang w:eastAsia="ja-JP"/>
        </w:rPr>
        <w:t xml:space="preserve"> </w:t>
      </w:r>
    </w:p>
    <w:p w:rsidR="00FB4771" w:rsidRPr="00FB4771" w:rsidRDefault="00FB4771" w:rsidP="00FB4771">
      <w:pPr>
        <w:overflowPunct/>
        <w:autoSpaceDE/>
        <w:autoSpaceDN/>
        <w:adjustRightInd/>
        <w:ind w:firstLine="709"/>
        <w:jc w:val="both"/>
        <w:textAlignment w:val="auto"/>
        <w:rPr>
          <w:rFonts w:ascii="Garamond" w:eastAsia="MS Mincho" w:hAnsi="Garamond"/>
          <w:bCs/>
          <w:sz w:val="24"/>
          <w:szCs w:val="24"/>
          <w:lang w:eastAsia="ja-JP"/>
        </w:rPr>
      </w:pPr>
      <w:r w:rsidRPr="00754E7C">
        <w:rPr>
          <w:rFonts w:ascii="Garamond" w:eastAsia="MS Mincho" w:hAnsi="Garamond"/>
          <w:bCs/>
          <w:sz w:val="24"/>
          <w:szCs w:val="24"/>
          <w:highlight w:val="yellow"/>
          <w:lang w:eastAsia="ja-JP"/>
        </w:rPr>
        <w:t>Tutti i dipendenti sono tenuti:</w:t>
      </w:r>
    </w:p>
    <w:p w:rsidR="00FB4771" w:rsidRPr="00C2339F" w:rsidRDefault="00FB4771" w:rsidP="00000C86">
      <w:pPr>
        <w:pStyle w:val="Paragrafoelenco"/>
        <w:numPr>
          <w:ilvl w:val="0"/>
          <w:numId w:val="22"/>
        </w:numPr>
        <w:overflowPunct/>
        <w:autoSpaceDE/>
        <w:autoSpaceDN/>
        <w:adjustRightInd/>
        <w:ind w:left="0" w:firstLine="1069"/>
        <w:jc w:val="both"/>
        <w:textAlignment w:val="auto"/>
        <w:rPr>
          <w:rFonts w:eastAsia="MS Mincho"/>
          <w:bCs/>
          <w:sz w:val="24"/>
          <w:szCs w:val="24"/>
          <w:lang w:eastAsia="ja-JP"/>
        </w:rPr>
      </w:pPr>
      <w:r w:rsidRPr="00754E7C">
        <w:rPr>
          <w:rFonts w:eastAsia="MS Mincho"/>
          <w:bCs/>
          <w:sz w:val="24"/>
          <w:szCs w:val="24"/>
          <w:highlight w:val="yellow"/>
          <w:lang w:eastAsia="ja-JP"/>
        </w:rPr>
        <w:t>alla conoscenza</w:t>
      </w:r>
      <w:r w:rsidRPr="00C2339F">
        <w:rPr>
          <w:rFonts w:eastAsia="MS Mincho"/>
          <w:bCs/>
          <w:sz w:val="24"/>
          <w:szCs w:val="24"/>
          <w:lang w:eastAsia="ja-JP"/>
        </w:rPr>
        <w:t xml:space="preserve"> del piano di prevenzione della corruzione a seguito della pubblicazione sul sito istituzionale nonché alla sua osservanza ed altresì a provvedere, per quanto di competenza, alla sua esecuzione;</w:t>
      </w:r>
    </w:p>
    <w:p w:rsidR="00FB4771" w:rsidRPr="00C2339F" w:rsidRDefault="00FB4771" w:rsidP="00000C86">
      <w:pPr>
        <w:pStyle w:val="Paragrafoelenco"/>
        <w:numPr>
          <w:ilvl w:val="0"/>
          <w:numId w:val="22"/>
        </w:numPr>
        <w:overflowPunct/>
        <w:autoSpaceDE/>
        <w:autoSpaceDN/>
        <w:adjustRightInd/>
        <w:ind w:left="0" w:firstLine="993"/>
        <w:jc w:val="both"/>
        <w:textAlignment w:val="auto"/>
        <w:rPr>
          <w:rFonts w:eastAsia="MS Mincho"/>
          <w:bCs/>
          <w:sz w:val="24"/>
          <w:szCs w:val="24"/>
          <w:lang w:eastAsia="ja-JP"/>
        </w:rPr>
      </w:pPr>
      <w:r w:rsidRPr="00754E7C">
        <w:rPr>
          <w:rFonts w:eastAsia="MS Mincho"/>
          <w:bCs/>
          <w:sz w:val="24"/>
          <w:szCs w:val="24"/>
          <w:highlight w:val="yellow"/>
          <w:lang w:eastAsia="ja-JP"/>
        </w:rPr>
        <w:t>alla conoscenza ed all’osservanza del Codice di comportamento dei dipendenti pubblici di cui al DPR n. 62/2013</w:t>
      </w:r>
      <w:r w:rsidRPr="00C2339F">
        <w:rPr>
          <w:rFonts w:eastAsia="MS Mincho"/>
          <w:bCs/>
          <w:sz w:val="24"/>
          <w:szCs w:val="24"/>
          <w:lang w:eastAsia="ja-JP"/>
        </w:rPr>
        <w:t xml:space="preserve"> al fine di assicurare la qualità dei servizi, la prevenzione dei fenomeni corruttivi, il rispetto dei doveri costituzionali di diligenza, lealtà, imparzialità, buona condotta e servizio esclusivo alla cura dell’interesse pubblico;</w:t>
      </w:r>
    </w:p>
    <w:p w:rsidR="00FB4771" w:rsidRPr="00754E7C" w:rsidRDefault="00FB4771" w:rsidP="00000C86">
      <w:pPr>
        <w:pStyle w:val="Paragrafoelenco"/>
        <w:numPr>
          <w:ilvl w:val="0"/>
          <w:numId w:val="22"/>
        </w:numPr>
        <w:overflowPunct/>
        <w:autoSpaceDE/>
        <w:autoSpaceDN/>
        <w:adjustRightInd/>
        <w:ind w:left="0" w:firstLine="1069"/>
        <w:jc w:val="both"/>
        <w:textAlignment w:val="auto"/>
        <w:rPr>
          <w:rFonts w:eastAsia="MS Mincho"/>
          <w:bCs/>
          <w:sz w:val="24"/>
          <w:szCs w:val="24"/>
          <w:highlight w:val="yellow"/>
          <w:lang w:eastAsia="ja-JP"/>
        </w:rPr>
      </w:pPr>
      <w:r w:rsidRPr="00754E7C">
        <w:rPr>
          <w:rFonts w:eastAsia="MS Mincho"/>
          <w:bCs/>
          <w:sz w:val="24"/>
          <w:szCs w:val="24"/>
          <w:highlight w:val="yellow"/>
          <w:lang w:eastAsia="ja-JP"/>
        </w:rPr>
        <w:t>a compilare apposita dichiarazione al fine di rendere note le possibili situazioni di conflitto d’interesse.</w:t>
      </w:r>
      <w:r w:rsidRPr="00C2339F">
        <w:rPr>
          <w:rFonts w:eastAsia="MS Mincho"/>
          <w:bCs/>
          <w:sz w:val="24"/>
          <w:szCs w:val="24"/>
          <w:lang w:eastAsia="ja-JP"/>
        </w:rPr>
        <w:t xml:space="preserve"> </w:t>
      </w:r>
      <w:r w:rsidRPr="00754E7C">
        <w:rPr>
          <w:rFonts w:eastAsia="MS Mincho"/>
          <w:bCs/>
          <w:sz w:val="24"/>
          <w:szCs w:val="24"/>
          <w:highlight w:val="yellow"/>
          <w:lang w:eastAsia="ja-JP"/>
        </w:rPr>
        <w:t xml:space="preserve">In ogni caso, al loro sorgere, le situazioni di conflitti di interesse dovranno essere rese immediatamente note con dichiarazione scritta al Dirigente </w:t>
      </w:r>
      <w:r w:rsidR="00C2339F" w:rsidRPr="00754E7C">
        <w:rPr>
          <w:rFonts w:eastAsia="MS Mincho"/>
          <w:bCs/>
          <w:sz w:val="24"/>
          <w:szCs w:val="24"/>
          <w:highlight w:val="yellow"/>
          <w:lang w:eastAsia="ja-JP"/>
        </w:rPr>
        <w:t xml:space="preserve">scolastico </w:t>
      </w:r>
      <w:r w:rsidRPr="00754E7C">
        <w:rPr>
          <w:rFonts w:eastAsia="MS Mincho"/>
          <w:bCs/>
          <w:sz w:val="24"/>
          <w:szCs w:val="24"/>
          <w:highlight w:val="yellow"/>
          <w:lang w:eastAsia="ja-JP"/>
        </w:rPr>
        <w:t xml:space="preserve">responsabile o per i dirigenti al </w:t>
      </w:r>
      <w:r w:rsidR="00C2339F" w:rsidRPr="00754E7C">
        <w:rPr>
          <w:rFonts w:eastAsia="MS Mincho"/>
          <w:bCs/>
          <w:sz w:val="24"/>
          <w:szCs w:val="24"/>
          <w:highlight w:val="yellow"/>
          <w:lang w:eastAsia="ja-JP"/>
        </w:rPr>
        <w:t>direttore/coordinatore regionale</w:t>
      </w:r>
      <w:r w:rsidRPr="00754E7C">
        <w:rPr>
          <w:rFonts w:eastAsia="MS Mincho"/>
          <w:bCs/>
          <w:sz w:val="24"/>
          <w:szCs w:val="24"/>
          <w:highlight w:val="yellow"/>
          <w:lang w:eastAsia="ja-JP"/>
        </w:rPr>
        <w:t>;</w:t>
      </w:r>
    </w:p>
    <w:p w:rsidR="00FB4771" w:rsidRPr="00C2339F" w:rsidRDefault="00FB4771" w:rsidP="00000C86">
      <w:pPr>
        <w:pStyle w:val="Paragrafoelenco"/>
        <w:numPr>
          <w:ilvl w:val="0"/>
          <w:numId w:val="22"/>
        </w:numPr>
        <w:overflowPunct/>
        <w:autoSpaceDE/>
        <w:autoSpaceDN/>
        <w:adjustRightInd/>
        <w:ind w:left="0" w:firstLine="1069"/>
        <w:jc w:val="both"/>
        <w:textAlignment w:val="auto"/>
        <w:rPr>
          <w:rFonts w:eastAsia="MS Mincho"/>
          <w:bCs/>
          <w:sz w:val="24"/>
          <w:szCs w:val="24"/>
          <w:lang w:eastAsia="ja-JP"/>
        </w:rPr>
      </w:pPr>
      <w:r w:rsidRPr="00754E7C">
        <w:rPr>
          <w:rFonts w:eastAsia="MS Mincho"/>
          <w:bCs/>
          <w:sz w:val="24"/>
          <w:szCs w:val="24"/>
          <w:highlight w:val="yellow"/>
          <w:lang w:eastAsia="ja-JP"/>
        </w:rPr>
        <w:t>al rispetto degli obblighi di astensione</w:t>
      </w:r>
      <w:r w:rsidRPr="00C2339F">
        <w:rPr>
          <w:rFonts w:eastAsia="MS Mincho"/>
          <w:bCs/>
          <w:sz w:val="24"/>
          <w:szCs w:val="24"/>
          <w:lang w:eastAsia="ja-JP"/>
        </w:rPr>
        <w:t xml:space="preserve"> di cui all’articolo 6 bis, L. 241/1990 e arti</w:t>
      </w:r>
      <w:r w:rsidR="00C2339F" w:rsidRPr="00C2339F">
        <w:rPr>
          <w:rFonts w:eastAsia="MS Mincho"/>
          <w:bCs/>
          <w:sz w:val="24"/>
          <w:szCs w:val="24"/>
          <w:lang w:eastAsia="ja-JP"/>
        </w:rPr>
        <w:t>c</w:t>
      </w:r>
      <w:r w:rsidRPr="00C2339F">
        <w:rPr>
          <w:rFonts w:eastAsia="MS Mincho"/>
          <w:bCs/>
          <w:sz w:val="24"/>
          <w:szCs w:val="24"/>
          <w:lang w:eastAsia="ja-JP"/>
        </w:rPr>
        <w:t xml:space="preserve">olo 6, commi 2 e 7 del </w:t>
      </w:r>
      <w:r w:rsidRPr="00754E7C">
        <w:rPr>
          <w:rFonts w:eastAsia="MS Mincho"/>
          <w:bCs/>
          <w:sz w:val="24"/>
          <w:szCs w:val="24"/>
          <w:highlight w:val="yellow"/>
          <w:lang w:eastAsia="ja-JP"/>
        </w:rPr>
        <w:t>Codice di comportamento</w:t>
      </w:r>
      <w:r w:rsidRPr="00C2339F">
        <w:rPr>
          <w:rFonts w:eastAsia="MS Mincho"/>
          <w:bCs/>
          <w:sz w:val="24"/>
          <w:szCs w:val="24"/>
          <w:lang w:eastAsia="ja-JP"/>
        </w:rPr>
        <w:t>;</w:t>
      </w:r>
    </w:p>
    <w:p w:rsidR="00FB4771" w:rsidRPr="00C2339F" w:rsidRDefault="00FB4771" w:rsidP="00000C86">
      <w:pPr>
        <w:pStyle w:val="Paragrafoelenco"/>
        <w:numPr>
          <w:ilvl w:val="0"/>
          <w:numId w:val="22"/>
        </w:numPr>
        <w:overflowPunct/>
        <w:autoSpaceDE/>
        <w:autoSpaceDN/>
        <w:adjustRightInd/>
        <w:ind w:left="0" w:firstLine="1069"/>
        <w:jc w:val="both"/>
        <w:textAlignment w:val="auto"/>
        <w:rPr>
          <w:rFonts w:eastAsia="MS Mincho"/>
          <w:bCs/>
          <w:sz w:val="24"/>
          <w:szCs w:val="24"/>
          <w:lang w:eastAsia="ja-JP"/>
        </w:rPr>
      </w:pPr>
      <w:r w:rsidRPr="00754E7C">
        <w:rPr>
          <w:rFonts w:eastAsia="MS Mincho"/>
          <w:bCs/>
          <w:sz w:val="24"/>
          <w:szCs w:val="24"/>
          <w:highlight w:val="yellow"/>
          <w:lang w:eastAsia="ja-JP"/>
        </w:rPr>
        <w:t>ad assicurare la propria collaborazione</w:t>
      </w:r>
      <w:r w:rsidRPr="00C2339F">
        <w:rPr>
          <w:rFonts w:eastAsia="MS Mincho"/>
          <w:bCs/>
          <w:sz w:val="24"/>
          <w:szCs w:val="24"/>
          <w:lang w:eastAsia="ja-JP"/>
        </w:rPr>
        <w:t xml:space="preserve"> al Responsabile della prevenzione della corruzione ed ai Referenti per la prevenzione della corruzione segnalando le eventuali difficoltà incontrate nell’adempimento delle prescrizioni contenute nel PTPC e attraverso il diretto riscontro di ulteriori situazioni di rischio non specificatamente disciplinate dal PTPC;</w:t>
      </w:r>
    </w:p>
    <w:p w:rsidR="00FB4771" w:rsidRPr="00C2339F" w:rsidRDefault="00FB4771" w:rsidP="00000C86">
      <w:pPr>
        <w:pStyle w:val="Paragrafoelenco"/>
        <w:numPr>
          <w:ilvl w:val="0"/>
          <w:numId w:val="22"/>
        </w:numPr>
        <w:overflowPunct/>
        <w:autoSpaceDE/>
        <w:autoSpaceDN/>
        <w:adjustRightInd/>
        <w:ind w:left="0" w:firstLine="1069"/>
        <w:jc w:val="both"/>
        <w:textAlignment w:val="auto"/>
        <w:rPr>
          <w:rFonts w:eastAsia="MS Mincho"/>
          <w:bCs/>
          <w:sz w:val="24"/>
          <w:szCs w:val="24"/>
          <w:lang w:eastAsia="ja-JP"/>
        </w:rPr>
      </w:pPr>
      <w:r w:rsidRPr="00754E7C">
        <w:rPr>
          <w:rFonts w:eastAsia="MS Mincho"/>
          <w:bCs/>
          <w:sz w:val="24"/>
          <w:szCs w:val="24"/>
          <w:highlight w:val="yellow"/>
          <w:lang w:eastAsia="ja-JP"/>
        </w:rPr>
        <w:t>a segnalare al proprio superiore gerarchico eventuali situazioni di illecito nell’amministrazione di cui sia venuto a conoscenza, fermo restando l’obbligo di denuncia all’autorità giudiziaria o alla Corte dei conti o segnalare al proprio superiore gerarchico condotte che presume illecite, di cui sia venuto a conoscenza in ragione del rapporto di lavoro.</w:t>
      </w:r>
      <w:r w:rsidRPr="00C2339F">
        <w:rPr>
          <w:rFonts w:eastAsia="MS Mincho"/>
          <w:bCs/>
          <w:sz w:val="24"/>
          <w:szCs w:val="24"/>
          <w:lang w:eastAsia="ja-JP"/>
        </w:rPr>
        <w:t xml:space="preserve"> In ogni caso risultano valide le misure previste dal presente piano, Par. 3.8, e le forme di tutela di cui all’articolo 54-bis, </w:t>
      </w:r>
      <w:proofErr w:type="spellStart"/>
      <w:r w:rsidRPr="00C2339F">
        <w:rPr>
          <w:rFonts w:eastAsia="MS Mincho"/>
          <w:bCs/>
          <w:sz w:val="24"/>
          <w:szCs w:val="24"/>
          <w:lang w:eastAsia="ja-JP"/>
        </w:rPr>
        <w:t>D.Lgs.</w:t>
      </w:r>
      <w:proofErr w:type="spellEnd"/>
      <w:r w:rsidRPr="00C2339F">
        <w:rPr>
          <w:rFonts w:eastAsia="MS Mincho"/>
          <w:bCs/>
          <w:sz w:val="24"/>
          <w:szCs w:val="24"/>
          <w:lang w:eastAsia="ja-JP"/>
        </w:rPr>
        <w:t xml:space="preserve"> 165/2001 e </w:t>
      </w:r>
      <w:proofErr w:type="spellStart"/>
      <w:r w:rsidRPr="00C2339F">
        <w:rPr>
          <w:rFonts w:eastAsia="MS Mincho"/>
          <w:bCs/>
          <w:sz w:val="24"/>
          <w:szCs w:val="24"/>
          <w:lang w:eastAsia="ja-JP"/>
        </w:rPr>
        <w:t>ss.mm.ii.</w:t>
      </w:r>
      <w:proofErr w:type="spellEnd"/>
      <w:r w:rsidRPr="00C2339F">
        <w:rPr>
          <w:rFonts w:eastAsia="MS Mincho"/>
          <w:bCs/>
          <w:sz w:val="24"/>
          <w:szCs w:val="24"/>
          <w:lang w:eastAsia="ja-JP"/>
        </w:rPr>
        <w:t>;</w:t>
      </w:r>
    </w:p>
    <w:p w:rsidR="00FB4771" w:rsidRPr="00FB4771" w:rsidRDefault="00FB4771" w:rsidP="00000C86">
      <w:pPr>
        <w:numPr>
          <w:ilvl w:val="0"/>
          <w:numId w:val="19"/>
        </w:numPr>
        <w:overflowPunct/>
        <w:autoSpaceDE/>
        <w:autoSpaceDN/>
        <w:adjustRightInd/>
        <w:spacing w:before="120"/>
        <w:ind w:left="0" w:firstLine="709"/>
        <w:jc w:val="both"/>
        <w:textAlignment w:val="auto"/>
        <w:rPr>
          <w:rFonts w:ascii="Garamond" w:eastAsia="MS Mincho" w:hAnsi="Garamond"/>
          <w:bCs/>
          <w:sz w:val="24"/>
          <w:szCs w:val="24"/>
          <w:lang w:eastAsia="ja-JP"/>
        </w:rPr>
      </w:pPr>
      <w:r w:rsidRPr="00B07C77">
        <w:rPr>
          <w:rFonts w:eastAsia="MS Mincho"/>
          <w:bCs/>
          <w:sz w:val="24"/>
          <w:szCs w:val="24"/>
          <w:highlight w:val="yellow"/>
          <w:lang w:eastAsia="ja-JP"/>
        </w:rPr>
        <w:t>laddove i dipendenti svolgano attività ad alto rischio di corruzione, a relazionare, tempestivamente al proprio dirigente in merito ad ogni eventuale anomalia riscontrata</w:t>
      </w:r>
      <w:r w:rsidRPr="00FB4771">
        <w:rPr>
          <w:rFonts w:eastAsia="MS Mincho"/>
          <w:bCs/>
          <w:sz w:val="24"/>
          <w:szCs w:val="24"/>
          <w:lang w:eastAsia="ja-JP"/>
        </w:rPr>
        <w:t xml:space="preserve"> ed, altresì, al rispetto dei tempi procedimentali</w:t>
      </w:r>
      <w:r w:rsidRPr="00FB4771">
        <w:rPr>
          <w:rFonts w:ascii="Garamond" w:eastAsia="MS Mincho" w:hAnsi="Garamond"/>
          <w:bCs/>
          <w:sz w:val="24"/>
          <w:szCs w:val="24"/>
          <w:lang w:eastAsia="ja-JP"/>
        </w:rPr>
        <w:t>.</w:t>
      </w:r>
    </w:p>
    <w:p w:rsidR="00FB4771" w:rsidRPr="00FB4771" w:rsidRDefault="00FB4771" w:rsidP="00FB4771">
      <w:pPr>
        <w:overflowPunct/>
        <w:autoSpaceDE/>
        <w:autoSpaceDN/>
        <w:adjustRightInd/>
        <w:ind w:firstLine="709"/>
        <w:jc w:val="both"/>
        <w:textAlignment w:val="auto"/>
        <w:rPr>
          <w:rFonts w:ascii="Garamond" w:eastAsia="MS Mincho" w:hAnsi="Garamond"/>
          <w:bCs/>
          <w:sz w:val="24"/>
          <w:szCs w:val="24"/>
          <w:lang w:eastAsia="ja-JP"/>
        </w:rPr>
      </w:pPr>
      <w:r w:rsidRPr="00FB4771">
        <w:rPr>
          <w:rFonts w:ascii="Garamond" w:eastAsia="MS Mincho" w:hAnsi="Garamond"/>
          <w:bCs/>
          <w:sz w:val="24"/>
          <w:szCs w:val="24"/>
          <w:lang w:eastAsia="ja-JP"/>
        </w:rPr>
        <w:tab/>
      </w:r>
    </w:p>
    <w:p w:rsidR="00FB4771" w:rsidRPr="00B07C77" w:rsidRDefault="00FB4771" w:rsidP="00C2339F">
      <w:pPr>
        <w:pStyle w:val="Titolo3"/>
        <w:rPr>
          <w:highlight w:val="yellow"/>
          <w:lang w:eastAsia="ja-JP"/>
        </w:rPr>
      </w:pPr>
      <w:bookmarkStart w:id="24" w:name="_Toc442115463"/>
      <w:bookmarkStart w:id="25" w:name="_Toc451242518"/>
      <w:r w:rsidRPr="00B07C77">
        <w:rPr>
          <w:highlight w:val="yellow"/>
          <w:lang w:eastAsia="ja-JP"/>
        </w:rPr>
        <w:t>La responsabilità dei dipendenti</w:t>
      </w:r>
      <w:bookmarkEnd w:id="24"/>
      <w:bookmarkEnd w:id="25"/>
    </w:p>
    <w:p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 xml:space="preserve">Ai sensi dell’articolo 1, commi 14 e 44, L. 190/12, </w:t>
      </w:r>
      <w:r w:rsidRPr="00B07C77">
        <w:rPr>
          <w:rFonts w:eastAsia="MS Mincho"/>
          <w:bCs/>
          <w:sz w:val="24"/>
          <w:szCs w:val="24"/>
          <w:highlight w:val="yellow"/>
          <w:lang w:eastAsia="ja-JP"/>
        </w:rPr>
        <w:t>l’eventuale violazione</w:t>
      </w:r>
      <w:r w:rsidRPr="00FB4771">
        <w:rPr>
          <w:rFonts w:eastAsia="MS Mincho"/>
          <w:bCs/>
          <w:sz w:val="24"/>
          <w:szCs w:val="24"/>
          <w:lang w:eastAsia="ja-JP"/>
        </w:rPr>
        <w:t xml:space="preserve"> da parte dei dipendenti (ivi compreso il personale dirigenziale) delle disposizioni dei Codici di comportamento o </w:t>
      </w:r>
      <w:r w:rsidRPr="00FB4771">
        <w:rPr>
          <w:rFonts w:eastAsia="MS Mincho"/>
          <w:bCs/>
          <w:sz w:val="24"/>
          <w:szCs w:val="24"/>
          <w:lang w:eastAsia="ja-JP"/>
        </w:rPr>
        <w:lastRenderedPageBreak/>
        <w:t xml:space="preserve">delle misure previste dal presente piano per la prevenzione della corruzione </w:t>
      </w:r>
      <w:r w:rsidRPr="00B07C77">
        <w:rPr>
          <w:rFonts w:eastAsia="MS Mincho"/>
          <w:bCs/>
          <w:sz w:val="24"/>
          <w:szCs w:val="24"/>
          <w:highlight w:val="yellow"/>
          <w:lang w:eastAsia="ja-JP"/>
        </w:rPr>
        <w:t>costituisce illecito disciplinare, fermo restando le ipotesi in cui la suddetta violazione dia luogo anche a responsabilità penale, civile, amministrativa e contabile.</w:t>
      </w:r>
      <w:r w:rsidRPr="00FB4771">
        <w:rPr>
          <w:rFonts w:eastAsia="MS Mincho"/>
          <w:bCs/>
          <w:sz w:val="24"/>
          <w:szCs w:val="24"/>
          <w:lang w:eastAsia="ja-JP"/>
        </w:rPr>
        <w:t xml:space="preserve"> </w:t>
      </w:r>
    </w:p>
    <w:p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In particolare, il comma 44 novella il disposto dell’articolo 54 del D.lgs. 65 prevedendo al comma 3 che ““</w:t>
      </w:r>
      <w:r w:rsidRPr="00FB4771">
        <w:rPr>
          <w:rFonts w:eastAsia="MS Mincho"/>
          <w:bCs/>
          <w:i/>
          <w:sz w:val="24"/>
          <w:szCs w:val="24"/>
          <w:lang w:eastAsia="ja-JP"/>
        </w:rPr>
        <w:t>La violazione dei doveri contenuti nel codice di  comportamento, compresi quelli relativi  all'attuazione  del  Piano  di  prevenzione della  corruzione,  è fonte  di  responsabilità  disciplinare</w:t>
      </w:r>
      <w:r w:rsidRPr="00FB4771">
        <w:rPr>
          <w:rFonts w:eastAsia="MS Mincho"/>
          <w:bCs/>
          <w:sz w:val="24"/>
          <w:szCs w:val="24"/>
          <w:lang w:eastAsia="ja-JP"/>
        </w:rPr>
        <w:t>”.</w:t>
      </w:r>
    </w:p>
    <w:p w:rsidR="00FB4771" w:rsidRPr="00FB4771" w:rsidRDefault="00FB4771" w:rsidP="00FB4771">
      <w:pPr>
        <w:overflowPunct/>
        <w:autoSpaceDE/>
        <w:autoSpaceDN/>
        <w:adjustRightInd/>
        <w:ind w:firstLine="709"/>
        <w:jc w:val="both"/>
        <w:textAlignment w:val="auto"/>
        <w:rPr>
          <w:rFonts w:ascii="Garamond" w:eastAsia="MS Mincho" w:hAnsi="Garamond"/>
          <w:bCs/>
          <w:sz w:val="24"/>
          <w:szCs w:val="24"/>
          <w:lang w:eastAsia="ja-JP"/>
        </w:rPr>
      </w:pPr>
      <w:r w:rsidRPr="00FB4771">
        <w:rPr>
          <w:rFonts w:eastAsia="MS Mincho"/>
          <w:bCs/>
          <w:sz w:val="24"/>
          <w:szCs w:val="24"/>
          <w:lang w:eastAsia="ja-JP"/>
        </w:rPr>
        <w:t xml:space="preserve">Il DPR 62/2012 recante “Regolamento recante codice di comportamento dei dipendenti pubblici, a norma dell'articolo 54 del decreto legislativo 30 marzo 2001, n.165” prevede all’articolo 8 rubricato “Prevenzione della corruzione” che “[…] il dipendente rispetta le prescrizioni contenute nel piano per la prevenzione della corruzione”. </w:t>
      </w:r>
    </w:p>
    <w:p w:rsidR="00FB4771" w:rsidRPr="00B07C77" w:rsidRDefault="00FB4771" w:rsidP="00C2339F">
      <w:pPr>
        <w:pStyle w:val="Titolo2"/>
        <w:rPr>
          <w:highlight w:val="yellow"/>
        </w:rPr>
      </w:pPr>
      <w:bookmarkStart w:id="26" w:name="_Toc442115464"/>
      <w:bookmarkStart w:id="27" w:name="_Toc451242519"/>
      <w:r w:rsidRPr="00B07C77">
        <w:rPr>
          <w:highlight w:val="yellow"/>
        </w:rPr>
        <w:t>I collaboratori e consulenti a qualsiasi titolo dell’amministrazione</w:t>
      </w:r>
      <w:bookmarkEnd w:id="26"/>
      <w:r w:rsidR="00557B07" w:rsidRPr="00B07C77">
        <w:rPr>
          <w:highlight w:val="yellow"/>
        </w:rPr>
        <w:t xml:space="preserve"> scolastica</w:t>
      </w:r>
      <w:bookmarkEnd w:id="27"/>
    </w:p>
    <w:p w:rsidR="00557B07" w:rsidRPr="00557B07" w:rsidRDefault="00557B07" w:rsidP="00557B07"/>
    <w:p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 xml:space="preserve">Tutti i collaboratori o consulenti, con qualsiasi tipologia di contratto o incarico e a qualsiasi titolo, nonché tutti i collaboratori a qualsiasi titolo di imprese fornitrici di beni o servizi e che realizzano opere in favore del MIUR sono tenuti ad osservare le misure contenute nel presente </w:t>
      </w:r>
      <w:proofErr w:type="spellStart"/>
      <w:r w:rsidRPr="00FB4771">
        <w:rPr>
          <w:rFonts w:eastAsia="MS Mincho"/>
          <w:bCs/>
          <w:sz w:val="24"/>
          <w:szCs w:val="24"/>
          <w:lang w:eastAsia="ja-JP"/>
        </w:rPr>
        <w:t>P.T.P.C.</w:t>
      </w:r>
      <w:proofErr w:type="spellEnd"/>
      <w:r w:rsidRPr="00FB4771">
        <w:rPr>
          <w:rFonts w:eastAsia="MS Mincho"/>
          <w:bCs/>
          <w:sz w:val="24"/>
          <w:szCs w:val="24"/>
          <w:lang w:eastAsia="ja-JP"/>
        </w:rPr>
        <w:t xml:space="preserve"> e a segnalare le situazioni di illecito (articolo 8 Codice di comportamento generale).</w:t>
      </w:r>
    </w:p>
    <w:p w:rsidR="00FB4771" w:rsidRPr="00FB4771" w:rsidRDefault="00FB4771" w:rsidP="00FB4771">
      <w:pPr>
        <w:overflowPunct/>
        <w:autoSpaceDE/>
        <w:autoSpaceDN/>
        <w:adjustRightInd/>
        <w:ind w:firstLine="709"/>
        <w:jc w:val="both"/>
        <w:textAlignment w:val="auto"/>
        <w:rPr>
          <w:rFonts w:ascii="Garamond" w:eastAsia="MS Mincho" w:hAnsi="Garamond"/>
          <w:bCs/>
          <w:sz w:val="24"/>
          <w:szCs w:val="24"/>
          <w:lang w:eastAsia="ja-JP"/>
        </w:rPr>
      </w:pPr>
    </w:p>
    <w:p w:rsidR="00FB4771" w:rsidRPr="00B07C77" w:rsidRDefault="00FB4771" w:rsidP="00C2339F">
      <w:pPr>
        <w:pStyle w:val="Titolo3"/>
        <w:rPr>
          <w:highlight w:val="yellow"/>
          <w:lang w:eastAsia="ja-JP"/>
        </w:rPr>
      </w:pPr>
      <w:bookmarkStart w:id="28" w:name="_Toc442115465"/>
      <w:bookmarkStart w:id="29" w:name="_Toc451242520"/>
      <w:r w:rsidRPr="00B07C77">
        <w:rPr>
          <w:highlight w:val="yellow"/>
          <w:lang w:eastAsia="ja-JP"/>
        </w:rPr>
        <w:t>La responsabilità dei collaboratori e consulenti a qualsiasi titolo</w:t>
      </w:r>
      <w:bookmarkEnd w:id="28"/>
      <w:bookmarkEnd w:id="29"/>
    </w:p>
    <w:p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 xml:space="preserve">Ai fini dell’applicabilità delle disposizioni contenute nel Codice di comportamento generale e sono considerati dipendenti dell’amministrazione </w:t>
      </w:r>
      <w:r w:rsidR="00C2339F" w:rsidRPr="00C2339F">
        <w:rPr>
          <w:rFonts w:eastAsia="MS Mincho"/>
          <w:bCs/>
          <w:sz w:val="24"/>
          <w:szCs w:val="24"/>
          <w:lang w:eastAsia="ja-JP"/>
        </w:rPr>
        <w:t xml:space="preserve">scolastica </w:t>
      </w:r>
      <w:r w:rsidRPr="00FB4771">
        <w:rPr>
          <w:rFonts w:eastAsia="MS Mincho"/>
          <w:bCs/>
          <w:sz w:val="24"/>
          <w:szCs w:val="24"/>
          <w:lang w:eastAsia="ja-JP"/>
        </w:rPr>
        <w:t xml:space="preserve">anche i collaboratori e i consulenti a qualsiasi titolo dell’amministrazione. </w:t>
      </w:r>
    </w:p>
    <w:p w:rsidR="00FB4771" w:rsidRDefault="00FB4771" w:rsidP="00C2339F">
      <w:pPr>
        <w:overflowPunct/>
        <w:autoSpaceDE/>
        <w:autoSpaceDN/>
        <w:adjustRightInd/>
        <w:ind w:firstLine="709"/>
        <w:jc w:val="both"/>
        <w:textAlignment w:val="auto"/>
        <w:rPr>
          <w:sz w:val="24"/>
          <w:szCs w:val="24"/>
          <w:lang w:eastAsia="ar-SA"/>
        </w:rPr>
      </w:pPr>
      <w:r w:rsidRPr="00FB4771">
        <w:rPr>
          <w:rFonts w:eastAsia="MS Mincho"/>
          <w:bCs/>
          <w:sz w:val="24"/>
          <w:szCs w:val="24"/>
          <w:lang w:eastAsia="ja-JP"/>
        </w:rPr>
        <w:t xml:space="preserve">I collaboratori e i consulenti a qualsiasi titolo dell’amministrazione rispondono, conseguentemente, al pari degli altri dipendenti </w:t>
      </w:r>
      <w:r w:rsidR="00C2339F">
        <w:rPr>
          <w:rFonts w:eastAsia="MS Mincho"/>
          <w:bCs/>
          <w:sz w:val="24"/>
          <w:szCs w:val="24"/>
          <w:lang w:eastAsia="ja-JP"/>
        </w:rPr>
        <w:t xml:space="preserve">delle istituzioni scolastiche </w:t>
      </w:r>
      <w:r w:rsidRPr="00FB4771">
        <w:rPr>
          <w:rFonts w:eastAsia="MS Mincho"/>
          <w:bCs/>
          <w:sz w:val="24"/>
          <w:szCs w:val="24"/>
          <w:lang w:eastAsia="ja-JP"/>
        </w:rPr>
        <w:t>per la mancata osservanza delle pr</w:t>
      </w:r>
      <w:r w:rsidR="00C2339F">
        <w:rPr>
          <w:rFonts w:eastAsia="MS Mincho"/>
          <w:bCs/>
          <w:sz w:val="24"/>
          <w:szCs w:val="24"/>
          <w:lang w:eastAsia="ja-JP"/>
        </w:rPr>
        <w:t xml:space="preserve">escrizioni previste dal Piano. </w:t>
      </w:r>
    </w:p>
    <w:p w:rsidR="00C2339F" w:rsidRDefault="00C2339F">
      <w:pPr>
        <w:overflowPunct/>
        <w:autoSpaceDE/>
        <w:autoSpaceDN/>
        <w:adjustRightInd/>
        <w:spacing w:after="200" w:line="276" w:lineRule="auto"/>
        <w:textAlignment w:val="auto"/>
        <w:rPr>
          <w:rFonts w:eastAsiaTheme="majorEastAsia"/>
          <w:b/>
          <w:bCs/>
          <w:color w:val="31479E" w:themeColor="accent1" w:themeShade="BF"/>
          <w:sz w:val="24"/>
          <w:szCs w:val="24"/>
          <w:lang w:eastAsia="ar-SA"/>
        </w:rPr>
      </w:pPr>
      <w:r>
        <w:rPr>
          <w:sz w:val="24"/>
          <w:szCs w:val="24"/>
          <w:lang w:eastAsia="ar-SA"/>
        </w:rPr>
        <w:br w:type="page"/>
      </w:r>
    </w:p>
    <w:p w:rsidR="00FB4771" w:rsidRPr="00B07C77" w:rsidRDefault="00E01C96" w:rsidP="00201B78">
      <w:pPr>
        <w:pStyle w:val="Titolo1"/>
        <w:rPr>
          <w:highlight w:val="green"/>
        </w:rPr>
      </w:pPr>
      <w:bookmarkStart w:id="30" w:name="_Toc451242521"/>
      <w:r w:rsidRPr="00B07C77">
        <w:rPr>
          <w:highlight w:val="green"/>
        </w:rPr>
        <w:lastRenderedPageBreak/>
        <w:t xml:space="preserve">L’OGGETTO E IL CONTESTO NORMATIVO </w:t>
      </w:r>
      <w:proofErr w:type="spellStart"/>
      <w:r w:rsidRPr="00B07C77">
        <w:rPr>
          <w:highlight w:val="green"/>
        </w:rPr>
        <w:t>DI</w:t>
      </w:r>
      <w:proofErr w:type="spellEnd"/>
      <w:r w:rsidRPr="00B07C77">
        <w:rPr>
          <w:highlight w:val="green"/>
        </w:rPr>
        <w:t xml:space="preserve"> RIFERIMENTO</w:t>
      </w:r>
      <w:bookmarkEnd w:id="30"/>
    </w:p>
    <w:p w:rsidR="00C2339F" w:rsidRPr="00B07C77" w:rsidRDefault="00C2339F" w:rsidP="00C2339F">
      <w:pPr>
        <w:pStyle w:val="Titolo2"/>
        <w:rPr>
          <w:highlight w:val="yellow"/>
        </w:rPr>
      </w:pPr>
      <w:bookmarkStart w:id="31" w:name="_Toc442115441"/>
      <w:bookmarkStart w:id="32" w:name="_Toc451242522"/>
      <w:r w:rsidRPr="00B07C77">
        <w:rPr>
          <w:highlight w:val="yellow"/>
        </w:rPr>
        <w:t>La Legge 190/2012</w:t>
      </w:r>
      <w:bookmarkEnd w:id="31"/>
      <w:bookmarkEnd w:id="32"/>
    </w:p>
    <w:p w:rsidR="00C2339F" w:rsidRPr="00C2339F" w:rsidRDefault="00C2339F" w:rsidP="00C2339F">
      <w:pPr>
        <w:overflowPunct/>
        <w:autoSpaceDE/>
        <w:autoSpaceDN/>
        <w:adjustRightInd/>
        <w:jc w:val="both"/>
        <w:textAlignment w:val="auto"/>
        <w:rPr>
          <w:rFonts w:ascii="Garamond" w:hAnsi="Garamond"/>
          <w:sz w:val="24"/>
          <w:szCs w:val="24"/>
        </w:rPr>
      </w:pPr>
    </w:p>
    <w:p w:rsidR="00C2339F" w:rsidRPr="00C2339F" w:rsidRDefault="00C2339F" w:rsidP="00C2339F">
      <w:pPr>
        <w:overflowPunct/>
        <w:autoSpaceDE/>
        <w:autoSpaceDN/>
        <w:adjustRightInd/>
        <w:ind w:firstLine="709"/>
        <w:jc w:val="both"/>
        <w:textAlignment w:val="auto"/>
        <w:rPr>
          <w:rFonts w:eastAsia="MS Mincho"/>
          <w:bCs/>
          <w:sz w:val="24"/>
          <w:szCs w:val="24"/>
          <w:lang w:eastAsia="ja-JP"/>
        </w:rPr>
      </w:pPr>
      <w:r w:rsidRPr="00C2339F">
        <w:rPr>
          <w:rFonts w:ascii="Garamond" w:eastAsia="MS Mincho" w:hAnsi="Garamond"/>
          <w:sz w:val="24"/>
          <w:szCs w:val="24"/>
          <w:lang w:eastAsia="ja-JP"/>
        </w:rPr>
        <w:tab/>
      </w:r>
      <w:r w:rsidRPr="00C2339F">
        <w:rPr>
          <w:rFonts w:eastAsia="MS Mincho"/>
          <w:bCs/>
          <w:sz w:val="24"/>
          <w:szCs w:val="24"/>
          <w:lang w:eastAsia="ja-JP"/>
        </w:rPr>
        <w:t xml:space="preserve">La lotta al fenomeno della corruzione è divenuta nel corso dell’ultimo decennio una delle principali priorità a livello internazionale,  con particolare riguardo alla corruzione nella Pubblica Amministrazione. Ciò che rileva è che, in realtà, il fenomeno corruttivo in Italia presenta preoccupanti elementi di crescita. </w:t>
      </w:r>
    </w:p>
    <w:p w:rsidR="00C2339F" w:rsidRPr="00C2339F" w:rsidRDefault="00C2339F" w:rsidP="00B10C21">
      <w:pPr>
        <w:overflowPunct/>
        <w:autoSpaceDE/>
        <w:autoSpaceDN/>
        <w:adjustRightInd/>
        <w:ind w:firstLine="709"/>
        <w:jc w:val="both"/>
        <w:textAlignment w:val="auto"/>
        <w:rPr>
          <w:rFonts w:eastAsia="MS Mincho"/>
          <w:bCs/>
          <w:sz w:val="24"/>
          <w:szCs w:val="24"/>
          <w:lang w:eastAsia="ja-JP"/>
        </w:rPr>
      </w:pPr>
      <w:r w:rsidRPr="00C2339F">
        <w:rPr>
          <w:rFonts w:ascii="Garamond" w:eastAsia="MS Mincho" w:hAnsi="Garamond"/>
          <w:sz w:val="24"/>
          <w:szCs w:val="24"/>
          <w:lang w:eastAsia="ja-JP"/>
        </w:rPr>
        <w:tab/>
      </w:r>
      <w:r w:rsidRPr="00C2339F">
        <w:rPr>
          <w:rFonts w:eastAsia="MS Mincho"/>
          <w:bCs/>
          <w:sz w:val="24"/>
          <w:szCs w:val="24"/>
          <w:lang w:eastAsia="ja-JP"/>
        </w:rPr>
        <w:t>Al fine di dare una risposta al Paese ed un segnale positivo nella lotta contro la corruzione, il 6 novembre 2012 il Parlamento Italiano ha approvato, dopo un lungo iter parlamentare, la legge n. 190 recante “</w:t>
      </w:r>
      <w:r w:rsidRPr="00C2339F">
        <w:rPr>
          <w:rFonts w:eastAsia="MS Mincho"/>
          <w:bCs/>
          <w:i/>
          <w:sz w:val="24"/>
          <w:szCs w:val="24"/>
          <w:lang w:eastAsia="ja-JP"/>
        </w:rPr>
        <w:t>Disposizioni per la prevenzione e la repressione della corruzione e della illegalità nella Pubblica Amministrazione</w:t>
      </w:r>
      <w:r w:rsidRPr="00C2339F">
        <w:rPr>
          <w:rFonts w:eastAsia="MS Mincho"/>
          <w:bCs/>
          <w:sz w:val="24"/>
          <w:szCs w:val="24"/>
          <w:lang w:eastAsia="ja-JP"/>
        </w:rPr>
        <w:t xml:space="preserve">”, la quale rappresenta un primo e importante intervento dedicato alla prevenzione della corruzione nell'azione amministrativa e alla cura dell'integrità nell'attività della Pubblica amministrazione. </w:t>
      </w:r>
    </w:p>
    <w:p w:rsidR="00C2339F" w:rsidRDefault="00C2339F" w:rsidP="00B10C21">
      <w:pPr>
        <w:overflowPunct/>
        <w:autoSpaceDE/>
        <w:autoSpaceDN/>
        <w:adjustRightInd/>
        <w:ind w:firstLine="709"/>
        <w:jc w:val="both"/>
        <w:textAlignment w:val="auto"/>
        <w:rPr>
          <w:rFonts w:ascii="Garamond" w:eastAsia="MS Mincho" w:hAnsi="Garamond"/>
          <w:sz w:val="24"/>
          <w:szCs w:val="24"/>
          <w:lang w:eastAsia="ja-JP"/>
        </w:rPr>
      </w:pPr>
      <w:r w:rsidRPr="00C2339F">
        <w:rPr>
          <w:rFonts w:eastAsia="MS Mincho"/>
          <w:bCs/>
          <w:sz w:val="24"/>
          <w:szCs w:val="24"/>
          <w:lang w:eastAsia="ja-JP"/>
        </w:rPr>
        <w:tab/>
        <w:t>In particolare, l'approvazione della legge 190/2012 risponde a due esigenze fondamentali: da una parte la lotta contro un fenomeno inafferrabile e inconoscibile nelle sue reali dimensioni e secondariamente il rispetto degli impegni che l'Italia ha assunto a livello internazionale negli ultimi anni</w:t>
      </w:r>
      <w:r w:rsidRPr="00C2339F">
        <w:rPr>
          <w:rFonts w:ascii="Garamond" w:eastAsia="MS Mincho" w:hAnsi="Garamond"/>
          <w:sz w:val="24"/>
          <w:szCs w:val="24"/>
          <w:lang w:eastAsia="ja-JP"/>
        </w:rPr>
        <w:t xml:space="preserve">. </w:t>
      </w:r>
    </w:p>
    <w:p w:rsidR="00B10C21" w:rsidRDefault="00B10C21" w:rsidP="00B10C21">
      <w:pPr>
        <w:overflowPunct/>
        <w:autoSpaceDE/>
        <w:autoSpaceDN/>
        <w:adjustRightInd/>
        <w:ind w:firstLine="709"/>
        <w:jc w:val="both"/>
        <w:textAlignment w:val="auto"/>
        <w:rPr>
          <w:rFonts w:eastAsia="MS Mincho"/>
          <w:bCs/>
          <w:sz w:val="24"/>
          <w:szCs w:val="24"/>
          <w:lang w:eastAsia="ja-JP"/>
        </w:rPr>
      </w:pPr>
      <w:r w:rsidRPr="00B10C21">
        <w:rPr>
          <w:rFonts w:eastAsia="MS Mincho"/>
          <w:bCs/>
          <w:sz w:val="24"/>
          <w:szCs w:val="24"/>
          <w:lang w:eastAsia="ja-JP"/>
        </w:rPr>
        <w:t>La legge n. 190 del 6 Novembre 2012, la cosiddetta “Legge Anticorruzione”, ha introdotto per la prima volta nel nostro paese un sistema organico di prevenzione della corruzione e dell’illegalità all’interno della Pubblica Amministrazione, la cui strategia d’implementazione si articola su due livelli:</w:t>
      </w:r>
    </w:p>
    <w:p w:rsidR="00B10C21" w:rsidRPr="00B10C21" w:rsidRDefault="00B10C21" w:rsidP="00000C86">
      <w:pPr>
        <w:pStyle w:val="Paragrafoelenco"/>
        <w:numPr>
          <w:ilvl w:val="0"/>
          <w:numId w:val="23"/>
        </w:numPr>
        <w:ind w:left="0" w:firstLine="709"/>
        <w:jc w:val="both"/>
        <w:rPr>
          <w:rFonts w:eastAsia="MS Mincho"/>
          <w:bCs/>
          <w:sz w:val="24"/>
          <w:szCs w:val="24"/>
          <w:lang w:eastAsia="ja-JP"/>
        </w:rPr>
      </w:pPr>
      <w:r w:rsidRPr="00B10C21">
        <w:rPr>
          <w:rFonts w:eastAsia="MS Mincho"/>
          <w:bCs/>
          <w:sz w:val="24"/>
          <w:szCs w:val="24"/>
          <w:lang w:eastAsia="ja-JP"/>
        </w:rPr>
        <w:t xml:space="preserve">a livello nazionale, nell’adozione del Piano nazionale di prevenzione della corruzione predisposto dal Dipartimento della Funzione Pubblica (di seguito denominato </w:t>
      </w:r>
      <w:proofErr w:type="spellStart"/>
      <w:r w:rsidRPr="00B10C21">
        <w:rPr>
          <w:rFonts w:eastAsia="MS Mincho"/>
          <w:bCs/>
          <w:sz w:val="24"/>
          <w:szCs w:val="24"/>
          <w:lang w:eastAsia="ja-JP"/>
        </w:rPr>
        <w:t>P.N.A.</w:t>
      </w:r>
      <w:proofErr w:type="spellEnd"/>
      <w:r w:rsidRPr="00B10C21">
        <w:rPr>
          <w:rFonts w:eastAsia="MS Mincho"/>
          <w:bCs/>
          <w:sz w:val="24"/>
          <w:szCs w:val="24"/>
          <w:lang w:eastAsia="ja-JP"/>
        </w:rPr>
        <w:t xml:space="preserve">) e approvato dall’ANAC con delibera n. 72 del 11 settembre 2013. Esso fissa i principi generali (elaborati a livello nazionale e internazionale) in materia di prevenzione della corruzione e dell’illegalità nelle pubbliche amministrazioni fornendo le linee guida per l’attuazione delle politiche di prevenzione all’interno dell’Amministrazione e, quindi, per l’individuazione di specifiche misure di contrasto da attuare in modo uniforme su tutto il territorio nazionale. </w:t>
      </w:r>
      <w:r w:rsidRPr="00B10C21">
        <w:rPr>
          <w:rFonts w:eastAsia="MS Mincho"/>
          <w:bCs/>
          <w:sz w:val="24"/>
          <w:lang w:eastAsia="ja-JP"/>
        </w:rPr>
        <w:t xml:space="preserve">Il 28 ottobre 2015 l’Autorità ha approvato la determinazione numero 12 di aggiornamento, per il 2015, del Piano nazionale anticorruzione. </w:t>
      </w:r>
      <w:r w:rsidRPr="00B10C21">
        <w:rPr>
          <w:rFonts w:eastAsia="MS Mincho"/>
          <w:bCs/>
          <w:sz w:val="24"/>
          <w:szCs w:val="24"/>
          <w:lang w:eastAsia="ja-JP"/>
        </w:rPr>
        <w:t xml:space="preserve">L’Autorità nazionale anticorruzione ha provveduto ad aggiornare il PNA del 2013 per tre fondamentali ragioni: </w:t>
      </w:r>
    </w:p>
    <w:p w:rsidR="00B10C21" w:rsidRPr="00B10C21" w:rsidRDefault="00B10C21" w:rsidP="00000C86">
      <w:pPr>
        <w:pStyle w:val="Paragrafoelenco"/>
        <w:numPr>
          <w:ilvl w:val="1"/>
          <w:numId w:val="23"/>
        </w:numPr>
        <w:ind w:left="0" w:firstLine="1418"/>
        <w:jc w:val="both"/>
        <w:rPr>
          <w:rFonts w:eastAsia="MS Mincho"/>
          <w:bCs/>
          <w:sz w:val="24"/>
          <w:szCs w:val="24"/>
          <w:lang w:eastAsia="ja-JP"/>
        </w:rPr>
      </w:pPr>
      <w:r w:rsidRPr="00B10C21">
        <w:rPr>
          <w:rFonts w:eastAsia="MS Mincho"/>
          <w:bCs/>
          <w:sz w:val="24"/>
          <w:szCs w:val="24"/>
          <w:lang w:eastAsia="ja-JP"/>
        </w:rPr>
        <w:t xml:space="preserve">in primo luogo, l’aggiornamento è stato imposto dalle novelle normative intervenute successivamente all’approvazione del PNA; in particolare, il riferimento è al </w:t>
      </w:r>
      <w:proofErr w:type="spellStart"/>
      <w:r w:rsidRPr="00B10C21">
        <w:rPr>
          <w:rFonts w:eastAsia="MS Mincho"/>
          <w:bCs/>
          <w:sz w:val="24"/>
          <w:szCs w:val="24"/>
          <w:lang w:eastAsia="ja-JP"/>
        </w:rPr>
        <w:t>DL</w:t>
      </w:r>
      <w:proofErr w:type="spellEnd"/>
      <w:r w:rsidRPr="00B10C21">
        <w:rPr>
          <w:rFonts w:eastAsia="MS Mincho"/>
          <w:bCs/>
          <w:sz w:val="24"/>
          <w:szCs w:val="24"/>
          <w:lang w:eastAsia="ja-JP"/>
        </w:rPr>
        <w:t xml:space="preserve"> 90/2014 (convertito dalla legge 114/2014) il cui articolo 19 comma 5 ha trasferito all’ANAC tutte le competenze in materia di anticorruzione già assegnate dalla legge 190/2012 al Dipartimento della Funzione Pubblica; </w:t>
      </w:r>
    </w:p>
    <w:p w:rsidR="00B10C21" w:rsidRPr="00B10C21" w:rsidRDefault="00B10C21" w:rsidP="00000C86">
      <w:pPr>
        <w:pStyle w:val="Paragrafoelenco"/>
        <w:numPr>
          <w:ilvl w:val="1"/>
          <w:numId w:val="23"/>
        </w:numPr>
        <w:ind w:left="0" w:firstLine="1429"/>
        <w:jc w:val="both"/>
        <w:rPr>
          <w:rFonts w:eastAsia="MS Mincho"/>
          <w:bCs/>
          <w:sz w:val="24"/>
          <w:szCs w:val="24"/>
          <w:lang w:eastAsia="ja-JP"/>
        </w:rPr>
      </w:pPr>
      <w:r w:rsidRPr="00B10C21">
        <w:rPr>
          <w:rFonts w:eastAsia="MS Mincho"/>
          <w:bCs/>
          <w:sz w:val="24"/>
          <w:szCs w:val="24"/>
          <w:lang w:eastAsia="ja-JP"/>
        </w:rPr>
        <w:t>la determinazione n. 12/2015 è pure conseguente ai risultati dell’analisi del campione di 1911 piani anticorruzione 2015-2017 svolta dall’Autorità; secondo ANAC “</w:t>
      </w:r>
      <w:r w:rsidRPr="00B10C21">
        <w:rPr>
          <w:rFonts w:eastAsia="MS Mincho"/>
          <w:bCs/>
          <w:i/>
          <w:sz w:val="24"/>
          <w:szCs w:val="24"/>
          <w:lang w:eastAsia="ja-JP"/>
        </w:rPr>
        <w:t>la qualità dei PTPC è generalmente insoddisfacente</w:t>
      </w:r>
      <w:r w:rsidRPr="00B10C21">
        <w:rPr>
          <w:rFonts w:eastAsia="MS Mincho"/>
          <w:bCs/>
          <w:sz w:val="24"/>
          <w:szCs w:val="24"/>
          <w:lang w:eastAsia="ja-JP"/>
        </w:rPr>
        <w:t xml:space="preserve">”; </w:t>
      </w:r>
    </w:p>
    <w:p w:rsidR="00B10C21" w:rsidRPr="00B10C21" w:rsidRDefault="00B10C21" w:rsidP="00000C86">
      <w:pPr>
        <w:pStyle w:val="Paragrafoelenco"/>
        <w:numPr>
          <w:ilvl w:val="1"/>
          <w:numId w:val="23"/>
        </w:numPr>
        <w:ind w:left="0" w:firstLine="1429"/>
        <w:jc w:val="both"/>
        <w:rPr>
          <w:rFonts w:eastAsia="MS Mincho"/>
          <w:bCs/>
          <w:sz w:val="24"/>
          <w:szCs w:val="24"/>
          <w:lang w:eastAsia="ja-JP"/>
        </w:rPr>
      </w:pPr>
      <w:r w:rsidRPr="00B10C21">
        <w:rPr>
          <w:rFonts w:eastAsia="MS Mincho"/>
          <w:bCs/>
          <w:sz w:val="24"/>
          <w:szCs w:val="24"/>
          <w:lang w:eastAsia="ja-JP"/>
        </w:rPr>
        <w:t xml:space="preserve">infine, l’aggiornamento del PNA si è reso necessario per consentire all’Autorità di fornire risposte unitarie alle richieste di chiarimenti inoltrate dai professionisti delle pubbliche amministrazioni, nello specifico i responsabili anticorruzione.     </w:t>
      </w:r>
    </w:p>
    <w:p w:rsidR="00464C48" w:rsidRPr="007A42EF" w:rsidRDefault="007A42EF" w:rsidP="00000C86">
      <w:pPr>
        <w:pStyle w:val="Paragrafoelenco"/>
        <w:numPr>
          <w:ilvl w:val="0"/>
          <w:numId w:val="23"/>
        </w:numPr>
        <w:tabs>
          <w:tab w:val="num" w:pos="360"/>
        </w:tabs>
        <w:ind w:left="0" w:firstLine="709"/>
        <w:jc w:val="both"/>
        <w:rPr>
          <w:rFonts w:eastAsia="MS Mincho"/>
          <w:bCs/>
          <w:iCs/>
          <w:sz w:val="24"/>
          <w:szCs w:val="24"/>
          <w:lang w:eastAsia="ja-JP"/>
        </w:rPr>
      </w:pPr>
      <w:bookmarkStart w:id="33" w:name="_Toc442115442"/>
      <w:r w:rsidRPr="007A42EF">
        <w:rPr>
          <w:rFonts w:eastAsia="Calibri"/>
          <w:sz w:val="24"/>
          <w:szCs w:val="24"/>
          <w:lang w:eastAsia="ja-JP"/>
        </w:rPr>
        <w:t>a livello di ciascuna amministrazione, nell’adozione del Piano triennale di prevenzione della corruzione (PTPC</w:t>
      </w:r>
      <w:r>
        <w:rPr>
          <w:rFonts w:eastAsia="Calibri"/>
          <w:sz w:val="24"/>
          <w:szCs w:val="24"/>
          <w:lang w:eastAsia="ja-JP"/>
        </w:rPr>
        <w:t>).</w:t>
      </w:r>
    </w:p>
    <w:p w:rsidR="00C2339F" w:rsidRPr="00B07C77" w:rsidRDefault="00464C48" w:rsidP="00464C48">
      <w:pPr>
        <w:pStyle w:val="Titolo2"/>
        <w:rPr>
          <w:highlight w:val="yellow"/>
        </w:rPr>
      </w:pPr>
      <w:bookmarkStart w:id="34" w:name="_Toc451242523"/>
      <w:r w:rsidRPr="00B07C77">
        <w:rPr>
          <w:highlight w:val="yellow"/>
        </w:rPr>
        <w:t>Il</w:t>
      </w:r>
      <w:r w:rsidR="00C2339F" w:rsidRPr="00B07C77">
        <w:rPr>
          <w:highlight w:val="yellow"/>
        </w:rPr>
        <w:t xml:space="preserve"> concetto di corruzione</w:t>
      </w:r>
      <w:bookmarkEnd w:id="33"/>
      <w:r w:rsidRPr="00B07C77">
        <w:rPr>
          <w:highlight w:val="yellow"/>
        </w:rPr>
        <w:t xml:space="preserve"> nella disciplina della L. 190/2012</w:t>
      </w:r>
      <w:bookmarkEnd w:id="34"/>
    </w:p>
    <w:p w:rsidR="00464C48" w:rsidRDefault="00C2339F" w:rsidP="00464C48">
      <w:pPr>
        <w:tabs>
          <w:tab w:val="num" w:pos="360"/>
        </w:tabs>
        <w:jc w:val="both"/>
        <w:rPr>
          <w:rFonts w:ascii="Garamond" w:eastAsia="MS Mincho" w:hAnsi="Garamond"/>
          <w:sz w:val="24"/>
          <w:szCs w:val="24"/>
          <w:lang w:eastAsia="ja-JP"/>
        </w:rPr>
      </w:pPr>
      <w:r w:rsidRPr="00C2339F">
        <w:rPr>
          <w:rFonts w:ascii="Garamond" w:eastAsia="MS Mincho" w:hAnsi="Garamond"/>
          <w:sz w:val="24"/>
          <w:szCs w:val="24"/>
          <w:lang w:eastAsia="ja-JP"/>
        </w:rPr>
        <w:tab/>
      </w:r>
    </w:p>
    <w:p w:rsidR="007A42EF" w:rsidRDefault="00464C48" w:rsidP="00464C48">
      <w:pPr>
        <w:tabs>
          <w:tab w:val="num" w:pos="360"/>
        </w:tabs>
        <w:jc w:val="both"/>
        <w:rPr>
          <w:rFonts w:eastAsia="MS Mincho"/>
          <w:bCs/>
          <w:iCs/>
          <w:sz w:val="24"/>
          <w:szCs w:val="24"/>
          <w:lang w:eastAsia="ja-JP"/>
        </w:rPr>
      </w:pPr>
      <w:r>
        <w:rPr>
          <w:rFonts w:eastAsia="MS Mincho"/>
          <w:bCs/>
          <w:iCs/>
          <w:sz w:val="24"/>
          <w:szCs w:val="24"/>
          <w:lang w:eastAsia="ja-JP"/>
        </w:rPr>
        <w:tab/>
      </w:r>
      <w:r w:rsidR="00C2339F" w:rsidRPr="00C2339F">
        <w:rPr>
          <w:rFonts w:eastAsia="MS Mincho"/>
          <w:bCs/>
          <w:iCs/>
          <w:sz w:val="24"/>
          <w:szCs w:val="24"/>
          <w:lang w:eastAsia="ja-JP"/>
        </w:rPr>
        <w:t xml:space="preserve">La legge 190/2012  non contiene una definizione di corruzione che viene data per presupposta; riprendendo quanto previsto dalla circolare del Dipartimento della Funzione pubblica n. 1 del 25/01/2013 il concetto deve essere inteso come comprensivo delle varie situazioni in cui, nel corso dell'attività amministrativa, si riscontri l'abuso da parte di un soggetto del potere a lui affidato al fine di ottenere vantaggi privati. </w:t>
      </w:r>
    </w:p>
    <w:p w:rsidR="007A42EF" w:rsidRDefault="007A42EF" w:rsidP="00464C48">
      <w:pPr>
        <w:tabs>
          <w:tab w:val="num" w:pos="360"/>
        </w:tabs>
        <w:jc w:val="both"/>
        <w:rPr>
          <w:rFonts w:eastAsia="MS Mincho"/>
          <w:bCs/>
          <w:iCs/>
          <w:sz w:val="24"/>
          <w:szCs w:val="24"/>
          <w:lang w:eastAsia="ja-JP"/>
        </w:rPr>
      </w:pPr>
      <w:r>
        <w:rPr>
          <w:rFonts w:eastAsia="MS Mincho"/>
          <w:bCs/>
          <w:iCs/>
          <w:sz w:val="24"/>
          <w:szCs w:val="24"/>
          <w:lang w:eastAsia="ja-JP"/>
        </w:rPr>
        <w:tab/>
      </w:r>
      <w:r w:rsidR="00C2339F" w:rsidRPr="00C2339F">
        <w:rPr>
          <w:rFonts w:eastAsia="MS Mincho"/>
          <w:bCs/>
          <w:iCs/>
          <w:sz w:val="24"/>
          <w:szCs w:val="24"/>
          <w:lang w:eastAsia="ja-JP"/>
        </w:rPr>
        <w:t xml:space="preserve">Le situazioni rilevanti sono, quindi, evidentemente più ampie della fattispecie penalistica, che, come noto, è disciplinata negli artt. 318, 319, 319ter c.p., e sono tali da comprendere non solo </w:t>
      </w:r>
      <w:r w:rsidR="00C2339F" w:rsidRPr="00C2339F">
        <w:rPr>
          <w:rFonts w:eastAsia="MS Mincho"/>
          <w:bCs/>
          <w:iCs/>
          <w:sz w:val="24"/>
          <w:szCs w:val="24"/>
          <w:lang w:eastAsia="ja-JP"/>
        </w:rPr>
        <w:lastRenderedPageBreak/>
        <w:t xml:space="preserve">l'intera gamma dei delitti contro la pubblica amministrazione disciplinati dal Titolo II Capo I del codice penale, ma anche le situazioni in cui, a prescindere dalla rilevanza penale, venga in evidenza un malfunzionamento dell'amministrazione a causa dell'uso a fini privati delle funzioni attribuite sia che tale azione abbia avuto successo, sia che rimanga a livello di tentativo. </w:t>
      </w:r>
    </w:p>
    <w:p w:rsidR="00C2339F" w:rsidRPr="00C2339F" w:rsidRDefault="007A42EF" w:rsidP="00464C48">
      <w:pPr>
        <w:tabs>
          <w:tab w:val="num" w:pos="360"/>
        </w:tabs>
        <w:jc w:val="both"/>
        <w:rPr>
          <w:rFonts w:eastAsia="MS Mincho"/>
          <w:bCs/>
          <w:iCs/>
          <w:sz w:val="24"/>
          <w:szCs w:val="24"/>
          <w:lang w:eastAsia="ja-JP"/>
        </w:rPr>
      </w:pPr>
      <w:r>
        <w:rPr>
          <w:rFonts w:eastAsia="MS Mincho"/>
          <w:bCs/>
          <w:iCs/>
          <w:sz w:val="24"/>
          <w:szCs w:val="24"/>
          <w:lang w:eastAsia="ja-JP"/>
        </w:rPr>
        <w:tab/>
      </w:r>
      <w:r w:rsidR="00C2339F" w:rsidRPr="00C2339F">
        <w:rPr>
          <w:rFonts w:eastAsia="MS Mincho"/>
          <w:bCs/>
          <w:iCs/>
          <w:sz w:val="24"/>
          <w:szCs w:val="24"/>
          <w:lang w:eastAsia="ja-JP"/>
        </w:rPr>
        <w:t>Si tratta, in sostanza,  di tutte quelle situazioni in cui, pur non verificandosi una situazione penalmente perseguibile, si realizzi una distorsione dell’azione amministrativa dovuta all’uso a fini privati delle funzioni pubbliche attribuite in violazione dei principi di trasparenza e imparzialità cui l’azione amministrativa deve ispirarsi.</w:t>
      </w:r>
    </w:p>
    <w:p w:rsidR="00C2339F" w:rsidRPr="00B07C77" w:rsidRDefault="00C2339F" w:rsidP="00464C48">
      <w:pPr>
        <w:pStyle w:val="Titolo2"/>
        <w:rPr>
          <w:highlight w:val="yellow"/>
        </w:rPr>
      </w:pPr>
      <w:r w:rsidRPr="00C2339F">
        <w:rPr>
          <w:rFonts w:ascii="Times New Roman" w:hAnsi="Times New Roman"/>
          <w:iCs/>
          <w:sz w:val="24"/>
          <w:szCs w:val="24"/>
          <w:lang w:eastAsia="ja-JP"/>
        </w:rPr>
        <w:tab/>
      </w:r>
      <w:bookmarkStart w:id="35" w:name="_Toc442115443"/>
      <w:bookmarkStart w:id="36" w:name="_Toc451242524"/>
      <w:r w:rsidRPr="00B07C77">
        <w:rPr>
          <w:highlight w:val="yellow"/>
        </w:rPr>
        <w:t>Il contesto normativo di riferimento</w:t>
      </w:r>
      <w:bookmarkEnd w:id="35"/>
      <w:bookmarkEnd w:id="36"/>
    </w:p>
    <w:p w:rsidR="007A42EF" w:rsidRDefault="00C2339F" w:rsidP="00464C48">
      <w:pPr>
        <w:tabs>
          <w:tab w:val="left" w:pos="0"/>
        </w:tabs>
        <w:overflowPunct/>
        <w:autoSpaceDE/>
        <w:autoSpaceDN/>
        <w:adjustRightInd/>
        <w:spacing w:after="120"/>
        <w:ind w:right="47"/>
        <w:jc w:val="both"/>
        <w:textAlignment w:val="auto"/>
        <w:rPr>
          <w:rFonts w:eastAsia="MS Mincho"/>
          <w:bCs/>
          <w:iCs/>
          <w:sz w:val="24"/>
          <w:szCs w:val="24"/>
          <w:lang w:eastAsia="ja-JP"/>
        </w:rPr>
      </w:pPr>
      <w:r w:rsidRPr="00C2339F">
        <w:rPr>
          <w:rFonts w:eastAsia="MS Mincho"/>
          <w:bCs/>
          <w:iCs/>
          <w:sz w:val="24"/>
          <w:szCs w:val="24"/>
          <w:lang w:eastAsia="ja-JP"/>
        </w:rPr>
        <w:tab/>
      </w:r>
      <w:r w:rsidR="00464C48" w:rsidRPr="00464C48">
        <w:rPr>
          <w:rFonts w:eastAsia="MS Mincho"/>
          <w:bCs/>
          <w:iCs/>
          <w:sz w:val="24"/>
          <w:szCs w:val="24"/>
          <w:lang w:eastAsia="ja-JP"/>
        </w:rPr>
        <w:t>Il quadro normativo definisce il complesso delle regole che devono essere seguite nel corso della</w:t>
      </w:r>
      <w:r w:rsidR="00464C48" w:rsidRPr="00464C48">
        <w:rPr>
          <w:rFonts w:ascii="Garamond" w:eastAsia="MS Mincho" w:hAnsi="Garamond"/>
          <w:sz w:val="24"/>
          <w:szCs w:val="24"/>
          <w:lang w:eastAsia="ja-JP"/>
        </w:rPr>
        <w:t xml:space="preserve"> </w:t>
      </w:r>
      <w:r w:rsidR="00464C48" w:rsidRPr="00464C48">
        <w:rPr>
          <w:rFonts w:eastAsia="MS Mincho"/>
          <w:bCs/>
          <w:iCs/>
          <w:sz w:val="24"/>
          <w:szCs w:val="24"/>
          <w:lang w:eastAsia="ja-JP"/>
        </w:rPr>
        <w:t xml:space="preserve">stesura del PTPC. </w:t>
      </w:r>
    </w:p>
    <w:p w:rsidR="00464C48" w:rsidRPr="00464C48" w:rsidRDefault="007A42EF" w:rsidP="00464C48">
      <w:pPr>
        <w:tabs>
          <w:tab w:val="left" w:pos="0"/>
        </w:tabs>
        <w:overflowPunct/>
        <w:autoSpaceDE/>
        <w:autoSpaceDN/>
        <w:adjustRightInd/>
        <w:spacing w:after="120"/>
        <w:ind w:right="47"/>
        <w:jc w:val="both"/>
        <w:textAlignment w:val="auto"/>
        <w:rPr>
          <w:rFonts w:eastAsia="MS Mincho"/>
          <w:bCs/>
          <w:iCs/>
          <w:sz w:val="24"/>
          <w:szCs w:val="24"/>
          <w:lang w:eastAsia="ja-JP"/>
        </w:rPr>
      </w:pPr>
      <w:r>
        <w:rPr>
          <w:rFonts w:eastAsia="MS Mincho"/>
          <w:bCs/>
          <w:iCs/>
          <w:sz w:val="24"/>
          <w:szCs w:val="24"/>
          <w:lang w:eastAsia="ja-JP"/>
        </w:rPr>
        <w:tab/>
      </w:r>
      <w:r w:rsidR="00464C48" w:rsidRPr="00464C48">
        <w:rPr>
          <w:rFonts w:eastAsia="MS Mincho"/>
          <w:bCs/>
          <w:iCs/>
          <w:sz w:val="24"/>
          <w:szCs w:val="24"/>
          <w:lang w:eastAsia="ja-JP"/>
        </w:rPr>
        <w:t xml:space="preserve">Di seguito si riporta un elenco non esaustivo dei principali provvedimenti normativi esaminati nel corso della predisposizione del PTPC, costituiti da: </w:t>
      </w:r>
    </w:p>
    <w:p w:rsidR="007A42EF" w:rsidRPr="007A42EF" w:rsidRDefault="00464C48" w:rsidP="00464C48">
      <w:pPr>
        <w:tabs>
          <w:tab w:val="left" w:pos="0"/>
        </w:tabs>
        <w:overflowPunct/>
        <w:autoSpaceDE/>
        <w:autoSpaceDN/>
        <w:adjustRightInd/>
        <w:spacing w:after="120"/>
        <w:ind w:right="47"/>
        <w:jc w:val="both"/>
        <w:textAlignment w:val="auto"/>
        <w:rPr>
          <w:rFonts w:eastAsia="MS Mincho"/>
          <w:sz w:val="24"/>
          <w:szCs w:val="24"/>
          <w:lang w:eastAsia="ja-JP"/>
        </w:rPr>
      </w:pPr>
      <w:r w:rsidRPr="007A42EF">
        <w:rPr>
          <w:rFonts w:eastAsia="MS Mincho"/>
          <w:sz w:val="24"/>
          <w:szCs w:val="24"/>
          <w:lang w:eastAsia="ja-JP"/>
        </w:rPr>
        <w:sym w:font="Symbol" w:char="F0B7"/>
      </w:r>
      <w:r w:rsidRPr="007A42EF">
        <w:rPr>
          <w:rFonts w:eastAsia="MS Mincho"/>
          <w:sz w:val="24"/>
          <w:szCs w:val="24"/>
          <w:lang w:eastAsia="ja-JP"/>
        </w:rPr>
        <w:t xml:space="preserve"> la legge 6 novembre 2012, n. 190, "</w:t>
      </w:r>
      <w:r w:rsidRPr="007A42EF">
        <w:rPr>
          <w:rFonts w:eastAsia="MS Mincho"/>
          <w:i/>
          <w:sz w:val="24"/>
          <w:szCs w:val="24"/>
          <w:lang w:eastAsia="ja-JP"/>
        </w:rPr>
        <w:t>Disposizioni per la prevenzione e la repressione della corruzione e dell'illegalità nella pubblica amministrazione</w:t>
      </w:r>
      <w:r w:rsidRPr="007A42EF">
        <w:rPr>
          <w:rFonts w:eastAsia="MS Mincho"/>
          <w:sz w:val="24"/>
          <w:szCs w:val="24"/>
          <w:lang w:eastAsia="ja-JP"/>
        </w:rPr>
        <w:t xml:space="preserve">", pubblicata sulla Gazzetta ufficiale n. 265 del 13 novembre 2012; </w:t>
      </w:r>
    </w:p>
    <w:p w:rsidR="007A42EF" w:rsidRPr="007A42EF" w:rsidRDefault="00464C48" w:rsidP="00464C48">
      <w:pPr>
        <w:tabs>
          <w:tab w:val="left" w:pos="0"/>
        </w:tabs>
        <w:overflowPunct/>
        <w:autoSpaceDE/>
        <w:autoSpaceDN/>
        <w:adjustRightInd/>
        <w:spacing w:after="120"/>
        <w:ind w:right="47"/>
        <w:jc w:val="both"/>
        <w:textAlignment w:val="auto"/>
        <w:rPr>
          <w:rFonts w:eastAsia="MS Mincho"/>
          <w:sz w:val="24"/>
          <w:szCs w:val="24"/>
          <w:lang w:eastAsia="ja-JP"/>
        </w:rPr>
      </w:pPr>
      <w:r w:rsidRPr="007A42EF">
        <w:rPr>
          <w:rFonts w:eastAsia="MS Mincho"/>
          <w:sz w:val="24"/>
          <w:szCs w:val="24"/>
          <w:lang w:eastAsia="ja-JP"/>
        </w:rPr>
        <w:sym w:font="Symbol" w:char="F0B7"/>
      </w:r>
      <w:r w:rsidRPr="007A42EF">
        <w:rPr>
          <w:rFonts w:eastAsia="MS Mincho"/>
          <w:sz w:val="24"/>
          <w:szCs w:val="24"/>
          <w:lang w:eastAsia="ja-JP"/>
        </w:rPr>
        <w:t xml:space="preserve"> il Piano Nazionale Anticorruzione predisposto dal Dipartimento della Funzione Pubblica ed approvato in data 11 settembre 2013 con la delibera dell'</w:t>
      </w:r>
      <w:proofErr w:type="spellStart"/>
      <w:r w:rsidRPr="007A42EF">
        <w:rPr>
          <w:rFonts w:eastAsia="MS Mincho"/>
          <w:sz w:val="24"/>
          <w:szCs w:val="24"/>
          <w:lang w:eastAsia="ja-JP"/>
        </w:rPr>
        <w:t>A.N.AC.</w:t>
      </w:r>
      <w:proofErr w:type="spellEnd"/>
      <w:r w:rsidRPr="007A42EF">
        <w:rPr>
          <w:rFonts w:eastAsia="MS Mincho"/>
          <w:sz w:val="24"/>
          <w:szCs w:val="24"/>
          <w:lang w:eastAsia="ja-JP"/>
        </w:rPr>
        <w:t xml:space="preserve"> n. 72/2013 ed i relativi allegati; </w:t>
      </w:r>
    </w:p>
    <w:p w:rsidR="007A42EF" w:rsidRPr="007A42EF" w:rsidRDefault="00464C48" w:rsidP="00464C48">
      <w:pPr>
        <w:tabs>
          <w:tab w:val="left" w:pos="0"/>
        </w:tabs>
        <w:overflowPunct/>
        <w:autoSpaceDE/>
        <w:autoSpaceDN/>
        <w:adjustRightInd/>
        <w:spacing w:after="120"/>
        <w:ind w:right="47"/>
        <w:jc w:val="both"/>
        <w:textAlignment w:val="auto"/>
        <w:rPr>
          <w:rFonts w:eastAsia="MS Mincho"/>
          <w:sz w:val="24"/>
          <w:szCs w:val="24"/>
          <w:lang w:eastAsia="ja-JP"/>
        </w:rPr>
      </w:pPr>
      <w:r w:rsidRPr="007A42EF">
        <w:rPr>
          <w:rFonts w:eastAsia="MS Mincho"/>
          <w:sz w:val="24"/>
          <w:szCs w:val="24"/>
          <w:lang w:eastAsia="ja-JP"/>
        </w:rPr>
        <w:sym w:font="Symbol" w:char="F0B7"/>
      </w:r>
      <w:r w:rsidRPr="007A42EF">
        <w:rPr>
          <w:rFonts w:eastAsia="MS Mincho"/>
          <w:sz w:val="24"/>
          <w:szCs w:val="24"/>
          <w:lang w:eastAsia="ja-JP"/>
        </w:rPr>
        <w:t xml:space="preserve"> il decreto legislativo 14 marzo 2013, n. 33, "Riordino della disciplina riguardante gli obblighi di pubblicità, trasparenza e diffusione di informazioni da parte delle pubbliche amministrazioni"; </w:t>
      </w:r>
    </w:p>
    <w:p w:rsidR="007A42EF" w:rsidRPr="007A42EF" w:rsidRDefault="00464C48" w:rsidP="00464C48">
      <w:pPr>
        <w:tabs>
          <w:tab w:val="left" w:pos="0"/>
        </w:tabs>
        <w:overflowPunct/>
        <w:autoSpaceDE/>
        <w:autoSpaceDN/>
        <w:adjustRightInd/>
        <w:spacing w:after="120"/>
        <w:ind w:right="47"/>
        <w:jc w:val="both"/>
        <w:textAlignment w:val="auto"/>
        <w:rPr>
          <w:rFonts w:eastAsia="MS Mincho"/>
          <w:sz w:val="24"/>
          <w:szCs w:val="24"/>
          <w:lang w:eastAsia="ja-JP"/>
        </w:rPr>
      </w:pPr>
      <w:r w:rsidRPr="007A42EF">
        <w:rPr>
          <w:rFonts w:eastAsia="MS Mincho"/>
          <w:sz w:val="24"/>
          <w:szCs w:val="24"/>
          <w:lang w:eastAsia="ja-JP"/>
        </w:rPr>
        <w:sym w:font="Symbol" w:char="F0B7"/>
      </w:r>
      <w:r w:rsidRPr="007A42EF">
        <w:rPr>
          <w:rFonts w:eastAsia="MS Mincho"/>
          <w:sz w:val="24"/>
          <w:szCs w:val="24"/>
          <w:lang w:eastAsia="ja-JP"/>
        </w:rPr>
        <w:t xml:space="preserve"> il decreto legislativo 8 aprile 2013, n. 39, "Disposizioni in materia di </w:t>
      </w:r>
      <w:proofErr w:type="spellStart"/>
      <w:r w:rsidRPr="007A42EF">
        <w:rPr>
          <w:rFonts w:eastAsia="MS Mincho"/>
          <w:sz w:val="24"/>
          <w:szCs w:val="24"/>
          <w:lang w:eastAsia="ja-JP"/>
        </w:rPr>
        <w:t>inconferibilità</w:t>
      </w:r>
      <w:proofErr w:type="spellEnd"/>
      <w:r w:rsidRPr="007A42EF">
        <w:rPr>
          <w:rFonts w:eastAsia="MS Mincho"/>
          <w:sz w:val="24"/>
          <w:szCs w:val="24"/>
          <w:lang w:eastAsia="ja-JP"/>
        </w:rPr>
        <w:t xml:space="preserve"> e incompatibilità di incarichi presso le pubbliche amministrazioni e presso gli enti privati in controllo pubblico, a norma dell'articolo 1, commi 49 e 50, della legge 6 novembre 2012, n. 190".</w:t>
      </w:r>
    </w:p>
    <w:p w:rsidR="007A42EF" w:rsidRPr="007A42EF" w:rsidRDefault="00464C48" w:rsidP="00464C48">
      <w:pPr>
        <w:tabs>
          <w:tab w:val="left" w:pos="0"/>
        </w:tabs>
        <w:overflowPunct/>
        <w:autoSpaceDE/>
        <w:autoSpaceDN/>
        <w:adjustRightInd/>
        <w:spacing w:after="120"/>
        <w:ind w:right="47"/>
        <w:jc w:val="both"/>
        <w:textAlignment w:val="auto"/>
        <w:rPr>
          <w:rFonts w:eastAsia="MS Mincho"/>
          <w:sz w:val="24"/>
          <w:szCs w:val="24"/>
          <w:lang w:eastAsia="ja-JP"/>
        </w:rPr>
      </w:pPr>
      <w:r w:rsidRPr="007A42EF">
        <w:rPr>
          <w:rFonts w:eastAsia="MS Mincho"/>
          <w:sz w:val="24"/>
          <w:szCs w:val="24"/>
          <w:lang w:eastAsia="ja-JP"/>
        </w:rPr>
        <w:sym w:font="Symbol" w:char="F0B7"/>
      </w:r>
      <w:r w:rsidRPr="007A42EF">
        <w:rPr>
          <w:rFonts w:eastAsia="MS Mincho"/>
          <w:sz w:val="24"/>
          <w:szCs w:val="24"/>
          <w:lang w:eastAsia="ja-JP"/>
        </w:rPr>
        <w:t xml:space="preserve"> il decreto legislativo 30 marzo 2001, n. 165, "</w:t>
      </w:r>
      <w:r w:rsidRPr="007A42EF">
        <w:rPr>
          <w:rFonts w:eastAsia="MS Mincho"/>
          <w:i/>
          <w:sz w:val="24"/>
          <w:szCs w:val="24"/>
          <w:lang w:eastAsia="ja-JP"/>
        </w:rPr>
        <w:t>Norme generali sull'ordinamento del lavoro alle dipendenze delle amministrazioni pubbliche"</w:t>
      </w:r>
      <w:r w:rsidRPr="007A42EF">
        <w:rPr>
          <w:rFonts w:eastAsia="MS Mincho"/>
          <w:sz w:val="24"/>
          <w:szCs w:val="24"/>
          <w:lang w:eastAsia="ja-JP"/>
        </w:rPr>
        <w:t xml:space="preserve">; </w:t>
      </w:r>
    </w:p>
    <w:p w:rsidR="007A42EF" w:rsidRDefault="00464C48" w:rsidP="00464C48">
      <w:pPr>
        <w:tabs>
          <w:tab w:val="left" w:pos="0"/>
        </w:tabs>
        <w:overflowPunct/>
        <w:autoSpaceDE/>
        <w:autoSpaceDN/>
        <w:adjustRightInd/>
        <w:spacing w:after="120"/>
        <w:ind w:right="47"/>
        <w:jc w:val="both"/>
        <w:textAlignment w:val="auto"/>
        <w:rPr>
          <w:rFonts w:eastAsia="MS Mincho"/>
          <w:sz w:val="24"/>
          <w:szCs w:val="24"/>
          <w:lang w:eastAsia="ja-JP"/>
        </w:rPr>
      </w:pPr>
      <w:r w:rsidRPr="007A42EF">
        <w:rPr>
          <w:rFonts w:eastAsia="MS Mincho"/>
          <w:sz w:val="24"/>
          <w:szCs w:val="24"/>
          <w:lang w:eastAsia="ja-JP"/>
        </w:rPr>
        <w:sym w:font="Symbol" w:char="F0B7"/>
      </w:r>
      <w:r w:rsidRPr="007A42EF">
        <w:rPr>
          <w:rFonts w:eastAsia="MS Mincho"/>
          <w:sz w:val="24"/>
          <w:szCs w:val="24"/>
          <w:lang w:eastAsia="ja-JP"/>
        </w:rPr>
        <w:t xml:space="preserve"> d.p.r. 16 aprile 2013, n. 62, intitolato “Regolamento recante codice di comportamento dei dipendenti pubblici, a norma dell’articolo 54 del decreto legislativo 30 marzo 2001, n. 165”; </w:t>
      </w:r>
    </w:p>
    <w:p w:rsidR="00B924B6" w:rsidRPr="00B924B6" w:rsidRDefault="00B924B6" w:rsidP="00000C86">
      <w:pPr>
        <w:pStyle w:val="Paragrafoelenco"/>
        <w:numPr>
          <w:ilvl w:val="0"/>
          <w:numId w:val="25"/>
        </w:numPr>
        <w:tabs>
          <w:tab w:val="left" w:pos="0"/>
        </w:tabs>
        <w:overflowPunct/>
        <w:autoSpaceDE/>
        <w:autoSpaceDN/>
        <w:adjustRightInd/>
        <w:spacing w:after="120"/>
        <w:ind w:left="0" w:right="47" w:firstLine="0"/>
        <w:jc w:val="both"/>
        <w:textAlignment w:val="auto"/>
        <w:rPr>
          <w:rFonts w:eastAsia="MS Mincho"/>
          <w:sz w:val="24"/>
          <w:szCs w:val="24"/>
          <w:lang w:eastAsia="ja-JP"/>
        </w:rPr>
      </w:pPr>
      <w:r w:rsidRPr="00B924B6">
        <w:rPr>
          <w:rFonts w:eastAsia="MS Mincho"/>
          <w:sz w:val="24"/>
          <w:szCs w:val="24"/>
          <w:lang w:eastAsia="ja-JP"/>
        </w:rPr>
        <w:t xml:space="preserve">Il </w:t>
      </w:r>
      <w:proofErr w:type="spellStart"/>
      <w:r w:rsidRPr="00B924B6">
        <w:rPr>
          <w:rFonts w:eastAsia="MS Mincho"/>
          <w:sz w:val="24"/>
          <w:szCs w:val="24"/>
          <w:lang w:eastAsia="ja-JP"/>
        </w:rPr>
        <w:t>D.Lgs.</w:t>
      </w:r>
      <w:proofErr w:type="spellEnd"/>
      <w:r w:rsidRPr="00B924B6">
        <w:rPr>
          <w:rFonts w:eastAsia="MS Mincho"/>
          <w:sz w:val="24"/>
          <w:szCs w:val="24"/>
          <w:lang w:eastAsia="ja-JP"/>
        </w:rPr>
        <w:t xml:space="preserve"> n.97 del 25 maggio 2016 recante </w:t>
      </w:r>
      <w:r>
        <w:rPr>
          <w:rFonts w:eastAsia="MS Mincho"/>
          <w:sz w:val="24"/>
          <w:szCs w:val="24"/>
          <w:lang w:eastAsia="ja-JP"/>
        </w:rPr>
        <w:t>“</w:t>
      </w:r>
      <w:r w:rsidRPr="00B924B6">
        <w:rPr>
          <w:rFonts w:eastAsia="MS Mincho"/>
          <w:sz w:val="24"/>
          <w:szCs w:val="24"/>
          <w:lang w:eastAsia="ja-JP"/>
        </w:rPr>
        <w:t>revisione e semplificazione delle disposizioni in materia di prevenzi</w:t>
      </w:r>
      <w:r>
        <w:rPr>
          <w:rFonts w:eastAsia="MS Mincho"/>
          <w:sz w:val="24"/>
          <w:szCs w:val="24"/>
          <w:lang w:eastAsia="ja-JP"/>
        </w:rPr>
        <w:t>one della corruzione pubblicità</w:t>
      </w:r>
      <w:r w:rsidRPr="00B924B6">
        <w:rPr>
          <w:rFonts w:eastAsia="MS Mincho"/>
          <w:sz w:val="24"/>
          <w:szCs w:val="24"/>
          <w:lang w:eastAsia="ja-JP"/>
        </w:rPr>
        <w:t xml:space="preserve"> e trasparenza correttivo della legge 6 novembre 2012, n. 190 e del decreto legislativo 14 marzo 2013, n. 33, ai sensi dell’articolo 7 della legge 7 agosto 2015, n. 124, in materia di riorganizzazione delle amministrazioni pubbliche</w:t>
      </w:r>
      <w:r>
        <w:rPr>
          <w:rFonts w:eastAsia="MS Mincho"/>
          <w:sz w:val="24"/>
          <w:szCs w:val="24"/>
          <w:lang w:eastAsia="ja-JP"/>
        </w:rPr>
        <w:t>”;</w:t>
      </w:r>
    </w:p>
    <w:p w:rsidR="00B924B6" w:rsidRDefault="00B924B6" w:rsidP="00C2339F">
      <w:pPr>
        <w:tabs>
          <w:tab w:val="num" w:pos="0"/>
        </w:tabs>
        <w:overflowPunct/>
        <w:autoSpaceDE/>
        <w:autoSpaceDN/>
        <w:adjustRightInd/>
        <w:ind w:firstLine="709"/>
        <w:jc w:val="both"/>
        <w:textAlignment w:val="auto"/>
        <w:rPr>
          <w:rFonts w:eastAsia="MS Mincho"/>
          <w:sz w:val="24"/>
          <w:szCs w:val="24"/>
          <w:lang w:eastAsia="ja-JP"/>
        </w:rPr>
      </w:pPr>
    </w:p>
    <w:p w:rsidR="00C2339F" w:rsidRDefault="00C2339F" w:rsidP="00C2339F">
      <w:pPr>
        <w:tabs>
          <w:tab w:val="num" w:pos="0"/>
        </w:tabs>
        <w:overflowPunct/>
        <w:autoSpaceDE/>
        <w:autoSpaceDN/>
        <w:adjustRightInd/>
        <w:ind w:firstLine="709"/>
        <w:jc w:val="both"/>
        <w:textAlignment w:val="auto"/>
        <w:rPr>
          <w:rFonts w:eastAsia="MS Mincho"/>
          <w:sz w:val="24"/>
          <w:szCs w:val="24"/>
          <w:lang w:eastAsia="ja-JP"/>
        </w:rPr>
      </w:pPr>
      <w:r w:rsidRPr="00C2339F">
        <w:rPr>
          <w:rFonts w:eastAsia="MS Mincho"/>
          <w:sz w:val="24"/>
          <w:szCs w:val="24"/>
          <w:lang w:eastAsia="ja-JP"/>
        </w:rPr>
        <w:t>I contenuti della normativa nazionale evidenziano una forte coerenza in termini di impianto con quelle che sono le strategie indicate dalle istituzioni internazionali, come risulta evidenziato nell'ambito  nel recente rapporto elaborato dall'</w:t>
      </w:r>
      <w:proofErr w:type="spellStart"/>
      <w:r w:rsidRPr="00C2339F">
        <w:rPr>
          <w:rFonts w:eastAsia="MS Mincho"/>
          <w:sz w:val="24"/>
          <w:szCs w:val="24"/>
          <w:lang w:eastAsia="ja-JP"/>
        </w:rPr>
        <w:t>O.E.C.D.</w:t>
      </w:r>
      <w:proofErr w:type="spellEnd"/>
      <w:r w:rsidRPr="00C2339F">
        <w:rPr>
          <w:rFonts w:eastAsia="MS Mincho"/>
          <w:sz w:val="24"/>
          <w:szCs w:val="24"/>
          <w:lang w:eastAsia="ja-JP"/>
        </w:rPr>
        <w:t xml:space="preserve"> sulla situazione dell'Italia.</w:t>
      </w:r>
    </w:p>
    <w:p w:rsidR="007A42EF" w:rsidRPr="00C2339F" w:rsidRDefault="007A42EF" w:rsidP="00C2339F">
      <w:pPr>
        <w:tabs>
          <w:tab w:val="num" w:pos="0"/>
        </w:tabs>
        <w:overflowPunct/>
        <w:autoSpaceDE/>
        <w:autoSpaceDN/>
        <w:adjustRightInd/>
        <w:ind w:firstLine="709"/>
        <w:jc w:val="both"/>
        <w:textAlignment w:val="auto"/>
        <w:rPr>
          <w:rFonts w:eastAsia="MS Mincho"/>
          <w:sz w:val="24"/>
          <w:szCs w:val="24"/>
          <w:lang w:eastAsia="ja-JP"/>
        </w:rPr>
      </w:pPr>
      <w:r>
        <w:rPr>
          <w:rFonts w:eastAsia="MS Mincho"/>
          <w:sz w:val="24"/>
          <w:szCs w:val="24"/>
          <w:lang w:eastAsia="ja-JP"/>
        </w:rPr>
        <w:t xml:space="preserve">Relativamente alle istituzioni scolastiche, indicazioni specifiche sono contenute nelle  </w:t>
      </w:r>
      <w:r w:rsidRPr="007A42EF">
        <w:rPr>
          <w:rFonts w:eastAsia="MS Mincho"/>
          <w:sz w:val="24"/>
          <w:szCs w:val="24"/>
          <w:lang w:eastAsia="ja-JP"/>
        </w:rPr>
        <w:t>“</w:t>
      </w:r>
      <w:r w:rsidRPr="007A42EF">
        <w:rPr>
          <w:rFonts w:eastAsia="MS Mincho"/>
          <w:i/>
          <w:sz w:val="24"/>
          <w:szCs w:val="24"/>
          <w:lang w:eastAsia="ja-JP"/>
        </w:rPr>
        <w:t>Linee guida sull’applicazione alle istituzioni scolastiche delle disposizioni di cui alla legge 6 novembre 2012, n. 190 e al decreto legislativo 14 marzo 2013, n. 33”,</w:t>
      </w:r>
      <w:r>
        <w:rPr>
          <w:rFonts w:eastAsia="MS Mincho"/>
          <w:i/>
          <w:sz w:val="24"/>
          <w:szCs w:val="24"/>
          <w:lang w:eastAsia="ja-JP"/>
        </w:rPr>
        <w:t xml:space="preserve"> di cui alla delibera ANAC n. 403 del </w:t>
      </w:r>
      <w:r w:rsidRPr="007A42EF">
        <w:rPr>
          <w:rFonts w:eastAsia="MS Mincho"/>
          <w:sz w:val="24"/>
          <w:szCs w:val="24"/>
          <w:lang w:eastAsia="ja-JP"/>
        </w:rPr>
        <w:t xml:space="preserve"> </w:t>
      </w:r>
      <w:r>
        <w:rPr>
          <w:rFonts w:eastAsia="MS Mincho"/>
          <w:sz w:val="24"/>
          <w:szCs w:val="24"/>
          <w:lang w:eastAsia="ja-JP"/>
        </w:rPr>
        <w:t>13 aprile 2016.</w:t>
      </w:r>
    </w:p>
    <w:p w:rsidR="001B37D6" w:rsidRDefault="001B37D6">
      <w:pPr>
        <w:overflowPunct/>
        <w:autoSpaceDE/>
        <w:autoSpaceDN/>
        <w:adjustRightInd/>
        <w:spacing w:after="200" w:line="276" w:lineRule="auto"/>
        <w:textAlignment w:val="auto"/>
        <w:rPr>
          <w:rFonts w:ascii="Garamond" w:eastAsia="MS Mincho" w:hAnsi="Garamond"/>
          <w:sz w:val="24"/>
          <w:szCs w:val="24"/>
          <w:lang w:eastAsia="ja-JP"/>
        </w:rPr>
      </w:pPr>
      <w:r>
        <w:rPr>
          <w:rFonts w:ascii="Garamond" w:eastAsia="MS Mincho" w:hAnsi="Garamond"/>
          <w:sz w:val="24"/>
          <w:szCs w:val="24"/>
          <w:lang w:eastAsia="ja-JP"/>
        </w:rPr>
        <w:br w:type="page"/>
      </w:r>
    </w:p>
    <w:p w:rsidR="00C2339F" w:rsidRPr="00C2339F" w:rsidRDefault="00C2339F" w:rsidP="00C2339F">
      <w:pPr>
        <w:tabs>
          <w:tab w:val="num" w:pos="0"/>
        </w:tabs>
        <w:overflowPunct/>
        <w:autoSpaceDE/>
        <w:autoSpaceDN/>
        <w:adjustRightInd/>
        <w:ind w:firstLine="709"/>
        <w:textAlignment w:val="auto"/>
        <w:rPr>
          <w:rFonts w:ascii="Garamond" w:eastAsia="MS Mincho" w:hAnsi="Garamond"/>
          <w:sz w:val="24"/>
          <w:szCs w:val="24"/>
          <w:lang w:eastAsia="ja-JP"/>
        </w:rPr>
      </w:pPr>
    </w:p>
    <w:p w:rsidR="001769AE" w:rsidRPr="00B07C77" w:rsidRDefault="00557B07" w:rsidP="00201B78">
      <w:pPr>
        <w:pStyle w:val="Titolo1"/>
        <w:rPr>
          <w:highlight w:val="green"/>
        </w:rPr>
      </w:pPr>
      <w:bookmarkStart w:id="37" w:name="_Toc451242525"/>
      <w:r w:rsidRPr="00B07C77">
        <w:rPr>
          <w:highlight w:val="green"/>
        </w:rPr>
        <w:t xml:space="preserve">LA </w:t>
      </w:r>
      <w:r w:rsidR="00E01C96" w:rsidRPr="00B07C77">
        <w:rPr>
          <w:highlight w:val="green"/>
        </w:rPr>
        <w:t>GESTIONE DEL RISCHIO</w:t>
      </w:r>
      <w:bookmarkEnd w:id="37"/>
    </w:p>
    <w:p w:rsidR="005E3117" w:rsidRPr="005E3117" w:rsidRDefault="005E3117" w:rsidP="00557B07">
      <w:pPr>
        <w:pStyle w:val="Corpodeltesto"/>
        <w:spacing w:before="120"/>
        <w:ind w:firstLine="432"/>
        <w:jc w:val="both"/>
        <w:rPr>
          <w:rFonts w:ascii="Times New Roman" w:hAnsi="Times New Roman" w:cs="Times New Roman"/>
          <w:bCs/>
          <w:iCs/>
          <w:sz w:val="24"/>
        </w:rPr>
      </w:pPr>
      <w:r w:rsidRPr="005E3117">
        <w:rPr>
          <w:rFonts w:ascii="Times New Roman" w:hAnsi="Times New Roman" w:cs="Times New Roman"/>
          <w:bCs/>
          <w:iCs/>
          <w:sz w:val="24"/>
        </w:rPr>
        <w:t xml:space="preserve">La strategia della prevenzione della corruzione si fonda sulla progettazione, realizzazione e sviluppo di un sistema di gestione del rischio di corruzione operante a livello di singola amministrazione, nel rispetto delle previsioni normative (Legge 190/2012) e degli indirizzi forniti dal Piano Nazionale Anticorruzione (PNA) e, oggi, dal suo aggiornamento. Sebbene in maniera non esplicita, infatti, la legge 190/2012 definisce un modello di gestione del rischio partendo dalla considerazione per cui la corruzione è configurabile quale rischio al quale le Amministrazioni sono, per loro stessa natura, esposte a prescindere dall’esistenza o meno di buone prassi e comportamenti eticamente rilevanti;  in più parti, il testo normativo fa riferimento all’identificazione e valutazione del rischio corruzione nonché alla ricerca e individuazione di strumenti e procedimenti idonei a contrastare fenomeni corruttivi. Su tale aspetto interviene, come accennato, il PNA </w:t>
      </w:r>
      <w:r w:rsidR="00ED1229">
        <w:rPr>
          <w:rFonts w:ascii="Times New Roman" w:hAnsi="Times New Roman" w:cs="Times New Roman"/>
          <w:bCs/>
          <w:iCs/>
          <w:sz w:val="24"/>
        </w:rPr>
        <w:t>e il relativo aggiornamento 2016</w:t>
      </w:r>
      <w:r w:rsidRPr="005E3117">
        <w:rPr>
          <w:rFonts w:ascii="Times New Roman" w:hAnsi="Times New Roman" w:cs="Times New Roman"/>
          <w:bCs/>
          <w:iCs/>
          <w:sz w:val="24"/>
        </w:rPr>
        <w:t xml:space="preserve"> che dedicano particolare attenzione al configurando sistema di gestione del rischio.</w:t>
      </w:r>
    </w:p>
    <w:p w:rsidR="00766470" w:rsidRDefault="005E3117" w:rsidP="00557B07">
      <w:pPr>
        <w:pStyle w:val="Corpodeltesto"/>
        <w:spacing w:before="120"/>
        <w:ind w:firstLine="432"/>
        <w:jc w:val="both"/>
        <w:rPr>
          <w:rFonts w:ascii="Times New Roman" w:hAnsi="Times New Roman" w:cs="Times New Roman"/>
          <w:sz w:val="24"/>
        </w:rPr>
      </w:pPr>
      <w:r w:rsidRPr="005E3117">
        <w:rPr>
          <w:rFonts w:ascii="Times New Roman" w:hAnsi="Times New Roman" w:cs="Times New Roman"/>
          <w:bCs/>
          <w:iCs/>
          <w:sz w:val="24"/>
        </w:rPr>
        <w:t>Il PNA, definendo la “</w:t>
      </w:r>
      <w:r w:rsidRPr="005E3117">
        <w:rPr>
          <w:rFonts w:ascii="Times New Roman" w:hAnsi="Times New Roman" w:cs="Times New Roman"/>
          <w:bCs/>
          <w:i/>
          <w:iCs/>
          <w:sz w:val="24"/>
        </w:rPr>
        <w:t>Gestione del Rischio di corruzione</w:t>
      </w:r>
      <w:r w:rsidRPr="005E3117">
        <w:rPr>
          <w:rFonts w:ascii="Times New Roman" w:hAnsi="Times New Roman" w:cs="Times New Roman"/>
          <w:bCs/>
          <w:iCs/>
          <w:sz w:val="24"/>
        </w:rPr>
        <w:t xml:space="preserve">” quale “insieme delle attività coordinate per guidare e tenere sotto controllo l’amministrazione con riferimento al rischio [di corruzione] ”, rinvia, le modalità di attuazione, alle prescrizioni e ai Principi fondamentali contenuti nelle linee guida dello standard UNI ISO 31000:2010, che rappresenta la versione in lingua italiana della norma tecnica internazionale ISO 31000 (edizione novembre 2009), elaborata dal Comitato tecnico ISO/TMB </w:t>
      </w:r>
      <w:r w:rsidRPr="005E3117">
        <w:rPr>
          <w:rFonts w:ascii="Times New Roman" w:hAnsi="Times New Roman" w:cs="Times New Roman"/>
          <w:bCs/>
          <w:i/>
          <w:iCs/>
          <w:sz w:val="24"/>
        </w:rPr>
        <w:t>“</w:t>
      </w:r>
      <w:proofErr w:type="spellStart"/>
      <w:r w:rsidRPr="005E3117">
        <w:rPr>
          <w:rFonts w:ascii="Times New Roman" w:hAnsi="Times New Roman" w:cs="Times New Roman"/>
          <w:bCs/>
          <w:i/>
          <w:iCs/>
          <w:sz w:val="24"/>
        </w:rPr>
        <w:t>Risk</w:t>
      </w:r>
      <w:proofErr w:type="spellEnd"/>
      <w:r w:rsidRPr="005E3117">
        <w:rPr>
          <w:rFonts w:ascii="Times New Roman" w:hAnsi="Times New Roman" w:cs="Times New Roman"/>
          <w:bCs/>
          <w:i/>
          <w:iCs/>
          <w:sz w:val="24"/>
        </w:rPr>
        <w:t xml:space="preserve"> Management</w:t>
      </w:r>
      <w:r w:rsidRPr="005E3117">
        <w:rPr>
          <w:rFonts w:ascii="Times New Roman" w:hAnsi="Times New Roman" w:cs="Times New Roman"/>
          <w:bCs/>
          <w:iCs/>
          <w:sz w:val="24"/>
        </w:rPr>
        <w:t>”. La gestione del rischio di corruzione, quindi, dovrebbe condurre</w:t>
      </w:r>
      <w:r w:rsidRPr="005E3117">
        <w:rPr>
          <w:rFonts w:ascii="Times New Roman" w:hAnsi="Times New Roman" w:cs="Times New Roman"/>
          <w:sz w:val="24"/>
        </w:rPr>
        <w:t xml:space="preserve"> alla riduzione delle probabilità che il rischio corruzione si verifichi, nell’ambi</w:t>
      </w:r>
      <w:r w:rsidR="00B16607">
        <w:rPr>
          <w:rFonts w:ascii="Times New Roman" w:hAnsi="Times New Roman" w:cs="Times New Roman"/>
          <w:sz w:val="24"/>
        </w:rPr>
        <w:t xml:space="preserve">to della singola organizzazione. </w:t>
      </w:r>
    </w:p>
    <w:p w:rsidR="00766470" w:rsidRDefault="00766470" w:rsidP="00557B07">
      <w:pPr>
        <w:pStyle w:val="Corpodeltesto"/>
        <w:spacing w:before="120"/>
        <w:ind w:firstLine="432"/>
        <w:jc w:val="both"/>
        <w:rPr>
          <w:rFonts w:ascii="Times New Roman" w:hAnsi="Times New Roman" w:cs="Times New Roman"/>
          <w:sz w:val="24"/>
        </w:rPr>
      </w:pPr>
      <w:r w:rsidRPr="00766470">
        <w:rPr>
          <w:rFonts w:ascii="Times New Roman" w:hAnsi="Times New Roman" w:cs="Times New Roman"/>
          <w:sz w:val="24"/>
        </w:rPr>
        <w:t xml:space="preserve">Il PNA, quindi, avvalorando l’impostazione </w:t>
      </w:r>
      <w:r w:rsidR="00B16607">
        <w:rPr>
          <w:rFonts w:ascii="Times New Roman" w:hAnsi="Times New Roman" w:cs="Times New Roman"/>
          <w:sz w:val="24"/>
        </w:rPr>
        <w:t xml:space="preserve">dello standard ISO 31000:2010, </w:t>
      </w:r>
      <w:r w:rsidRPr="00766470">
        <w:rPr>
          <w:rFonts w:ascii="Times New Roman" w:hAnsi="Times New Roman" w:cs="Times New Roman"/>
          <w:sz w:val="24"/>
        </w:rPr>
        <w:t xml:space="preserve">guida la strategia nazionale per la lotta alla corruzione, fornendo le indicazioni a cui le singole amministrazioni si debbono attenere nella redazione del PTPC quale strumento di programmazione, di gestione del rischio di corruzione e definizione delle modalità operative di implementazione del sistema. </w:t>
      </w:r>
    </w:p>
    <w:p w:rsidR="00766470" w:rsidRDefault="00766470" w:rsidP="00557B07">
      <w:pPr>
        <w:pStyle w:val="Corpodeltesto"/>
        <w:spacing w:before="120"/>
        <w:ind w:firstLine="284"/>
        <w:jc w:val="both"/>
        <w:rPr>
          <w:rFonts w:ascii="Times New Roman" w:hAnsi="Times New Roman" w:cs="Times New Roman"/>
          <w:sz w:val="24"/>
        </w:rPr>
      </w:pPr>
      <w:r w:rsidRPr="00766470">
        <w:rPr>
          <w:rFonts w:ascii="Times New Roman" w:hAnsi="Times New Roman" w:cs="Times New Roman"/>
          <w:sz w:val="24"/>
        </w:rPr>
        <w:t>Il PNA, d’altro canto, come sottolineato dal relativo aggiornamento, non impone uno specifico metodo di gestione del rischio lasciando le amministrazioni libere di individuare metodologiche atte a garantire lo sviluppo progressivo dell’intero complesso sistema di prevenzione</w:t>
      </w:r>
      <w:r w:rsidR="0024536E">
        <w:rPr>
          <w:rFonts w:ascii="Times New Roman" w:hAnsi="Times New Roman" w:cs="Times New Roman"/>
          <w:sz w:val="24"/>
        </w:rPr>
        <w:t>.</w:t>
      </w:r>
    </w:p>
    <w:p w:rsidR="0024536E" w:rsidRDefault="0024536E" w:rsidP="00557B07">
      <w:pPr>
        <w:pStyle w:val="Corpodeltesto"/>
        <w:spacing w:before="120"/>
        <w:ind w:firstLine="284"/>
        <w:jc w:val="both"/>
        <w:rPr>
          <w:rFonts w:ascii="Times New Roman" w:hAnsi="Times New Roman" w:cs="Times New Roman"/>
          <w:sz w:val="24"/>
        </w:rPr>
      </w:pPr>
    </w:p>
    <w:p w:rsidR="0024536E" w:rsidRDefault="0024536E" w:rsidP="00557B07">
      <w:pPr>
        <w:pStyle w:val="Corpodeltesto"/>
        <w:spacing w:before="120"/>
        <w:ind w:firstLine="284"/>
        <w:jc w:val="both"/>
        <w:rPr>
          <w:rFonts w:ascii="Times New Roman" w:hAnsi="Times New Roman" w:cs="Times New Roman"/>
          <w:sz w:val="24"/>
        </w:rPr>
      </w:pPr>
    </w:p>
    <w:p w:rsidR="0024536E" w:rsidRDefault="0024536E" w:rsidP="00557B07">
      <w:pPr>
        <w:pStyle w:val="Corpodeltesto"/>
        <w:spacing w:before="120"/>
        <w:ind w:firstLine="284"/>
        <w:jc w:val="both"/>
        <w:rPr>
          <w:rFonts w:ascii="Times New Roman" w:hAnsi="Times New Roman" w:cs="Times New Roman"/>
          <w:sz w:val="24"/>
        </w:rPr>
      </w:pPr>
    </w:p>
    <w:p w:rsidR="0024536E" w:rsidRDefault="0024536E" w:rsidP="00557B07">
      <w:pPr>
        <w:pStyle w:val="Corpodeltesto"/>
        <w:spacing w:before="120"/>
        <w:ind w:firstLine="284"/>
        <w:jc w:val="both"/>
        <w:rPr>
          <w:rFonts w:ascii="Times New Roman" w:hAnsi="Times New Roman" w:cs="Times New Roman"/>
          <w:sz w:val="24"/>
        </w:rPr>
      </w:pPr>
    </w:p>
    <w:p w:rsidR="0024536E" w:rsidRDefault="0024536E" w:rsidP="00557B07">
      <w:pPr>
        <w:pStyle w:val="Corpodeltesto"/>
        <w:spacing w:before="120"/>
        <w:ind w:firstLine="284"/>
        <w:jc w:val="both"/>
        <w:rPr>
          <w:rFonts w:ascii="Times New Roman" w:hAnsi="Times New Roman" w:cs="Times New Roman"/>
          <w:sz w:val="24"/>
        </w:rPr>
      </w:pPr>
    </w:p>
    <w:p w:rsidR="0024536E" w:rsidRDefault="0024536E" w:rsidP="00557B07">
      <w:pPr>
        <w:pStyle w:val="Corpodeltesto"/>
        <w:spacing w:before="120"/>
        <w:ind w:firstLine="284"/>
        <w:jc w:val="both"/>
        <w:rPr>
          <w:rFonts w:ascii="Times New Roman" w:hAnsi="Times New Roman" w:cs="Times New Roman"/>
          <w:sz w:val="24"/>
        </w:rPr>
      </w:pPr>
    </w:p>
    <w:p w:rsidR="0024536E" w:rsidRDefault="0024536E" w:rsidP="00557B07">
      <w:pPr>
        <w:pStyle w:val="Corpodeltesto"/>
        <w:spacing w:before="120"/>
        <w:ind w:firstLine="284"/>
        <w:jc w:val="both"/>
        <w:rPr>
          <w:rFonts w:ascii="Times New Roman" w:hAnsi="Times New Roman" w:cs="Times New Roman"/>
          <w:sz w:val="24"/>
        </w:rPr>
      </w:pPr>
    </w:p>
    <w:p w:rsidR="0024536E" w:rsidRDefault="0024536E" w:rsidP="00557B07">
      <w:pPr>
        <w:pStyle w:val="Corpodeltesto"/>
        <w:spacing w:before="120"/>
        <w:ind w:firstLine="284"/>
        <w:jc w:val="both"/>
        <w:rPr>
          <w:rFonts w:ascii="Times New Roman" w:hAnsi="Times New Roman" w:cs="Times New Roman"/>
          <w:sz w:val="24"/>
        </w:rPr>
      </w:pPr>
    </w:p>
    <w:p w:rsidR="0024536E" w:rsidRDefault="0024536E" w:rsidP="00557B07">
      <w:pPr>
        <w:pStyle w:val="Corpodeltesto"/>
        <w:spacing w:before="120"/>
        <w:ind w:firstLine="284"/>
        <w:jc w:val="both"/>
        <w:rPr>
          <w:rFonts w:ascii="Times New Roman" w:hAnsi="Times New Roman" w:cs="Times New Roman"/>
          <w:sz w:val="24"/>
        </w:rPr>
      </w:pPr>
    </w:p>
    <w:p w:rsidR="0024536E" w:rsidRDefault="0024536E" w:rsidP="00557B07">
      <w:pPr>
        <w:pStyle w:val="Corpodeltesto"/>
        <w:spacing w:before="120"/>
        <w:ind w:firstLine="284"/>
        <w:jc w:val="both"/>
        <w:rPr>
          <w:rFonts w:ascii="Times New Roman" w:hAnsi="Times New Roman" w:cs="Times New Roman"/>
          <w:sz w:val="24"/>
        </w:rPr>
      </w:pPr>
    </w:p>
    <w:p w:rsidR="0024536E" w:rsidRDefault="0024536E" w:rsidP="00557B07">
      <w:pPr>
        <w:pStyle w:val="Corpodeltesto"/>
        <w:spacing w:before="120"/>
        <w:ind w:firstLine="284"/>
        <w:jc w:val="both"/>
        <w:rPr>
          <w:rFonts w:ascii="Times New Roman" w:hAnsi="Times New Roman" w:cs="Times New Roman"/>
          <w:sz w:val="24"/>
        </w:rPr>
      </w:pPr>
    </w:p>
    <w:p w:rsidR="0024536E" w:rsidRDefault="0024536E" w:rsidP="00557B07">
      <w:pPr>
        <w:pStyle w:val="Corpodeltesto"/>
        <w:spacing w:before="120"/>
        <w:ind w:firstLine="284"/>
        <w:jc w:val="both"/>
        <w:rPr>
          <w:rFonts w:ascii="Times New Roman" w:hAnsi="Times New Roman" w:cs="Times New Roman"/>
          <w:sz w:val="24"/>
        </w:rPr>
      </w:pPr>
    </w:p>
    <w:p w:rsidR="0024536E" w:rsidRDefault="0024536E" w:rsidP="00557B07">
      <w:pPr>
        <w:pStyle w:val="Corpodeltesto"/>
        <w:spacing w:before="120"/>
        <w:ind w:firstLine="284"/>
        <w:jc w:val="both"/>
        <w:rPr>
          <w:rFonts w:ascii="Times New Roman" w:hAnsi="Times New Roman" w:cs="Times New Roman"/>
          <w:sz w:val="24"/>
        </w:rPr>
      </w:pPr>
    </w:p>
    <w:p w:rsidR="0024536E" w:rsidRDefault="0024536E" w:rsidP="00557B07">
      <w:pPr>
        <w:pStyle w:val="Corpodeltesto"/>
        <w:spacing w:before="120"/>
        <w:ind w:firstLine="284"/>
        <w:jc w:val="both"/>
        <w:rPr>
          <w:rFonts w:ascii="Times New Roman" w:hAnsi="Times New Roman" w:cs="Times New Roman"/>
          <w:sz w:val="24"/>
        </w:rPr>
      </w:pPr>
    </w:p>
    <w:p w:rsidR="0024536E" w:rsidRDefault="0024536E" w:rsidP="00557B07">
      <w:pPr>
        <w:pStyle w:val="Corpodeltesto"/>
        <w:spacing w:before="120"/>
        <w:ind w:firstLine="284"/>
        <w:jc w:val="both"/>
        <w:rPr>
          <w:rFonts w:ascii="Times New Roman" w:hAnsi="Times New Roman" w:cs="Times New Roman"/>
          <w:sz w:val="24"/>
        </w:rPr>
      </w:pPr>
    </w:p>
    <w:p w:rsidR="0024536E" w:rsidRDefault="0024536E" w:rsidP="00557B07">
      <w:pPr>
        <w:pStyle w:val="Corpodeltesto"/>
        <w:spacing w:before="120"/>
        <w:ind w:firstLine="284"/>
        <w:jc w:val="both"/>
        <w:rPr>
          <w:rFonts w:ascii="Times New Roman" w:hAnsi="Times New Roman" w:cs="Times New Roman"/>
          <w:sz w:val="24"/>
        </w:rPr>
      </w:pPr>
    </w:p>
    <w:p w:rsidR="00070762" w:rsidRDefault="00070762" w:rsidP="00766470">
      <w:pPr>
        <w:pStyle w:val="Corpodeltesto"/>
        <w:spacing w:before="120"/>
        <w:jc w:val="both"/>
        <w:rPr>
          <w:rFonts w:ascii="Times New Roman" w:hAnsi="Times New Roman" w:cs="Times New Roman"/>
          <w:sz w:val="24"/>
        </w:rPr>
      </w:pPr>
    </w:p>
    <w:p w:rsidR="00070762" w:rsidRPr="00B07C77" w:rsidRDefault="00070762" w:rsidP="00070762">
      <w:pPr>
        <w:numPr>
          <w:ilvl w:val="12"/>
          <w:numId w:val="0"/>
        </w:numPr>
        <w:tabs>
          <w:tab w:val="left" w:pos="0"/>
        </w:tabs>
        <w:overflowPunct/>
        <w:autoSpaceDE/>
        <w:autoSpaceDN/>
        <w:adjustRightInd/>
        <w:spacing w:after="120"/>
        <w:ind w:left="284" w:right="47"/>
        <w:jc w:val="both"/>
        <w:textAlignment w:val="auto"/>
        <w:rPr>
          <w:rFonts w:ascii="Garamond" w:hAnsi="Garamond"/>
          <w:b/>
          <w:bCs/>
          <w:smallCaps/>
          <w:color w:val="365F91"/>
          <w:spacing w:val="5"/>
          <w:sz w:val="28"/>
          <w:szCs w:val="28"/>
          <w:u w:val="single"/>
        </w:rPr>
      </w:pPr>
      <w:r w:rsidRPr="00B07C77">
        <w:rPr>
          <w:rFonts w:ascii="Garamond" w:hAnsi="Garamond"/>
          <w:b/>
          <w:bCs/>
          <w:smallCaps/>
          <w:color w:val="365F91"/>
          <w:spacing w:val="5"/>
          <w:sz w:val="28"/>
          <w:szCs w:val="28"/>
          <w:u w:val="single"/>
        </w:rPr>
        <w:t xml:space="preserve">Figura  2 - Le fasi del processo di </w:t>
      </w:r>
      <w:proofErr w:type="spellStart"/>
      <w:r w:rsidRPr="00B07C77">
        <w:rPr>
          <w:rFonts w:ascii="Garamond" w:hAnsi="Garamond"/>
          <w:b/>
          <w:bCs/>
          <w:smallCaps/>
          <w:color w:val="365F91"/>
          <w:spacing w:val="5"/>
          <w:sz w:val="28"/>
          <w:szCs w:val="28"/>
          <w:u w:val="single"/>
        </w:rPr>
        <w:t>risk</w:t>
      </w:r>
      <w:proofErr w:type="spellEnd"/>
      <w:r w:rsidRPr="00B07C77">
        <w:rPr>
          <w:rFonts w:ascii="Garamond" w:hAnsi="Garamond"/>
          <w:b/>
          <w:bCs/>
          <w:smallCaps/>
          <w:color w:val="365F91"/>
          <w:spacing w:val="5"/>
          <w:sz w:val="28"/>
          <w:szCs w:val="28"/>
          <w:u w:val="single"/>
        </w:rPr>
        <w:t xml:space="preserve"> management nelle previsioni della Legge 190/2012</w:t>
      </w:r>
    </w:p>
    <w:p w:rsidR="00070762" w:rsidRPr="00070762" w:rsidRDefault="00070762" w:rsidP="00070762">
      <w:pPr>
        <w:numPr>
          <w:ilvl w:val="12"/>
          <w:numId w:val="0"/>
        </w:numPr>
        <w:tabs>
          <w:tab w:val="left" w:pos="0"/>
        </w:tabs>
        <w:overflowPunct/>
        <w:autoSpaceDE/>
        <w:autoSpaceDN/>
        <w:adjustRightInd/>
        <w:spacing w:after="120"/>
        <w:ind w:left="284" w:right="47"/>
        <w:jc w:val="both"/>
        <w:textAlignment w:val="auto"/>
        <w:rPr>
          <w:rFonts w:ascii="Garamond" w:eastAsia="MS Mincho" w:hAnsi="Garamond"/>
          <w:noProof/>
        </w:rPr>
      </w:pPr>
      <w:r w:rsidRPr="00070762">
        <w:rPr>
          <w:rFonts w:ascii="Garamond" w:eastAsia="MS Mincho" w:hAnsi="Garamond"/>
          <w:noProof/>
        </w:rPr>
        <w:tab/>
      </w:r>
      <w:r w:rsidR="00A73E00">
        <w:rPr>
          <w:rFonts w:ascii="Garamond" w:eastAsia="MS Mincho" w:hAnsi="Garamond"/>
          <w:noProof/>
        </w:rPr>
        <w:drawing>
          <wp:inline distT="0" distB="0" distL="0" distR="0">
            <wp:extent cx="6105525" cy="4895850"/>
            <wp:effectExtent l="0" t="19050" r="0" b="0"/>
            <wp:docPr id="9" name="Diagramma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rsidR="00070762" w:rsidRDefault="00070762" w:rsidP="00766470">
      <w:pPr>
        <w:pStyle w:val="Corpodeltesto"/>
        <w:spacing w:before="120"/>
        <w:jc w:val="both"/>
        <w:rPr>
          <w:rFonts w:ascii="Times New Roman" w:hAnsi="Times New Roman" w:cs="Times New Roman"/>
          <w:sz w:val="24"/>
        </w:rPr>
      </w:pPr>
    </w:p>
    <w:p w:rsidR="00070762" w:rsidRDefault="00070762" w:rsidP="00766470">
      <w:pPr>
        <w:pStyle w:val="Corpodeltesto"/>
        <w:spacing w:before="120"/>
        <w:jc w:val="both"/>
        <w:rPr>
          <w:rFonts w:ascii="Times New Roman" w:hAnsi="Times New Roman" w:cs="Times New Roman"/>
          <w:sz w:val="24"/>
        </w:rPr>
      </w:pPr>
    </w:p>
    <w:p w:rsidR="00A27EAB" w:rsidRPr="00B07C77" w:rsidRDefault="00A27EAB" w:rsidP="00A27EAB">
      <w:pPr>
        <w:pStyle w:val="Titolo2"/>
        <w:rPr>
          <w:highlight w:val="yellow"/>
          <w:lang w:eastAsia="ar-SA"/>
        </w:rPr>
      </w:pPr>
      <w:bookmarkStart w:id="38" w:name="_Toc451242526"/>
      <w:r w:rsidRPr="00B07C77">
        <w:rPr>
          <w:highlight w:val="yellow"/>
          <w:lang w:eastAsia="ar-SA"/>
        </w:rPr>
        <w:t>La gestione del rischio: processo e  approccio metodologico</w:t>
      </w:r>
      <w:bookmarkEnd w:id="38"/>
    </w:p>
    <w:p w:rsidR="00A27EAB" w:rsidRDefault="00A27EAB" w:rsidP="00A27EAB">
      <w:pPr>
        <w:pStyle w:val="Corpodeltesto"/>
        <w:spacing w:before="120"/>
        <w:ind w:firstLine="576"/>
        <w:jc w:val="both"/>
        <w:rPr>
          <w:rFonts w:ascii="Times New Roman" w:hAnsi="Times New Roman" w:cs="Times New Roman"/>
          <w:sz w:val="24"/>
        </w:rPr>
      </w:pPr>
      <w:r>
        <w:rPr>
          <w:rFonts w:ascii="Times New Roman" w:hAnsi="Times New Roman" w:cs="Times New Roman"/>
          <w:sz w:val="24"/>
        </w:rPr>
        <w:tab/>
      </w:r>
      <w:r w:rsidRPr="00A27EAB">
        <w:rPr>
          <w:rFonts w:ascii="Times New Roman" w:hAnsi="Times New Roman" w:cs="Times New Roman"/>
          <w:sz w:val="24"/>
        </w:rPr>
        <w:t xml:space="preserve">Il percorso metodologico seguito sarà quello indicato nel PNA adattato alle </w:t>
      </w:r>
      <w:r>
        <w:rPr>
          <w:rFonts w:ascii="Times New Roman" w:hAnsi="Times New Roman" w:cs="Times New Roman"/>
          <w:sz w:val="24"/>
        </w:rPr>
        <w:t>esigenze e alla specificità delle istituzioni scolastiche</w:t>
      </w:r>
      <w:r w:rsidRPr="00A27EAB">
        <w:rPr>
          <w:rFonts w:ascii="Times New Roman" w:hAnsi="Times New Roman" w:cs="Times New Roman"/>
          <w:sz w:val="24"/>
        </w:rPr>
        <w:t>. Nel suo complesso, il processo di gestione del rischio è pensato, raffigurato e comunicato, in forma di “</w:t>
      </w:r>
      <w:r w:rsidRPr="00A27EAB">
        <w:rPr>
          <w:rFonts w:ascii="Times New Roman" w:hAnsi="Times New Roman" w:cs="Times New Roman"/>
          <w:i/>
          <w:sz w:val="24"/>
        </w:rPr>
        <w:t>ciclo di gestione del rischio</w:t>
      </w:r>
      <w:r w:rsidRPr="00A27EAB">
        <w:rPr>
          <w:rFonts w:ascii="Times New Roman" w:hAnsi="Times New Roman" w:cs="Times New Roman"/>
          <w:sz w:val="24"/>
        </w:rPr>
        <w:t>”, così da evidenziare le necessarie caratteristiche evolutive del sistema che si va realizzando e, quindi, l’orientamento al suo miglioramento continuo</w:t>
      </w:r>
      <w:r>
        <w:rPr>
          <w:rFonts w:ascii="Times New Roman" w:hAnsi="Times New Roman" w:cs="Times New Roman"/>
          <w:sz w:val="24"/>
        </w:rPr>
        <w:t>.</w:t>
      </w:r>
    </w:p>
    <w:p w:rsidR="00A27EAB" w:rsidRPr="00A27EAB" w:rsidRDefault="00A27EAB" w:rsidP="00A27EAB">
      <w:pPr>
        <w:pStyle w:val="Corpodeltesto"/>
        <w:spacing w:before="120"/>
        <w:ind w:firstLine="576"/>
        <w:jc w:val="both"/>
        <w:rPr>
          <w:rFonts w:ascii="Times New Roman" w:hAnsi="Times New Roman" w:cs="Times New Roman"/>
          <w:sz w:val="24"/>
        </w:rPr>
      </w:pPr>
      <w:r w:rsidRPr="00A27EAB">
        <w:rPr>
          <w:rFonts w:ascii="Times New Roman" w:hAnsi="Times New Roman" w:cs="Times New Roman"/>
          <w:sz w:val="24"/>
        </w:rPr>
        <w:t xml:space="preserve">Il processo di gestione del rischio sopra teorizzato, individuato e adottato </w:t>
      </w:r>
      <w:r>
        <w:rPr>
          <w:rFonts w:ascii="Times New Roman" w:hAnsi="Times New Roman" w:cs="Times New Roman"/>
          <w:sz w:val="24"/>
        </w:rPr>
        <w:t>nelle istituzioni scolastiche</w:t>
      </w:r>
      <w:r w:rsidRPr="00A27EAB">
        <w:rPr>
          <w:rFonts w:ascii="Times New Roman" w:hAnsi="Times New Roman" w:cs="Times New Roman"/>
          <w:sz w:val="24"/>
        </w:rPr>
        <w:t xml:space="preserve"> sarà sviluppato nel prossimo triennio e articolato in tre macro fasi:</w:t>
      </w:r>
    </w:p>
    <w:p w:rsidR="00A27EAB" w:rsidRPr="00A27EAB" w:rsidRDefault="00A27EAB" w:rsidP="00A27EAB">
      <w:pPr>
        <w:pStyle w:val="Corpodeltesto"/>
        <w:spacing w:before="120"/>
        <w:jc w:val="both"/>
        <w:rPr>
          <w:rFonts w:ascii="Times New Roman" w:hAnsi="Times New Roman" w:cs="Times New Roman"/>
          <w:sz w:val="24"/>
        </w:rPr>
      </w:pPr>
      <w:r w:rsidRPr="00A27EAB">
        <w:rPr>
          <w:rFonts w:ascii="Times New Roman" w:hAnsi="Times New Roman" w:cs="Times New Roman"/>
          <w:sz w:val="24"/>
        </w:rPr>
        <w:tab/>
        <w:t xml:space="preserve"> - analisi del contesto; </w:t>
      </w:r>
    </w:p>
    <w:p w:rsidR="00A27EAB" w:rsidRPr="00A27EAB" w:rsidRDefault="00A27EAB" w:rsidP="00A27EAB">
      <w:pPr>
        <w:pStyle w:val="Corpodeltesto"/>
        <w:spacing w:before="120"/>
        <w:jc w:val="both"/>
        <w:rPr>
          <w:rFonts w:ascii="Times New Roman" w:hAnsi="Times New Roman" w:cs="Times New Roman"/>
          <w:sz w:val="24"/>
        </w:rPr>
      </w:pPr>
      <w:r w:rsidRPr="00A27EAB">
        <w:rPr>
          <w:rFonts w:ascii="Times New Roman" w:hAnsi="Times New Roman" w:cs="Times New Roman"/>
          <w:sz w:val="24"/>
        </w:rPr>
        <w:tab/>
        <w:t xml:space="preserve">- la valutazione del rischio; </w:t>
      </w:r>
    </w:p>
    <w:p w:rsidR="00A27EAB" w:rsidRPr="00A27EAB" w:rsidRDefault="00A27EAB" w:rsidP="00A27EAB">
      <w:pPr>
        <w:pStyle w:val="Corpodeltesto"/>
        <w:spacing w:before="120"/>
        <w:jc w:val="both"/>
        <w:rPr>
          <w:rFonts w:ascii="Times New Roman" w:hAnsi="Times New Roman" w:cs="Times New Roman"/>
          <w:sz w:val="24"/>
        </w:rPr>
      </w:pPr>
      <w:r w:rsidRPr="00A27EAB">
        <w:rPr>
          <w:rFonts w:ascii="Times New Roman" w:hAnsi="Times New Roman" w:cs="Times New Roman"/>
          <w:sz w:val="24"/>
        </w:rPr>
        <w:tab/>
        <w:t>- il trattamento del rischio.</w:t>
      </w:r>
    </w:p>
    <w:p w:rsidR="00A27EAB" w:rsidRDefault="00A27EAB" w:rsidP="00E01C96">
      <w:pPr>
        <w:rPr>
          <w:lang w:eastAsia="ar-SA"/>
        </w:rPr>
      </w:pPr>
      <w:r w:rsidRPr="00A27EAB">
        <w:rPr>
          <w:noProof/>
        </w:rPr>
        <w:lastRenderedPageBreak/>
        <w:drawing>
          <wp:inline distT="0" distB="0" distL="0" distR="0">
            <wp:extent cx="6164132" cy="2205318"/>
            <wp:effectExtent l="0" t="152400" r="0" b="80682"/>
            <wp:docPr id="4" name="Diagram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A27EAB" w:rsidRPr="00A27EAB" w:rsidRDefault="00A27EAB" w:rsidP="00A27EAB">
      <w:pPr>
        <w:pStyle w:val="Corpodeltesto"/>
        <w:spacing w:before="120"/>
        <w:ind w:firstLine="576"/>
        <w:jc w:val="both"/>
        <w:rPr>
          <w:rFonts w:ascii="Times New Roman" w:hAnsi="Times New Roman" w:cs="Times New Roman"/>
          <w:sz w:val="24"/>
        </w:rPr>
      </w:pPr>
      <w:r w:rsidRPr="00A27EAB">
        <w:rPr>
          <w:rFonts w:ascii="Times New Roman" w:hAnsi="Times New Roman" w:cs="Times New Roman"/>
          <w:sz w:val="24"/>
        </w:rPr>
        <w:t>L’intero processo presuppone la par</w:t>
      </w:r>
      <w:r>
        <w:rPr>
          <w:rFonts w:ascii="Times New Roman" w:hAnsi="Times New Roman" w:cs="Times New Roman"/>
          <w:sz w:val="24"/>
        </w:rPr>
        <w:t xml:space="preserve">tecipazione attiva della comunità scolastica attraverso la previsione di Conferenze di servizio </w:t>
      </w:r>
      <w:r w:rsidRPr="00A27EAB">
        <w:rPr>
          <w:rFonts w:ascii="Times New Roman" w:hAnsi="Times New Roman" w:cs="Times New Roman"/>
          <w:sz w:val="24"/>
        </w:rPr>
        <w:t>conferenze di servizio</w:t>
      </w:r>
      <w:r>
        <w:rPr>
          <w:rFonts w:ascii="Times New Roman" w:hAnsi="Times New Roman" w:cs="Times New Roman"/>
          <w:sz w:val="24"/>
        </w:rPr>
        <w:t xml:space="preserve"> </w:t>
      </w:r>
      <w:r w:rsidRPr="00A27EAB">
        <w:rPr>
          <w:rFonts w:ascii="Times New Roman" w:hAnsi="Times New Roman" w:cs="Times New Roman"/>
          <w:sz w:val="24"/>
        </w:rPr>
        <w:t>finalizzate all’analisi di contesto, all’identificazione dei rischi, all’individuazione delle misure, alla formulazione delle proposte da inserire nel PTPC</w:t>
      </w:r>
      <w:r>
        <w:rPr>
          <w:rFonts w:ascii="Times New Roman" w:hAnsi="Times New Roman" w:cs="Times New Roman"/>
          <w:sz w:val="24"/>
        </w:rPr>
        <w:t xml:space="preserve"> </w:t>
      </w:r>
      <w:r w:rsidRPr="00A27EAB">
        <w:rPr>
          <w:rFonts w:ascii="Times New Roman" w:hAnsi="Times New Roman" w:cs="Times New Roman"/>
          <w:sz w:val="24"/>
        </w:rPr>
        <w:t xml:space="preserve">regionale in relazione alle diverse specificità del territorio di riferimento. </w:t>
      </w:r>
    </w:p>
    <w:p w:rsidR="00A27EAB" w:rsidRPr="00A27EAB" w:rsidRDefault="00A27EAB" w:rsidP="00A27EAB">
      <w:pPr>
        <w:pStyle w:val="Corpodeltesto"/>
        <w:spacing w:before="120"/>
        <w:ind w:firstLine="576"/>
        <w:jc w:val="both"/>
        <w:rPr>
          <w:rFonts w:ascii="Times New Roman" w:hAnsi="Times New Roman" w:cs="Times New Roman"/>
          <w:sz w:val="24"/>
        </w:rPr>
      </w:pPr>
      <w:r w:rsidRPr="00A27EAB">
        <w:rPr>
          <w:rFonts w:ascii="Times New Roman" w:hAnsi="Times New Roman" w:cs="Times New Roman"/>
          <w:sz w:val="24"/>
        </w:rPr>
        <w:t>Ai fini della migliore predisposizione delle misure organizzative di prevenzione della corruzione,</w:t>
      </w:r>
      <w:r>
        <w:rPr>
          <w:rFonts w:ascii="Times New Roman" w:hAnsi="Times New Roman" w:cs="Times New Roman"/>
          <w:sz w:val="24"/>
        </w:rPr>
        <w:t xml:space="preserve"> </w:t>
      </w:r>
      <w:r w:rsidRPr="00A27EAB">
        <w:rPr>
          <w:rFonts w:ascii="Times New Roman" w:hAnsi="Times New Roman" w:cs="Times New Roman"/>
          <w:sz w:val="24"/>
        </w:rPr>
        <w:t>referenti e i dirigenti scolastici tengono conto anche delle analisi svolte e dei documenti prodotti dagli org</w:t>
      </w:r>
      <w:r>
        <w:rPr>
          <w:rFonts w:ascii="Times New Roman" w:hAnsi="Times New Roman" w:cs="Times New Roman"/>
          <w:sz w:val="24"/>
        </w:rPr>
        <w:t>a</w:t>
      </w:r>
      <w:r w:rsidRPr="00A27EAB">
        <w:rPr>
          <w:rFonts w:ascii="Times New Roman" w:hAnsi="Times New Roman" w:cs="Times New Roman"/>
          <w:sz w:val="24"/>
        </w:rPr>
        <w:t>ni di controllo, a partire da quelli dei revisori dei conti.</w:t>
      </w:r>
    </w:p>
    <w:p w:rsidR="00557B07" w:rsidRPr="00557B07" w:rsidRDefault="00557B07" w:rsidP="00201B78">
      <w:pPr>
        <w:pStyle w:val="Corpodeltesto"/>
        <w:pBdr>
          <w:top w:val="single" w:sz="4" w:space="1" w:color="auto"/>
          <w:left w:val="single" w:sz="4" w:space="4" w:color="auto"/>
          <w:bottom w:val="single" w:sz="4" w:space="1" w:color="auto"/>
          <w:right w:val="single" w:sz="4" w:space="4" w:color="auto"/>
        </w:pBdr>
        <w:spacing w:before="120"/>
        <w:ind w:firstLine="576"/>
        <w:jc w:val="both"/>
        <w:rPr>
          <w:rFonts w:ascii="Times New Roman" w:hAnsi="Times New Roman" w:cs="Times New Roman"/>
          <w:sz w:val="24"/>
        </w:rPr>
      </w:pPr>
      <w:r w:rsidRPr="00557B07">
        <w:rPr>
          <w:rFonts w:ascii="Times New Roman" w:hAnsi="Times New Roman" w:cs="Times New Roman"/>
          <w:sz w:val="24"/>
        </w:rPr>
        <w:tab/>
        <w:t>Nel diagramma sotto riportato è rappresentata la tempistica di esecuz</w:t>
      </w:r>
      <w:r w:rsidR="002827EA">
        <w:rPr>
          <w:rFonts w:ascii="Times New Roman" w:hAnsi="Times New Roman" w:cs="Times New Roman"/>
          <w:sz w:val="24"/>
        </w:rPr>
        <w:t>ione delle fasi; a dicembre 2018</w:t>
      </w:r>
      <w:r w:rsidRPr="00557B07">
        <w:rPr>
          <w:rFonts w:ascii="Times New Roman" w:hAnsi="Times New Roman" w:cs="Times New Roman"/>
          <w:sz w:val="24"/>
        </w:rPr>
        <w:t xml:space="preserve"> la prevista relazione annuale rendiconterà lo stato di attuazione del sistema di gestione del rischio nonché delle misure di prevenzione, e le altre azioni volte alla prevenzione della corruzione, così come individuate e definite nel PTPC; un documento che, come noto, finalizzato a soddisfare le esigenze di </w:t>
      </w:r>
      <w:proofErr w:type="spellStart"/>
      <w:r w:rsidRPr="00557B07">
        <w:rPr>
          <w:rFonts w:ascii="Times New Roman" w:hAnsi="Times New Roman" w:cs="Times New Roman"/>
          <w:sz w:val="24"/>
        </w:rPr>
        <w:t>accountability</w:t>
      </w:r>
      <w:proofErr w:type="spellEnd"/>
      <w:r w:rsidRPr="00557B07">
        <w:rPr>
          <w:rFonts w:ascii="Times New Roman" w:hAnsi="Times New Roman" w:cs="Times New Roman"/>
          <w:sz w:val="24"/>
        </w:rPr>
        <w:t xml:space="preserve"> (tramite la sua pubblicazione sul sito istituzionale e attraverso altre azioni volte a rendere accessibile e trasparente quanto realizzato) ed anche a fornire informazioni utili per la programmazione operativa del nuovo ciclo di gestione del rischio.</w:t>
      </w:r>
    </w:p>
    <w:p w:rsidR="00557B07" w:rsidRPr="00557B07" w:rsidRDefault="00557B07" w:rsidP="00000C86">
      <w:pPr>
        <w:numPr>
          <w:ilvl w:val="0"/>
          <w:numId w:val="9"/>
        </w:numPr>
        <w:overflowPunct/>
        <w:autoSpaceDE/>
        <w:autoSpaceDN/>
        <w:adjustRightInd/>
        <w:spacing w:before="120"/>
        <w:jc w:val="both"/>
        <w:textAlignment w:val="auto"/>
        <w:rPr>
          <w:rFonts w:ascii="Garamond" w:eastAsia="MS Mincho" w:hAnsi="Garamond"/>
          <w:b/>
          <w:smallCaps/>
          <w:color w:val="365F91"/>
          <w:spacing w:val="5"/>
          <w:sz w:val="18"/>
          <w:szCs w:val="24"/>
          <w:u w:val="single"/>
          <w:lang w:eastAsia="ja-JP"/>
        </w:rPr>
      </w:pPr>
      <w:r w:rsidRPr="00557B07">
        <w:rPr>
          <w:rFonts w:ascii="Garamond" w:eastAsia="MS Mincho" w:hAnsi="Garamond"/>
          <w:b/>
          <w:smallCaps/>
          <w:color w:val="365F91"/>
          <w:spacing w:val="5"/>
          <w:sz w:val="18"/>
          <w:szCs w:val="24"/>
          <w:u w:val="single"/>
          <w:lang w:eastAsia="ja-JP"/>
        </w:rPr>
        <w:t xml:space="preserve">Il </w:t>
      </w:r>
      <w:proofErr w:type="spellStart"/>
      <w:r w:rsidRPr="00557B07">
        <w:rPr>
          <w:rFonts w:ascii="Garamond" w:eastAsia="MS Mincho" w:hAnsi="Garamond"/>
          <w:b/>
          <w:smallCaps/>
          <w:color w:val="365F91"/>
          <w:spacing w:val="5"/>
          <w:sz w:val="18"/>
          <w:szCs w:val="24"/>
          <w:u w:val="single"/>
          <w:lang w:eastAsia="ja-JP"/>
        </w:rPr>
        <w:t>cronoprogramma</w:t>
      </w:r>
      <w:proofErr w:type="spellEnd"/>
      <w:r w:rsidRPr="00557B07">
        <w:rPr>
          <w:rFonts w:ascii="Garamond" w:eastAsia="MS Mincho" w:hAnsi="Garamond"/>
          <w:b/>
          <w:smallCaps/>
          <w:color w:val="365F91"/>
          <w:spacing w:val="5"/>
          <w:sz w:val="18"/>
          <w:szCs w:val="24"/>
          <w:u w:val="single"/>
          <w:lang w:eastAsia="ja-JP"/>
        </w:rPr>
        <w:t xml:space="preserve"> delle fasi di realizzazione del ciclo di gestione del rischio nel MIUR</w:t>
      </w:r>
    </w:p>
    <w:p w:rsidR="00557B07" w:rsidRPr="00557B07" w:rsidRDefault="00557B07" w:rsidP="00557B07">
      <w:pPr>
        <w:overflowPunct/>
        <w:autoSpaceDE/>
        <w:autoSpaceDN/>
        <w:adjustRightInd/>
        <w:spacing w:before="120"/>
        <w:ind w:left="720"/>
        <w:jc w:val="both"/>
        <w:textAlignment w:val="auto"/>
        <w:rPr>
          <w:rFonts w:ascii="Garamond" w:eastAsia="MS Mincho" w:hAnsi="Garamond"/>
          <w:b/>
          <w:smallCaps/>
          <w:color w:val="365F91"/>
          <w:spacing w:val="5"/>
          <w:sz w:val="18"/>
          <w:szCs w:val="24"/>
          <w:u w:val="single"/>
          <w:lang w:eastAsia="ja-JP"/>
        </w:rPr>
      </w:pPr>
    </w:p>
    <w:tbl>
      <w:tblPr>
        <w:tblStyle w:val="Grigliamedia2-Colore11"/>
        <w:tblW w:w="8613" w:type="dxa"/>
        <w:jc w:val="center"/>
        <w:tblLayout w:type="fixed"/>
        <w:tblLook w:val="04A0"/>
      </w:tblPr>
      <w:tblGrid>
        <w:gridCol w:w="1760"/>
        <w:gridCol w:w="562"/>
        <w:gridCol w:w="567"/>
        <w:gridCol w:w="567"/>
        <w:gridCol w:w="567"/>
        <w:gridCol w:w="567"/>
        <w:gridCol w:w="567"/>
        <w:gridCol w:w="567"/>
        <w:gridCol w:w="567"/>
        <w:gridCol w:w="621"/>
        <w:gridCol w:w="567"/>
        <w:gridCol w:w="567"/>
        <w:gridCol w:w="567"/>
      </w:tblGrid>
      <w:tr w:rsidR="002827EA" w:rsidRPr="00557B07" w:rsidTr="00754E7C">
        <w:trPr>
          <w:cnfStyle w:val="100000000000"/>
          <w:jc w:val="center"/>
        </w:trPr>
        <w:tc>
          <w:tcPr>
            <w:cnfStyle w:val="001000000100"/>
            <w:tcW w:w="1760" w:type="dxa"/>
            <w:vMerge w:val="restart"/>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rPr>
                <w:rFonts w:ascii="Garamond" w:hAnsi="Garamond"/>
                <w:sz w:val="16"/>
                <w:szCs w:val="16"/>
              </w:rPr>
            </w:pPr>
          </w:p>
        </w:tc>
        <w:tc>
          <w:tcPr>
            <w:tcW w:w="6853" w:type="dxa"/>
            <w:gridSpan w:val="12"/>
            <w:shd w:val="clear" w:color="auto" w:fill="FFFFFF" w:themeFill="background1"/>
          </w:tcPr>
          <w:p w:rsidR="002827EA" w:rsidRDefault="002827EA" w:rsidP="002827EA">
            <w:pPr>
              <w:numPr>
                <w:ilvl w:val="12"/>
                <w:numId w:val="0"/>
              </w:numPr>
              <w:tabs>
                <w:tab w:val="left" w:pos="0"/>
              </w:tabs>
              <w:overflowPunct/>
              <w:autoSpaceDE/>
              <w:autoSpaceDN/>
              <w:adjustRightInd/>
              <w:spacing w:after="120"/>
              <w:ind w:right="47"/>
              <w:jc w:val="center"/>
              <w:textAlignment w:val="auto"/>
              <w:cnfStyle w:val="100000000000"/>
              <w:rPr>
                <w:rFonts w:ascii="Garamond" w:hAnsi="Garamond"/>
                <w:sz w:val="16"/>
                <w:szCs w:val="16"/>
              </w:rPr>
            </w:pPr>
            <w:r>
              <w:rPr>
                <w:rFonts w:ascii="Garamond" w:hAnsi="Garamond"/>
                <w:sz w:val="16"/>
                <w:szCs w:val="16"/>
              </w:rPr>
              <w:t>2018</w:t>
            </w:r>
          </w:p>
        </w:tc>
      </w:tr>
      <w:tr w:rsidR="002827EA" w:rsidRPr="00557B07" w:rsidTr="002827EA">
        <w:trPr>
          <w:cnfStyle w:val="000000100000"/>
          <w:jc w:val="center"/>
        </w:trPr>
        <w:tc>
          <w:tcPr>
            <w:cnfStyle w:val="001000000000"/>
            <w:tcW w:w="1760" w:type="dxa"/>
            <w:vMerge/>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rPr>
                <w:rFonts w:ascii="Garamond" w:hAnsi="Garamond"/>
                <w:sz w:val="16"/>
                <w:szCs w:val="16"/>
              </w:rPr>
            </w:pPr>
          </w:p>
        </w:tc>
        <w:tc>
          <w:tcPr>
            <w:tcW w:w="562" w:type="dxa"/>
            <w:shd w:val="clear" w:color="auto" w:fill="DBE0F4" w:themeFill="accent1" w:themeFillTint="33"/>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16"/>
                <w:szCs w:val="16"/>
              </w:rPr>
            </w:pPr>
            <w:proofErr w:type="spellStart"/>
            <w:r>
              <w:rPr>
                <w:rFonts w:ascii="Garamond" w:hAnsi="Garamond"/>
                <w:sz w:val="16"/>
                <w:szCs w:val="16"/>
              </w:rPr>
              <w:t>Gen</w:t>
            </w:r>
            <w:proofErr w:type="spellEnd"/>
          </w:p>
        </w:tc>
        <w:tc>
          <w:tcPr>
            <w:tcW w:w="567" w:type="dxa"/>
            <w:shd w:val="clear" w:color="auto" w:fill="DBE0F4" w:themeFill="accent1" w:themeFillTint="33"/>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16"/>
                <w:szCs w:val="16"/>
              </w:rPr>
            </w:pPr>
            <w:proofErr w:type="spellStart"/>
            <w:r>
              <w:rPr>
                <w:rFonts w:ascii="Garamond" w:hAnsi="Garamond"/>
                <w:sz w:val="16"/>
                <w:szCs w:val="16"/>
              </w:rPr>
              <w:t>Feb</w:t>
            </w:r>
            <w:proofErr w:type="spellEnd"/>
          </w:p>
        </w:tc>
        <w:tc>
          <w:tcPr>
            <w:tcW w:w="567" w:type="dxa"/>
            <w:shd w:val="clear" w:color="auto" w:fill="DBE0F4" w:themeFill="accent1" w:themeFillTint="33"/>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16"/>
                <w:szCs w:val="16"/>
              </w:rPr>
            </w:pPr>
            <w:r>
              <w:rPr>
                <w:rFonts w:ascii="Garamond" w:hAnsi="Garamond"/>
                <w:sz w:val="16"/>
                <w:szCs w:val="16"/>
              </w:rPr>
              <w:t>Mar</w:t>
            </w:r>
          </w:p>
        </w:tc>
        <w:tc>
          <w:tcPr>
            <w:tcW w:w="567" w:type="dxa"/>
            <w:shd w:val="clear" w:color="auto" w:fill="DBE0F4" w:themeFill="accent1" w:themeFillTint="33"/>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16"/>
                <w:szCs w:val="16"/>
              </w:rPr>
            </w:pPr>
            <w:proofErr w:type="spellStart"/>
            <w:r>
              <w:rPr>
                <w:rFonts w:ascii="Garamond" w:hAnsi="Garamond"/>
                <w:sz w:val="16"/>
                <w:szCs w:val="16"/>
              </w:rPr>
              <w:t>Apr</w:t>
            </w:r>
            <w:proofErr w:type="spellEnd"/>
          </w:p>
        </w:tc>
        <w:tc>
          <w:tcPr>
            <w:tcW w:w="567" w:type="dxa"/>
            <w:shd w:val="clear" w:color="auto" w:fill="DBE0F4" w:themeFill="accent1" w:themeFillTint="33"/>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16"/>
                <w:szCs w:val="16"/>
              </w:rPr>
            </w:pPr>
            <w:proofErr w:type="spellStart"/>
            <w:r>
              <w:rPr>
                <w:rFonts w:ascii="Garamond" w:hAnsi="Garamond"/>
                <w:sz w:val="16"/>
                <w:szCs w:val="16"/>
              </w:rPr>
              <w:t>Mag</w:t>
            </w:r>
            <w:proofErr w:type="spellEnd"/>
          </w:p>
        </w:tc>
        <w:tc>
          <w:tcPr>
            <w:tcW w:w="567" w:type="dxa"/>
            <w:shd w:val="clear" w:color="auto" w:fill="DBE0F4" w:themeFill="accent1" w:themeFillTint="33"/>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16"/>
                <w:szCs w:val="16"/>
              </w:rPr>
            </w:pPr>
            <w:proofErr w:type="spellStart"/>
            <w:r>
              <w:rPr>
                <w:rFonts w:ascii="Garamond" w:hAnsi="Garamond"/>
                <w:sz w:val="16"/>
                <w:szCs w:val="16"/>
              </w:rPr>
              <w:t>Giu</w:t>
            </w:r>
            <w:proofErr w:type="spellEnd"/>
          </w:p>
        </w:tc>
        <w:tc>
          <w:tcPr>
            <w:tcW w:w="567" w:type="dxa"/>
            <w:shd w:val="clear" w:color="auto" w:fill="DBE0F4" w:themeFill="accent1" w:themeFillTint="33"/>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16"/>
                <w:szCs w:val="16"/>
              </w:rPr>
            </w:pPr>
            <w:proofErr w:type="spellStart"/>
            <w:r>
              <w:rPr>
                <w:rFonts w:ascii="Garamond" w:hAnsi="Garamond"/>
                <w:sz w:val="16"/>
                <w:szCs w:val="16"/>
              </w:rPr>
              <w:t>Lug</w:t>
            </w:r>
            <w:proofErr w:type="spellEnd"/>
          </w:p>
        </w:tc>
        <w:tc>
          <w:tcPr>
            <w:tcW w:w="567" w:type="dxa"/>
            <w:shd w:val="clear" w:color="auto" w:fill="DBE0F4" w:themeFill="accent1" w:themeFillTint="33"/>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16"/>
                <w:szCs w:val="16"/>
              </w:rPr>
            </w:pPr>
            <w:r>
              <w:rPr>
                <w:rFonts w:ascii="Garamond" w:hAnsi="Garamond"/>
                <w:sz w:val="16"/>
                <w:szCs w:val="16"/>
              </w:rPr>
              <w:t>Ago</w:t>
            </w:r>
          </w:p>
        </w:tc>
        <w:tc>
          <w:tcPr>
            <w:tcW w:w="621" w:type="dxa"/>
            <w:shd w:val="clear" w:color="auto" w:fill="DBE0F4" w:themeFill="accent1" w:themeFillTint="33"/>
          </w:tcPr>
          <w:p w:rsidR="002827EA" w:rsidRPr="00557B07" w:rsidRDefault="002827EA" w:rsidP="002827EA">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16"/>
                <w:szCs w:val="16"/>
              </w:rPr>
            </w:pPr>
            <w:r>
              <w:rPr>
                <w:rFonts w:ascii="Garamond" w:hAnsi="Garamond"/>
                <w:sz w:val="16"/>
                <w:szCs w:val="16"/>
              </w:rPr>
              <w:t>Set</w:t>
            </w:r>
          </w:p>
        </w:tc>
        <w:tc>
          <w:tcPr>
            <w:tcW w:w="567" w:type="dxa"/>
            <w:shd w:val="clear" w:color="auto" w:fill="DBE0F4" w:themeFill="accent1" w:themeFillTint="33"/>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16"/>
                <w:szCs w:val="16"/>
              </w:rPr>
            </w:pPr>
            <w:proofErr w:type="spellStart"/>
            <w:r>
              <w:rPr>
                <w:rFonts w:ascii="Garamond" w:hAnsi="Garamond"/>
                <w:sz w:val="16"/>
                <w:szCs w:val="16"/>
              </w:rPr>
              <w:t>Ott</w:t>
            </w:r>
            <w:proofErr w:type="spellEnd"/>
          </w:p>
        </w:tc>
        <w:tc>
          <w:tcPr>
            <w:tcW w:w="567" w:type="dxa"/>
            <w:shd w:val="clear" w:color="auto" w:fill="DBE0F4" w:themeFill="accent1" w:themeFillTint="33"/>
          </w:tcPr>
          <w:p w:rsidR="002827EA" w:rsidRDefault="002827EA" w:rsidP="002827EA">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16"/>
                <w:szCs w:val="16"/>
              </w:rPr>
            </w:pPr>
            <w:proofErr w:type="spellStart"/>
            <w:r>
              <w:rPr>
                <w:rFonts w:ascii="Garamond" w:hAnsi="Garamond"/>
                <w:sz w:val="16"/>
                <w:szCs w:val="16"/>
              </w:rPr>
              <w:t>Nov</w:t>
            </w:r>
            <w:proofErr w:type="spellEnd"/>
          </w:p>
        </w:tc>
        <w:tc>
          <w:tcPr>
            <w:tcW w:w="567" w:type="dxa"/>
            <w:shd w:val="clear" w:color="auto" w:fill="DBE0F4" w:themeFill="accent1" w:themeFillTint="33"/>
          </w:tcPr>
          <w:p w:rsidR="002827EA" w:rsidRDefault="002827EA" w:rsidP="002827EA">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16"/>
                <w:szCs w:val="16"/>
              </w:rPr>
            </w:pPr>
            <w:proofErr w:type="spellStart"/>
            <w:r>
              <w:rPr>
                <w:rFonts w:ascii="Garamond" w:hAnsi="Garamond"/>
                <w:sz w:val="16"/>
                <w:szCs w:val="16"/>
              </w:rPr>
              <w:t>Dic</w:t>
            </w:r>
            <w:proofErr w:type="spellEnd"/>
          </w:p>
        </w:tc>
      </w:tr>
      <w:tr w:rsidR="002827EA" w:rsidRPr="00557B07" w:rsidTr="00AA128D">
        <w:trPr>
          <w:jc w:val="center"/>
        </w:trPr>
        <w:tc>
          <w:tcPr>
            <w:cnfStyle w:val="001000000000"/>
            <w:tcW w:w="1760" w:type="dxa"/>
            <w:shd w:val="clear" w:color="auto" w:fill="B8C1E9" w:themeFill="accent1"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rPr>
                <w:rFonts w:ascii="Garamond" w:hAnsi="Garamond"/>
                <w:sz w:val="24"/>
                <w:szCs w:val="24"/>
              </w:rPr>
            </w:pPr>
            <w:r w:rsidRPr="00557B07">
              <w:rPr>
                <w:rFonts w:ascii="Garamond" w:hAnsi="Garamond"/>
                <w:sz w:val="16"/>
                <w:szCs w:val="16"/>
              </w:rPr>
              <w:t>Analisi del contesto</w:t>
            </w:r>
          </w:p>
        </w:tc>
        <w:tc>
          <w:tcPr>
            <w:tcW w:w="562" w:type="dxa"/>
            <w:shd w:val="clear" w:color="auto" w:fill="94A3DE" w:themeFill="accent1" w:themeFillTint="99"/>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9099CA" w:themeFill="text2"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9099CA" w:themeFill="text2"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9099CA" w:themeFill="text2"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9099CA" w:themeFill="text2"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9099CA" w:themeFill="text2"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9099CA" w:themeFill="text2"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9099CA" w:themeFill="text2"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621" w:type="dxa"/>
            <w:shd w:val="clear" w:color="auto" w:fill="9099CA" w:themeFill="text2" w:themeFillTint="66"/>
          </w:tcPr>
          <w:p w:rsidR="002827EA" w:rsidRPr="002827EA"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color w:val="FFFFFF" w:themeColor="background1"/>
                <w:sz w:val="24"/>
                <w:szCs w:val="24"/>
              </w:rPr>
            </w:pPr>
          </w:p>
        </w:tc>
        <w:tc>
          <w:tcPr>
            <w:tcW w:w="567" w:type="dxa"/>
            <w:shd w:val="clear" w:color="auto" w:fill="9099CA" w:themeFill="text2" w:themeFillTint="66"/>
          </w:tcPr>
          <w:p w:rsidR="002827EA" w:rsidRPr="002827EA"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color w:val="FFFFFF" w:themeColor="background1"/>
                <w:sz w:val="24"/>
                <w:szCs w:val="24"/>
              </w:rPr>
            </w:pPr>
          </w:p>
        </w:tc>
        <w:tc>
          <w:tcPr>
            <w:tcW w:w="567" w:type="dxa"/>
            <w:shd w:val="clear" w:color="auto" w:fill="9099CA" w:themeFill="text2" w:themeFillTint="66"/>
          </w:tcPr>
          <w:p w:rsidR="002827EA" w:rsidRPr="002827EA"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color w:val="FFFFFF" w:themeColor="background1"/>
                <w:sz w:val="24"/>
                <w:szCs w:val="24"/>
              </w:rPr>
            </w:pPr>
          </w:p>
        </w:tc>
        <w:tc>
          <w:tcPr>
            <w:tcW w:w="567" w:type="dxa"/>
            <w:shd w:val="clear" w:color="auto" w:fill="9099CA" w:themeFill="text2" w:themeFillTint="66"/>
          </w:tcPr>
          <w:p w:rsidR="002827EA" w:rsidRPr="002827EA"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color w:val="FFFFFF" w:themeColor="background1"/>
                <w:sz w:val="24"/>
                <w:szCs w:val="24"/>
              </w:rPr>
            </w:pPr>
          </w:p>
        </w:tc>
      </w:tr>
      <w:tr w:rsidR="002827EA" w:rsidRPr="00557B07" w:rsidTr="00AA128D">
        <w:trPr>
          <w:cnfStyle w:val="000000100000"/>
          <w:jc w:val="center"/>
        </w:trPr>
        <w:tc>
          <w:tcPr>
            <w:cnfStyle w:val="001000000000"/>
            <w:tcW w:w="1760" w:type="dxa"/>
            <w:shd w:val="clear" w:color="auto" w:fill="B8C1E9" w:themeFill="accent1"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rPr>
                <w:rFonts w:ascii="Garamond" w:hAnsi="Garamond"/>
                <w:sz w:val="16"/>
                <w:szCs w:val="16"/>
              </w:rPr>
            </w:pPr>
            <w:r w:rsidRPr="00557B07">
              <w:rPr>
                <w:rFonts w:ascii="Garamond" w:hAnsi="Garamond"/>
                <w:sz w:val="16"/>
                <w:szCs w:val="16"/>
              </w:rPr>
              <w:t>Mappatura delle attività e dei rischi di corruzione</w:t>
            </w:r>
          </w:p>
        </w:tc>
        <w:tc>
          <w:tcPr>
            <w:tcW w:w="562" w:type="dxa"/>
            <w:shd w:val="clear" w:color="auto" w:fill="9099CA" w:themeFill="text2"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24"/>
                <w:szCs w:val="24"/>
              </w:rPr>
            </w:pPr>
          </w:p>
        </w:tc>
        <w:tc>
          <w:tcPr>
            <w:tcW w:w="567" w:type="dxa"/>
            <w:shd w:val="clear" w:color="auto" w:fill="9099CA" w:themeFill="text2"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24"/>
                <w:szCs w:val="24"/>
              </w:rPr>
            </w:pPr>
          </w:p>
        </w:tc>
        <w:tc>
          <w:tcPr>
            <w:tcW w:w="567" w:type="dxa"/>
            <w:shd w:val="clear" w:color="auto" w:fill="9099CA" w:themeFill="text2"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24"/>
                <w:szCs w:val="24"/>
              </w:rPr>
            </w:pPr>
          </w:p>
        </w:tc>
        <w:tc>
          <w:tcPr>
            <w:tcW w:w="567" w:type="dxa"/>
            <w:shd w:val="clear" w:color="auto" w:fill="9099CA" w:themeFill="text2"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24"/>
                <w:szCs w:val="24"/>
              </w:rPr>
            </w:pPr>
          </w:p>
        </w:tc>
        <w:tc>
          <w:tcPr>
            <w:tcW w:w="567" w:type="dxa"/>
            <w:shd w:val="clear" w:color="auto" w:fill="9099CA" w:themeFill="text2"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24"/>
                <w:szCs w:val="24"/>
              </w:rPr>
            </w:pPr>
          </w:p>
        </w:tc>
        <w:tc>
          <w:tcPr>
            <w:tcW w:w="567" w:type="dxa"/>
            <w:shd w:val="clear" w:color="auto" w:fill="9099CA" w:themeFill="text2"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24"/>
                <w:szCs w:val="24"/>
              </w:rPr>
            </w:pPr>
          </w:p>
        </w:tc>
        <w:tc>
          <w:tcPr>
            <w:tcW w:w="567" w:type="dxa"/>
            <w:shd w:val="clear" w:color="auto" w:fill="9099CA" w:themeFill="text2"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24"/>
                <w:szCs w:val="24"/>
              </w:rPr>
            </w:pPr>
          </w:p>
        </w:tc>
        <w:tc>
          <w:tcPr>
            <w:tcW w:w="567" w:type="dxa"/>
            <w:shd w:val="clear" w:color="auto" w:fill="9099CA" w:themeFill="text2"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24"/>
                <w:szCs w:val="24"/>
              </w:rPr>
            </w:pPr>
          </w:p>
        </w:tc>
        <w:tc>
          <w:tcPr>
            <w:tcW w:w="621" w:type="dxa"/>
            <w:shd w:val="clear" w:color="auto" w:fill="9099CA" w:themeFill="text2" w:themeFillTint="66"/>
          </w:tcPr>
          <w:p w:rsidR="002827EA" w:rsidRPr="002827EA"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color w:val="FFFFFF" w:themeColor="background1"/>
                <w:sz w:val="24"/>
                <w:szCs w:val="24"/>
              </w:rPr>
            </w:pPr>
          </w:p>
        </w:tc>
        <w:tc>
          <w:tcPr>
            <w:tcW w:w="567" w:type="dxa"/>
            <w:shd w:val="clear" w:color="auto" w:fill="9099CA" w:themeFill="text2" w:themeFillTint="66"/>
          </w:tcPr>
          <w:p w:rsidR="002827EA" w:rsidRPr="002827EA"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color w:val="FFFFFF" w:themeColor="background1"/>
                <w:sz w:val="24"/>
                <w:szCs w:val="24"/>
              </w:rPr>
            </w:pPr>
          </w:p>
        </w:tc>
        <w:tc>
          <w:tcPr>
            <w:tcW w:w="567" w:type="dxa"/>
            <w:shd w:val="clear" w:color="auto" w:fill="9099CA" w:themeFill="text2" w:themeFillTint="66"/>
          </w:tcPr>
          <w:p w:rsidR="002827EA" w:rsidRPr="002827EA"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color w:val="FFFFFF" w:themeColor="background1"/>
                <w:sz w:val="24"/>
                <w:szCs w:val="24"/>
              </w:rPr>
            </w:pPr>
          </w:p>
        </w:tc>
        <w:tc>
          <w:tcPr>
            <w:tcW w:w="567" w:type="dxa"/>
            <w:shd w:val="clear" w:color="auto" w:fill="9099CA" w:themeFill="text2" w:themeFillTint="66"/>
          </w:tcPr>
          <w:p w:rsidR="002827EA" w:rsidRPr="002827EA"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color w:val="FFFFFF" w:themeColor="background1"/>
                <w:sz w:val="24"/>
                <w:szCs w:val="24"/>
              </w:rPr>
            </w:pPr>
          </w:p>
        </w:tc>
      </w:tr>
      <w:tr w:rsidR="002827EA" w:rsidRPr="00557B07" w:rsidTr="00AA128D">
        <w:trPr>
          <w:jc w:val="center"/>
        </w:trPr>
        <w:tc>
          <w:tcPr>
            <w:cnfStyle w:val="001000000000"/>
            <w:tcW w:w="1760" w:type="dxa"/>
            <w:shd w:val="clear" w:color="auto" w:fill="B8C1E9" w:themeFill="accent1"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rPr>
                <w:rFonts w:ascii="Garamond" w:hAnsi="Garamond"/>
                <w:sz w:val="24"/>
                <w:szCs w:val="24"/>
              </w:rPr>
            </w:pPr>
            <w:r w:rsidRPr="00557B07">
              <w:rPr>
                <w:rFonts w:ascii="Garamond" w:hAnsi="Garamond"/>
                <w:sz w:val="16"/>
                <w:szCs w:val="16"/>
              </w:rPr>
              <w:t>Analisi del rischio</w:t>
            </w:r>
          </w:p>
        </w:tc>
        <w:tc>
          <w:tcPr>
            <w:tcW w:w="562" w:type="dxa"/>
            <w:shd w:val="clear" w:color="auto" w:fill="auto"/>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auto"/>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auto"/>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9099CA" w:themeFill="text2"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94A3DE" w:themeFill="accent1" w:themeFillTint="99"/>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94A3DE" w:themeFill="accent1" w:themeFillTint="99"/>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9099CA" w:themeFill="text2"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9099CA" w:themeFill="text2"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621" w:type="dxa"/>
            <w:shd w:val="clear" w:color="auto" w:fill="9099CA" w:themeFill="text2"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9099CA" w:themeFill="text2"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9099CA" w:themeFill="text2"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9099CA" w:themeFill="text2"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r>
      <w:tr w:rsidR="002827EA" w:rsidRPr="00557B07" w:rsidTr="00AA128D">
        <w:trPr>
          <w:cnfStyle w:val="000000100000"/>
          <w:jc w:val="center"/>
        </w:trPr>
        <w:tc>
          <w:tcPr>
            <w:cnfStyle w:val="001000000000"/>
            <w:tcW w:w="1760" w:type="dxa"/>
            <w:shd w:val="clear" w:color="auto" w:fill="B8C1E9" w:themeFill="accent1"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rPr>
                <w:rFonts w:ascii="Garamond" w:hAnsi="Garamond"/>
                <w:sz w:val="24"/>
                <w:szCs w:val="24"/>
              </w:rPr>
            </w:pPr>
            <w:r>
              <w:rPr>
                <w:rFonts w:ascii="Garamond" w:hAnsi="Garamond"/>
                <w:sz w:val="16"/>
                <w:szCs w:val="16"/>
              </w:rPr>
              <w:t>Valutazione</w:t>
            </w:r>
            <w:r w:rsidRPr="00557B07">
              <w:rPr>
                <w:rFonts w:ascii="Garamond" w:hAnsi="Garamond"/>
                <w:sz w:val="16"/>
                <w:szCs w:val="16"/>
              </w:rPr>
              <w:t xml:space="preserve"> del rischio</w:t>
            </w:r>
          </w:p>
        </w:tc>
        <w:tc>
          <w:tcPr>
            <w:tcW w:w="562" w:type="dxa"/>
            <w:shd w:val="clear" w:color="auto" w:fill="auto"/>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24"/>
                <w:szCs w:val="24"/>
              </w:rPr>
            </w:pPr>
          </w:p>
        </w:tc>
        <w:tc>
          <w:tcPr>
            <w:tcW w:w="567" w:type="dxa"/>
            <w:shd w:val="clear" w:color="auto" w:fill="auto"/>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24"/>
                <w:szCs w:val="24"/>
              </w:rPr>
            </w:pPr>
          </w:p>
        </w:tc>
        <w:tc>
          <w:tcPr>
            <w:tcW w:w="567" w:type="dxa"/>
            <w:shd w:val="clear" w:color="auto" w:fill="auto"/>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24"/>
                <w:szCs w:val="24"/>
              </w:rPr>
            </w:pPr>
          </w:p>
        </w:tc>
        <w:tc>
          <w:tcPr>
            <w:tcW w:w="567" w:type="dxa"/>
            <w:shd w:val="clear" w:color="auto" w:fill="auto"/>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24"/>
                <w:szCs w:val="24"/>
              </w:rPr>
            </w:pPr>
          </w:p>
        </w:tc>
        <w:tc>
          <w:tcPr>
            <w:tcW w:w="567" w:type="dxa"/>
            <w:shd w:val="clear" w:color="auto" w:fill="9099CA" w:themeFill="text2"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24"/>
                <w:szCs w:val="24"/>
              </w:rPr>
            </w:pPr>
          </w:p>
        </w:tc>
        <w:tc>
          <w:tcPr>
            <w:tcW w:w="567" w:type="dxa"/>
            <w:shd w:val="clear" w:color="auto" w:fill="9099CA" w:themeFill="text2"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24"/>
                <w:szCs w:val="24"/>
              </w:rPr>
            </w:pPr>
          </w:p>
        </w:tc>
        <w:tc>
          <w:tcPr>
            <w:tcW w:w="567" w:type="dxa"/>
            <w:shd w:val="clear" w:color="auto" w:fill="9099CA" w:themeFill="text2"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24"/>
                <w:szCs w:val="24"/>
              </w:rPr>
            </w:pPr>
          </w:p>
        </w:tc>
        <w:tc>
          <w:tcPr>
            <w:tcW w:w="567" w:type="dxa"/>
            <w:shd w:val="clear" w:color="auto" w:fill="9099CA" w:themeFill="text2"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24"/>
                <w:szCs w:val="24"/>
              </w:rPr>
            </w:pPr>
          </w:p>
        </w:tc>
        <w:tc>
          <w:tcPr>
            <w:tcW w:w="621" w:type="dxa"/>
            <w:shd w:val="clear" w:color="auto" w:fill="9099CA" w:themeFill="text2" w:themeFillTint="66"/>
          </w:tcPr>
          <w:p w:rsidR="002827EA" w:rsidRPr="00557B07" w:rsidRDefault="002827EA" w:rsidP="00754E7C">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24"/>
                <w:szCs w:val="24"/>
              </w:rPr>
            </w:pPr>
          </w:p>
        </w:tc>
        <w:tc>
          <w:tcPr>
            <w:tcW w:w="567" w:type="dxa"/>
            <w:shd w:val="clear" w:color="auto" w:fill="9099CA" w:themeFill="text2" w:themeFillTint="66"/>
          </w:tcPr>
          <w:p w:rsidR="002827EA" w:rsidRPr="00557B07" w:rsidRDefault="002827EA" w:rsidP="00754E7C">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24"/>
                <w:szCs w:val="24"/>
              </w:rPr>
            </w:pPr>
          </w:p>
        </w:tc>
        <w:tc>
          <w:tcPr>
            <w:tcW w:w="567" w:type="dxa"/>
            <w:shd w:val="clear" w:color="auto" w:fill="9099CA" w:themeFill="text2" w:themeFillTint="66"/>
          </w:tcPr>
          <w:p w:rsidR="002827EA" w:rsidRPr="00557B07" w:rsidRDefault="002827EA" w:rsidP="00754E7C">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24"/>
                <w:szCs w:val="24"/>
              </w:rPr>
            </w:pPr>
          </w:p>
        </w:tc>
        <w:tc>
          <w:tcPr>
            <w:tcW w:w="567" w:type="dxa"/>
            <w:shd w:val="clear" w:color="auto" w:fill="9099CA" w:themeFill="text2"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24"/>
                <w:szCs w:val="24"/>
              </w:rPr>
            </w:pPr>
          </w:p>
        </w:tc>
      </w:tr>
      <w:tr w:rsidR="002827EA" w:rsidRPr="00557B07" w:rsidTr="00AA128D">
        <w:trPr>
          <w:jc w:val="center"/>
        </w:trPr>
        <w:tc>
          <w:tcPr>
            <w:cnfStyle w:val="001000000000"/>
            <w:tcW w:w="1760" w:type="dxa"/>
            <w:shd w:val="clear" w:color="auto" w:fill="B8C1E9" w:themeFill="accent1"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rPr>
                <w:rFonts w:ascii="Garamond" w:hAnsi="Garamond"/>
                <w:sz w:val="16"/>
                <w:szCs w:val="16"/>
              </w:rPr>
            </w:pPr>
            <w:r w:rsidRPr="00557B07">
              <w:rPr>
                <w:rFonts w:ascii="Garamond" w:hAnsi="Garamond"/>
                <w:sz w:val="16"/>
                <w:szCs w:val="16"/>
              </w:rPr>
              <w:t>Trattamento del rischio</w:t>
            </w:r>
          </w:p>
        </w:tc>
        <w:tc>
          <w:tcPr>
            <w:tcW w:w="562" w:type="dxa"/>
            <w:shd w:val="clear" w:color="auto" w:fill="auto"/>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auto"/>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auto"/>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auto"/>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auto"/>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9099CA" w:themeFill="text2"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9099CA" w:themeFill="text2"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9099CA" w:themeFill="text2"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621" w:type="dxa"/>
            <w:shd w:val="clear" w:color="auto" w:fill="9099CA" w:themeFill="text2"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94A3DE" w:themeFill="accent1" w:themeFillTint="99"/>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94A3DE" w:themeFill="accent1" w:themeFillTint="99"/>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94A3DE" w:themeFill="accent1" w:themeFillTint="99"/>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r>
      <w:tr w:rsidR="002827EA" w:rsidRPr="00557B07" w:rsidTr="002827EA">
        <w:trPr>
          <w:cnfStyle w:val="000000100000"/>
          <w:jc w:val="center"/>
        </w:trPr>
        <w:tc>
          <w:tcPr>
            <w:cnfStyle w:val="001000000000"/>
            <w:tcW w:w="1760" w:type="dxa"/>
            <w:shd w:val="clear" w:color="auto" w:fill="B8C1E9" w:themeFill="accent1"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rPr>
                <w:rFonts w:ascii="Garamond" w:hAnsi="Garamond"/>
                <w:sz w:val="24"/>
                <w:szCs w:val="24"/>
              </w:rPr>
            </w:pPr>
            <w:r w:rsidRPr="00557B07">
              <w:rPr>
                <w:rFonts w:ascii="Garamond" w:hAnsi="Garamond"/>
                <w:sz w:val="16"/>
                <w:szCs w:val="16"/>
              </w:rPr>
              <w:t>Monitoraggio e valutazione</w:t>
            </w:r>
          </w:p>
        </w:tc>
        <w:tc>
          <w:tcPr>
            <w:tcW w:w="562" w:type="dxa"/>
            <w:shd w:val="clear" w:color="auto" w:fill="FFFFFF" w:themeFill="background1"/>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24"/>
                <w:szCs w:val="24"/>
              </w:rPr>
            </w:pPr>
          </w:p>
        </w:tc>
        <w:tc>
          <w:tcPr>
            <w:tcW w:w="567" w:type="dxa"/>
            <w:shd w:val="clear" w:color="auto" w:fill="FFFFFF" w:themeFill="background1"/>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24"/>
                <w:szCs w:val="24"/>
              </w:rPr>
            </w:pPr>
          </w:p>
        </w:tc>
        <w:tc>
          <w:tcPr>
            <w:tcW w:w="567" w:type="dxa"/>
            <w:shd w:val="clear" w:color="auto" w:fill="FFFFFF" w:themeFill="background1"/>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24"/>
                <w:szCs w:val="24"/>
              </w:rPr>
            </w:pPr>
          </w:p>
        </w:tc>
        <w:tc>
          <w:tcPr>
            <w:tcW w:w="567" w:type="dxa"/>
            <w:shd w:val="clear" w:color="auto" w:fill="FFFFFF" w:themeFill="background1"/>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24"/>
                <w:szCs w:val="24"/>
              </w:rPr>
            </w:pPr>
          </w:p>
        </w:tc>
        <w:tc>
          <w:tcPr>
            <w:tcW w:w="567" w:type="dxa"/>
            <w:shd w:val="clear" w:color="auto" w:fill="FFFFFF" w:themeFill="background1"/>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24"/>
                <w:szCs w:val="24"/>
              </w:rPr>
            </w:pPr>
          </w:p>
        </w:tc>
        <w:tc>
          <w:tcPr>
            <w:tcW w:w="567" w:type="dxa"/>
            <w:shd w:val="clear" w:color="auto" w:fill="FFFFFF" w:themeFill="background1"/>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24"/>
                <w:szCs w:val="24"/>
              </w:rPr>
            </w:pPr>
          </w:p>
        </w:tc>
        <w:tc>
          <w:tcPr>
            <w:tcW w:w="567" w:type="dxa"/>
            <w:shd w:val="clear" w:color="auto" w:fill="FFFFFF" w:themeFill="background1"/>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24"/>
                <w:szCs w:val="24"/>
              </w:rPr>
            </w:pPr>
          </w:p>
        </w:tc>
        <w:tc>
          <w:tcPr>
            <w:tcW w:w="567" w:type="dxa"/>
            <w:shd w:val="clear" w:color="auto" w:fill="FFFFFF" w:themeFill="background1"/>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24"/>
                <w:szCs w:val="24"/>
              </w:rPr>
            </w:pPr>
          </w:p>
        </w:tc>
        <w:tc>
          <w:tcPr>
            <w:tcW w:w="621" w:type="dxa"/>
            <w:shd w:val="clear" w:color="auto" w:fill="FFFFFF" w:themeFill="background1"/>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24"/>
                <w:szCs w:val="24"/>
              </w:rPr>
            </w:pPr>
          </w:p>
        </w:tc>
        <w:tc>
          <w:tcPr>
            <w:tcW w:w="567" w:type="dxa"/>
            <w:shd w:val="clear" w:color="auto" w:fill="FFFFFF" w:themeFill="background1"/>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24"/>
                <w:szCs w:val="24"/>
              </w:rPr>
            </w:pPr>
          </w:p>
        </w:tc>
        <w:tc>
          <w:tcPr>
            <w:tcW w:w="567" w:type="dxa"/>
            <w:shd w:val="clear" w:color="auto" w:fill="9099CA" w:themeFill="text2"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24"/>
                <w:szCs w:val="24"/>
              </w:rPr>
            </w:pPr>
          </w:p>
        </w:tc>
        <w:tc>
          <w:tcPr>
            <w:tcW w:w="567" w:type="dxa"/>
            <w:shd w:val="clear" w:color="auto" w:fill="9099CA" w:themeFill="text2"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100000"/>
              <w:rPr>
                <w:rFonts w:ascii="Garamond" w:hAnsi="Garamond"/>
                <w:sz w:val="24"/>
                <w:szCs w:val="24"/>
              </w:rPr>
            </w:pPr>
          </w:p>
        </w:tc>
      </w:tr>
      <w:tr w:rsidR="002827EA" w:rsidRPr="00557B07" w:rsidTr="002827EA">
        <w:trPr>
          <w:jc w:val="center"/>
        </w:trPr>
        <w:tc>
          <w:tcPr>
            <w:cnfStyle w:val="001000000000"/>
            <w:tcW w:w="1760" w:type="dxa"/>
            <w:shd w:val="clear" w:color="auto" w:fill="B8C1E9" w:themeFill="accent1"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rPr>
                <w:rFonts w:ascii="Garamond" w:hAnsi="Garamond"/>
                <w:sz w:val="24"/>
                <w:szCs w:val="24"/>
              </w:rPr>
            </w:pPr>
            <w:proofErr w:type="spellStart"/>
            <w:r w:rsidRPr="00557B07">
              <w:rPr>
                <w:rFonts w:ascii="Garamond" w:hAnsi="Garamond"/>
                <w:sz w:val="16"/>
                <w:szCs w:val="16"/>
              </w:rPr>
              <w:t>Reporting</w:t>
            </w:r>
            <w:proofErr w:type="spellEnd"/>
          </w:p>
        </w:tc>
        <w:tc>
          <w:tcPr>
            <w:tcW w:w="562" w:type="dxa"/>
            <w:shd w:val="clear" w:color="auto" w:fill="FFFFFF" w:themeFill="background1"/>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FFFFFF" w:themeFill="background1"/>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FFFFFF" w:themeFill="background1"/>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FFFFFF" w:themeFill="background1"/>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FFFFFF" w:themeFill="background1"/>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FFFFFF" w:themeFill="background1"/>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FFFFFF" w:themeFill="background1"/>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FFFFFF" w:themeFill="background1"/>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621" w:type="dxa"/>
            <w:shd w:val="clear" w:color="auto" w:fill="FFFFFF" w:themeFill="background1"/>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FFFFFF" w:themeFill="background1"/>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9099CA" w:themeFill="text2"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c>
          <w:tcPr>
            <w:tcW w:w="567" w:type="dxa"/>
            <w:shd w:val="clear" w:color="auto" w:fill="9099CA" w:themeFill="text2" w:themeFillTint="66"/>
          </w:tcPr>
          <w:p w:rsidR="002827EA" w:rsidRPr="00557B07" w:rsidRDefault="002827EA" w:rsidP="00557B07">
            <w:pPr>
              <w:numPr>
                <w:ilvl w:val="12"/>
                <w:numId w:val="0"/>
              </w:numPr>
              <w:tabs>
                <w:tab w:val="left" w:pos="0"/>
              </w:tabs>
              <w:overflowPunct/>
              <w:autoSpaceDE/>
              <w:autoSpaceDN/>
              <w:adjustRightInd/>
              <w:spacing w:after="120"/>
              <w:ind w:right="47"/>
              <w:jc w:val="both"/>
              <w:textAlignment w:val="auto"/>
              <w:cnfStyle w:val="000000000000"/>
              <w:rPr>
                <w:rFonts w:ascii="Garamond" w:hAnsi="Garamond"/>
                <w:sz w:val="24"/>
                <w:szCs w:val="24"/>
              </w:rPr>
            </w:pPr>
          </w:p>
        </w:tc>
      </w:tr>
    </w:tbl>
    <w:p w:rsidR="00557B07" w:rsidRPr="00A27EAB" w:rsidRDefault="00557B07" w:rsidP="00A27EAB">
      <w:pPr>
        <w:pStyle w:val="Corpodeltesto"/>
        <w:spacing w:before="120"/>
        <w:ind w:firstLine="576"/>
        <w:jc w:val="both"/>
        <w:rPr>
          <w:rFonts w:ascii="Times New Roman" w:hAnsi="Times New Roman" w:cs="Times New Roman"/>
          <w:sz w:val="24"/>
        </w:rPr>
      </w:pPr>
    </w:p>
    <w:p w:rsidR="007A42EF" w:rsidRPr="00B07C77" w:rsidRDefault="007A42EF" w:rsidP="001B37D6">
      <w:pPr>
        <w:pStyle w:val="Titolo2"/>
        <w:rPr>
          <w:highlight w:val="yellow"/>
          <w:lang w:eastAsia="ar-SA"/>
        </w:rPr>
      </w:pPr>
      <w:bookmarkStart w:id="39" w:name="_Toc451242527"/>
      <w:r w:rsidRPr="00B07C77">
        <w:rPr>
          <w:highlight w:val="yellow"/>
          <w:lang w:eastAsia="ar-SA"/>
        </w:rPr>
        <w:t>L’Analisi e la definizione del contesto</w:t>
      </w:r>
      <w:bookmarkEnd w:id="39"/>
    </w:p>
    <w:p w:rsidR="001B37D6" w:rsidRPr="001B37D6" w:rsidRDefault="001B37D6" w:rsidP="001B37D6">
      <w:pPr>
        <w:rPr>
          <w:lang w:eastAsia="ar-SA"/>
        </w:rPr>
      </w:pPr>
    </w:p>
    <w:p w:rsidR="001B37D6" w:rsidRPr="001B37D6" w:rsidRDefault="001B37D6" w:rsidP="001B37D6">
      <w:pPr>
        <w:pStyle w:val="Corpodeltesto"/>
        <w:spacing w:before="120"/>
        <w:jc w:val="both"/>
        <w:rPr>
          <w:rFonts w:ascii="Times New Roman" w:hAnsi="Times New Roman" w:cs="Times New Roman"/>
          <w:sz w:val="24"/>
        </w:rPr>
      </w:pPr>
      <w:r>
        <w:rPr>
          <w:rFonts w:ascii="Times New Roman" w:hAnsi="Times New Roman" w:cs="Times New Roman"/>
          <w:sz w:val="24"/>
        </w:rPr>
        <w:t>Si è detto che l</w:t>
      </w:r>
      <w:r w:rsidRPr="001B37D6">
        <w:rPr>
          <w:rFonts w:ascii="Times New Roman" w:hAnsi="Times New Roman" w:cs="Times New Roman"/>
          <w:sz w:val="24"/>
        </w:rPr>
        <w:t xml:space="preserve">’aggiornamento </w:t>
      </w:r>
      <w:r w:rsidR="008F64B7">
        <w:rPr>
          <w:rFonts w:ascii="Times New Roman" w:hAnsi="Times New Roman" w:cs="Times New Roman"/>
          <w:sz w:val="24"/>
        </w:rPr>
        <w:t>2016</w:t>
      </w:r>
      <w:r>
        <w:rPr>
          <w:rFonts w:ascii="Times New Roman" w:hAnsi="Times New Roman" w:cs="Times New Roman"/>
          <w:sz w:val="24"/>
        </w:rPr>
        <w:t xml:space="preserve"> al PNE </w:t>
      </w:r>
      <w:r w:rsidRPr="001B37D6">
        <w:rPr>
          <w:rFonts w:ascii="Times New Roman" w:hAnsi="Times New Roman" w:cs="Times New Roman"/>
          <w:sz w:val="24"/>
        </w:rPr>
        <w:t xml:space="preserve">ha quale fine prioritario  migliorare la qualità dei Piani anticorruzione delle amministrazioni pubbliche fornendo indicazioni specifiche volte ad  apportare correzioni per migliorare l’efficacia complessiva dell’impianto a livello sistematico. In particolare, </w:t>
      </w:r>
      <w:r w:rsidRPr="001B37D6">
        <w:rPr>
          <w:rFonts w:ascii="Times New Roman" w:hAnsi="Times New Roman" w:cs="Times New Roman"/>
          <w:sz w:val="24"/>
        </w:rPr>
        <w:lastRenderedPageBreak/>
        <w:t>vengono prospettate “correzioni di rotta” su alcune fasi del processo di gestione del rischio sinteticamente rappresentate dal seguente schema:</w:t>
      </w:r>
    </w:p>
    <w:p w:rsidR="001B37D6" w:rsidRPr="001B37D6" w:rsidRDefault="001B37D6" w:rsidP="001B37D6">
      <w:pPr>
        <w:pStyle w:val="Corpodeltesto"/>
        <w:spacing w:before="120"/>
        <w:jc w:val="both"/>
        <w:rPr>
          <w:rFonts w:ascii="Times New Roman" w:hAnsi="Times New Roman" w:cs="Times New Roman"/>
          <w:sz w:val="24"/>
        </w:rPr>
      </w:pPr>
      <w:r w:rsidRPr="001B37D6">
        <w:rPr>
          <w:rFonts w:ascii="Times New Roman" w:hAnsi="Times New Roman" w:cs="Times New Roman"/>
          <w:sz w:val="24"/>
        </w:rPr>
        <w:t xml:space="preserve"> </w:t>
      </w:r>
      <w:r w:rsidRPr="001B37D6">
        <w:rPr>
          <w:rFonts w:ascii="Times New Roman" w:hAnsi="Times New Roman" w:cs="Times New Roman"/>
          <w:noProof/>
          <w:sz w:val="24"/>
          <w:szCs w:val="20"/>
          <w:lang w:eastAsia="it-IT"/>
        </w:rPr>
        <w:drawing>
          <wp:inline distT="0" distB="0" distL="0" distR="0">
            <wp:extent cx="3962400" cy="2514600"/>
            <wp:effectExtent l="95250" t="38100" r="95250" b="38100"/>
            <wp:docPr id="3" name="Diagram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p w:rsidR="001B37D6" w:rsidRPr="001B37D6" w:rsidRDefault="001B37D6" w:rsidP="001B37D6">
      <w:pPr>
        <w:pStyle w:val="Corpodeltesto"/>
        <w:spacing w:before="120"/>
        <w:ind w:firstLine="708"/>
        <w:jc w:val="both"/>
        <w:rPr>
          <w:rFonts w:ascii="Times New Roman" w:hAnsi="Times New Roman" w:cs="Times New Roman"/>
          <w:sz w:val="24"/>
        </w:rPr>
      </w:pPr>
      <w:r w:rsidRPr="001B37D6">
        <w:rPr>
          <w:rFonts w:ascii="Times New Roman" w:hAnsi="Times New Roman" w:cs="Times New Roman"/>
          <w:sz w:val="24"/>
        </w:rPr>
        <w:t xml:space="preserve">In particolare, con la determinazione n. 12 del 28 ottobre 2015 di aggiornamento del PNA, l’Autorità ha stabilito che la prima e indispensabile fase del processo di gestione del rischio è quella relativa all'analisi del contesto, attraverso la quale ottenere le informazioni necessarie a comprendere come il rischio corruttivo possa verificarsi all'interno dell'amministrazione per via delle specificità dell'ambiente in cui essa opera in termini di strutture territoriali e di dinamiche sociali, economiche e culturali, o per via delle caratteristiche organizzative interne. </w:t>
      </w:r>
    </w:p>
    <w:p w:rsidR="001B37D6" w:rsidRPr="001B37D6" w:rsidRDefault="001B37D6" w:rsidP="001B37D6">
      <w:pPr>
        <w:pStyle w:val="Corpodeltesto"/>
        <w:spacing w:before="120"/>
        <w:ind w:firstLine="708"/>
        <w:jc w:val="both"/>
        <w:rPr>
          <w:rFonts w:ascii="Times New Roman" w:hAnsi="Times New Roman" w:cs="Times New Roman"/>
          <w:sz w:val="24"/>
        </w:rPr>
      </w:pPr>
      <w:r w:rsidRPr="001B37D6">
        <w:rPr>
          <w:rFonts w:ascii="Times New Roman" w:hAnsi="Times New Roman" w:cs="Times New Roman"/>
          <w:sz w:val="24"/>
        </w:rPr>
        <w:t xml:space="preserve">L’analisi del </w:t>
      </w:r>
      <w:r w:rsidRPr="001B37D6">
        <w:rPr>
          <w:rFonts w:ascii="Times New Roman" w:hAnsi="Times New Roman" w:cs="Times New Roman"/>
          <w:b/>
          <w:sz w:val="24"/>
        </w:rPr>
        <w:t>contesto esterno</w:t>
      </w:r>
      <w:r w:rsidRPr="001B37D6">
        <w:rPr>
          <w:rFonts w:ascii="Times New Roman" w:hAnsi="Times New Roman" w:cs="Times New Roman"/>
          <w:sz w:val="24"/>
        </w:rPr>
        <w:t xml:space="preserve"> ha come obiettivo quello di evidenziare le caratteristiche dell’ambiente nel quale l’amministrazione </w:t>
      </w:r>
      <w:r>
        <w:rPr>
          <w:rFonts w:ascii="Times New Roman" w:hAnsi="Times New Roman" w:cs="Times New Roman"/>
          <w:sz w:val="24"/>
        </w:rPr>
        <w:t xml:space="preserve">scolastica </w:t>
      </w:r>
      <w:r w:rsidRPr="001B37D6">
        <w:rPr>
          <w:rFonts w:ascii="Times New Roman" w:hAnsi="Times New Roman" w:cs="Times New Roman"/>
          <w:sz w:val="24"/>
        </w:rPr>
        <w:t xml:space="preserve">opera con riferimento, ad esempio, a variabili culturali, criminologiche, sociali ed economiche nel territorio possano fornire il verificarsi di fenomeni corruttivi al proprio interno. </w:t>
      </w:r>
    </w:p>
    <w:p w:rsidR="001B37D6" w:rsidRPr="001B37D6" w:rsidRDefault="001B37D6" w:rsidP="001B37D6">
      <w:pPr>
        <w:pStyle w:val="Corpodeltesto"/>
        <w:spacing w:before="120"/>
        <w:ind w:firstLine="708"/>
        <w:jc w:val="both"/>
        <w:rPr>
          <w:rFonts w:ascii="Times New Roman" w:hAnsi="Times New Roman" w:cs="Times New Roman"/>
          <w:sz w:val="24"/>
        </w:rPr>
      </w:pPr>
      <w:r w:rsidRPr="001B37D6">
        <w:rPr>
          <w:rFonts w:ascii="Times New Roman" w:hAnsi="Times New Roman" w:cs="Times New Roman"/>
          <w:sz w:val="24"/>
        </w:rPr>
        <w:t xml:space="preserve">L'analisi del </w:t>
      </w:r>
      <w:r w:rsidRPr="001B37D6">
        <w:rPr>
          <w:rFonts w:ascii="Times New Roman" w:hAnsi="Times New Roman" w:cs="Times New Roman"/>
          <w:b/>
          <w:sz w:val="24"/>
        </w:rPr>
        <w:t>contesto interno</w:t>
      </w:r>
      <w:r w:rsidRPr="001B37D6">
        <w:rPr>
          <w:rFonts w:ascii="Times New Roman" w:hAnsi="Times New Roman" w:cs="Times New Roman"/>
          <w:sz w:val="24"/>
        </w:rPr>
        <w:t xml:space="preserve"> è basata sulla rilevazione ed analisi dei processi organizzativi. Essa tiene in considerazione gli aspetti legati all’organizzazione e alla gestione operativa che influenzano la sensibilità della struttura a rischio di corruzione.</w:t>
      </w:r>
    </w:p>
    <w:p w:rsidR="001B37D6" w:rsidRPr="001B37D6" w:rsidRDefault="001B37D6" w:rsidP="001B37D6">
      <w:pPr>
        <w:pStyle w:val="Corpodeltesto"/>
        <w:spacing w:before="120"/>
        <w:ind w:firstLine="708"/>
        <w:jc w:val="both"/>
        <w:rPr>
          <w:rFonts w:ascii="Times New Roman" w:hAnsi="Times New Roman" w:cs="Times New Roman"/>
          <w:sz w:val="24"/>
        </w:rPr>
      </w:pPr>
      <w:r w:rsidRPr="001B37D6">
        <w:rPr>
          <w:rFonts w:ascii="Times New Roman" w:hAnsi="Times New Roman" w:cs="Times New Roman"/>
          <w:sz w:val="24"/>
        </w:rPr>
        <w:t xml:space="preserve">L’obiettivo ultimo è che tutta l’attività venga analizzata attraverso la mappatura dei processi. La mappatura dei processi è un modo "razionale" di individuare e rappresentare tutte le attività dell'ente per fini diversi. </w:t>
      </w:r>
    </w:p>
    <w:p w:rsidR="001B37D6" w:rsidRPr="001B37D6" w:rsidRDefault="001B37D6" w:rsidP="001B37D6">
      <w:pPr>
        <w:pStyle w:val="Corpodeltesto"/>
        <w:spacing w:before="120"/>
        <w:ind w:firstLine="708"/>
        <w:jc w:val="both"/>
        <w:rPr>
          <w:rFonts w:ascii="Times New Roman" w:hAnsi="Times New Roman" w:cs="Times New Roman"/>
          <w:sz w:val="24"/>
        </w:rPr>
      </w:pPr>
      <w:r w:rsidRPr="001B37D6">
        <w:rPr>
          <w:rFonts w:ascii="Times New Roman" w:hAnsi="Times New Roman" w:cs="Times New Roman"/>
          <w:sz w:val="24"/>
        </w:rPr>
        <w:t xml:space="preserve">La mappatura assume carattere strumentale a fini dell'identificazione, della valutazione e del trattamento dei rischi corruttivi. L'effettivo svolgimento della mappatura deve risultare nel PTPC. L'accuratezza e l'esaustività della mappatura dei processi è un requisito indispensabile per la formulazione di adeguate misure di prevenzione e incide sulla qualità dell'analisi complessiva. </w:t>
      </w:r>
    </w:p>
    <w:p w:rsidR="001B37D6" w:rsidRDefault="001B37D6" w:rsidP="001B37D6">
      <w:pPr>
        <w:pStyle w:val="Corpodeltesto"/>
        <w:spacing w:before="120"/>
        <w:ind w:firstLine="432"/>
        <w:jc w:val="both"/>
        <w:rPr>
          <w:rFonts w:ascii="Times New Roman" w:hAnsi="Times New Roman" w:cs="Times New Roman"/>
          <w:sz w:val="24"/>
        </w:rPr>
      </w:pPr>
      <w:r w:rsidRPr="001B37D6">
        <w:rPr>
          <w:rFonts w:ascii="Times New Roman" w:hAnsi="Times New Roman" w:cs="Times New Roman"/>
          <w:sz w:val="24"/>
        </w:rPr>
        <w:t>L'obiettivo è che l’USR e, quindi, le istituzioni scolastiche realizzino la mappatura di tutti i processi entro il 2017.</w:t>
      </w:r>
    </w:p>
    <w:p w:rsidR="001B37D6" w:rsidRDefault="008274F7" w:rsidP="001B37D6">
      <w:pPr>
        <w:pStyle w:val="Corpodeltesto"/>
        <w:spacing w:before="120"/>
        <w:ind w:firstLine="432"/>
        <w:jc w:val="both"/>
        <w:rPr>
          <w:rFonts w:ascii="Times New Roman" w:hAnsi="Times New Roman" w:cs="Times New Roman"/>
          <w:sz w:val="24"/>
        </w:rPr>
      </w:pPr>
      <w:r>
        <w:rPr>
          <w:rFonts w:ascii="Times New Roman" w:hAnsi="Times New Roman" w:cs="Times New Roman"/>
          <w:sz w:val="24"/>
        </w:rPr>
        <w:t xml:space="preserve">Si forniscono elementi </w:t>
      </w:r>
      <w:r w:rsidR="00993268">
        <w:rPr>
          <w:rFonts w:ascii="Times New Roman" w:hAnsi="Times New Roman" w:cs="Times New Roman"/>
          <w:sz w:val="24"/>
        </w:rPr>
        <w:t>ricognitivi del contesto</w:t>
      </w:r>
      <w:r>
        <w:rPr>
          <w:rFonts w:ascii="Times New Roman" w:hAnsi="Times New Roman" w:cs="Times New Roman"/>
          <w:sz w:val="24"/>
        </w:rPr>
        <w:t>:</w:t>
      </w:r>
    </w:p>
    <w:p w:rsidR="008274F7" w:rsidRDefault="008274F7" w:rsidP="001B37D6">
      <w:pPr>
        <w:pStyle w:val="Corpodeltesto"/>
        <w:spacing w:before="120"/>
        <w:ind w:firstLine="432"/>
        <w:jc w:val="both"/>
        <w:rPr>
          <w:rFonts w:ascii="Times New Roman" w:hAnsi="Times New Roman" w:cs="Times New Roman"/>
          <w:sz w:val="24"/>
        </w:rPr>
      </w:pPr>
    </w:p>
    <w:p w:rsidR="008274F7" w:rsidRDefault="008274F7" w:rsidP="001B37D6">
      <w:pPr>
        <w:pStyle w:val="Corpodeltesto"/>
        <w:spacing w:before="120"/>
        <w:ind w:firstLine="432"/>
        <w:jc w:val="both"/>
        <w:rPr>
          <w:rFonts w:ascii="Times New Roman" w:hAnsi="Times New Roman" w:cs="Times New Roman"/>
          <w:sz w:val="24"/>
        </w:rPr>
      </w:pPr>
    </w:p>
    <w:p w:rsidR="008274F7" w:rsidRDefault="008274F7" w:rsidP="001B37D6">
      <w:pPr>
        <w:pStyle w:val="Corpodeltesto"/>
        <w:spacing w:before="120"/>
        <w:ind w:firstLine="432"/>
        <w:jc w:val="both"/>
        <w:rPr>
          <w:rFonts w:ascii="Times New Roman" w:hAnsi="Times New Roman" w:cs="Times New Roman"/>
          <w:sz w:val="24"/>
        </w:rPr>
      </w:pPr>
    </w:p>
    <w:p w:rsidR="008274F7" w:rsidRDefault="008274F7" w:rsidP="001B37D6">
      <w:pPr>
        <w:pStyle w:val="Corpodeltesto"/>
        <w:spacing w:before="120"/>
        <w:ind w:firstLine="432"/>
        <w:jc w:val="both"/>
        <w:rPr>
          <w:rFonts w:ascii="Times New Roman" w:hAnsi="Times New Roman" w:cs="Times New Roman"/>
          <w:sz w:val="24"/>
        </w:rPr>
      </w:pPr>
    </w:p>
    <w:p w:rsidR="008274F7" w:rsidRDefault="008274F7" w:rsidP="001B37D6">
      <w:pPr>
        <w:pStyle w:val="Corpodeltesto"/>
        <w:spacing w:before="120"/>
        <w:ind w:firstLine="432"/>
        <w:jc w:val="both"/>
        <w:rPr>
          <w:rFonts w:ascii="Times New Roman" w:hAnsi="Times New Roman" w:cs="Times New Roman"/>
          <w:sz w:val="24"/>
        </w:rPr>
      </w:pPr>
    </w:p>
    <w:p w:rsidR="008274F7" w:rsidRDefault="008274F7" w:rsidP="001B37D6">
      <w:pPr>
        <w:pStyle w:val="Corpodeltesto"/>
        <w:spacing w:before="120"/>
        <w:ind w:firstLine="432"/>
        <w:jc w:val="both"/>
        <w:rPr>
          <w:rFonts w:ascii="Times New Roman" w:hAnsi="Times New Roman" w:cs="Times New Roman"/>
          <w:sz w:val="24"/>
        </w:rPr>
      </w:pPr>
    </w:p>
    <w:p w:rsidR="008274F7" w:rsidRDefault="008274F7" w:rsidP="001B37D6">
      <w:pPr>
        <w:pStyle w:val="Corpodeltesto"/>
        <w:spacing w:before="120"/>
        <w:ind w:firstLine="432"/>
        <w:jc w:val="both"/>
        <w:rPr>
          <w:rFonts w:ascii="Times New Roman" w:hAnsi="Times New Roman" w:cs="Times New Roman"/>
          <w:sz w:val="24"/>
        </w:rPr>
      </w:pPr>
    </w:p>
    <w:p w:rsidR="008274F7" w:rsidRDefault="008274F7" w:rsidP="001B37D6">
      <w:pPr>
        <w:pStyle w:val="Corpodeltesto"/>
        <w:spacing w:before="120"/>
        <w:ind w:firstLine="432"/>
        <w:jc w:val="both"/>
        <w:rPr>
          <w:rFonts w:ascii="Times New Roman" w:hAnsi="Times New Roman" w:cs="Times New Roman"/>
          <w:sz w:val="24"/>
        </w:rPr>
      </w:pPr>
    </w:p>
    <w:tbl>
      <w:tblPr>
        <w:tblW w:w="5000" w:type="pct"/>
        <w:tblCellMar>
          <w:left w:w="0" w:type="dxa"/>
          <w:right w:w="0" w:type="dxa"/>
        </w:tblCellMar>
        <w:tblLook w:val="0620"/>
      </w:tblPr>
      <w:tblGrid>
        <w:gridCol w:w="831"/>
        <w:gridCol w:w="991"/>
        <w:gridCol w:w="1152"/>
        <w:gridCol w:w="1240"/>
        <w:gridCol w:w="1400"/>
        <w:gridCol w:w="1153"/>
        <w:gridCol w:w="745"/>
        <w:gridCol w:w="770"/>
        <w:gridCol w:w="1387"/>
      </w:tblGrid>
      <w:tr w:rsidR="008274F7" w:rsidRPr="008274F7" w:rsidTr="008274F7">
        <w:trPr>
          <w:trHeight w:val="1084"/>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4F81BD"/>
            <w:tcMar>
              <w:top w:w="15" w:type="dxa"/>
              <w:left w:w="15" w:type="dxa"/>
              <w:bottom w:w="0" w:type="dxa"/>
              <w:right w:w="15" w:type="dxa"/>
            </w:tcMar>
            <w:vAlign w:val="center"/>
            <w:hideMark/>
          </w:tcPr>
          <w:p w:rsidR="008274F7" w:rsidRPr="008274F7" w:rsidRDefault="008274F7" w:rsidP="008274F7">
            <w:pPr>
              <w:overflowPunct/>
              <w:autoSpaceDE/>
              <w:autoSpaceDN/>
              <w:adjustRightInd/>
              <w:jc w:val="center"/>
              <w:textAlignment w:val="center"/>
              <w:rPr>
                <w:rFonts w:ascii="Arial" w:hAnsi="Arial" w:cs="Arial"/>
                <w:sz w:val="18"/>
                <w:szCs w:val="18"/>
              </w:rPr>
            </w:pPr>
            <w:r w:rsidRPr="008274F7">
              <w:rPr>
                <w:rFonts w:ascii="Calibri" w:hAnsi="Calibri" w:cs="Arial"/>
                <w:b/>
                <w:bCs/>
                <w:color w:val="FFFFFF" w:themeColor="light1"/>
                <w:kern w:val="24"/>
                <w:sz w:val="18"/>
                <w:szCs w:val="18"/>
              </w:rPr>
              <w:lastRenderedPageBreak/>
              <w:t>Tipologia Istituzioni Scolastiche della PUGLIA – Dettaglio Provinciale</w:t>
            </w:r>
          </w:p>
        </w:tc>
      </w:tr>
      <w:tr w:rsidR="008274F7" w:rsidRPr="008274F7" w:rsidTr="008274F7">
        <w:trPr>
          <w:trHeight w:val="769"/>
        </w:trPr>
        <w:tc>
          <w:tcPr>
            <w:tcW w:w="430"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8274F7" w:rsidP="008274F7">
            <w:pPr>
              <w:overflowPunct/>
              <w:autoSpaceDE/>
              <w:autoSpaceDN/>
              <w:adjustRightInd/>
              <w:jc w:val="center"/>
              <w:textAlignment w:val="bottom"/>
              <w:rPr>
                <w:rFonts w:ascii="Arial" w:hAnsi="Arial" w:cs="Arial"/>
                <w:sz w:val="18"/>
                <w:szCs w:val="18"/>
              </w:rPr>
            </w:pPr>
            <w:r w:rsidRPr="008274F7">
              <w:rPr>
                <w:rFonts w:ascii="Calibri" w:hAnsi="Calibri" w:cs="Arial"/>
                <w:b/>
                <w:bCs/>
                <w:color w:val="000000" w:themeColor="dark1"/>
                <w:kern w:val="24"/>
                <w:sz w:val="18"/>
                <w:szCs w:val="18"/>
              </w:rPr>
              <w:t>Provincia</w:t>
            </w:r>
          </w:p>
        </w:tc>
        <w:tc>
          <w:tcPr>
            <w:tcW w:w="513"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8274F7" w:rsidP="008274F7">
            <w:pPr>
              <w:overflowPunct/>
              <w:autoSpaceDE/>
              <w:autoSpaceDN/>
              <w:adjustRightInd/>
              <w:jc w:val="center"/>
              <w:textAlignment w:val="bottom"/>
              <w:rPr>
                <w:rFonts w:ascii="Arial" w:hAnsi="Arial" w:cs="Arial"/>
                <w:sz w:val="18"/>
                <w:szCs w:val="18"/>
              </w:rPr>
            </w:pPr>
            <w:r w:rsidRPr="008274F7">
              <w:rPr>
                <w:rFonts w:ascii="Calibri" w:hAnsi="Calibri" w:cs="Arial"/>
                <w:b/>
                <w:bCs/>
                <w:color w:val="000000" w:themeColor="dark1"/>
                <w:kern w:val="24"/>
                <w:sz w:val="18"/>
                <w:szCs w:val="18"/>
              </w:rPr>
              <w:t>Circoli Didattici</w:t>
            </w:r>
          </w:p>
        </w:tc>
        <w:tc>
          <w:tcPr>
            <w:tcW w:w="596"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8274F7" w:rsidP="008274F7">
            <w:pPr>
              <w:overflowPunct/>
              <w:autoSpaceDE/>
              <w:autoSpaceDN/>
              <w:adjustRightInd/>
              <w:jc w:val="center"/>
              <w:textAlignment w:val="bottom"/>
              <w:rPr>
                <w:rFonts w:ascii="Arial" w:hAnsi="Arial" w:cs="Arial"/>
                <w:sz w:val="18"/>
                <w:szCs w:val="18"/>
              </w:rPr>
            </w:pPr>
            <w:r w:rsidRPr="008274F7">
              <w:rPr>
                <w:rFonts w:ascii="Calibri" w:hAnsi="Calibri" w:cs="Arial"/>
                <w:b/>
                <w:bCs/>
                <w:color w:val="000000" w:themeColor="dark1"/>
                <w:kern w:val="24"/>
                <w:sz w:val="18"/>
                <w:szCs w:val="18"/>
              </w:rPr>
              <w:t>Istituti Comprensivi</w:t>
            </w:r>
          </w:p>
        </w:tc>
        <w:tc>
          <w:tcPr>
            <w:tcW w:w="641"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8274F7" w:rsidP="008274F7">
            <w:pPr>
              <w:overflowPunct/>
              <w:autoSpaceDE/>
              <w:autoSpaceDN/>
              <w:adjustRightInd/>
              <w:jc w:val="center"/>
              <w:textAlignment w:val="bottom"/>
              <w:rPr>
                <w:rFonts w:ascii="Arial" w:hAnsi="Arial" w:cs="Arial"/>
                <w:sz w:val="18"/>
                <w:szCs w:val="18"/>
              </w:rPr>
            </w:pPr>
            <w:r w:rsidRPr="008274F7">
              <w:rPr>
                <w:rFonts w:ascii="Calibri" w:hAnsi="Calibri" w:cs="Arial"/>
                <w:b/>
                <w:bCs/>
                <w:color w:val="000000" w:themeColor="dark1"/>
                <w:kern w:val="24"/>
                <w:sz w:val="18"/>
                <w:szCs w:val="18"/>
              </w:rPr>
              <w:t>Scuole Secondarie di I grado</w:t>
            </w:r>
          </w:p>
        </w:tc>
        <w:tc>
          <w:tcPr>
            <w:tcW w:w="724"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8274F7" w:rsidP="008274F7">
            <w:pPr>
              <w:overflowPunct/>
              <w:autoSpaceDE/>
              <w:autoSpaceDN/>
              <w:adjustRightInd/>
              <w:jc w:val="center"/>
              <w:textAlignment w:val="bottom"/>
              <w:rPr>
                <w:rFonts w:ascii="Arial" w:hAnsi="Arial" w:cs="Arial"/>
                <w:sz w:val="18"/>
                <w:szCs w:val="18"/>
              </w:rPr>
            </w:pPr>
            <w:r w:rsidRPr="008274F7">
              <w:rPr>
                <w:rFonts w:ascii="Calibri" w:hAnsi="Calibri" w:cs="Arial"/>
                <w:b/>
                <w:bCs/>
                <w:color w:val="000000" w:themeColor="dark1"/>
                <w:kern w:val="24"/>
                <w:sz w:val="18"/>
                <w:szCs w:val="18"/>
              </w:rPr>
              <w:t>Scuole Secondarie di II grado</w:t>
            </w:r>
          </w:p>
        </w:tc>
        <w:tc>
          <w:tcPr>
            <w:tcW w:w="596"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8274F7" w:rsidP="008274F7">
            <w:pPr>
              <w:overflowPunct/>
              <w:autoSpaceDE/>
              <w:autoSpaceDN/>
              <w:adjustRightInd/>
              <w:jc w:val="center"/>
              <w:textAlignment w:val="bottom"/>
              <w:rPr>
                <w:rFonts w:ascii="Arial" w:hAnsi="Arial" w:cs="Arial"/>
                <w:sz w:val="18"/>
                <w:szCs w:val="18"/>
              </w:rPr>
            </w:pPr>
            <w:r w:rsidRPr="008274F7">
              <w:rPr>
                <w:rFonts w:ascii="Calibri" w:hAnsi="Calibri" w:cs="Arial"/>
                <w:b/>
                <w:bCs/>
                <w:color w:val="000000" w:themeColor="dark1"/>
                <w:kern w:val="24"/>
                <w:sz w:val="18"/>
                <w:szCs w:val="18"/>
              </w:rPr>
              <w:t>Istituti Superiori</w:t>
            </w:r>
          </w:p>
        </w:tc>
        <w:tc>
          <w:tcPr>
            <w:tcW w:w="385"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8274F7" w:rsidP="008274F7">
            <w:pPr>
              <w:overflowPunct/>
              <w:autoSpaceDE/>
              <w:autoSpaceDN/>
              <w:adjustRightInd/>
              <w:jc w:val="center"/>
              <w:textAlignment w:val="bottom"/>
              <w:rPr>
                <w:rFonts w:ascii="Arial" w:hAnsi="Arial" w:cs="Arial"/>
                <w:sz w:val="18"/>
                <w:szCs w:val="18"/>
              </w:rPr>
            </w:pPr>
            <w:r w:rsidRPr="008274F7">
              <w:rPr>
                <w:rFonts w:ascii="Calibri" w:hAnsi="Calibri" w:cs="Arial"/>
                <w:b/>
                <w:bCs/>
                <w:color w:val="000000" w:themeColor="dark1"/>
                <w:kern w:val="24"/>
                <w:sz w:val="18"/>
                <w:szCs w:val="18"/>
              </w:rPr>
              <w:t>Convitti</w:t>
            </w:r>
          </w:p>
        </w:tc>
        <w:tc>
          <w:tcPr>
            <w:tcW w:w="398"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8274F7" w:rsidP="008274F7">
            <w:pPr>
              <w:overflowPunct/>
              <w:autoSpaceDE/>
              <w:autoSpaceDN/>
              <w:adjustRightInd/>
              <w:jc w:val="center"/>
              <w:textAlignment w:val="bottom"/>
              <w:rPr>
                <w:rFonts w:ascii="Arial" w:hAnsi="Arial" w:cs="Arial"/>
                <w:sz w:val="18"/>
                <w:szCs w:val="18"/>
              </w:rPr>
            </w:pPr>
            <w:r w:rsidRPr="008274F7">
              <w:rPr>
                <w:rFonts w:ascii="Calibri" w:hAnsi="Calibri" w:cs="Arial"/>
                <w:b/>
                <w:bCs/>
                <w:color w:val="000000" w:themeColor="dark1"/>
                <w:kern w:val="24"/>
                <w:sz w:val="18"/>
                <w:szCs w:val="18"/>
              </w:rPr>
              <w:t>CPIA</w:t>
            </w:r>
          </w:p>
        </w:tc>
        <w:tc>
          <w:tcPr>
            <w:tcW w:w="718"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8274F7" w:rsidP="008274F7">
            <w:pPr>
              <w:overflowPunct/>
              <w:autoSpaceDE/>
              <w:autoSpaceDN/>
              <w:adjustRightInd/>
              <w:jc w:val="center"/>
              <w:textAlignment w:val="bottom"/>
              <w:rPr>
                <w:rFonts w:ascii="Arial" w:hAnsi="Arial" w:cs="Arial"/>
                <w:sz w:val="18"/>
                <w:szCs w:val="18"/>
              </w:rPr>
            </w:pPr>
            <w:r w:rsidRPr="008274F7">
              <w:rPr>
                <w:rFonts w:ascii="Calibri" w:hAnsi="Calibri" w:cs="Arial"/>
                <w:b/>
                <w:bCs/>
                <w:color w:val="000000" w:themeColor="dark1"/>
                <w:kern w:val="24"/>
                <w:sz w:val="18"/>
                <w:szCs w:val="18"/>
              </w:rPr>
              <w:t>TOTALE</w:t>
            </w:r>
          </w:p>
        </w:tc>
      </w:tr>
      <w:tr w:rsidR="008274F7" w:rsidRPr="008274F7" w:rsidTr="008274F7">
        <w:trPr>
          <w:trHeight w:val="87"/>
        </w:trPr>
        <w:tc>
          <w:tcPr>
            <w:tcW w:w="430"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8274F7" w:rsidP="008274F7">
            <w:pPr>
              <w:overflowPunct/>
              <w:autoSpaceDE/>
              <w:autoSpaceDN/>
              <w:adjustRightInd/>
              <w:spacing w:line="87" w:lineRule="atLeast"/>
              <w:textAlignment w:val="bottom"/>
              <w:rPr>
                <w:rFonts w:ascii="Arial" w:hAnsi="Arial" w:cs="Arial"/>
                <w:sz w:val="18"/>
                <w:szCs w:val="18"/>
              </w:rPr>
            </w:pPr>
            <w:r w:rsidRPr="008274F7">
              <w:rPr>
                <w:rFonts w:ascii="Calibri" w:hAnsi="Calibri" w:cs="Arial"/>
                <w:b/>
                <w:bCs/>
                <w:color w:val="000000" w:themeColor="dark1"/>
                <w:kern w:val="24"/>
                <w:sz w:val="18"/>
                <w:szCs w:val="18"/>
              </w:rPr>
              <w:t>Bar</w:t>
            </w:r>
            <w:r w:rsidRPr="008274F7">
              <w:rPr>
                <w:rFonts w:asciiTheme="minorHAnsi" w:eastAsiaTheme="minorEastAsia" w:hAnsi="Calibri" w:cstheme="minorBidi"/>
                <w:b/>
                <w:bCs/>
                <w:color w:val="000000" w:themeColor="dark1"/>
                <w:kern w:val="24"/>
                <w:sz w:val="18"/>
                <w:szCs w:val="18"/>
              </w:rPr>
              <w:t>i</w:t>
            </w:r>
          </w:p>
        </w:tc>
        <w:tc>
          <w:tcPr>
            <w:tcW w:w="513"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2827EA" w:rsidP="008274F7">
            <w:pPr>
              <w:overflowPunct/>
              <w:autoSpaceDE/>
              <w:autoSpaceDN/>
              <w:adjustRightInd/>
              <w:spacing w:line="87" w:lineRule="atLeast"/>
              <w:jc w:val="center"/>
              <w:textAlignment w:val="bottom"/>
              <w:rPr>
                <w:rFonts w:ascii="Arial" w:hAnsi="Arial" w:cs="Arial"/>
                <w:sz w:val="18"/>
                <w:szCs w:val="18"/>
              </w:rPr>
            </w:pPr>
            <w:r>
              <w:rPr>
                <w:rFonts w:ascii="Calibri" w:hAnsi="Calibri" w:cs="Arial"/>
                <w:color w:val="000000" w:themeColor="dark1"/>
                <w:kern w:val="24"/>
                <w:sz w:val="18"/>
                <w:szCs w:val="18"/>
              </w:rPr>
              <w:t>49</w:t>
            </w:r>
          </w:p>
        </w:tc>
        <w:tc>
          <w:tcPr>
            <w:tcW w:w="596"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2827EA" w:rsidP="008274F7">
            <w:pPr>
              <w:overflowPunct/>
              <w:autoSpaceDE/>
              <w:autoSpaceDN/>
              <w:adjustRightInd/>
              <w:spacing w:line="87" w:lineRule="atLeast"/>
              <w:jc w:val="center"/>
              <w:textAlignment w:val="bottom"/>
              <w:rPr>
                <w:rFonts w:ascii="Arial" w:hAnsi="Arial" w:cs="Arial"/>
                <w:sz w:val="18"/>
                <w:szCs w:val="18"/>
              </w:rPr>
            </w:pPr>
            <w:r>
              <w:rPr>
                <w:rFonts w:asciiTheme="minorHAnsi" w:eastAsiaTheme="minorEastAsia" w:hAnsi="Calibri" w:cstheme="minorBidi"/>
                <w:color w:val="000000" w:themeColor="dark1"/>
                <w:kern w:val="24"/>
                <w:sz w:val="18"/>
                <w:szCs w:val="18"/>
              </w:rPr>
              <w:t>91</w:t>
            </w:r>
          </w:p>
        </w:tc>
        <w:tc>
          <w:tcPr>
            <w:tcW w:w="641"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434DB2" w:rsidP="008274F7">
            <w:pPr>
              <w:overflowPunct/>
              <w:autoSpaceDE/>
              <w:autoSpaceDN/>
              <w:adjustRightInd/>
              <w:spacing w:line="87" w:lineRule="atLeast"/>
              <w:jc w:val="center"/>
              <w:textAlignment w:val="bottom"/>
              <w:rPr>
                <w:rFonts w:ascii="Arial" w:hAnsi="Arial" w:cs="Arial"/>
                <w:sz w:val="18"/>
                <w:szCs w:val="18"/>
              </w:rPr>
            </w:pPr>
            <w:r>
              <w:rPr>
                <w:rFonts w:asciiTheme="minorHAnsi" w:eastAsiaTheme="minorEastAsia" w:hAnsi="Calibri" w:cstheme="minorBidi"/>
                <w:color w:val="000000" w:themeColor="dark1"/>
                <w:kern w:val="24"/>
                <w:sz w:val="18"/>
                <w:szCs w:val="18"/>
              </w:rPr>
              <w:t>25</w:t>
            </w:r>
          </w:p>
        </w:tc>
        <w:tc>
          <w:tcPr>
            <w:tcW w:w="724"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434DB2" w:rsidP="00434DB2">
            <w:pPr>
              <w:overflowPunct/>
              <w:autoSpaceDE/>
              <w:autoSpaceDN/>
              <w:adjustRightInd/>
              <w:spacing w:line="87" w:lineRule="atLeast"/>
              <w:jc w:val="center"/>
              <w:textAlignment w:val="bottom"/>
              <w:rPr>
                <w:rFonts w:ascii="Arial" w:hAnsi="Arial" w:cs="Arial"/>
                <w:sz w:val="18"/>
                <w:szCs w:val="18"/>
              </w:rPr>
            </w:pPr>
            <w:r>
              <w:rPr>
                <w:rFonts w:asciiTheme="minorHAnsi" w:eastAsiaTheme="minorEastAsia" w:hAnsi="Calibri" w:cstheme="minorBidi"/>
                <w:color w:val="000000" w:themeColor="dark1"/>
                <w:kern w:val="24"/>
                <w:sz w:val="18"/>
                <w:szCs w:val="18"/>
              </w:rPr>
              <w:t>38</w:t>
            </w:r>
          </w:p>
        </w:tc>
        <w:tc>
          <w:tcPr>
            <w:tcW w:w="596"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2827EA" w:rsidP="008274F7">
            <w:pPr>
              <w:overflowPunct/>
              <w:autoSpaceDE/>
              <w:autoSpaceDN/>
              <w:adjustRightInd/>
              <w:spacing w:line="87" w:lineRule="atLeast"/>
              <w:jc w:val="center"/>
              <w:textAlignment w:val="bottom"/>
              <w:rPr>
                <w:rFonts w:ascii="Arial" w:hAnsi="Arial" w:cs="Arial"/>
                <w:sz w:val="18"/>
                <w:szCs w:val="18"/>
              </w:rPr>
            </w:pPr>
            <w:r>
              <w:rPr>
                <w:rFonts w:asciiTheme="minorHAnsi" w:eastAsiaTheme="minorEastAsia" w:hAnsi="Calibri" w:cstheme="minorBidi"/>
                <w:color w:val="000000" w:themeColor="dark1"/>
                <w:kern w:val="24"/>
                <w:sz w:val="18"/>
                <w:szCs w:val="18"/>
              </w:rPr>
              <w:t>49</w:t>
            </w:r>
          </w:p>
        </w:tc>
        <w:tc>
          <w:tcPr>
            <w:tcW w:w="385"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8274F7" w:rsidP="008274F7">
            <w:pPr>
              <w:overflowPunct/>
              <w:autoSpaceDE/>
              <w:autoSpaceDN/>
              <w:adjustRightInd/>
              <w:spacing w:line="87" w:lineRule="atLeast"/>
              <w:jc w:val="center"/>
              <w:textAlignment w:val="bottom"/>
              <w:rPr>
                <w:rFonts w:ascii="Arial" w:hAnsi="Arial" w:cs="Arial"/>
                <w:sz w:val="18"/>
                <w:szCs w:val="18"/>
              </w:rPr>
            </w:pPr>
            <w:r w:rsidRPr="008274F7">
              <w:rPr>
                <w:rFonts w:asciiTheme="minorHAnsi" w:eastAsiaTheme="minorEastAsia" w:hAnsi="Calibri" w:cstheme="minorBidi"/>
                <w:color w:val="000000" w:themeColor="dark1"/>
                <w:kern w:val="24"/>
                <w:sz w:val="18"/>
                <w:szCs w:val="18"/>
              </w:rPr>
              <w:t>1</w:t>
            </w:r>
          </w:p>
        </w:tc>
        <w:tc>
          <w:tcPr>
            <w:tcW w:w="398"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8274F7" w:rsidP="008274F7">
            <w:pPr>
              <w:overflowPunct/>
              <w:autoSpaceDE/>
              <w:autoSpaceDN/>
              <w:adjustRightInd/>
              <w:spacing w:line="87" w:lineRule="atLeast"/>
              <w:jc w:val="center"/>
              <w:textAlignment w:val="bottom"/>
              <w:rPr>
                <w:rFonts w:ascii="Arial" w:hAnsi="Arial" w:cs="Arial"/>
                <w:sz w:val="18"/>
                <w:szCs w:val="18"/>
              </w:rPr>
            </w:pPr>
            <w:r w:rsidRPr="008274F7">
              <w:rPr>
                <w:rFonts w:asciiTheme="minorHAnsi" w:eastAsiaTheme="minorEastAsia" w:hAnsi="Calibri" w:cstheme="minorBidi"/>
                <w:color w:val="000000" w:themeColor="dark1"/>
                <w:kern w:val="24"/>
                <w:sz w:val="18"/>
                <w:szCs w:val="18"/>
              </w:rPr>
              <w:t xml:space="preserve">3 </w:t>
            </w:r>
          </w:p>
        </w:tc>
        <w:tc>
          <w:tcPr>
            <w:tcW w:w="718"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434DB2" w:rsidP="008274F7">
            <w:pPr>
              <w:overflowPunct/>
              <w:autoSpaceDE/>
              <w:autoSpaceDN/>
              <w:adjustRightInd/>
              <w:spacing w:line="87" w:lineRule="atLeast"/>
              <w:jc w:val="center"/>
              <w:textAlignment w:val="bottom"/>
              <w:rPr>
                <w:rFonts w:ascii="Arial" w:hAnsi="Arial" w:cs="Arial"/>
                <w:sz w:val="18"/>
                <w:szCs w:val="18"/>
              </w:rPr>
            </w:pPr>
            <w:r>
              <w:rPr>
                <w:rFonts w:asciiTheme="minorHAnsi" w:eastAsiaTheme="minorEastAsia" w:hAnsi="Calibri" w:cstheme="minorBidi"/>
                <w:color w:val="000000" w:themeColor="dark1"/>
                <w:kern w:val="24"/>
                <w:sz w:val="18"/>
                <w:szCs w:val="18"/>
              </w:rPr>
              <w:t>256</w:t>
            </w:r>
          </w:p>
        </w:tc>
      </w:tr>
      <w:tr w:rsidR="008274F7" w:rsidRPr="008274F7" w:rsidTr="008274F7">
        <w:trPr>
          <w:trHeight w:val="300"/>
        </w:trPr>
        <w:tc>
          <w:tcPr>
            <w:tcW w:w="430"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8274F7" w:rsidP="008274F7">
            <w:pPr>
              <w:overflowPunct/>
              <w:autoSpaceDE/>
              <w:autoSpaceDN/>
              <w:adjustRightInd/>
              <w:spacing w:line="300" w:lineRule="atLeast"/>
              <w:textAlignment w:val="bottom"/>
              <w:rPr>
                <w:rFonts w:ascii="Arial" w:hAnsi="Arial" w:cs="Arial"/>
                <w:sz w:val="18"/>
                <w:szCs w:val="18"/>
              </w:rPr>
            </w:pPr>
            <w:r w:rsidRPr="008274F7">
              <w:rPr>
                <w:rFonts w:ascii="Calibri" w:hAnsi="Calibri" w:cs="Arial"/>
                <w:b/>
                <w:bCs/>
                <w:color w:val="000000" w:themeColor="dark1"/>
                <w:kern w:val="24"/>
                <w:sz w:val="18"/>
                <w:szCs w:val="18"/>
              </w:rPr>
              <w:t>Brindisi</w:t>
            </w:r>
          </w:p>
        </w:tc>
        <w:tc>
          <w:tcPr>
            <w:tcW w:w="513"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8274F7" w:rsidP="008274F7">
            <w:pPr>
              <w:overflowPunct/>
              <w:autoSpaceDE/>
              <w:autoSpaceDN/>
              <w:adjustRightInd/>
              <w:spacing w:line="300" w:lineRule="atLeast"/>
              <w:jc w:val="center"/>
              <w:textAlignment w:val="bottom"/>
              <w:rPr>
                <w:rFonts w:ascii="Arial" w:hAnsi="Arial" w:cs="Arial"/>
                <w:sz w:val="18"/>
                <w:szCs w:val="18"/>
              </w:rPr>
            </w:pPr>
            <w:r w:rsidRPr="008274F7">
              <w:rPr>
                <w:rFonts w:asciiTheme="minorHAnsi" w:eastAsiaTheme="minorEastAsia" w:hAnsi="Calibri" w:cstheme="minorBidi"/>
                <w:color w:val="000000" w:themeColor="dark1"/>
                <w:kern w:val="24"/>
                <w:sz w:val="18"/>
                <w:szCs w:val="18"/>
              </w:rPr>
              <w:t>6</w:t>
            </w:r>
          </w:p>
        </w:tc>
        <w:tc>
          <w:tcPr>
            <w:tcW w:w="596"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434DB2" w:rsidP="008274F7">
            <w:pPr>
              <w:overflowPunct/>
              <w:autoSpaceDE/>
              <w:autoSpaceDN/>
              <w:adjustRightInd/>
              <w:spacing w:line="300" w:lineRule="atLeast"/>
              <w:jc w:val="center"/>
              <w:textAlignment w:val="bottom"/>
              <w:rPr>
                <w:rFonts w:ascii="Arial" w:hAnsi="Arial" w:cs="Arial"/>
                <w:sz w:val="18"/>
                <w:szCs w:val="18"/>
              </w:rPr>
            </w:pPr>
            <w:r>
              <w:rPr>
                <w:rFonts w:asciiTheme="minorHAnsi" w:eastAsiaTheme="minorEastAsia" w:hAnsi="Calibri" w:cstheme="minorBidi"/>
                <w:color w:val="000000" w:themeColor="dark1"/>
                <w:kern w:val="24"/>
                <w:sz w:val="18"/>
                <w:szCs w:val="18"/>
              </w:rPr>
              <w:t>30</w:t>
            </w:r>
          </w:p>
        </w:tc>
        <w:tc>
          <w:tcPr>
            <w:tcW w:w="641"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434DB2" w:rsidP="008274F7">
            <w:pPr>
              <w:overflowPunct/>
              <w:autoSpaceDE/>
              <w:autoSpaceDN/>
              <w:adjustRightInd/>
              <w:spacing w:line="300" w:lineRule="atLeast"/>
              <w:jc w:val="center"/>
              <w:textAlignment w:val="bottom"/>
              <w:rPr>
                <w:rFonts w:ascii="Arial" w:hAnsi="Arial" w:cs="Arial"/>
                <w:sz w:val="18"/>
                <w:szCs w:val="18"/>
              </w:rPr>
            </w:pPr>
            <w:r>
              <w:rPr>
                <w:rFonts w:asciiTheme="minorHAnsi" w:eastAsiaTheme="minorEastAsia" w:hAnsi="Calibri" w:cstheme="minorBidi"/>
                <w:color w:val="000000" w:themeColor="dark1"/>
                <w:kern w:val="24"/>
                <w:sz w:val="18"/>
                <w:szCs w:val="18"/>
              </w:rPr>
              <w:t>3</w:t>
            </w:r>
          </w:p>
        </w:tc>
        <w:tc>
          <w:tcPr>
            <w:tcW w:w="724"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434DB2" w:rsidRPr="008274F7" w:rsidRDefault="00434DB2" w:rsidP="00434DB2">
            <w:pPr>
              <w:overflowPunct/>
              <w:autoSpaceDE/>
              <w:autoSpaceDN/>
              <w:adjustRightInd/>
              <w:spacing w:line="300" w:lineRule="atLeast"/>
              <w:jc w:val="center"/>
              <w:textAlignment w:val="bottom"/>
              <w:rPr>
                <w:rFonts w:ascii="Arial" w:hAnsi="Arial" w:cs="Arial"/>
                <w:sz w:val="18"/>
                <w:szCs w:val="18"/>
              </w:rPr>
            </w:pPr>
            <w:r>
              <w:rPr>
                <w:rFonts w:ascii="Arial" w:hAnsi="Arial" w:cs="Arial"/>
                <w:sz w:val="18"/>
                <w:szCs w:val="18"/>
              </w:rPr>
              <w:t>10</w:t>
            </w:r>
          </w:p>
        </w:tc>
        <w:tc>
          <w:tcPr>
            <w:tcW w:w="596"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8274F7" w:rsidP="008274F7">
            <w:pPr>
              <w:overflowPunct/>
              <w:autoSpaceDE/>
              <w:autoSpaceDN/>
              <w:adjustRightInd/>
              <w:spacing w:line="300" w:lineRule="atLeast"/>
              <w:jc w:val="center"/>
              <w:textAlignment w:val="bottom"/>
              <w:rPr>
                <w:rFonts w:ascii="Arial" w:hAnsi="Arial" w:cs="Arial"/>
                <w:sz w:val="18"/>
                <w:szCs w:val="18"/>
              </w:rPr>
            </w:pPr>
            <w:r w:rsidRPr="008274F7">
              <w:rPr>
                <w:rFonts w:asciiTheme="minorHAnsi" w:eastAsiaTheme="minorEastAsia" w:hAnsi="Calibri" w:cstheme="minorBidi"/>
                <w:color w:val="000000" w:themeColor="dark1"/>
                <w:kern w:val="24"/>
                <w:sz w:val="18"/>
                <w:szCs w:val="18"/>
              </w:rPr>
              <w:t>11</w:t>
            </w:r>
          </w:p>
        </w:tc>
        <w:tc>
          <w:tcPr>
            <w:tcW w:w="385"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8274F7" w:rsidP="008274F7">
            <w:pPr>
              <w:overflowPunct/>
              <w:autoSpaceDE/>
              <w:autoSpaceDN/>
              <w:adjustRightInd/>
              <w:spacing w:line="300" w:lineRule="atLeast"/>
              <w:jc w:val="center"/>
              <w:textAlignment w:val="bottom"/>
              <w:rPr>
                <w:rFonts w:ascii="Arial" w:hAnsi="Arial" w:cs="Arial"/>
                <w:sz w:val="18"/>
                <w:szCs w:val="18"/>
              </w:rPr>
            </w:pPr>
            <w:r w:rsidRPr="008274F7">
              <w:rPr>
                <w:rFonts w:asciiTheme="minorHAnsi" w:eastAsiaTheme="minorEastAsia" w:hAnsi="Calibri" w:cstheme="minorBidi"/>
                <w:color w:val="000000" w:themeColor="dark1"/>
                <w:kern w:val="24"/>
                <w:sz w:val="18"/>
                <w:szCs w:val="18"/>
              </w:rPr>
              <w:t>0</w:t>
            </w:r>
          </w:p>
        </w:tc>
        <w:tc>
          <w:tcPr>
            <w:tcW w:w="398"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8274F7" w:rsidP="008274F7">
            <w:pPr>
              <w:overflowPunct/>
              <w:autoSpaceDE/>
              <w:autoSpaceDN/>
              <w:adjustRightInd/>
              <w:spacing w:line="300" w:lineRule="atLeast"/>
              <w:jc w:val="center"/>
              <w:textAlignment w:val="bottom"/>
              <w:rPr>
                <w:rFonts w:ascii="Arial" w:hAnsi="Arial" w:cs="Arial"/>
                <w:sz w:val="18"/>
                <w:szCs w:val="18"/>
              </w:rPr>
            </w:pPr>
            <w:r w:rsidRPr="008274F7">
              <w:rPr>
                <w:rFonts w:asciiTheme="minorHAnsi" w:eastAsiaTheme="minorEastAsia" w:hAnsi="Calibri" w:cstheme="minorBidi"/>
                <w:color w:val="000000" w:themeColor="dark1"/>
                <w:kern w:val="24"/>
                <w:sz w:val="18"/>
                <w:szCs w:val="18"/>
              </w:rPr>
              <w:t>1</w:t>
            </w:r>
          </w:p>
        </w:tc>
        <w:tc>
          <w:tcPr>
            <w:tcW w:w="718"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434DB2" w:rsidP="008274F7">
            <w:pPr>
              <w:overflowPunct/>
              <w:autoSpaceDE/>
              <w:autoSpaceDN/>
              <w:adjustRightInd/>
              <w:spacing w:line="300" w:lineRule="atLeast"/>
              <w:jc w:val="center"/>
              <w:textAlignment w:val="bottom"/>
              <w:rPr>
                <w:rFonts w:ascii="Arial" w:hAnsi="Arial" w:cs="Arial"/>
                <w:sz w:val="18"/>
                <w:szCs w:val="18"/>
              </w:rPr>
            </w:pPr>
            <w:r>
              <w:rPr>
                <w:rFonts w:asciiTheme="minorHAnsi" w:eastAsiaTheme="minorEastAsia" w:hAnsi="Calibri" w:cstheme="minorBidi"/>
                <w:color w:val="000000" w:themeColor="dark1"/>
                <w:kern w:val="24"/>
                <w:sz w:val="18"/>
                <w:szCs w:val="18"/>
              </w:rPr>
              <w:t>61</w:t>
            </w:r>
          </w:p>
        </w:tc>
      </w:tr>
      <w:tr w:rsidR="008274F7" w:rsidRPr="008274F7" w:rsidTr="008274F7">
        <w:trPr>
          <w:trHeight w:val="300"/>
        </w:trPr>
        <w:tc>
          <w:tcPr>
            <w:tcW w:w="430"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8274F7" w:rsidP="008274F7">
            <w:pPr>
              <w:overflowPunct/>
              <w:autoSpaceDE/>
              <w:autoSpaceDN/>
              <w:adjustRightInd/>
              <w:spacing w:line="300" w:lineRule="atLeast"/>
              <w:textAlignment w:val="bottom"/>
              <w:rPr>
                <w:rFonts w:ascii="Arial" w:hAnsi="Arial" w:cs="Arial"/>
                <w:sz w:val="18"/>
                <w:szCs w:val="18"/>
              </w:rPr>
            </w:pPr>
            <w:r w:rsidRPr="008274F7">
              <w:rPr>
                <w:rFonts w:ascii="Calibri" w:hAnsi="Calibri" w:cs="Arial"/>
                <w:b/>
                <w:bCs/>
                <w:color w:val="000000" w:themeColor="dark1"/>
                <w:kern w:val="24"/>
                <w:sz w:val="18"/>
                <w:szCs w:val="18"/>
              </w:rPr>
              <w:t>Foggia</w:t>
            </w:r>
          </w:p>
        </w:tc>
        <w:tc>
          <w:tcPr>
            <w:tcW w:w="513"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434DB2" w:rsidP="008274F7">
            <w:pPr>
              <w:overflowPunct/>
              <w:autoSpaceDE/>
              <w:autoSpaceDN/>
              <w:adjustRightInd/>
              <w:spacing w:line="300" w:lineRule="atLeast"/>
              <w:jc w:val="center"/>
              <w:textAlignment w:val="bottom"/>
              <w:rPr>
                <w:rFonts w:ascii="Arial" w:hAnsi="Arial" w:cs="Arial"/>
                <w:sz w:val="18"/>
                <w:szCs w:val="18"/>
              </w:rPr>
            </w:pPr>
            <w:r>
              <w:rPr>
                <w:rFonts w:asciiTheme="minorHAnsi" w:eastAsiaTheme="minorEastAsia" w:hAnsi="Calibri" w:cstheme="minorBidi"/>
                <w:color w:val="000000" w:themeColor="dark1"/>
                <w:kern w:val="24"/>
                <w:sz w:val="18"/>
                <w:szCs w:val="18"/>
              </w:rPr>
              <w:t>17</w:t>
            </w:r>
          </w:p>
        </w:tc>
        <w:tc>
          <w:tcPr>
            <w:tcW w:w="596"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8274F7" w:rsidP="008274F7">
            <w:pPr>
              <w:overflowPunct/>
              <w:autoSpaceDE/>
              <w:autoSpaceDN/>
              <w:adjustRightInd/>
              <w:spacing w:line="300" w:lineRule="atLeast"/>
              <w:jc w:val="center"/>
              <w:textAlignment w:val="bottom"/>
              <w:rPr>
                <w:rFonts w:ascii="Arial" w:hAnsi="Arial" w:cs="Arial"/>
                <w:sz w:val="18"/>
                <w:szCs w:val="18"/>
              </w:rPr>
            </w:pPr>
            <w:r w:rsidRPr="008274F7">
              <w:rPr>
                <w:rFonts w:asciiTheme="minorHAnsi" w:eastAsiaTheme="minorEastAsia" w:hAnsi="Calibri" w:cstheme="minorBidi"/>
                <w:color w:val="000000" w:themeColor="dark1"/>
                <w:kern w:val="24"/>
                <w:sz w:val="18"/>
                <w:szCs w:val="18"/>
              </w:rPr>
              <w:t>56</w:t>
            </w:r>
          </w:p>
        </w:tc>
        <w:tc>
          <w:tcPr>
            <w:tcW w:w="641"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434DB2" w:rsidP="008274F7">
            <w:pPr>
              <w:overflowPunct/>
              <w:autoSpaceDE/>
              <w:autoSpaceDN/>
              <w:adjustRightInd/>
              <w:spacing w:line="300" w:lineRule="atLeast"/>
              <w:jc w:val="center"/>
              <w:textAlignment w:val="bottom"/>
              <w:rPr>
                <w:rFonts w:ascii="Arial" w:hAnsi="Arial" w:cs="Arial"/>
                <w:sz w:val="18"/>
                <w:szCs w:val="18"/>
              </w:rPr>
            </w:pPr>
            <w:r>
              <w:rPr>
                <w:rFonts w:asciiTheme="minorHAnsi" w:eastAsiaTheme="minorEastAsia" w:hAnsi="Calibri" w:cstheme="minorBidi"/>
                <w:color w:val="000000" w:themeColor="dark1"/>
                <w:kern w:val="24"/>
                <w:sz w:val="18"/>
                <w:szCs w:val="18"/>
              </w:rPr>
              <w:t>8</w:t>
            </w:r>
          </w:p>
        </w:tc>
        <w:tc>
          <w:tcPr>
            <w:tcW w:w="724"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434DB2" w:rsidP="00434DB2">
            <w:pPr>
              <w:overflowPunct/>
              <w:autoSpaceDE/>
              <w:autoSpaceDN/>
              <w:adjustRightInd/>
              <w:spacing w:line="300" w:lineRule="atLeast"/>
              <w:jc w:val="center"/>
              <w:textAlignment w:val="bottom"/>
              <w:rPr>
                <w:rFonts w:ascii="Arial" w:hAnsi="Arial" w:cs="Arial"/>
                <w:sz w:val="18"/>
                <w:szCs w:val="18"/>
              </w:rPr>
            </w:pPr>
            <w:r>
              <w:rPr>
                <w:rFonts w:asciiTheme="minorHAnsi" w:eastAsiaTheme="minorEastAsia" w:hAnsi="Calibri" w:cstheme="minorBidi"/>
                <w:color w:val="000000" w:themeColor="dark1"/>
                <w:kern w:val="24"/>
                <w:sz w:val="18"/>
                <w:szCs w:val="18"/>
              </w:rPr>
              <w:t>16</w:t>
            </w:r>
          </w:p>
        </w:tc>
        <w:tc>
          <w:tcPr>
            <w:tcW w:w="596"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434DB2" w:rsidP="008274F7">
            <w:pPr>
              <w:overflowPunct/>
              <w:autoSpaceDE/>
              <w:autoSpaceDN/>
              <w:adjustRightInd/>
              <w:spacing w:line="300" w:lineRule="atLeast"/>
              <w:jc w:val="center"/>
              <w:textAlignment w:val="bottom"/>
              <w:rPr>
                <w:rFonts w:ascii="Arial" w:hAnsi="Arial" w:cs="Arial"/>
                <w:sz w:val="18"/>
                <w:szCs w:val="18"/>
              </w:rPr>
            </w:pPr>
            <w:r>
              <w:rPr>
                <w:rFonts w:asciiTheme="minorHAnsi" w:eastAsiaTheme="minorEastAsia" w:hAnsi="Calibri" w:cstheme="minorBidi"/>
                <w:color w:val="000000" w:themeColor="dark1"/>
                <w:kern w:val="24"/>
                <w:sz w:val="18"/>
                <w:szCs w:val="18"/>
              </w:rPr>
              <w:t>26</w:t>
            </w:r>
          </w:p>
        </w:tc>
        <w:tc>
          <w:tcPr>
            <w:tcW w:w="385"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8274F7" w:rsidP="008274F7">
            <w:pPr>
              <w:overflowPunct/>
              <w:autoSpaceDE/>
              <w:autoSpaceDN/>
              <w:adjustRightInd/>
              <w:spacing w:line="300" w:lineRule="atLeast"/>
              <w:jc w:val="center"/>
              <w:textAlignment w:val="bottom"/>
              <w:rPr>
                <w:rFonts w:ascii="Arial" w:hAnsi="Arial" w:cs="Arial"/>
                <w:sz w:val="18"/>
                <w:szCs w:val="18"/>
              </w:rPr>
            </w:pPr>
            <w:r w:rsidRPr="008274F7">
              <w:rPr>
                <w:rFonts w:asciiTheme="minorHAnsi" w:eastAsiaTheme="minorEastAsia" w:hAnsi="Calibri" w:cstheme="minorBidi"/>
                <w:color w:val="000000" w:themeColor="dark1"/>
                <w:kern w:val="24"/>
                <w:sz w:val="18"/>
                <w:szCs w:val="18"/>
              </w:rPr>
              <w:t>1</w:t>
            </w:r>
          </w:p>
        </w:tc>
        <w:tc>
          <w:tcPr>
            <w:tcW w:w="398"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8274F7" w:rsidP="008274F7">
            <w:pPr>
              <w:overflowPunct/>
              <w:autoSpaceDE/>
              <w:autoSpaceDN/>
              <w:adjustRightInd/>
              <w:spacing w:line="300" w:lineRule="atLeast"/>
              <w:jc w:val="center"/>
              <w:textAlignment w:val="bottom"/>
              <w:rPr>
                <w:rFonts w:ascii="Arial" w:hAnsi="Arial" w:cs="Arial"/>
                <w:sz w:val="18"/>
                <w:szCs w:val="18"/>
              </w:rPr>
            </w:pPr>
            <w:r w:rsidRPr="008274F7">
              <w:rPr>
                <w:rFonts w:asciiTheme="minorHAnsi" w:eastAsiaTheme="minorEastAsia" w:hAnsi="Calibri" w:cstheme="minorBidi"/>
                <w:color w:val="000000" w:themeColor="dark1"/>
                <w:kern w:val="24"/>
                <w:sz w:val="18"/>
                <w:szCs w:val="18"/>
              </w:rPr>
              <w:t>1</w:t>
            </w:r>
          </w:p>
        </w:tc>
        <w:tc>
          <w:tcPr>
            <w:tcW w:w="718"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434DB2" w:rsidP="008274F7">
            <w:pPr>
              <w:overflowPunct/>
              <w:autoSpaceDE/>
              <w:autoSpaceDN/>
              <w:adjustRightInd/>
              <w:spacing w:line="300" w:lineRule="atLeast"/>
              <w:jc w:val="center"/>
              <w:textAlignment w:val="bottom"/>
              <w:rPr>
                <w:rFonts w:ascii="Arial" w:hAnsi="Arial" w:cs="Arial"/>
                <w:sz w:val="18"/>
                <w:szCs w:val="18"/>
              </w:rPr>
            </w:pPr>
            <w:r>
              <w:rPr>
                <w:rFonts w:asciiTheme="minorHAnsi" w:eastAsiaTheme="minorEastAsia" w:hAnsi="Calibri" w:cstheme="minorBidi"/>
                <w:color w:val="000000" w:themeColor="dark1"/>
                <w:kern w:val="24"/>
                <w:sz w:val="18"/>
                <w:szCs w:val="18"/>
              </w:rPr>
              <w:t>125</w:t>
            </w:r>
          </w:p>
        </w:tc>
      </w:tr>
      <w:tr w:rsidR="008274F7" w:rsidRPr="008274F7" w:rsidTr="008274F7">
        <w:trPr>
          <w:trHeight w:val="300"/>
        </w:trPr>
        <w:tc>
          <w:tcPr>
            <w:tcW w:w="430"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8274F7" w:rsidP="008274F7">
            <w:pPr>
              <w:overflowPunct/>
              <w:autoSpaceDE/>
              <w:autoSpaceDN/>
              <w:adjustRightInd/>
              <w:spacing w:line="300" w:lineRule="atLeast"/>
              <w:textAlignment w:val="bottom"/>
              <w:rPr>
                <w:rFonts w:ascii="Arial" w:hAnsi="Arial" w:cs="Arial"/>
                <w:sz w:val="18"/>
                <w:szCs w:val="18"/>
              </w:rPr>
            </w:pPr>
            <w:r w:rsidRPr="008274F7">
              <w:rPr>
                <w:rFonts w:ascii="Calibri" w:hAnsi="Calibri" w:cs="Arial"/>
                <w:b/>
                <w:bCs/>
                <w:color w:val="000000" w:themeColor="dark1"/>
                <w:kern w:val="24"/>
                <w:sz w:val="18"/>
                <w:szCs w:val="18"/>
              </w:rPr>
              <w:t>Lecce</w:t>
            </w:r>
          </w:p>
        </w:tc>
        <w:tc>
          <w:tcPr>
            <w:tcW w:w="513"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8274F7" w:rsidP="008274F7">
            <w:pPr>
              <w:overflowPunct/>
              <w:autoSpaceDE/>
              <w:autoSpaceDN/>
              <w:adjustRightInd/>
              <w:spacing w:line="300" w:lineRule="atLeast"/>
              <w:jc w:val="center"/>
              <w:textAlignment w:val="bottom"/>
              <w:rPr>
                <w:rFonts w:ascii="Arial" w:hAnsi="Arial" w:cs="Arial"/>
                <w:sz w:val="18"/>
                <w:szCs w:val="18"/>
              </w:rPr>
            </w:pPr>
            <w:r w:rsidRPr="008274F7">
              <w:rPr>
                <w:rFonts w:asciiTheme="minorHAnsi" w:eastAsiaTheme="minorEastAsia" w:hAnsi="Calibri" w:cstheme="minorBidi"/>
                <w:color w:val="000000" w:themeColor="dark1"/>
                <w:kern w:val="24"/>
                <w:sz w:val="18"/>
                <w:szCs w:val="18"/>
              </w:rPr>
              <w:t>6</w:t>
            </w:r>
          </w:p>
        </w:tc>
        <w:tc>
          <w:tcPr>
            <w:tcW w:w="596"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434DB2" w:rsidP="008274F7">
            <w:pPr>
              <w:overflowPunct/>
              <w:autoSpaceDE/>
              <w:autoSpaceDN/>
              <w:adjustRightInd/>
              <w:spacing w:line="300" w:lineRule="atLeast"/>
              <w:jc w:val="center"/>
              <w:textAlignment w:val="bottom"/>
              <w:rPr>
                <w:rFonts w:ascii="Arial" w:hAnsi="Arial" w:cs="Arial"/>
                <w:sz w:val="18"/>
                <w:szCs w:val="18"/>
              </w:rPr>
            </w:pPr>
            <w:r>
              <w:rPr>
                <w:rFonts w:asciiTheme="minorHAnsi" w:eastAsiaTheme="minorEastAsia" w:hAnsi="Calibri" w:cstheme="minorBidi"/>
                <w:color w:val="000000" w:themeColor="dark1"/>
                <w:kern w:val="24"/>
                <w:sz w:val="18"/>
                <w:szCs w:val="18"/>
              </w:rPr>
              <w:t>77</w:t>
            </w:r>
          </w:p>
        </w:tc>
        <w:tc>
          <w:tcPr>
            <w:tcW w:w="641"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434DB2" w:rsidP="008274F7">
            <w:pPr>
              <w:overflowPunct/>
              <w:autoSpaceDE/>
              <w:autoSpaceDN/>
              <w:adjustRightInd/>
              <w:spacing w:line="300" w:lineRule="atLeast"/>
              <w:jc w:val="center"/>
              <w:textAlignment w:val="bottom"/>
              <w:rPr>
                <w:rFonts w:ascii="Arial" w:hAnsi="Arial" w:cs="Arial"/>
                <w:sz w:val="18"/>
                <w:szCs w:val="18"/>
              </w:rPr>
            </w:pPr>
            <w:r>
              <w:rPr>
                <w:rFonts w:asciiTheme="minorHAnsi" w:eastAsiaTheme="minorEastAsia" w:hAnsi="Calibri" w:cstheme="minorBidi"/>
                <w:color w:val="000000" w:themeColor="dark1"/>
                <w:kern w:val="24"/>
                <w:sz w:val="18"/>
                <w:szCs w:val="18"/>
              </w:rPr>
              <w:t>2</w:t>
            </w:r>
          </w:p>
        </w:tc>
        <w:tc>
          <w:tcPr>
            <w:tcW w:w="724"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434DB2" w:rsidP="00434DB2">
            <w:pPr>
              <w:overflowPunct/>
              <w:autoSpaceDE/>
              <w:autoSpaceDN/>
              <w:adjustRightInd/>
              <w:spacing w:line="300" w:lineRule="atLeast"/>
              <w:jc w:val="center"/>
              <w:textAlignment w:val="bottom"/>
              <w:rPr>
                <w:rFonts w:ascii="Arial" w:hAnsi="Arial" w:cs="Arial"/>
                <w:sz w:val="18"/>
                <w:szCs w:val="18"/>
              </w:rPr>
            </w:pPr>
            <w:r>
              <w:rPr>
                <w:rFonts w:asciiTheme="minorHAnsi" w:eastAsiaTheme="minorEastAsia" w:hAnsi="Calibri" w:cstheme="minorBidi"/>
                <w:color w:val="000000" w:themeColor="dark1"/>
                <w:kern w:val="24"/>
                <w:sz w:val="18"/>
                <w:szCs w:val="18"/>
              </w:rPr>
              <w:t>13</w:t>
            </w:r>
          </w:p>
        </w:tc>
        <w:tc>
          <w:tcPr>
            <w:tcW w:w="596"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434DB2" w:rsidP="008274F7">
            <w:pPr>
              <w:overflowPunct/>
              <w:autoSpaceDE/>
              <w:autoSpaceDN/>
              <w:adjustRightInd/>
              <w:spacing w:line="300" w:lineRule="atLeast"/>
              <w:jc w:val="center"/>
              <w:textAlignment w:val="bottom"/>
              <w:rPr>
                <w:rFonts w:ascii="Arial" w:hAnsi="Arial" w:cs="Arial"/>
                <w:sz w:val="18"/>
                <w:szCs w:val="18"/>
              </w:rPr>
            </w:pPr>
            <w:r>
              <w:rPr>
                <w:rFonts w:asciiTheme="minorHAnsi" w:eastAsiaTheme="minorEastAsia" w:hAnsi="Calibri" w:cstheme="minorBidi"/>
                <w:color w:val="000000" w:themeColor="dark1"/>
                <w:kern w:val="24"/>
                <w:sz w:val="18"/>
                <w:szCs w:val="18"/>
              </w:rPr>
              <w:t>30</w:t>
            </w:r>
          </w:p>
        </w:tc>
        <w:tc>
          <w:tcPr>
            <w:tcW w:w="385"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8274F7" w:rsidP="008274F7">
            <w:pPr>
              <w:overflowPunct/>
              <w:autoSpaceDE/>
              <w:autoSpaceDN/>
              <w:adjustRightInd/>
              <w:spacing w:line="300" w:lineRule="atLeast"/>
              <w:jc w:val="center"/>
              <w:textAlignment w:val="bottom"/>
              <w:rPr>
                <w:rFonts w:ascii="Arial" w:hAnsi="Arial" w:cs="Arial"/>
                <w:sz w:val="18"/>
                <w:szCs w:val="18"/>
              </w:rPr>
            </w:pPr>
            <w:r w:rsidRPr="008274F7">
              <w:rPr>
                <w:rFonts w:asciiTheme="minorHAnsi" w:eastAsiaTheme="minorEastAsia" w:hAnsi="Calibri" w:cstheme="minorBidi"/>
                <w:color w:val="000000" w:themeColor="dark1"/>
                <w:kern w:val="24"/>
                <w:sz w:val="18"/>
                <w:szCs w:val="18"/>
              </w:rPr>
              <w:t>0</w:t>
            </w:r>
          </w:p>
        </w:tc>
        <w:tc>
          <w:tcPr>
            <w:tcW w:w="398"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8274F7" w:rsidP="008274F7">
            <w:pPr>
              <w:overflowPunct/>
              <w:autoSpaceDE/>
              <w:autoSpaceDN/>
              <w:adjustRightInd/>
              <w:spacing w:line="300" w:lineRule="atLeast"/>
              <w:jc w:val="center"/>
              <w:textAlignment w:val="bottom"/>
              <w:rPr>
                <w:rFonts w:ascii="Arial" w:hAnsi="Arial" w:cs="Arial"/>
                <w:sz w:val="18"/>
                <w:szCs w:val="18"/>
              </w:rPr>
            </w:pPr>
            <w:r w:rsidRPr="008274F7">
              <w:rPr>
                <w:rFonts w:asciiTheme="minorHAnsi" w:eastAsiaTheme="minorEastAsia" w:hAnsi="Calibri" w:cstheme="minorBidi"/>
                <w:color w:val="000000" w:themeColor="dark1"/>
                <w:kern w:val="24"/>
                <w:sz w:val="18"/>
                <w:szCs w:val="18"/>
              </w:rPr>
              <w:t>1</w:t>
            </w:r>
          </w:p>
        </w:tc>
        <w:tc>
          <w:tcPr>
            <w:tcW w:w="718"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434DB2" w:rsidP="008274F7">
            <w:pPr>
              <w:overflowPunct/>
              <w:autoSpaceDE/>
              <w:autoSpaceDN/>
              <w:adjustRightInd/>
              <w:spacing w:line="300" w:lineRule="atLeast"/>
              <w:jc w:val="center"/>
              <w:textAlignment w:val="bottom"/>
              <w:rPr>
                <w:rFonts w:ascii="Arial" w:hAnsi="Arial" w:cs="Arial"/>
                <w:sz w:val="18"/>
                <w:szCs w:val="18"/>
              </w:rPr>
            </w:pPr>
            <w:r>
              <w:rPr>
                <w:rFonts w:asciiTheme="minorHAnsi" w:eastAsiaTheme="minorEastAsia" w:hAnsi="Calibri" w:cstheme="minorBidi"/>
                <w:color w:val="000000" w:themeColor="dark1"/>
                <w:kern w:val="24"/>
                <w:sz w:val="18"/>
                <w:szCs w:val="18"/>
              </w:rPr>
              <w:t>129</w:t>
            </w:r>
          </w:p>
        </w:tc>
      </w:tr>
      <w:tr w:rsidR="008274F7" w:rsidRPr="008274F7" w:rsidTr="008274F7">
        <w:trPr>
          <w:trHeight w:val="300"/>
        </w:trPr>
        <w:tc>
          <w:tcPr>
            <w:tcW w:w="430"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8274F7" w:rsidP="008274F7">
            <w:pPr>
              <w:overflowPunct/>
              <w:autoSpaceDE/>
              <w:autoSpaceDN/>
              <w:adjustRightInd/>
              <w:spacing w:line="300" w:lineRule="atLeast"/>
              <w:textAlignment w:val="bottom"/>
              <w:rPr>
                <w:rFonts w:ascii="Arial" w:hAnsi="Arial" w:cs="Arial"/>
                <w:sz w:val="18"/>
                <w:szCs w:val="18"/>
              </w:rPr>
            </w:pPr>
            <w:r w:rsidRPr="008274F7">
              <w:rPr>
                <w:rFonts w:ascii="Calibri" w:hAnsi="Calibri" w:cs="Arial"/>
                <w:b/>
                <w:bCs/>
                <w:color w:val="000000" w:themeColor="dark1"/>
                <w:kern w:val="24"/>
                <w:sz w:val="18"/>
                <w:szCs w:val="18"/>
              </w:rPr>
              <w:t>Taranto</w:t>
            </w:r>
          </w:p>
        </w:tc>
        <w:tc>
          <w:tcPr>
            <w:tcW w:w="513"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434DB2" w:rsidP="008274F7">
            <w:pPr>
              <w:overflowPunct/>
              <w:autoSpaceDE/>
              <w:autoSpaceDN/>
              <w:adjustRightInd/>
              <w:spacing w:line="300" w:lineRule="atLeast"/>
              <w:jc w:val="center"/>
              <w:textAlignment w:val="bottom"/>
              <w:rPr>
                <w:rFonts w:ascii="Arial" w:hAnsi="Arial" w:cs="Arial"/>
                <w:sz w:val="18"/>
                <w:szCs w:val="18"/>
              </w:rPr>
            </w:pPr>
            <w:r>
              <w:rPr>
                <w:rFonts w:asciiTheme="minorHAnsi" w:eastAsiaTheme="minorEastAsia" w:hAnsi="Calibri" w:cstheme="minorBidi"/>
                <w:color w:val="000000" w:themeColor="dark1"/>
                <w:kern w:val="24"/>
                <w:sz w:val="18"/>
                <w:szCs w:val="18"/>
              </w:rPr>
              <w:t>6</w:t>
            </w:r>
          </w:p>
        </w:tc>
        <w:tc>
          <w:tcPr>
            <w:tcW w:w="596"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434DB2" w:rsidP="008274F7">
            <w:pPr>
              <w:overflowPunct/>
              <w:autoSpaceDE/>
              <w:autoSpaceDN/>
              <w:adjustRightInd/>
              <w:spacing w:line="300" w:lineRule="atLeast"/>
              <w:jc w:val="center"/>
              <w:textAlignment w:val="bottom"/>
              <w:rPr>
                <w:rFonts w:ascii="Arial" w:hAnsi="Arial" w:cs="Arial"/>
                <w:sz w:val="18"/>
                <w:szCs w:val="18"/>
              </w:rPr>
            </w:pPr>
            <w:r>
              <w:rPr>
                <w:rFonts w:asciiTheme="minorHAnsi" w:eastAsiaTheme="minorEastAsia" w:hAnsi="Calibri" w:cstheme="minorBidi"/>
                <w:color w:val="000000" w:themeColor="dark1"/>
                <w:kern w:val="24"/>
                <w:sz w:val="18"/>
                <w:szCs w:val="18"/>
              </w:rPr>
              <w:t>54</w:t>
            </w:r>
          </w:p>
        </w:tc>
        <w:tc>
          <w:tcPr>
            <w:tcW w:w="641"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434DB2" w:rsidP="008274F7">
            <w:pPr>
              <w:overflowPunct/>
              <w:autoSpaceDE/>
              <w:autoSpaceDN/>
              <w:adjustRightInd/>
              <w:spacing w:line="300" w:lineRule="atLeast"/>
              <w:jc w:val="center"/>
              <w:textAlignment w:val="bottom"/>
              <w:rPr>
                <w:rFonts w:ascii="Arial" w:hAnsi="Arial" w:cs="Arial"/>
                <w:sz w:val="18"/>
                <w:szCs w:val="18"/>
              </w:rPr>
            </w:pPr>
            <w:r>
              <w:rPr>
                <w:rFonts w:asciiTheme="minorHAnsi" w:eastAsiaTheme="minorEastAsia" w:hAnsi="Calibri" w:cstheme="minorBidi"/>
                <w:color w:val="000000" w:themeColor="dark1"/>
                <w:kern w:val="24"/>
                <w:sz w:val="18"/>
                <w:szCs w:val="18"/>
              </w:rPr>
              <w:t>2</w:t>
            </w:r>
          </w:p>
        </w:tc>
        <w:tc>
          <w:tcPr>
            <w:tcW w:w="724"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434DB2" w:rsidP="008274F7">
            <w:pPr>
              <w:overflowPunct/>
              <w:autoSpaceDE/>
              <w:autoSpaceDN/>
              <w:adjustRightInd/>
              <w:spacing w:line="300" w:lineRule="atLeast"/>
              <w:jc w:val="center"/>
              <w:textAlignment w:val="bottom"/>
              <w:rPr>
                <w:rFonts w:ascii="Arial" w:hAnsi="Arial" w:cs="Arial"/>
                <w:sz w:val="18"/>
                <w:szCs w:val="18"/>
              </w:rPr>
            </w:pPr>
            <w:r>
              <w:rPr>
                <w:rFonts w:asciiTheme="minorHAnsi" w:eastAsiaTheme="minorEastAsia" w:hAnsi="Calibri" w:cstheme="minorBidi"/>
                <w:color w:val="000000" w:themeColor="dark1"/>
                <w:kern w:val="24"/>
                <w:sz w:val="18"/>
                <w:szCs w:val="18"/>
              </w:rPr>
              <w:t>9</w:t>
            </w:r>
          </w:p>
        </w:tc>
        <w:tc>
          <w:tcPr>
            <w:tcW w:w="596"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434DB2" w:rsidP="008274F7">
            <w:pPr>
              <w:overflowPunct/>
              <w:autoSpaceDE/>
              <w:autoSpaceDN/>
              <w:adjustRightInd/>
              <w:spacing w:line="300" w:lineRule="atLeast"/>
              <w:jc w:val="center"/>
              <w:textAlignment w:val="bottom"/>
              <w:rPr>
                <w:rFonts w:ascii="Arial" w:hAnsi="Arial" w:cs="Arial"/>
                <w:sz w:val="18"/>
                <w:szCs w:val="18"/>
              </w:rPr>
            </w:pPr>
            <w:r>
              <w:rPr>
                <w:rFonts w:asciiTheme="minorHAnsi" w:eastAsiaTheme="minorEastAsia" w:hAnsi="Calibri" w:cstheme="minorBidi"/>
                <w:color w:val="000000" w:themeColor="dark1"/>
                <w:kern w:val="24"/>
                <w:sz w:val="18"/>
                <w:szCs w:val="18"/>
              </w:rPr>
              <w:t>21</w:t>
            </w:r>
          </w:p>
        </w:tc>
        <w:tc>
          <w:tcPr>
            <w:tcW w:w="385"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8274F7" w:rsidP="008274F7">
            <w:pPr>
              <w:overflowPunct/>
              <w:autoSpaceDE/>
              <w:autoSpaceDN/>
              <w:adjustRightInd/>
              <w:spacing w:line="300" w:lineRule="atLeast"/>
              <w:jc w:val="center"/>
              <w:textAlignment w:val="bottom"/>
              <w:rPr>
                <w:rFonts w:ascii="Arial" w:hAnsi="Arial" w:cs="Arial"/>
                <w:sz w:val="18"/>
                <w:szCs w:val="18"/>
              </w:rPr>
            </w:pPr>
            <w:r w:rsidRPr="008274F7">
              <w:rPr>
                <w:rFonts w:asciiTheme="minorHAnsi" w:eastAsiaTheme="minorEastAsia" w:hAnsi="Calibri" w:cstheme="minorBidi"/>
                <w:color w:val="000000" w:themeColor="dark1"/>
                <w:kern w:val="24"/>
                <w:sz w:val="18"/>
                <w:szCs w:val="18"/>
              </w:rPr>
              <w:t>0</w:t>
            </w:r>
          </w:p>
        </w:tc>
        <w:tc>
          <w:tcPr>
            <w:tcW w:w="398"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8274F7" w:rsidP="008274F7">
            <w:pPr>
              <w:overflowPunct/>
              <w:autoSpaceDE/>
              <w:autoSpaceDN/>
              <w:adjustRightInd/>
              <w:spacing w:line="300" w:lineRule="atLeast"/>
              <w:jc w:val="center"/>
              <w:textAlignment w:val="bottom"/>
              <w:rPr>
                <w:rFonts w:ascii="Arial" w:hAnsi="Arial" w:cs="Arial"/>
                <w:sz w:val="18"/>
                <w:szCs w:val="18"/>
              </w:rPr>
            </w:pPr>
            <w:r w:rsidRPr="008274F7">
              <w:rPr>
                <w:rFonts w:asciiTheme="minorHAnsi" w:eastAsiaTheme="minorEastAsia" w:hAnsi="Calibri" w:cstheme="minorBidi"/>
                <w:color w:val="000000" w:themeColor="dark1"/>
                <w:kern w:val="24"/>
                <w:sz w:val="18"/>
                <w:szCs w:val="18"/>
              </w:rPr>
              <w:t>1</w:t>
            </w:r>
          </w:p>
        </w:tc>
        <w:tc>
          <w:tcPr>
            <w:tcW w:w="718" w:type="pct"/>
            <w:tcBorders>
              <w:top w:val="single" w:sz="8" w:space="0" w:color="000000"/>
              <w:left w:val="single" w:sz="8" w:space="0" w:color="000000"/>
              <w:bottom w:val="single" w:sz="8" w:space="0" w:color="000000"/>
              <w:right w:val="single" w:sz="8" w:space="0" w:color="000000"/>
            </w:tcBorders>
            <w:shd w:val="clear" w:color="auto" w:fill="E9EDF4"/>
            <w:tcMar>
              <w:top w:w="15" w:type="dxa"/>
              <w:left w:w="15" w:type="dxa"/>
              <w:bottom w:w="0" w:type="dxa"/>
              <w:right w:w="15" w:type="dxa"/>
            </w:tcMar>
            <w:vAlign w:val="bottom"/>
            <w:hideMark/>
          </w:tcPr>
          <w:p w:rsidR="008274F7" w:rsidRPr="008274F7" w:rsidRDefault="00434DB2" w:rsidP="008274F7">
            <w:pPr>
              <w:overflowPunct/>
              <w:autoSpaceDE/>
              <w:autoSpaceDN/>
              <w:adjustRightInd/>
              <w:spacing w:line="300" w:lineRule="atLeast"/>
              <w:jc w:val="center"/>
              <w:textAlignment w:val="bottom"/>
              <w:rPr>
                <w:rFonts w:ascii="Arial" w:hAnsi="Arial" w:cs="Arial"/>
                <w:sz w:val="18"/>
                <w:szCs w:val="18"/>
              </w:rPr>
            </w:pPr>
            <w:r>
              <w:rPr>
                <w:rFonts w:asciiTheme="minorHAnsi" w:eastAsiaTheme="minorEastAsia" w:hAnsi="Calibri" w:cstheme="minorBidi"/>
                <w:color w:val="000000" w:themeColor="dark1"/>
                <w:kern w:val="24"/>
                <w:sz w:val="18"/>
                <w:szCs w:val="18"/>
              </w:rPr>
              <w:t>93</w:t>
            </w:r>
          </w:p>
        </w:tc>
      </w:tr>
      <w:tr w:rsidR="008274F7" w:rsidRPr="008274F7" w:rsidTr="008274F7">
        <w:trPr>
          <w:trHeight w:val="315"/>
        </w:trPr>
        <w:tc>
          <w:tcPr>
            <w:tcW w:w="430" w:type="pct"/>
            <w:tcBorders>
              <w:top w:val="single" w:sz="8" w:space="0" w:color="000000"/>
              <w:left w:val="single" w:sz="8" w:space="0" w:color="000000"/>
              <w:bottom w:val="single" w:sz="8" w:space="0" w:color="000000"/>
              <w:right w:val="single" w:sz="8" w:space="0" w:color="000000"/>
            </w:tcBorders>
            <w:shd w:val="clear" w:color="auto" w:fill="B9CDE5"/>
            <w:tcMar>
              <w:top w:w="15" w:type="dxa"/>
              <w:left w:w="15" w:type="dxa"/>
              <w:bottom w:w="0" w:type="dxa"/>
              <w:right w:w="15" w:type="dxa"/>
            </w:tcMar>
            <w:vAlign w:val="bottom"/>
            <w:hideMark/>
          </w:tcPr>
          <w:p w:rsidR="008274F7" w:rsidRPr="008274F7" w:rsidRDefault="008274F7" w:rsidP="008274F7">
            <w:pPr>
              <w:overflowPunct/>
              <w:autoSpaceDE/>
              <w:autoSpaceDN/>
              <w:adjustRightInd/>
              <w:spacing w:line="315" w:lineRule="atLeast"/>
              <w:textAlignment w:val="bottom"/>
              <w:rPr>
                <w:rFonts w:ascii="Arial" w:hAnsi="Arial" w:cs="Arial"/>
                <w:sz w:val="18"/>
                <w:szCs w:val="18"/>
              </w:rPr>
            </w:pPr>
            <w:r w:rsidRPr="008274F7">
              <w:rPr>
                <w:rFonts w:ascii="Calibri" w:hAnsi="Calibri" w:cs="Arial"/>
                <w:b/>
                <w:bCs/>
                <w:color w:val="000000" w:themeColor="dark1"/>
                <w:kern w:val="24"/>
                <w:sz w:val="18"/>
                <w:szCs w:val="18"/>
              </w:rPr>
              <w:t>Totale</w:t>
            </w:r>
          </w:p>
        </w:tc>
        <w:tc>
          <w:tcPr>
            <w:tcW w:w="513" w:type="pct"/>
            <w:tcBorders>
              <w:top w:val="single" w:sz="8" w:space="0" w:color="000000"/>
              <w:left w:val="single" w:sz="8" w:space="0" w:color="000000"/>
              <w:bottom w:val="single" w:sz="8" w:space="0" w:color="000000"/>
              <w:right w:val="single" w:sz="8" w:space="0" w:color="000000"/>
            </w:tcBorders>
            <w:shd w:val="clear" w:color="auto" w:fill="B9CDE5"/>
            <w:tcMar>
              <w:top w:w="15" w:type="dxa"/>
              <w:left w:w="15" w:type="dxa"/>
              <w:bottom w:w="0" w:type="dxa"/>
              <w:right w:w="15" w:type="dxa"/>
            </w:tcMar>
            <w:vAlign w:val="bottom"/>
            <w:hideMark/>
          </w:tcPr>
          <w:p w:rsidR="008274F7" w:rsidRPr="008274F7" w:rsidRDefault="00434DB2" w:rsidP="008274F7">
            <w:pPr>
              <w:overflowPunct/>
              <w:autoSpaceDE/>
              <w:autoSpaceDN/>
              <w:adjustRightInd/>
              <w:spacing w:line="315" w:lineRule="atLeast"/>
              <w:jc w:val="center"/>
              <w:textAlignment w:val="bottom"/>
              <w:rPr>
                <w:rFonts w:ascii="Arial" w:hAnsi="Arial" w:cs="Arial"/>
                <w:sz w:val="18"/>
                <w:szCs w:val="18"/>
              </w:rPr>
            </w:pPr>
            <w:r>
              <w:rPr>
                <w:rFonts w:asciiTheme="minorHAnsi" w:eastAsiaTheme="minorEastAsia" w:hAnsi="Calibri" w:cstheme="minorBidi"/>
                <w:b/>
                <w:bCs/>
                <w:color w:val="000000" w:themeColor="dark1"/>
                <w:kern w:val="24"/>
                <w:sz w:val="18"/>
                <w:szCs w:val="18"/>
              </w:rPr>
              <w:t>84</w:t>
            </w:r>
          </w:p>
        </w:tc>
        <w:tc>
          <w:tcPr>
            <w:tcW w:w="596" w:type="pct"/>
            <w:tcBorders>
              <w:top w:val="single" w:sz="8" w:space="0" w:color="000000"/>
              <w:left w:val="single" w:sz="8" w:space="0" w:color="000000"/>
              <w:bottom w:val="single" w:sz="8" w:space="0" w:color="000000"/>
              <w:right w:val="single" w:sz="8" w:space="0" w:color="000000"/>
            </w:tcBorders>
            <w:shd w:val="clear" w:color="auto" w:fill="B9CDE5"/>
            <w:tcMar>
              <w:top w:w="15" w:type="dxa"/>
              <w:left w:w="15" w:type="dxa"/>
              <w:bottom w:w="0" w:type="dxa"/>
              <w:right w:w="15" w:type="dxa"/>
            </w:tcMar>
            <w:vAlign w:val="bottom"/>
            <w:hideMark/>
          </w:tcPr>
          <w:p w:rsidR="008274F7" w:rsidRPr="008274F7" w:rsidRDefault="008274F7" w:rsidP="008274F7">
            <w:pPr>
              <w:overflowPunct/>
              <w:autoSpaceDE/>
              <w:autoSpaceDN/>
              <w:adjustRightInd/>
              <w:spacing w:line="315" w:lineRule="atLeast"/>
              <w:jc w:val="center"/>
              <w:textAlignment w:val="bottom"/>
              <w:rPr>
                <w:rFonts w:ascii="Arial" w:hAnsi="Arial" w:cs="Arial"/>
                <w:sz w:val="18"/>
                <w:szCs w:val="18"/>
              </w:rPr>
            </w:pPr>
            <w:r w:rsidRPr="008274F7">
              <w:rPr>
                <w:rFonts w:asciiTheme="minorHAnsi" w:eastAsiaTheme="minorEastAsia" w:hAnsi="Calibri" w:cstheme="minorBidi"/>
                <w:b/>
                <w:bCs/>
                <w:color w:val="000000" w:themeColor="dark1"/>
                <w:kern w:val="24"/>
                <w:sz w:val="18"/>
                <w:szCs w:val="18"/>
              </w:rPr>
              <w:t>308</w:t>
            </w:r>
          </w:p>
        </w:tc>
        <w:tc>
          <w:tcPr>
            <w:tcW w:w="641" w:type="pct"/>
            <w:tcBorders>
              <w:top w:val="single" w:sz="8" w:space="0" w:color="000000"/>
              <w:left w:val="single" w:sz="8" w:space="0" w:color="000000"/>
              <w:bottom w:val="single" w:sz="8" w:space="0" w:color="000000"/>
              <w:right w:val="single" w:sz="8" w:space="0" w:color="000000"/>
            </w:tcBorders>
            <w:shd w:val="clear" w:color="auto" w:fill="B9CDE5"/>
            <w:tcMar>
              <w:top w:w="15" w:type="dxa"/>
              <w:left w:w="15" w:type="dxa"/>
              <w:bottom w:w="0" w:type="dxa"/>
              <w:right w:w="15" w:type="dxa"/>
            </w:tcMar>
            <w:vAlign w:val="bottom"/>
            <w:hideMark/>
          </w:tcPr>
          <w:p w:rsidR="008274F7" w:rsidRPr="008274F7" w:rsidRDefault="00434DB2" w:rsidP="008274F7">
            <w:pPr>
              <w:overflowPunct/>
              <w:autoSpaceDE/>
              <w:autoSpaceDN/>
              <w:adjustRightInd/>
              <w:spacing w:line="315" w:lineRule="atLeast"/>
              <w:jc w:val="center"/>
              <w:textAlignment w:val="bottom"/>
              <w:rPr>
                <w:rFonts w:ascii="Arial" w:hAnsi="Arial" w:cs="Arial"/>
                <w:sz w:val="18"/>
                <w:szCs w:val="18"/>
              </w:rPr>
            </w:pPr>
            <w:r>
              <w:rPr>
                <w:rFonts w:asciiTheme="minorHAnsi" w:eastAsiaTheme="minorEastAsia" w:hAnsi="Calibri" w:cstheme="minorBidi"/>
                <w:b/>
                <w:bCs/>
                <w:color w:val="000000" w:themeColor="dark1"/>
                <w:kern w:val="24"/>
                <w:sz w:val="18"/>
                <w:szCs w:val="18"/>
              </w:rPr>
              <w:t>40</w:t>
            </w:r>
          </w:p>
        </w:tc>
        <w:tc>
          <w:tcPr>
            <w:tcW w:w="724" w:type="pct"/>
            <w:tcBorders>
              <w:top w:val="single" w:sz="8" w:space="0" w:color="000000"/>
              <w:left w:val="single" w:sz="8" w:space="0" w:color="000000"/>
              <w:bottom w:val="single" w:sz="8" w:space="0" w:color="000000"/>
              <w:right w:val="single" w:sz="8" w:space="0" w:color="000000"/>
            </w:tcBorders>
            <w:shd w:val="clear" w:color="auto" w:fill="B9CDE5"/>
            <w:tcMar>
              <w:top w:w="15" w:type="dxa"/>
              <w:left w:w="15" w:type="dxa"/>
              <w:bottom w:w="0" w:type="dxa"/>
              <w:right w:w="15" w:type="dxa"/>
            </w:tcMar>
            <w:vAlign w:val="bottom"/>
            <w:hideMark/>
          </w:tcPr>
          <w:p w:rsidR="008274F7" w:rsidRPr="008274F7" w:rsidRDefault="00434DB2" w:rsidP="008274F7">
            <w:pPr>
              <w:overflowPunct/>
              <w:autoSpaceDE/>
              <w:autoSpaceDN/>
              <w:adjustRightInd/>
              <w:spacing w:line="315" w:lineRule="atLeast"/>
              <w:jc w:val="center"/>
              <w:textAlignment w:val="bottom"/>
              <w:rPr>
                <w:rFonts w:ascii="Arial" w:hAnsi="Arial" w:cs="Arial"/>
                <w:sz w:val="18"/>
                <w:szCs w:val="18"/>
              </w:rPr>
            </w:pPr>
            <w:r>
              <w:rPr>
                <w:rFonts w:asciiTheme="minorHAnsi" w:eastAsiaTheme="minorEastAsia" w:hAnsi="Calibri" w:cstheme="minorBidi"/>
                <w:b/>
                <w:bCs/>
                <w:color w:val="000000" w:themeColor="dark1"/>
                <w:kern w:val="24"/>
                <w:sz w:val="18"/>
                <w:szCs w:val="18"/>
              </w:rPr>
              <w:t>8</w:t>
            </w:r>
            <w:r w:rsidR="008274F7" w:rsidRPr="008274F7">
              <w:rPr>
                <w:rFonts w:asciiTheme="minorHAnsi" w:eastAsiaTheme="minorEastAsia" w:hAnsi="Calibri" w:cstheme="minorBidi"/>
                <w:b/>
                <w:bCs/>
                <w:color w:val="000000" w:themeColor="dark1"/>
                <w:kern w:val="24"/>
                <w:sz w:val="18"/>
                <w:szCs w:val="18"/>
              </w:rPr>
              <w:t>6</w:t>
            </w:r>
          </w:p>
        </w:tc>
        <w:tc>
          <w:tcPr>
            <w:tcW w:w="596" w:type="pct"/>
            <w:tcBorders>
              <w:top w:val="single" w:sz="8" w:space="0" w:color="000000"/>
              <w:left w:val="single" w:sz="8" w:space="0" w:color="000000"/>
              <w:bottom w:val="single" w:sz="8" w:space="0" w:color="000000"/>
              <w:right w:val="single" w:sz="8" w:space="0" w:color="000000"/>
            </w:tcBorders>
            <w:shd w:val="clear" w:color="auto" w:fill="B9CDE5"/>
            <w:tcMar>
              <w:top w:w="15" w:type="dxa"/>
              <w:left w:w="15" w:type="dxa"/>
              <w:bottom w:w="0" w:type="dxa"/>
              <w:right w:w="15" w:type="dxa"/>
            </w:tcMar>
            <w:vAlign w:val="bottom"/>
            <w:hideMark/>
          </w:tcPr>
          <w:p w:rsidR="008274F7" w:rsidRPr="008274F7" w:rsidRDefault="00434DB2" w:rsidP="008274F7">
            <w:pPr>
              <w:overflowPunct/>
              <w:autoSpaceDE/>
              <w:autoSpaceDN/>
              <w:adjustRightInd/>
              <w:spacing w:line="315" w:lineRule="atLeast"/>
              <w:jc w:val="center"/>
              <w:textAlignment w:val="bottom"/>
              <w:rPr>
                <w:rFonts w:ascii="Arial" w:hAnsi="Arial" w:cs="Arial"/>
                <w:sz w:val="18"/>
                <w:szCs w:val="18"/>
              </w:rPr>
            </w:pPr>
            <w:r>
              <w:rPr>
                <w:rFonts w:asciiTheme="minorHAnsi" w:eastAsiaTheme="minorEastAsia" w:hAnsi="Calibri" w:cstheme="minorBidi"/>
                <w:b/>
                <w:bCs/>
                <w:color w:val="000000" w:themeColor="dark1"/>
                <w:kern w:val="24"/>
                <w:sz w:val="18"/>
                <w:szCs w:val="18"/>
              </w:rPr>
              <w:t>137</w:t>
            </w:r>
          </w:p>
        </w:tc>
        <w:tc>
          <w:tcPr>
            <w:tcW w:w="385" w:type="pct"/>
            <w:tcBorders>
              <w:top w:val="single" w:sz="8" w:space="0" w:color="000000"/>
              <w:left w:val="single" w:sz="8" w:space="0" w:color="000000"/>
              <w:bottom w:val="single" w:sz="8" w:space="0" w:color="000000"/>
              <w:right w:val="single" w:sz="8" w:space="0" w:color="000000"/>
            </w:tcBorders>
            <w:shd w:val="clear" w:color="auto" w:fill="B9CDE5"/>
            <w:tcMar>
              <w:top w:w="15" w:type="dxa"/>
              <w:left w:w="15" w:type="dxa"/>
              <w:bottom w:w="0" w:type="dxa"/>
              <w:right w:w="15" w:type="dxa"/>
            </w:tcMar>
            <w:vAlign w:val="bottom"/>
            <w:hideMark/>
          </w:tcPr>
          <w:p w:rsidR="008274F7" w:rsidRPr="008274F7" w:rsidRDefault="008274F7" w:rsidP="008274F7">
            <w:pPr>
              <w:overflowPunct/>
              <w:autoSpaceDE/>
              <w:autoSpaceDN/>
              <w:adjustRightInd/>
              <w:spacing w:line="315" w:lineRule="atLeast"/>
              <w:jc w:val="center"/>
              <w:textAlignment w:val="bottom"/>
              <w:rPr>
                <w:rFonts w:ascii="Arial" w:hAnsi="Arial" w:cs="Arial"/>
                <w:sz w:val="18"/>
                <w:szCs w:val="18"/>
              </w:rPr>
            </w:pPr>
            <w:r w:rsidRPr="008274F7">
              <w:rPr>
                <w:rFonts w:asciiTheme="minorHAnsi" w:eastAsiaTheme="minorEastAsia" w:hAnsi="Calibri" w:cstheme="minorBidi"/>
                <w:b/>
                <w:bCs/>
                <w:color w:val="000000" w:themeColor="dark1"/>
                <w:kern w:val="24"/>
                <w:sz w:val="18"/>
                <w:szCs w:val="18"/>
              </w:rPr>
              <w:t>2</w:t>
            </w:r>
          </w:p>
        </w:tc>
        <w:tc>
          <w:tcPr>
            <w:tcW w:w="398" w:type="pct"/>
            <w:tcBorders>
              <w:top w:val="single" w:sz="8" w:space="0" w:color="000000"/>
              <w:left w:val="single" w:sz="8" w:space="0" w:color="000000"/>
              <w:bottom w:val="single" w:sz="8" w:space="0" w:color="000000"/>
              <w:right w:val="single" w:sz="8" w:space="0" w:color="000000"/>
            </w:tcBorders>
            <w:shd w:val="clear" w:color="auto" w:fill="B9CDE5"/>
            <w:tcMar>
              <w:top w:w="15" w:type="dxa"/>
              <w:left w:w="15" w:type="dxa"/>
              <w:bottom w:w="0" w:type="dxa"/>
              <w:right w:w="15" w:type="dxa"/>
            </w:tcMar>
            <w:vAlign w:val="bottom"/>
            <w:hideMark/>
          </w:tcPr>
          <w:p w:rsidR="008274F7" w:rsidRPr="008274F7" w:rsidRDefault="008274F7" w:rsidP="008274F7">
            <w:pPr>
              <w:overflowPunct/>
              <w:autoSpaceDE/>
              <w:autoSpaceDN/>
              <w:adjustRightInd/>
              <w:spacing w:line="315" w:lineRule="atLeast"/>
              <w:jc w:val="center"/>
              <w:textAlignment w:val="bottom"/>
              <w:rPr>
                <w:rFonts w:ascii="Arial" w:hAnsi="Arial" w:cs="Arial"/>
                <w:sz w:val="18"/>
                <w:szCs w:val="18"/>
              </w:rPr>
            </w:pPr>
            <w:r w:rsidRPr="008274F7">
              <w:rPr>
                <w:rFonts w:asciiTheme="minorHAnsi" w:eastAsiaTheme="minorEastAsia" w:hAnsi="Calibri" w:cstheme="minorBidi"/>
                <w:b/>
                <w:bCs/>
                <w:color w:val="000000" w:themeColor="dark1"/>
                <w:kern w:val="24"/>
                <w:sz w:val="18"/>
                <w:szCs w:val="18"/>
              </w:rPr>
              <w:t>7</w:t>
            </w:r>
          </w:p>
        </w:tc>
        <w:tc>
          <w:tcPr>
            <w:tcW w:w="718" w:type="pct"/>
            <w:tcBorders>
              <w:top w:val="single" w:sz="8" w:space="0" w:color="000000"/>
              <w:left w:val="single" w:sz="8" w:space="0" w:color="000000"/>
              <w:bottom w:val="single" w:sz="8" w:space="0" w:color="000000"/>
              <w:right w:val="single" w:sz="8" w:space="0" w:color="000000"/>
            </w:tcBorders>
            <w:shd w:val="clear" w:color="auto" w:fill="B9CDE5"/>
            <w:tcMar>
              <w:top w:w="15" w:type="dxa"/>
              <w:left w:w="15" w:type="dxa"/>
              <w:bottom w:w="0" w:type="dxa"/>
              <w:right w:w="15" w:type="dxa"/>
            </w:tcMar>
            <w:vAlign w:val="bottom"/>
            <w:hideMark/>
          </w:tcPr>
          <w:p w:rsidR="008274F7" w:rsidRPr="008274F7" w:rsidRDefault="00434DB2" w:rsidP="008274F7">
            <w:pPr>
              <w:overflowPunct/>
              <w:autoSpaceDE/>
              <w:autoSpaceDN/>
              <w:adjustRightInd/>
              <w:spacing w:line="315" w:lineRule="atLeast"/>
              <w:jc w:val="center"/>
              <w:textAlignment w:val="bottom"/>
              <w:rPr>
                <w:rFonts w:ascii="Arial" w:hAnsi="Arial" w:cs="Arial"/>
                <w:sz w:val="18"/>
                <w:szCs w:val="18"/>
              </w:rPr>
            </w:pPr>
            <w:r>
              <w:rPr>
                <w:rFonts w:asciiTheme="minorHAnsi" w:eastAsiaTheme="minorEastAsia" w:hAnsi="Calibri" w:cstheme="minorBidi"/>
                <w:b/>
                <w:bCs/>
                <w:color w:val="000000" w:themeColor="dark1"/>
                <w:kern w:val="24"/>
                <w:sz w:val="18"/>
                <w:szCs w:val="18"/>
              </w:rPr>
              <w:t>664</w:t>
            </w:r>
          </w:p>
        </w:tc>
      </w:tr>
    </w:tbl>
    <w:p w:rsidR="00E5095A" w:rsidRDefault="00E5095A" w:rsidP="001B37D6">
      <w:pPr>
        <w:pStyle w:val="Corpodeltesto"/>
        <w:spacing w:before="120"/>
        <w:ind w:firstLine="432"/>
        <w:jc w:val="both"/>
        <w:rPr>
          <w:rFonts w:ascii="Times New Roman" w:hAnsi="Times New Roman" w:cs="Times New Roman"/>
          <w:sz w:val="24"/>
        </w:rPr>
      </w:pPr>
    </w:p>
    <w:p w:rsidR="00E5095A" w:rsidRPr="00E5095A" w:rsidRDefault="00E5095A" w:rsidP="00E5095A">
      <w:pPr>
        <w:pStyle w:val="Corpodeltesto"/>
        <w:shd w:val="clear" w:color="auto" w:fill="0D78CA" w:themeFill="background2" w:themeFillShade="80"/>
        <w:spacing w:before="120"/>
        <w:ind w:firstLine="432"/>
        <w:rPr>
          <w:rFonts w:ascii="Times New Roman" w:hAnsi="Times New Roman" w:cs="Times New Roman"/>
          <w:color w:val="FFFFFF" w:themeColor="background1"/>
          <w:sz w:val="24"/>
        </w:rPr>
      </w:pPr>
      <w:r w:rsidRPr="00E5095A">
        <w:rPr>
          <w:rFonts w:ascii="Times New Roman" w:hAnsi="Times New Roman" w:cs="Times New Roman"/>
          <w:color w:val="FFFFFF" w:themeColor="background1"/>
          <w:sz w:val="24"/>
        </w:rPr>
        <w:t>Istituzioni scolastiche della Regione Puglia 2017/2018</w:t>
      </w:r>
    </w:p>
    <w:p w:rsidR="00E5095A" w:rsidRDefault="00E5095A" w:rsidP="00E5095A">
      <w:pPr>
        <w:pStyle w:val="Corpodeltesto"/>
        <w:spacing w:before="120"/>
        <w:ind w:firstLine="432"/>
        <w:rPr>
          <w:rFonts w:ascii="Times New Roman" w:hAnsi="Times New Roman" w:cs="Times New Roman"/>
          <w:sz w:val="24"/>
        </w:rPr>
      </w:pPr>
      <w:r w:rsidRPr="00E5095A">
        <w:rPr>
          <w:rFonts w:ascii="Times New Roman" w:hAnsi="Times New Roman" w:cs="Times New Roman"/>
          <w:noProof/>
          <w:sz w:val="24"/>
          <w:lang w:eastAsia="it-IT"/>
        </w:rPr>
        <w:drawing>
          <wp:inline distT="0" distB="0" distL="0" distR="0">
            <wp:extent cx="4572000" cy="2743200"/>
            <wp:effectExtent l="19050" t="0" r="19050" b="0"/>
            <wp:docPr id="10" name="Gra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E5095A" w:rsidRDefault="00E5095A" w:rsidP="001B37D6">
      <w:pPr>
        <w:pStyle w:val="Corpodeltesto"/>
        <w:spacing w:before="120"/>
        <w:ind w:firstLine="432"/>
        <w:jc w:val="both"/>
        <w:rPr>
          <w:rFonts w:ascii="Times New Roman" w:hAnsi="Times New Roman" w:cs="Times New Roman"/>
          <w:sz w:val="24"/>
        </w:rPr>
      </w:pPr>
    </w:p>
    <w:p w:rsidR="008274F7" w:rsidRDefault="003A652C" w:rsidP="001B37D6">
      <w:pPr>
        <w:pStyle w:val="Corpodeltesto"/>
        <w:spacing w:before="120"/>
        <w:ind w:firstLine="432"/>
        <w:jc w:val="both"/>
        <w:rPr>
          <w:rFonts w:ascii="Times New Roman" w:hAnsi="Times New Roman" w:cs="Times New Roman"/>
          <w:sz w:val="24"/>
        </w:rPr>
      </w:pPr>
      <w:r w:rsidRPr="003A652C">
        <w:rPr>
          <w:rFonts w:ascii="Times New Roman" w:hAnsi="Times New Roman" w:cs="Times New Roman"/>
          <w:noProof/>
          <w:sz w:val="20"/>
          <w:szCs w:val="20"/>
          <w:lang w:eastAsia="it-IT"/>
        </w:rPr>
        <w:pict>
          <v:shapetype id="_x0000_t202" coordsize="21600,21600" o:spt="202" path="m,l,21600r21600,l21600,xe">
            <v:stroke joinstyle="miter"/>
            <v:path gradientshapeok="t" o:connecttype="rect"/>
          </v:shapetype>
          <v:shape id="CasellaDiTesto 5" o:spid="_x0000_s1026" type="#_x0000_t202" style="position:absolute;left:0;text-align:left;margin-left:-.45pt;margin-top:13.1pt;width:485.2pt;height:3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" fillcolor="#4e67c8 [3204]" stroked="f">
            <v:textbox style="mso-next-textbox:#CasellaDiTesto 5;mso-fit-shape-to-text:t">
              <w:txbxContent>
                <w:p w:rsidR="00754E7C" w:rsidRPr="008274F7" w:rsidRDefault="00754E7C" w:rsidP="008274F7">
                  <w:pPr>
                    <w:pStyle w:val="NormaleWeb"/>
                    <w:jc w:val="center"/>
                    <w:textAlignment w:val="center"/>
                    <w:rPr>
                      <w:sz w:val="22"/>
                      <w:szCs w:val="22"/>
                    </w:rPr>
                  </w:pPr>
                  <w:r w:rsidRPr="008274F7">
                    <w:rPr>
                      <w:rFonts w:asciiTheme="minorHAnsi" w:hAnsi="Trebuchet MS" w:cstheme="minorBidi"/>
                      <w:color w:val="FFFFFF" w:themeColor="background1"/>
                      <w:kern w:val="24"/>
                      <w:sz w:val="22"/>
                      <w:szCs w:val="22"/>
                    </w:rPr>
                    <w:t>Dettaglio Istituzioni Secondarie di Secondo Grado - Puglia</w:t>
                  </w:r>
                </w:p>
              </w:txbxContent>
            </v:textbox>
          </v:shape>
        </w:pict>
      </w:r>
    </w:p>
    <w:p w:rsidR="008274F7" w:rsidRDefault="008274F7" w:rsidP="00F11DB6">
      <w:pPr>
        <w:pStyle w:val="Corpodeltesto"/>
        <w:spacing w:before="120"/>
        <w:ind w:firstLine="432"/>
        <w:rPr>
          <w:rFonts w:ascii="Times New Roman" w:hAnsi="Times New Roman" w:cs="Times New Roman"/>
          <w:sz w:val="24"/>
        </w:rPr>
      </w:pPr>
    </w:p>
    <w:p w:rsidR="008274F7" w:rsidRDefault="00B71FBA" w:rsidP="00F11DB6">
      <w:pPr>
        <w:pStyle w:val="Corpodeltesto"/>
        <w:spacing w:before="120"/>
        <w:ind w:firstLine="432"/>
        <w:rPr>
          <w:rFonts w:ascii="Times New Roman" w:hAnsi="Times New Roman" w:cs="Times New Roman"/>
          <w:sz w:val="24"/>
        </w:rPr>
      </w:pPr>
      <w:r>
        <w:rPr>
          <w:rFonts w:ascii="Times New Roman" w:hAnsi="Times New Roman" w:cs="Times New Roman"/>
          <w:noProof/>
          <w:sz w:val="24"/>
          <w:lang w:eastAsia="it-IT"/>
        </w:rPr>
        <w:drawing>
          <wp:inline distT="0" distB="0" distL="0" distR="0">
            <wp:extent cx="4584700" cy="2755900"/>
            <wp:effectExtent l="0" t="0" r="6350" b="635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84700" cy="2755900"/>
                    </a:xfrm>
                    <a:prstGeom prst="rect">
                      <a:avLst/>
                    </a:prstGeom>
                    <a:noFill/>
                  </pic:spPr>
                </pic:pic>
              </a:graphicData>
            </a:graphic>
          </wp:inline>
        </w:drawing>
      </w:r>
    </w:p>
    <w:p w:rsidR="00F11DB6" w:rsidRDefault="00F11DB6" w:rsidP="001B37D6">
      <w:pPr>
        <w:pStyle w:val="Corpodeltesto"/>
        <w:spacing w:before="120"/>
        <w:ind w:firstLine="432"/>
        <w:jc w:val="both"/>
        <w:rPr>
          <w:rFonts w:ascii="Times New Roman" w:hAnsi="Times New Roman" w:cs="Times New Roman"/>
          <w:sz w:val="24"/>
        </w:rPr>
      </w:pPr>
    </w:p>
    <w:p w:rsidR="00B71FBA" w:rsidRPr="00732ABD" w:rsidRDefault="009B537E" w:rsidP="00732ABD">
      <w:pPr>
        <w:pStyle w:val="Corpodeltesto"/>
        <w:shd w:val="clear" w:color="auto" w:fill="063C64" w:themeFill="background2" w:themeFillShade="40"/>
        <w:spacing w:before="120"/>
        <w:ind w:firstLine="432"/>
        <w:rPr>
          <w:rFonts w:ascii="Bookman Old Style" w:hAnsi="Bookman Old Style" w:cs="Times New Roman"/>
          <w:b/>
          <w:color w:val="FFFFFF" w:themeColor="background1"/>
          <w:sz w:val="32"/>
          <w:szCs w:val="32"/>
        </w:rPr>
      </w:pPr>
      <w:r w:rsidRPr="00732ABD">
        <w:rPr>
          <w:rFonts w:ascii="Bookman Old Style" w:hAnsi="Bookman Old Style" w:cs="Times New Roman"/>
          <w:b/>
          <w:color w:val="FFFFFF" w:themeColor="background1"/>
          <w:sz w:val="32"/>
          <w:szCs w:val="32"/>
        </w:rPr>
        <w:lastRenderedPageBreak/>
        <w:t>Alunni e classi delle scuole pugliesi</w:t>
      </w:r>
    </w:p>
    <w:tbl>
      <w:tblPr>
        <w:tblW w:w="6430" w:type="dxa"/>
        <w:jc w:val="center"/>
        <w:tblInd w:w="47" w:type="dxa"/>
        <w:tblCellMar>
          <w:left w:w="70" w:type="dxa"/>
          <w:right w:w="70" w:type="dxa"/>
        </w:tblCellMar>
        <w:tblLook w:val="04A0"/>
      </w:tblPr>
      <w:tblGrid>
        <w:gridCol w:w="1692"/>
        <w:gridCol w:w="1692"/>
        <w:gridCol w:w="1688"/>
        <w:gridCol w:w="1358"/>
      </w:tblGrid>
      <w:tr w:rsidR="0096657D" w:rsidRPr="008274F7" w:rsidTr="00F11DB6">
        <w:trPr>
          <w:trHeight w:val="1605"/>
          <w:jc w:val="center"/>
        </w:trPr>
        <w:tc>
          <w:tcPr>
            <w:tcW w:w="6430" w:type="dxa"/>
            <w:gridSpan w:val="4"/>
            <w:tcBorders>
              <w:top w:val="nil"/>
              <w:left w:val="double" w:sz="6" w:space="0" w:color="003366"/>
              <w:bottom w:val="double" w:sz="6" w:space="0" w:color="003366"/>
              <w:right w:val="double" w:sz="6" w:space="0" w:color="003366"/>
            </w:tcBorders>
            <w:shd w:val="clear" w:color="000000" w:fill="99CCFF"/>
            <w:vAlign w:val="center"/>
          </w:tcPr>
          <w:p w:rsidR="0096657D" w:rsidRPr="0096657D" w:rsidRDefault="0096657D" w:rsidP="0096657D">
            <w:pPr>
              <w:overflowPunct/>
              <w:autoSpaceDE/>
              <w:autoSpaceDN/>
              <w:adjustRightInd/>
              <w:jc w:val="center"/>
              <w:textAlignment w:val="auto"/>
              <w:rPr>
                <w:rFonts w:ascii="Arial" w:hAnsi="Arial" w:cs="Arial"/>
                <w:b/>
                <w:bCs/>
                <w:color w:val="003366"/>
                <w:sz w:val="36"/>
                <w:szCs w:val="36"/>
              </w:rPr>
            </w:pPr>
            <w:proofErr w:type="spellStart"/>
            <w:r w:rsidRPr="0096657D">
              <w:rPr>
                <w:rFonts w:ascii="Arial" w:hAnsi="Arial" w:cs="Arial"/>
                <w:b/>
                <w:bCs/>
                <w:color w:val="003366"/>
                <w:sz w:val="36"/>
                <w:szCs w:val="36"/>
              </w:rPr>
              <w:t>O.F.</w:t>
            </w:r>
            <w:proofErr w:type="spellEnd"/>
            <w:r w:rsidRPr="0096657D">
              <w:rPr>
                <w:rFonts w:ascii="Arial" w:hAnsi="Arial" w:cs="Arial"/>
                <w:b/>
                <w:bCs/>
                <w:color w:val="003366"/>
                <w:sz w:val="36"/>
                <w:szCs w:val="36"/>
              </w:rPr>
              <w:t xml:space="preserve"> 2017/2018</w:t>
            </w:r>
          </w:p>
        </w:tc>
      </w:tr>
      <w:tr w:rsidR="0096657D" w:rsidRPr="008274F7" w:rsidTr="00F11DB6">
        <w:trPr>
          <w:trHeight w:val="1605"/>
          <w:jc w:val="center"/>
        </w:trPr>
        <w:tc>
          <w:tcPr>
            <w:tcW w:w="1692" w:type="dxa"/>
            <w:tcBorders>
              <w:top w:val="nil"/>
              <w:left w:val="double" w:sz="6" w:space="0" w:color="003366"/>
              <w:bottom w:val="double" w:sz="6" w:space="0" w:color="003366"/>
              <w:right w:val="nil"/>
            </w:tcBorders>
            <w:shd w:val="clear" w:color="000000" w:fill="99CCFF"/>
            <w:vAlign w:val="center"/>
          </w:tcPr>
          <w:p w:rsidR="0096657D" w:rsidRPr="008274F7" w:rsidRDefault="0096657D" w:rsidP="0096657D">
            <w:pPr>
              <w:overflowPunct/>
              <w:autoSpaceDE/>
              <w:autoSpaceDN/>
              <w:adjustRightInd/>
              <w:jc w:val="center"/>
              <w:textAlignment w:val="auto"/>
              <w:rPr>
                <w:rFonts w:ascii="Arial" w:hAnsi="Arial" w:cs="Arial"/>
                <w:b/>
                <w:bCs/>
                <w:color w:val="FF0000"/>
                <w:sz w:val="28"/>
                <w:szCs w:val="28"/>
              </w:rPr>
            </w:pPr>
            <w:r w:rsidRPr="0096657D">
              <w:rPr>
                <w:rFonts w:ascii="Arial" w:hAnsi="Arial" w:cs="Arial"/>
                <w:color w:val="003366"/>
                <w:sz w:val="16"/>
                <w:szCs w:val="16"/>
              </w:rPr>
              <w:t>Provincia</w:t>
            </w:r>
          </w:p>
        </w:tc>
        <w:tc>
          <w:tcPr>
            <w:tcW w:w="1692" w:type="dxa"/>
            <w:tcBorders>
              <w:top w:val="nil"/>
              <w:left w:val="double" w:sz="6" w:space="0" w:color="003366"/>
              <w:bottom w:val="double" w:sz="6" w:space="0" w:color="003366"/>
              <w:right w:val="nil"/>
            </w:tcBorders>
            <w:shd w:val="clear" w:color="000000" w:fill="99CCFF"/>
            <w:noWrap/>
            <w:vAlign w:val="center"/>
            <w:hideMark/>
          </w:tcPr>
          <w:p w:rsidR="0096657D" w:rsidRPr="008274F7" w:rsidRDefault="0096657D" w:rsidP="003E0CC3">
            <w:pPr>
              <w:overflowPunct/>
              <w:autoSpaceDE/>
              <w:autoSpaceDN/>
              <w:adjustRightInd/>
              <w:jc w:val="center"/>
              <w:textAlignment w:val="auto"/>
              <w:rPr>
                <w:rFonts w:ascii="Arial" w:hAnsi="Arial" w:cs="Arial"/>
                <w:color w:val="003366"/>
                <w:sz w:val="16"/>
                <w:szCs w:val="16"/>
              </w:rPr>
            </w:pPr>
            <w:r>
              <w:rPr>
                <w:rFonts w:ascii="Arial" w:hAnsi="Arial" w:cs="Arial"/>
                <w:color w:val="003366"/>
                <w:sz w:val="16"/>
                <w:szCs w:val="16"/>
              </w:rPr>
              <w:t>Alunni</w:t>
            </w:r>
          </w:p>
        </w:tc>
        <w:tc>
          <w:tcPr>
            <w:tcW w:w="1688" w:type="dxa"/>
            <w:tcBorders>
              <w:top w:val="nil"/>
              <w:left w:val="double" w:sz="6" w:space="0" w:color="003366"/>
              <w:bottom w:val="double" w:sz="6" w:space="0" w:color="003366"/>
              <w:right w:val="nil"/>
            </w:tcBorders>
            <w:shd w:val="clear" w:color="000000" w:fill="99CCFF"/>
            <w:vAlign w:val="center"/>
          </w:tcPr>
          <w:p w:rsidR="0096657D" w:rsidRPr="008274F7" w:rsidRDefault="0096657D" w:rsidP="003E0CC3">
            <w:pPr>
              <w:overflowPunct/>
              <w:autoSpaceDE/>
              <w:autoSpaceDN/>
              <w:adjustRightInd/>
              <w:jc w:val="center"/>
              <w:textAlignment w:val="auto"/>
              <w:rPr>
                <w:rFonts w:ascii="Arial" w:hAnsi="Arial" w:cs="Arial"/>
                <w:color w:val="003366"/>
                <w:sz w:val="16"/>
                <w:szCs w:val="16"/>
              </w:rPr>
            </w:pPr>
            <w:r>
              <w:rPr>
                <w:rFonts w:ascii="Arial" w:hAnsi="Arial" w:cs="Arial"/>
                <w:color w:val="003366"/>
                <w:sz w:val="16"/>
                <w:szCs w:val="16"/>
              </w:rPr>
              <w:t>Classi</w:t>
            </w:r>
          </w:p>
        </w:tc>
        <w:tc>
          <w:tcPr>
            <w:tcW w:w="1358" w:type="dxa"/>
            <w:tcBorders>
              <w:top w:val="double" w:sz="6" w:space="0" w:color="003366"/>
              <w:left w:val="double" w:sz="6" w:space="0" w:color="003366"/>
              <w:bottom w:val="double" w:sz="6" w:space="0" w:color="003366"/>
              <w:right w:val="double" w:sz="6" w:space="0" w:color="003366"/>
            </w:tcBorders>
            <w:shd w:val="clear" w:color="auto" w:fill="8CC9F7" w:themeFill="background2" w:themeFillShade="E6"/>
            <w:vAlign w:val="center"/>
            <w:hideMark/>
          </w:tcPr>
          <w:p w:rsidR="0096657D" w:rsidRPr="008274F7" w:rsidRDefault="0096657D" w:rsidP="008274F7">
            <w:pPr>
              <w:overflowPunct/>
              <w:autoSpaceDE/>
              <w:autoSpaceDN/>
              <w:adjustRightInd/>
              <w:textAlignment w:val="auto"/>
              <w:rPr>
                <w:rFonts w:ascii="Arial" w:hAnsi="Arial" w:cs="Arial"/>
                <w:b/>
                <w:bCs/>
                <w:color w:val="003366"/>
              </w:rPr>
            </w:pPr>
            <w:r>
              <w:rPr>
                <w:rFonts w:ascii="Arial" w:hAnsi="Arial" w:cs="Arial"/>
                <w:b/>
                <w:bCs/>
                <w:color w:val="003366"/>
              </w:rPr>
              <w:t>Rapporto alunni/classi</w:t>
            </w:r>
          </w:p>
        </w:tc>
      </w:tr>
      <w:tr w:rsidR="0096657D" w:rsidRPr="008274F7" w:rsidTr="00F11DB6">
        <w:trPr>
          <w:trHeight w:val="420"/>
          <w:jc w:val="center"/>
        </w:trPr>
        <w:tc>
          <w:tcPr>
            <w:tcW w:w="1692" w:type="dxa"/>
            <w:tcBorders>
              <w:top w:val="nil"/>
              <w:left w:val="double" w:sz="6" w:space="0" w:color="003366"/>
              <w:bottom w:val="double" w:sz="6" w:space="0" w:color="003366"/>
              <w:right w:val="single" w:sz="4" w:space="0" w:color="003366"/>
            </w:tcBorders>
            <w:shd w:val="clear" w:color="000000" w:fill="99CCFF"/>
            <w:vAlign w:val="center"/>
          </w:tcPr>
          <w:p w:rsidR="0096657D" w:rsidRPr="003E0CC3" w:rsidRDefault="0096657D" w:rsidP="00754E7C">
            <w:pPr>
              <w:overflowPunct/>
              <w:autoSpaceDE/>
              <w:autoSpaceDN/>
              <w:adjustRightInd/>
              <w:jc w:val="center"/>
              <w:textAlignment w:val="auto"/>
              <w:rPr>
                <w:rFonts w:ascii="Arial" w:hAnsi="Arial" w:cs="Arial"/>
                <w:b/>
                <w:bCs/>
              </w:rPr>
            </w:pPr>
            <w:r w:rsidRPr="003E0CC3">
              <w:rPr>
                <w:rFonts w:ascii="Arial" w:hAnsi="Arial" w:cs="Arial"/>
                <w:b/>
                <w:bCs/>
              </w:rPr>
              <w:t>BARI</w:t>
            </w:r>
          </w:p>
        </w:tc>
        <w:tc>
          <w:tcPr>
            <w:tcW w:w="1692" w:type="dxa"/>
            <w:tcBorders>
              <w:top w:val="nil"/>
              <w:left w:val="double" w:sz="6" w:space="0" w:color="003366"/>
              <w:bottom w:val="double" w:sz="6" w:space="0" w:color="003366"/>
              <w:right w:val="single" w:sz="4" w:space="0" w:color="003366"/>
            </w:tcBorders>
            <w:shd w:val="clear" w:color="000000" w:fill="99CCFF"/>
            <w:noWrap/>
            <w:vAlign w:val="center"/>
            <w:hideMark/>
          </w:tcPr>
          <w:p w:rsidR="0096657D" w:rsidRPr="008274F7" w:rsidRDefault="0096657D" w:rsidP="003E0CC3">
            <w:pPr>
              <w:overflowPunct/>
              <w:autoSpaceDE/>
              <w:autoSpaceDN/>
              <w:adjustRightInd/>
              <w:jc w:val="center"/>
              <w:textAlignment w:val="auto"/>
              <w:rPr>
                <w:rFonts w:ascii="Arial" w:hAnsi="Arial" w:cs="Arial"/>
                <w:color w:val="003366"/>
              </w:rPr>
            </w:pPr>
            <w:r>
              <w:rPr>
                <w:rFonts w:ascii="Arial" w:hAnsi="Arial" w:cs="Arial"/>
                <w:color w:val="003366"/>
              </w:rPr>
              <w:t>241.413</w:t>
            </w:r>
          </w:p>
        </w:tc>
        <w:tc>
          <w:tcPr>
            <w:tcW w:w="1688" w:type="dxa"/>
            <w:tcBorders>
              <w:top w:val="nil"/>
              <w:left w:val="nil"/>
              <w:bottom w:val="double" w:sz="6" w:space="0" w:color="003366"/>
              <w:right w:val="single" w:sz="4" w:space="0" w:color="003366"/>
            </w:tcBorders>
            <w:shd w:val="clear" w:color="000000" w:fill="99CCFF"/>
            <w:noWrap/>
            <w:vAlign w:val="center"/>
            <w:hideMark/>
          </w:tcPr>
          <w:p w:rsidR="0096657D" w:rsidRPr="008274F7" w:rsidRDefault="0096657D" w:rsidP="003E0CC3">
            <w:pPr>
              <w:overflowPunct/>
              <w:autoSpaceDE/>
              <w:autoSpaceDN/>
              <w:adjustRightInd/>
              <w:jc w:val="center"/>
              <w:textAlignment w:val="auto"/>
              <w:rPr>
                <w:rFonts w:ascii="Arial" w:hAnsi="Arial" w:cs="Arial"/>
                <w:color w:val="003366"/>
              </w:rPr>
            </w:pPr>
            <w:r>
              <w:rPr>
                <w:rFonts w:ascii="Arial" w:hAnsi="Arial" w:cs="Arial"/>
                <w:color w:val="003366"/>
              </w:rPr>
              <w:t>11.088</w:t>
            </w:r>
          </w:p>
        </w:tc>
        <w:tc>
          <w:tcPr>
            <w:tcW w:w="1358" w:type="dxa"/>
            <w:tcBorders>
              <w:top w:val="nil"/>
              <w:left w:val="nil"/>
              <w:bottom w:val="double" w:sz="6" w:space="0" w:color="003366"/>
              <w:right w:val="double" w:sz="6" w:space="0" w:color="003366"/>
            </w:tcBorders>
            <w:shd w:val="clear" w:color="auto" w:fill="8CC9F7" w:themeFill="background2" w:themeFillShade="E6"/>
            <w:noWrap/>
            <w:vAlign w:val="center"/>
            <w:hideMark/>
          </w:tcPr>
          <w:p w:rsidR="0096657D" w:rsidRPr="008274F7" w:rsidRDefault="0096657D" w:rsidP="003E0CC3">
            <w:pPr>
              <w:overflowPunct/>
              <w:autoSpaceDE/>
              <w:autoSpaceDN/>
              <w:adjustRightInd/>
              <w:jc w:val="center"/>
              <w:textAlignment w:val="auto"/>
              <w:rPr>
                <w:rFonts w:ascii="Arial" w:hAnsi="Arial" w:cs="Arial"/>
                <w:color w:val="003366"/>
              </w:rPr>
            </w:pPr>
            <w:r>
              <w:rPr>
                <w:rFonts w:ascii="Arial" w:hAnsi="Arial" w:cs="Arial"/>
                <w:color w:val="003366"/>
              </w:rPr>
              <w:t>21,77</w:t>
            </w:r>
          </w:p>
        </w:tc>
      </w:tr>
      <w:tr w:rsidR="0096657D" w:rsidRPr="008274F7" w:rsidTr="00F11DB6">
        <w:trPr>
          <w:trHeight w:val="420"/>
          <w:jc w:val="center"/>
        </w:trPr>
        <w:tc>
          <w:tcPr>
            <w:tcW w:w="1692" w:type="dxa"/>
            <w:tcBorders>
              <w:top w:val="nil"/>
              <w:left w:val="double" w:sz="6" w:space="0" w:color="003366"/>
              <w:bottom w:val="double" w:sz="6" w:space="0" w:color="003366"/>
              <w:right w:val="single" w:sz="4" w:space="0" w:color="003366"/>
            </w:tcBorders>
            <w:shd w:val="clear" w:color="000000" w:fill="99CCFF"/>
            <w:vAlign w:val="center"/>
          </w:tcPr>
          <w:p w:rsidR="0096657D" w:rsidRPr="003E0CC3" w:rsidRDefault="0096657D" w:rsidP="00754E7C">
            <w:pPr>
              <w:overflowPunct/>
              <w:autoSpaceDE/>
              <w:autoSpaceDN/>
              <w:adjustRightInd/>
              <w:jc w:val="center"/>
              <w:textAlignment w:val="auto"/>
              <w:rPr>
                <w:rFonts w:ascii="Arial" w:hAnsi="Arial" w:cs="Arial"/>
                <w:b/>
                <w:bCs/>
              </w:rPr>
            </w:pPr>
            <w:r w:rsidRPr="003E0CC3">
              <w:rPr>
                <w:rFonts w:ascii="Arial" w:hAnsi="Arial" w:cs="Arial"/>
                <w:b/>
                <w:bCs/>
              </w:rPr>
              <w:t>BRINDISI</w:t>
            </w:r>
          </w:p>
        </w:tc>
        <w:tc>
          <w:tcPr>
            <w:tcW w:w="1692" w:type="dxa"/>
            <w:tcBorders>
              <w:top w:val="nil"/>
              <w:left w:val="double" w:sz="6" w:space="0" w:color="003366"/>
              <w:bottom w:val="double" w:sz="6" w:space="0" w:color="003366"/>
              <w:right w:val="single" w:sz="4" w:space="0" w:color="003366"/>
            </w:tcBorders>
            <w:shd w:val="clear" w:color="000000" w:fill="99CCFF"/>
            <w:noWrap/>
            <w:vAlign w:val="center"/>
            <w:hideMark/>
          </w:tcPr>
          <w:p w:rsidR="0096657D" w:rsidRPr="008274F7" w:rsidRDefault="0096657D" w:rsidP="003E0CC3">
            <w:pPr>
              <w:overflowPunct/>
              <w:autoSpaceDE/>
              <w:autoSpaceDN/>
              <w:adjustRightInd/>
              <w:jc w:val="center"/>
              <w:textAlignment w:val="auto"/>
              <w:rPr>
                <w:rFonts w:ascii="Arial" w:hAnsi="Arial" w:cs="Arial"/>
                <w:color w:val="003366"/>
              </w:rPr>
            </w:pPr>
            <w:r>
              <w:rPr>
                <w:rFonts w:ascii="Arial" w:hAnsi="Arial" w:cs="Arial"/>
                <w:color w:val="003366"/>
              </w:rPr>
              <w:t>57.076</w:t>
            </w:r>
          </w:p>
        </w:tc>
        <w:tc>
          <w:tcPr>
            <w:tcW w:w="1688" w:type="dxa"/>
            <w:tcBorders>
              <w:top w:val="nil"/>
              <w:left w:val="nil"/>
              <w:bottom w:val="double" w:sz="6" w:space="0" w:color="003366"/>
              <w:right w:val="single" w:sz="4" w:space="0" w:color="003366"/>
            </w:tcBorders>
            <w:shd w:val="clear" w:color="000000" w:fill="99CCFF"/>
            <w:noWrap/>
            <w:vAlign w:val="center"/>
            <w:hideMark/>
          </w:tcPr>
          <w:p w:rsidR="0096657D" w:rsidRPr="008274F7" w:rsidRDefault="0096657D" w:rsidP="003E0CC3">
            <w:pPr>
              <w:overflowPunct/>
              <w:autoSpaceDE/>
              <w:autoSpaceDN/>
              <w:adjustRightInd/>
              <w:jc w:val="center"/>
              <w:textAlignment w:val="auto"/>
              <w:rPr>
                <w:rFonts w:ascii="Arial" w:hAnsi="Arial" w:cs="Arial"/>
                <w:color w:val="003366"/>
              </w:rPr>
            </w:pPr>
            <w:r>
              <w:rPr>
                <w:rFonts w:ascii="Arial" w:hAnsi="Arial" w:cs="Arial"/>
                <w:color w:val="003366"/>
              </w:rPr>
              <w:t>2.659</w:t>
            </w:r>
          </w:p>
        </w:tc>
        <w:tc>
          <w:tcPr>
            <w:tcW w:w="1358" w:type="dxa"/>
            <w:tcBorders>
              <w:top w:val="nil"/>
              <w:left w:val="nil"/>
              <w:bottom w:val="double" w:sz="6" w:space="0" w:color="003366"/>
              <w:right w:val="double" w:sz="6" w:space="0" w:color="003366"/>
            </w:tcBorders>
            <w:shd w:val="clear" w:color="auto" w:fill="8CC9F7" w:themeFill="background2" w:themeFillShade="E6"/>
            <w:noWrap/>
            <w:vAlign w:val="center"/>
            <w:hideMark/>
          </w:tcPr>
          <w:p w:rsidR="0096657D" w:rsidRPr="008274F7" w:rsidRDefault="0096657D" w:rsidP="003E0CC3">
            <w:pPr>
              <w:overflowPunct/>
              <w:autoSpaceDE/>
              <w:autoSpaceDN/>
              <w:adjustRightInd/>
              <w:jc w:val="center"/>
              <w:textAlignment w:val="auto"/>
              <w:rPr>
                <w:rFonts w:ascii="Arial" w:hAnsi="Arial" w:cs="Arial"/>
                <w:color w:val="003366"/>
              </w:rPr>
            </w:pPr>
            <w:r>
              <w:rPr>
                <w:rFonts w:ascii="Arial" w:hAnsi="Arial" w:cs="Arial"/>
                <w:color w:val="003366"/>
              </w:rPr>
              <w:t>21,46</w:t>
            </w:r>
          </w:p>
        </w:tc>
      </w:tr>
      <w:tr w:rsidR="0096657D" w:rsidRPr="008274F7" w:rsidTr="00F11DB6">
        <w:trPr>
          <w:trHeight w:val="420"/>
          <w:jc w:val="center"/>
        </w:trPr>
        <w:tc>
          <w:tcPr>
            <w:tcW w:w="1692" w:type="dxa"/>
            <w:tcBorders>
              <w:top w:val="nil"/>
              <w:left w:val="double" w:sz="6" w:space="0" w:color="003366"/>
              <w:bottom w:val="double" w:sz="6" w:space="0" w:color="003366"/>
              <w:right w:val="single" w:sz="4" w:space="0" w:color="003366"/>
            </w:tcBorders>
            <w:shd w:val="clear" w:color="000000" w:fill="99CCFF"/>
            <w:vAlign w:val="center"/>
          </w:tcPr>
          <w:p w:rsidR="0096657D" w:rsidRPr="003E0CC3" w:rsidRDefault="0096657D" w:rsidP="00754E7C">
            <w:pPr>
              <w:overflowPunct/>
              <w:autoSpaceDE/>
              <w:autoSpaceDN/>
              <w:adjustRightInd/>
              <w:jc w:val="center"/>
              <w:textAlignment w:val="auto"/>
              <w:rPr>
                <w:rFonts w:ascii="Arial" w:hAnsi="Arial" w:cs="Arial"/>
                <w:b/>
                <w:bCs/>
              </w:rPr>
            </w:pPr>
            <w:r w:rsidRPr="003E0CC3">
              <w:rPr>
                <w:rFonts w:ascii="Arial" w:hAnsi="Arial" w:cs="Arial"/>
                <w:b/>
                <w:bCs/>
              </w:rPr>
              <w:t>FOGGIA</w:t>
            </w:r>
          </w:p>
        </w:tc>
        <w:tc>
          <w:tcPr>
            <w:tcW w:w="1692" w:type="dxa"/>
            <w:tcBorders>
              <w:top w:val="nil"/>
              <w:left w:val="double" w:sz="6" w:space="0" w:color="003366"/>
              <w:bottom w:val="double" w:sz="6" w:space="0" w:color="003366"/>
              <w:right w:val="single" w:sz="4" w:space="0" w:color="003366"/>
            </w:tcBorders>
            <w:shd w:val="clear" w:color="000000" w:fill="99CCFF"/>
            <w:noWrap/>
            <w:vAlign w:val="center"/>
            <w:hideMark/>
          </w:tcPr>
          <w:p w:rsidR="0096657D" w:rsidRPr="008274F7" w:rsidRDefault="0096657D" w:rsidP="003E0CC3">
            <w:pPr>
              <w:overflowPunct/>
              <w:autoSpaceDE/>
              <w:autoSpaceDN/>
              <w:adjustRightInd/>
              <w:jc w:val="center"/>
              <w:textAlignment w:val="auto"/>
              <w:rPr>
                <w:rFonts w:ascii="Arial" w:hAnsi="Arial" w:cs="Arial"/>
                <w:color w:val="003366"/>
              </w:rPr>
            </w:pPr>
            <w:r>
              <w:rPr>
                <w:rFonts w:ascii="Arial" w:hAnsi="Arial" w:cs="Arial"/>
                <w:color w:val="003366"/>
              </w:rPr>
              <w:t>100.102</w:t>
            </w:r>
          </w:p>
        </w:tc>
        <w:tc>
          <w:tcPr>
            <w:tcW w:w="1688" w:type="dxa"/>
            <w:tcBorders>
              <w:top w:val="nil"/>
              <w:left w:val="nil"/>
              <w:bottom w:val="double" w:sz="6" w:space="0" w:color="003366"/>
              <w:right w:val="single" w:sz="4" w:space="0" w:color="003366"/>
            </w:tcBorders>
            <w:shd w:val="clear" w:color="000000" w:fill="99CCFF"/>
            <w:noWrap/>
            <w:vAlign w:val="center"/>
            <w:hideMark/>
          </w:tcPr>
          <w:p w:rsidR="0096657D" w:rsidRPr="008274F7" w:rsidRDefault="0096657D" w:rsidP="003E0CC3">
            <w:pPr>
              <w:overflowPunct/>
              <w:autoSpaceDE/>
              <w:autoSpaceDN/>
              <w:adjustRightInd/>
              <w:jc w:val="center"/>
              <w:textAlignment w:val="auto"/>
              <w:rPr>
                <w:rFonts w:ascii="Arial" w:hAnsi="Arial" w:cs="Arial"/>
                <w:color w:val="003366"/>
              </w:rPr>
            </w:pPr>
            <w:r>
              <w:rPr>
                <w:rFonts w:ascii="Arial" w:hAnsi="Arial" w:cs="Arial"/>
                <w:color w:val="003366"/>
              </w:rPr>
              <w:t>4.836</w:t>
            </w:r>
          </w:p>
        </w:tc>
        <w:tc>
          <w:tcPr>
            <w:tcW w:w="1358" w:type="dxa"/>
            <w:tcBorders>
              <w:top w:val="nil"/>
              <w:left w:val="nil"/>
              <w:bottom w:val="double" w:sz="6" w:space="0" w:color="003366"/>
              <w:right w:val="double" w:sz="6" w:space="0" w:color="003366"/>
            </w:tcBorders>
            <w:shd w:val="clear" w:color="auto" w:fill="8CC9F7" w:themeFill="background2" w:themeFillShade="E6"/>
            <w:noWrap/>
            <w:vAlign w:val="center"/>
            <w:hideMark/>
          </w:tcPr>
          <w:p w:rsidR="0096657D" w:rsidRPr="008274F7" w:rsidRDefault="0096657D" w:rsidP="003E0CC3">
            <w:pPr>
              <w:overflowPunct/>
              <w:autoSpaceDE/>
              <w:autoSpaceDN/>
              <w:adjustRightInd/>
              <w:jc w:val="center"/>
              <w:textAlignment w:val="auto"/>
              <w:rPr>
                <w:rFonts w:ascii="Arial" w:hAnsi="Arial" w:cs="Arial"/>
                <w:color w:val="003366"/>
              </w:rPr>
            </w:pPr>
            <w:r>
              <w:rPr>
                <w:rFonts w:ascii="Arial" w:hAnsi="Arial" w:cs="Arial"/>
                <w:color w:val="003366"/>
              </w:rPr>
              <w:t>20,70</w:t>
            </w:r>
          </w:p>
        </w:tc>
      </w:tr>
      <w:tr w:rsidR="0096657D" w:rsidRPr="008274F7" w:rsidTr="00F11DB6">
        <w:trPr>
          <w:trHeight w:val="420"/>
          <w:jc w:val="center"/>
        </w:trPr>
        <w:tc>
          <w:tcPr>
            <w:tcW w:w="1692" w:type="dxa"/>
            <w:tcBorders>
              <w:top w:val="nil"/>
              <w:left w:val="double" w:sz="6" w:space="0" w:color="003366"/>
              <w:bottom w:val="double" w:sz="6" w:space="0" w:color="003366"/>
              <w:right w:val="single" w:sz="4" w:space="0" w:color="003366"/>
            </w:tcBorders>
            <w:shd w:val="clear" w:color="000000" w:fill="99CCFF"/>
            <w:vAlign w:val="center"/>
          </w:tcPr>
          <w:p w:rsidR="0096657D" w:rsidRPr="003E0CC3" w:rsidRDefault="0096657D" w:rsidP="00754E7C">
            <w:pPr>
              <w:overflowPunct/>
              <w:autoSpaceDE/>
              <w:autoSpaceDN/>
              <w:adjustRightInd/>
              <w:jc w:val="center"/>
              <w:textAlignment w:val="auto"/>
              <w:rPr>
                <w:rFonts w:ascii="Arial" w:hAnsi="Arial" w:cs="Arial"/>
                <w:b/>
                <w:bCs/>
              </w:rPr>
            </w:pPr>
            <w:r w:rsidRPr="003E0CC3">
              <w:rPr>
                <w:rFonts w:ascii="Arial" w:hAnsi="Arial" w:cs="Arial"/>
                <w:b/>
                <w:bCs/>
              </w:rPr>
              <w:t>LECCE</w:t>
            </w:r>
          </w:p>
        </w:tc>
        <w:tc>
          <w:tcPr>
            <w:tcW w:w="1692" w:type="dxa"/>
            <w:tcBorders>
              <w:top w:val="nil"/>
              <w:left w:val="double" w:sz="6" w:space="0" w:color="003366"/>
              <w:bottom w:val="double" w:sz="6" w:space="0" w:color="003366"/>
              <w:right w:val="single" w:sz="4" w:space="0" w:color="003366"/>
            </w:tcBorders>
            <w:shd w:val="clear" w:color="000000" w:fill="99CCFF"/>
            <w:noWrap/>
            <w:vAlign w:val="center"/>
            <w:hideMark/>
          </w:tcPr>
          <w:p w:rsidR="0096657D" w:rsidRPr="008274F7" w:rsidRDefault="0096657D" w:rsidP="003E0CC3">
            <w:pPr>
              <w:overflowPunct/>
              <w:autoSpaceDE/>
              <w:autoSpaceDN/>
              <w:adjustRightInd/>
              <w:jc w:val="center"/>
              <w:textAlignment w:val="auto"/>
              <w:rPr>
                <w:rFonts w:ascii="Arial" w:hAnsi="Arial" w:cs="Arial"/>
                <w:color w:val="003366"/>
              </w:rPr>
            </w:pPr>
            <w:r>
              <w:rPr>
                <w:rFonts w:ascii="Arial" w:hAnsi="Arial" w:cs="Arial"/>
                <w:color w:val="003366"/>
              </w:rPr>
              <w:t>111.396</w:t>
            </w:r>
          </w:p>
        </w:tc>
        <w:tc>
          <w:tcPr>
            <w:tcW w:w="1688" w:type="dxa"/>
            <w:tcBorders>
              <w:top w:val="nil"/>
              <w:left w:val="nil"/>
              <w:bottom w:val="double" w:sz="6" w:space="0" w:color="003366"/>
              <w:right w:val="single" w:sz="4" w:space="0" w:color="003366"/>
            </w:tcBorders>
            <w:shd w:val="clear" w:color="000000" w:fill="99CCFF"/>
            <w:noWrap/>
            <w:vAlign w:val="center"/>
            <w:hideMark/>
          </w:tcPr>
          <w:p w:rsidR="0096657D" w:rsidRPr="008274F7" w:rsidRDefault="0096657D" w:rsidP="003E0CC3">
            <w:pPr>
              <w:overflowPunct/>
              <w:autoSpaceDE/>
              <w:autoSpaceDN/>
              <w:adjustRightInd/>
              <w:jc w:val="center"/>
              <w:textAlignment w:val="auto"/>
              <w:rPr>
                <w:rFonts w:ascii="Arial" w:hAnsi="Arial" w:cs="Arial"/>
                <w:color w:val="003366"/>
              </w:rPr>
            </w:pPr>
            <w:r>
              <w:rPr>
                <w:rFonts w:ascii="Arial" w:hAnsi="Arial" w:cs="Arial"/>
                <w:color w:val="003366"/>
              </w:rPr>
              <w:t>5.272</w:t>
            </w:r>
          </w:p>
        </w:tc>
        <w:tc>
          <w:tcPr>
            <w:tcW w:w="1358" w:type="dxa"/>
            <w:tcBorders>
              <w:top w:val="nil"/>
              <w:left w:val="nil"/>
              <w:bottom w:val="double" w:sz="6" w:space="0" w:color="003366"/>
              <w:right w:val="double" w:sz="6" w:space="0" w:color="003366"/>
            </w:tcBorders>
            <w:shd w:val="clear" w:color="auto" w:fill="8CC9F7" w:themeFill="background2" w:themeFillShade="E6"/>
            <w:noWrap/>
            <w:vAlign w:val="center"/>
            <w:hideMark/>
          </w:tcPr>
          <w:p w:rsidR="0096657D" w:rsidRPr="008274F7" w:rsidRDefault="0096657D" w:rsidP="003E0CC3">
            <w:pPr>
              <w:overflowPunct/>
              <w:autoSpaceDE/>
              <w:autoSpaceDN/>
              <w:adjustRightInd/>
              <w:jc w:val="center"/>
              <w:textAlignment w:val="auto"/>
              <w:rPr>
                <w:rFonts w:ascii="Arial" w:hAnsi="Arial" w:cs="Arial"/>
                <w:color w:val="003366"/>
              </w:rPr>
            </w:pPr>
            <w:r>
              <w:rPr>
                <w:rFonts w:ascii="Arial" w:hAnsi="Arial" w:cs="Arial"/>
                <w:color w:val="003366"/>
              </w:rPr>
              <w:t>21,13</w:t>
            </w:r>
          </w:p>
        </w:tc>
      </w:tr>
      <w:tr w:rsidR="0096657D" w:rsidRPr="008274F7" w:rsidTr="00F11DB6">
        <w:trPr>
          <w:trHeight w:val="420"/>
          <w:jc w:val="center"/>
        </w:trPr>
        <w:tc>
          <w:tcPr>
            <w:tcW w:w="1692" w:type="dxa"/>
            <w:tcBorders>
              <w:top w:val="nil"/>
              <w:left w:val="double" w:sz="6" w:space="0" w:color="003366"/>
              <w:bottom w:val="double" w:sz="6" w:space="0" w:color="003366"/>
              <w:right w:val="single" w:sz="4" w:space="0" w:color="003366"/>
            </w:tcBorders>
            <w:shd w:val="clear" w:color="000000" w:fill="99CCFF"/>
            <w:vAlign w:val="center"/>
          </w:tcPr>
          <w:p w:rsidR="0096657D" w:rsidRPr="003E0CC3" w:rsidRDefault="0096657D" w:rsidP="00754E7C">
            <w:pPr>
              <w:overflowPunct/>
              <w:autoSpaceDE/>
              <w:autoSpaceDN/>
              <w:adjustRightInd/>
              <w:jc w:val="center"/>
              <w:textAlignment w:val="auto"/>
              <w:rPr>
                <w:rFonts w:ascii="Arial" w:hAnsi="Arial" w:cs="Arial"/>
                <w:b/>
                <w:bCs/>
              </w:rPr>
            </w:pPr>
            <w:r w:rsidRPr="003E0CC3">
              <w:rPr>
                <w:rFonts w:ascii="Arial" w:hAnsi="Arial" w:cs="Arial"/>
                <w:b/>
                <w:bCs/>
              </w:rPr>
              <w:t>TARANTO</w:t>
            </w:r>
          </w:p>
        </w:tc>
        <w:tc>
          <w:tcPr>
            <w:tcW w:w="1692" w:type="dxa"/>
            <w:tcBorders>
              <w:top w:val="nil"/>
              <w:left w:val="double" w:sz="6" w:space="0" w:color="003366"/>
              <w:bottom w:val="double" w:sz="6" w:space="0" w:color="003366"/>
              <w:right w:val="single" w:sz="4" w:space="0" w:color="003366"/>
            </w:tcBorders>
            <w:shd w:val="clear" w:color="000000" w:fill="99CCFF"/>
            <w:noWrap/>
            <w:vAlign w:val="center"/>
            <w:hideMark/>
          </w:tcPr>
          <w:p w:rsidR="0096657D" w:rsidRPr="008274F7" w:rsidRDefault="0096657D" w:rsidP="003E0CC3">
            <w:pPr>
              <w:overflowPunct/>
              <w:autoSpaceDE/>
              <w:autoSpaceDN/>
              <w:adjustRightInd/>
              <w:jc w:val="center"/>
              <w:textAlignment w:val="auto"/>
              <w:rPr>
                <w:rFonts w:ascii="Arial" w:hAnsi="Arial" w:cs="Arial"/>
                <w:color w:val="003366"/>
              </w:rPr>
            </w:pPr>
            <w:r>
              <w:rPr>
                <w:rFonts w:ascii="Arial" w:hAnsi="Arial" w:cs="Arial"/>
                <w:color w:val="003366"/>
              </w:rPr>
              <w:t>87.111</w:t>
            </w:r>
          </w:p>
        </w:tc>
        <w:tc>
          <w:tcPr>
            <w:tcW w:w="1688" w:type="dxa"/>
            <w:tcBorders>
              <w:top w:val="nil"/>
              <w:left w:val="nil"/>
              <w:bottom w:val="double" w:sz="6" w:space="0" w:color="003366"/>
              <w:right w:val="single" w:sz="4" w:space="0" w:color="003366"/>
            </w:tcBorders>
            <w:shd w:val="clear" w:color="000000" w:fill="99CCFF"/>
            <w:noWrap/>
            <w:vAlign w:val="center"/>
            <w:hideMark/>
          </w:tcPr>
          <w:p w:rsidR="0096657D" w:rsidRPr="008274F7" w:rsidRDefault="0096657D" w:rsidP="003E0CC3">
            <w:pPr>
              <w:overflowPunct/>
              <w:autoSpaceDE/>
              <w:autoSpaceDN/>
              <w:adjustRightInd/>
              <w:jc w:val="center"/>
              <w:textAlignment w:val="auto"/>
              <w:rPr>
                <w:rFonts w:ascii="Arial" w:hAnsi="Arial" w:cs="Arial"/>
                <w:color w:val="003366"/>
              </w:rPr>
            </w:pPr>
            <w:r>
              <w:rPr>
                <w:rFonts w:ascii="Arial" w:hAnsi="Arial" w:cs="Arial"/>
                <w:color w:val="003366"/>
              </w:rPr>
              <w:t>4.056</w:t>
            </w:r>
          </w:p>
        </w:tc>
        <w:tc>
          <w:tcPr>
            <w:tcW w:w="1358" w:type="dxa"/>
            <w:tcBorders>
              <w:top w:val="nil"/>
              <w:left w:val="nil"/>
              <w:bottom w:val="double" w:sz="6" w:space="0" w:color="003366"/>
              <w:right w:val="double" w:sz="6" w:space="0" w:color="003366"/>
            </w:tcBorders>
            <w:shd w:val="clear" w:color="auto" w:fill="8CC9F7" w:themeFill="background2" w:themeFillShade="E6"/>
            <w:noWrap/>
            <w:vAlign w:val="center"/>
            <w:hideMark/>
          </w:tcPr>
          <w:p w:rsidR="0096657D" w:rsidRPr="008274F7" w:rsidRDefault="0096657D" w:rsidP="003E0CC3">
            <w:pPr>
              <w:overflowPunct/>
              <w:autoSpaceDE/>
              <w:autoSpaceDN/>
              <w:adjustRightInd/>
              <w:jc w:val="center"/>
              <w:textAlignment w:val="auto"/>
              <w:rPr>
                <w:rFonts w:ascii="Arial" w:hAnsi="Arial" w:cs="Arial"/>
                <w:color w:val="003366"/>
              </w:rPr>
            </w:pPr>
            <w:r>
              <w:rPr>
                <w:rFonts w:ascii="Arial" w:hAnsi="Arial" w:cs="Arial"/>
                <w:color w:val="003366"/>
              </w:rPr>
              <w:t>21,48</w:t>
            </w:r>
          </w:p>
        </w:tc>
      </w:tr>
      <w:tr w:rsidR="0096657D" w:rsidRPr="008274F7" w:rsidTr="00F11DB6">
        <w:trPr>
          <w:trHeight w:val="420"/>
          <w:jc w:val="center"/>
        </w:trPr>
        <w:tc>
          <w:tcPr>
            <w:tcW w:w="1692" w:type="dxa"/>
            <w:tcBorders>
              <w:top w:val="double" w:sz="6" w:space="0" w:color="003366"/>
              <w:left w:val="double" w:sz="6" w:space="0" w:color="003366"/>
              <w:bottom w:val="double" w:sz="6" w:space="0" w:color="003366"/>
              <w:right w:val="single" w:sz="4" w:space="0" w:color="003366"/>
            </w:tcBorders>
            <w:shd w:val="clear" w:color="000000" w:fill="99CCFF"/>
            <w:vAlign w:val="center"/>
          </w:tcPr>
          <w:p w:rsidR="0096657D" w:rsidRPr="003E0CC3" w:rsidRDefault="0096657D" w:rsidP="00754E7C">
            <w:pPr>
              <w:overflowPunct/>
              <w:autoSpaceDE/>
              <w:autoSpaceDN/>
              <w:adjustRightInd/>
              <w:jc w:val="center"/>
              <w:textAlignment w:val="auto"/>
              <w:rPr>
                <w:rFonts w:ascii="Arial" w:hAnsi="Arial" w:cs="Arial"/>
                <w:b/>
                <w:bCs/>
                <w:color w:val="FF0000"/>
              </w:rPr>
            </w:pPr>
            <w:r w:rsidRPr="003E0CC3">
              <w:rPr>
                <w:rFonts w:ascii="Arial" w:hAnsi="Arial" w:cs="Arial"/>
                <w:b/>
                <w:bCs/>
              </w:rPr>
              <w:t>TOTALE</w:t>
            </w:r>
          </w:p>
        </w:tc>
        <w:tc>
          <w:tcPr>
            <w:tcW w:w="1692" w:type="dxa"/>
            <w:tcBorders>
              <w:top w:val="double" w:sz="6" w:space="0" w:color="003366"/>
              <w:left w:val="double" w:sz="6" w:space="0" w:color="003366"/>
              <w:bottom w:val="double" w:sz="6" w:space="0" w:color="003366"/>
              <w:right w:val="single" w:sz="4" w:space="0" w:color="003366"/>
            </w:tcBorders>
            <w:shd w:val="clear" w:color="000000" w:fill="99CCFF"/>
            <w:noWrap/>
            <w:vAlign w:val="center"/>
            <w:hideMark/>
          </w:tcPr>
          <w:p w:rsidR="0096657D" w:rsidRPr="008274F7" w:rsidRDefault="0096657D" w:rsidP="003E0CC3">
            <w:pPr>
              <w:overflowPunct/>
              <w:autoSpaceDE/>
              <w:autoSpaceDN/>
              <w:adjustRightInd/>
              <w:jc w:val="center"/>
              <w:textAlignment w:val="auto"/>
              <w:rPr>
                <w:rFonts w:ascii="Arial" w:hAnsi="Arial" w:cs="Arial"/>
                <w:color w:val="003366"/>
              </w:rPr>
            </w:pPr>
            <w:r>
              <w:rPr>
                <w:rFonts w:ascii="Arial" w:hAnsi="Arial" w:cs="Arial"/>
                <w:color w:val="003366"/>
              </w:rPr>
              <w:t>597.098</w:t>
            </w:r>
          </w:p>
        </w:tc>
        <w:tc>
          <w:tcPr>
            <w:tcW w:w="1688" w:type="dxa"/>
            <w:tcBorders>
              <w:top w:val="double" w:sz="6" w:space="0" w:color="003366"/>
              <w:left w:val="nil"/>
              <w:bottom w:val="double" w:sz="6" w:space="0" w:color="003366"/>
              <w:right w:val="single" w:sz="4" w:space="0" w:color="003366"/>
            </w:tcBorders>
            <w:shd w:val="clear" w:color="000000" w:fill="99CCFF"/>
            <w:noWrap/>
            <w:vAlign w:val="center"/>
            <w:hideMark/>
          </w:tcPr>
          <w:p w:rsidR="0096657D" w:rsidRPr="008274F7" w:rsidRDefault="0096657D" w:rsidP="003E0CC3">
            <w:pPr>
              <w:overflowPunct/>
              <w:autoSpaceDE/>
              <w:autoSpaceDN/>
              <w:adjustRightInd/>
              <w:jc w:val="center"/>
              <w:textAlignment w:val="auto"/>
              <w:rPr>
                <w:rFonts w:ascii="Arial" w:hAnsi="Arial" w:cs="Arial"/>
                <w:color w:val="003366"/>
              </w:rPr>
            </w:pPr>
            <w:r>
              <w:rPr>
                <w:rFonts w:ascii="Arial" w:hAnsi="Arial" w:cs="Arial"/>
                <w:color w:val="003366"/>
              </w:rPr>
              <w:t>27.911</w:t>
            </w:r>
          </w:p>
        </w:tc>
        <w:tc>
          <w:tcPr>
            <w:tcW w:w="1358" w:type="dxa"/>
            <w:tcBorders>
              <w:top w:val="double" w:sz="6" w:space="0" w:color="003366"/>
              <w:left w:val="nil"/>
              <w:bottom w:val="double" w:sz="6" w:space="0" w:color="003366"/>
              <w:right w:val="double" w:sz="6" w:space="0" w:color="003366"/>
            </w:tcBorders>
            <w:shd w:val="clear" w:color="auto" w:fill="8CC9F7" w:themeFill="background2" w:themeFillShade="E6"/>
            <w:noWrap/>
            <w:vAlign w:val="center"/>
            <w:hideMark/>
          </w:tcPr>
          <w:p w:rsidR="0096657D" w:rsidRPr="008274F7" w:rsidRDefault="0096657D" w:rsidP="003E0CC3">
            <w:pPr>
              <w:overflowPunct/>
              <w:autoSpaceDE/>
              <w:autoSpaceDN/>
              <w:adjustRightInd/>
              <w:jc w:val="center"/>
              <w:textAlignment w:val="auto"/>
              <w:rPr>
                <w:rFonts w:ascii="Arial" w:hAnsi="Arial" w:cs="Arial"/>
                <w:b/>
                <w:bCs/>
                <w:color w:val="003366"/>
              </w:rPr>
            </w:pPr>
            <w:r>
              <w:rPr>
                <w:rFonts w:ascii="Arial" w:hAnsi="Arial" w:cs="Arial"/>
                <w:b/>
                <w:bCs/>
                <w:color w:val="003366"/>
              </w:rPr>
              <w:t>21,39</w:t>
            </w:r>
          </w:p>
        </w:tc>
      </w:tr>
    </w:tbl>
    <w:p w:rsidR="008274F7" w:rsidRDefault="008274F7" w:rsidP="001B37D6">
      <w:pPr>
        <w:pStyle w:val="Corpodeltesto"/>
        <w:spacing w:before="120"/>
        <w:ind w:firstLine="432"/>
        <w:jc w:val="both"/>
        <w:rPr>
          <w:rFonts w:ascii="Times New Roman" w:hAnsi="Times New Roman" w:cs="Times New Roman"/>
          <w:sz w:val="24"/>
        </w:rPr>
      </w:pPr>
    </w:p>
    <w:p w:rsidR="00B71FBA" w:rsidRDefault="00B71FBA" w:rsidP="001B37D6">
      <w:pPr>
        <w:pStyle w:val="Corpodeltesto"/>
        <w:spacing w:before="120"/>
        <w:ind w:firstLine="432"/>
        <w:jc w:val="both"/>
        <w:rPr>
          <w:rFonts w:ascii="Times New Roman" w:hAnsi="Times New Roman" w:cs="Times New Roman"/>
          <w:sz w:val="24"/>
        </w:rPr>
      </w:pPr>
    </w:p>
    <w:p w:rsidR="00630762" w:rsidRDefault="003A652C" w:rsidP="00F11DB6">
      <w:pPr>
        <w:pStyle w:val="Corpodeltesto"/>
        <w:spacing w:before="120"/>
        <w:ind w:firstLine="432"/>
        <w:rPr>
          <w:rFonts w:ascii="Times New Roman" w:hAnsi="Times New Roman" w:cs="Times New Roman"/>
          <w:sz w:val="24"/>
        </w:rPr>
      </w:pPr>
      <w:r w:rsidRPr="003A652C">
        <w:rPr>
          <w:noProof/>
          <w:lang w:eastAsia="it-IT"/>
        </w:rPr>
        <w:pict>
          <v:rect id="Titolo 1" o:spid="_x0000_s1027" style="position:absolute;left:0;text-align:left;margin-left:19.8pt;margin-top:3.4pt;width:418.5pt;height:4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" fillcolor="#c7cce4 [671]" strokecolor="#31479e [2404]">
            <v:path arrowok="t"/>
            <o:lock v:ext="edit" grouping="t"/>
            <v:textbox style="mso-next-textbox:#Titolo 1">
              <w:txbxContent>
                <w:p w:rsidR="00754E7C" w:rsidRDefault="00754E7C" w:rsidP="00630762">
                  <w:pPr>
                    <w:pStyle w:val="NormaleWeb"/>
                    <w:jc w:val="center"/>
                    <w:rPr>
                      <w:rFonts w:asciiTheme="majorHAnsi" w:eastAsiaTheme="majorEastAsia" w:hAnsi="Trebuchet MS" w:cstheme="majorBidi"/>
                      <w:b/>
                      <w:bCs/>
                      <w:color w:val="000000" w:themeColor="text1"/>
                      <w:kern w:val="24"/>
                      <w:sz w:val="22"/>
                      <w:szCs w:val="22"/>
                    </w:rPr>
                  </w:pPr>
                  <w:r w:rsidRPr="00630762">
                    <w:rPr>
                      <w:rFonts w:asciiTheme="majorHAnsi" w:eastAsiaTheme="majorEastAsia" w:hAnsi="Trebuchet MS" w:cstheme="majorBidi"/>
                      <w:color w:val="000000" w:themeColor="text1"/>
                      <w:kern w:val="24"/>
                      <w:sz w:val="22"/>
                      <w:szCs w:val="22"/>
                    </w:rPr>
                    <w:br/>
                  </w:r>
                  <w:r w:rsidRPr="00630762">
                    <w:rPr>
                      <w:rFonts w:asciiTheme="majorHAnsi" w:eastAsiaTheme="majorEastAsia" w:hAnsi="Trebuchet MS" w:cstheme="majorBidi"/>
                      <w:b/>
                      <w:bCs/>
                      <w:color w:val="000000" w:themeColor="text1"/>
                      <w:kern w:val="24"/>
                      <w:sz w:val="22"/>
                      <w:szCs w:val="22"/>
                    </w:rPr>
                    <w:t>POLITICA SCOLASTICA</w:t>
                  </w:r>
                  <w:r>
                    <w:rPr>
                      <w:rFonts w:asciiTheme="majorHAnsi" w:eastAsiaTheme="majorEastAsia" w:hAnsi="Trebuchet MS" w:cstheme="majorBidi"/>
                      <w:b/>
                      <w:bCs/>
                      <w:color w:val="000000" w:themeColor="text1"/>
                      <w:kern w:val="24"/>
                      <w:sz w:val="22"/>
                      <w:szCs w:val="22"/>
                    </w:rPr>
                    <w:t xml:space="preserve"> (DISPERSIONE) A.S. 2015/2016</w:t>
                  </w:r>
                </w:p>
                <w:p w:rsidR="00754E7C" w:rsidRDefault="00754E7C" w:rsidP="00630762">
                  <w:pPr>
                    <w:pStyle w:val="NormaleWeb"/>
                    <w:jc w:val="center"/>
                    <w:rPr>
                      <w:rFonts w:asciiTheme="majorHAnsi" w:eastAsiaTheme="majorEastAsia" w:hAnsi="Trebuchet MS" w:cstheme="majorBidi"/>
                      <w:b/>
                      <w:bCs/>
                      <w:color w:val="000000" w:themeColor="text1"/>
                      <w:kern w:val="24"/>
                      <w:sz w:val="22"/>
                      <w:szCs w:val="22"/>
                    </w:rPr>
                  </w:pPr>
                </w:p>
                <w:p w:rsidR="00754E7C" w:rsidRDefault="00754E7C" w:rsidP="00630762">
                  <w:pPr>
                    <w:pStyle w:val="NormaleWeb"/>
                    <w:jc w:val="center"/>
                    <w:rPr>
                      <w:rFonts w:asciiTheme="majorHAnsi" w:eastAsiaTheme="majorEastAsia" w:hAnsi="Trebuchet MS" w:cstheme="majorBidi"/>
                      <w:b/>
                      <w:bCs/>
                      <w:color w:val="000000" w:themeColor="text1"/>
                      <w:kern w:val="24"/>
                      <w:sz w:val="22"/>
                      <w:szCs w:val="22"/>
                    </w:rPr>
                  </w:pPr>
                </w:p>
                <w:p w:rsidR="00754E7C" w:rsidRPr="00630762" w:rsidRDefault="00754E7C" w:rsidP="00630762">
                  <w:pPr>
                    <w:pStyle w:val="NormaleWeb"/>
                    <w:jc w:val="center"/>
                    <w:rPr>
                      <w:sz w:val="22"/>
                      <w:szCs w:val="22"/>
                    </w:rPr>
                  </w:pPr>
                  <w:r w:rsidRPr="00630762">
                    <w:rPr>
                      <w:rFonts w:asciiTheme="majorHAnsi" w:eastAsiaTheme="majorEastAsia" w:hAnsi="Trebuchet MS" w:cstheme="majorBidi"/>
                      <w:b/>
                      <w:bCs/>
                      <w:color w:val="000000" w:themeColor="text1"/>
                      <w:kern w:val="24"/>
                      <w:sz w:val="22"/>
                      <w:szCs w:val="22"/>
                    </w:rPr>
                    <w:br/>
                    <w:t xml:space="preserve">DISPERSIONE </w:t>
                  </w:r>
                </w:p>
              </w:txbxContent>
            </v:textbox>
          </v:rect>
        </w:pict>
      </w:r>
    </w:p>
    <w:p w:rsidR="00630762" w:rsidRDefault="00630762" w:rsidP="00F11DB6">
      <w:pPr>
        <w:pStyle w:val="Corpodeltesto"/>
        <w:spacing w:before="120"/>
        <w:ind w:firstLine="432"/>
        <w:rPr>
          <w:rFonts w:ascii="Times New Roman" w:hAnsi="Times New Roman" w:cs="Times New Roman"/>
          <w:sz w:val="24"/>
        </w:rPr>
      </w:pPr>
    </w:p>
    <w:p w:rsidR="00630762" w:rsidRDefault="00630762" w:rsidP="00F11DB6">
      <w:pPr>
        <w:pStyle w:val="Corpodeltesto"/>
        <w:spacing w:before="120"/>
        <w:ind w:firstLine="432"/>
        <w:rPr>
          <w:rFonts w:ascii="Times New Roman" w:hAnsi="Times New Roman" w:cs="Times New Roman"/>
          <w:sz w:val="24"/>
        </w:rPr>
      </w:pPr>
    </w:p>
    <w:p w:rsidR="00DA1A4E" w:rsidRDefault="00024BEB" w:rsidP="00F11DB6">
      <w:pPr>
        <w:pStyle w:val="Corpodeltesto"/>
        <w:spacing w:before="120"/>
        <w:rPr>
          <w:rFonts w:ascii="Times New Roman" w:hAnsi="Times New Roman" w:cs="Times New Roman"/>
          <w:sz w:val="24"/>
        </w:rPr>
      </w:pPr>
      <w:r w:rsidRPr="00024BEB">
        <w:rPr>
          <w:noProof/>
          <w:lang w:eastAsia="it-IT"/>
        </w:rPr>
        <w:drawing>
          <wp:inline distT="0" distB="0" distL="0" distR="0">
            <wp:extent cx="6120765" cy="2135892"/>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20765" cy="2135892"/>
                    </a:xfrm>
                    <a:prstGeom prst="rect">
                      <a:avLst/>
                    </a:prstGeom>
                    <a:noFill/>
                    <a:ln>
                      <a:noFill/>
                    </a:ln>
                  </pic:spPr>
                </pic:pic>
              </a:graphicData>
            </a:graphic>
          </wp:inline>
        </w:drawing>
      </w:r>
    </w:p>
    <w:p w:rsidR="00024BEB" w:rsidRDefault="00024BEB" w:rsidP="00F11DB6">
      <w:pPr>
        <w:pStyle w:val="Corpodeltesto"/>
        <w:spacing w:before="120"/>
        <w:rPr>
          <w:rFonts w:ascii="Times New Roman" w:hAnsi="Times New Roman" w:cs="Times New Roman"/>
          <w:sz w:val="24"/>
        </w:rPr>
      </w:pPr>
    </w:p>
    <w:p w:rsidR="00024BEB" w:rsidRDefault="00F11DB6" w:rsidP="00F11DB6">
      <w:pPr>
        <w:pStyle w:val="Corpodeltesto"/>
        <w:spacing w:before="120"/>
        <w:rPr>
          <w:rFonts w:ascii="Times New Roman" w:hAnsi="Times New Roman" w:cs="Times New Roman"/>
          <w:sz w:val="24"/>
        </w:rPr>
      </w:pPr>
      <w:r w:rsidRPr="00F11DB6">
        <w:rPr>
          <w:noProof/>
          <w:lang w:eastAsia="it-IT"/>
        </w:rPr>
        <w:lastRenderedPageBreak/>
        <w:drawing>
          <wp:inline distT="0" distB="0" distL="0" distR="0">
            <wp:extent cx="6086475" cy="2219325"/>
            <wp:effectExtent l="0" t="0" r="9525" b="9525"/>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86475" cy="2219325"/>
                    </a:xfrm>
                    <a:prstGeom prst="rect">
                      <a:avLst/>
                    </a:prstGeom>
                    <a:noFill/>
                    <a:ln>
                      <a:noFill/>
                    </a:ln>
                  </pic:spPr>
                </pic:pic>
              </a:graphicData>
            </a:graphic>
          </wp:inline>
        </w:drawing>
      </w:r>
    </w:p>
    <w:p w:rsidR="008F64B7" w:rsidRDefault="008F64B7" w:rsidP="00F11DB6">
      <w:pPr>
        <w:pStyle w:val="Corpodeltesto"/>
        <w:spacing w:before="120"/>
        <w:rPr>
          <w:rFonts w:ascii="Times New Roman" w:hAnsi="Times New Roman" w:cs="Times New Roman"/>
          <w:sz w:val="24"/>
        </w:rPr>
      </w:pPr>
    </w:p>
    <w:p w:rsidR="008F64B7" w:rsidRDefault="008F64B7" w:rsidP="00F11DB6">
      <w:pPr>
        <w:pStyle w:val="Corpodeltesto"/>
        <w:spacing w:before="120"/>
        <w:rPr>
          <w:rFonts w:ascii="Times New Roman" w:hAnsi="Times New Roman" w:cs="Times New Roman"/>
          <w:sz w:val="24"/>
        </w:rPr>
      </w:pPr>
      <w:r w:rsidRPr="008F64B7">
        <w:rPr>
          <w:rFonts w:ascii="Times New Roman" w:hAnsi="Times New Roman" w:cs="Times New Roman"/>
          <w:noProof/>
          <w:sz w:val="24"/>
          <w:lang w:eastAsia="it-IT"/>
        </w:rPr>
        <w:drawing>
          <wp:inline distT="0" distB="0" distL="0" distR="0">
            <wp:extent cx="5486400" cy="3200400"/>
            <wp:effectExtent l="0" t="0" r="19050" b="19050"/>
            <wp:docPr id="5" name="Gra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8F64B7" w:rsidRDefault="008F64B7" w:rsidP="00F11DB6">
      <w:pPr>
        <w:pStyle w:val="Corpodeltesto"/>
        <w:spacing w:before="120"/>
        <w:rPr>
          <w:rFonts w:ascii="Times New Roman" w:hAnsi="Times New Roman" w:cs="Times New Roman"/>
          <w:sz w:val="24"/>
        </w:rPr>
      </w:pPr>
    </w:p>
    <w:p w:rsidR="008F64B7" w:rsidRDefault="008F64B7" w:rsidP="00F11DB6">
      <w:pPr>
        <w:pStyle w:val="Corpodeltesto"/>
        <w:spacing w:before="120"/>
        <w:rPr>
          <w:rFonts w:ascii="Times New Roman" w:hAnsi="Times New Roman" w:cs="Times New Roman"/>
          <w:sz w:val="24"/>
        </w:rPr>
      </w:pPr>
      <w:r w:rsidRPr="008F64B7">
        <w:rPr>
          <w:rFonts w:ascii="Times New Roman" w:hAnsi="Times New Roman" w:cs="Times New Roman"/>
          <w:noProof/>
          <w:sz w:val="24"/>
          <w:lang w:eastAsia="it-IT"/>
        </w:rPr>
        <w:drawing>
          <wp:inline distT="0" distB="0" distL="0" distR="0">
            <wp:extent cx="5486400" cy="3200400"/>
            <wp:effectExtent l="0" t="0" r="19050" b="19050"/>
            <wp:docPr id="7"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DA1A4E" w:rsidRDefault="00DA1A4E" w:rsidP="001B37D6">
      <w:pPr>
        <w:pStyle w:val="Corpodeltesto"/>
        <w:spacing w:before="120"/>
        <w:ind w:firstLine="432"/>
        <w:jc w:val="both"/>
        <w:rPr>
          <w:rFonts w:ascii="Times New Roman" w:hAnsi="Times New Roman" w:cs="Times New Roman"/>
          <w:sz w:val="24"/>
        </w:rPr>
      </w:pPr>
    </w:p>
    <w:p w:rsidR="00DA1A4E" w:rsidRPr="001B37D6" w:rsidRDefault="00DA1A4E" w:rsidP="001B37D6">
      <w:pPr>
        <w:pStyle w:val="Corpodeltesto"/>
        <w:spacing w:before="120"/>
        <w:ind w:firstLine="432"/>
        <w:jc w:val="both"/>
        <w:rPr>
          <w:rFonts w:ascii="Times New Roman" w:hAnsi="Times New Roman" w:cs="Times New Roman"/>
          <w:sz w:val="24"/>
        </w:rPr>
      </w:pPr>
    </w:p>
    <w:p w:rsidR="00070762" w:rsidRPr="00B07C77" w:rsidRDefault="00A73E00" w:rsidP="001B37D6">
      <w:pPr>
        <w:pStyle w:val="Titolo2"/>
        <w:rPr>
          <w:highlight w:val="yellow"/>
          <w:lang w:eastAsia="ar-SA"/>
        </w:rPr>
      </w:pPr>
      <w:bookmarkStart w:id="40" w:name="_Toc451242528"/>
      <w:r w:rsidRPr="00B07C77">
        <w:rPr>
          <w:highlight w:val="yellow"/>
          <w:lang w:eastAsia="ar-SA"/>
        </w:rPr>
        <w:t>Identificazione del rischio: le</w:t>
      </w:r>
      <w:r w:rsidR="00070762" w:rsidRPr="00B07C77">
        <w:rPr>
          <w:highlight w:val="yellow"/>
          <w:lang w:eastAsia="ar-SA"/>
        </w:rPr>
        <w:t xml:space="preserve"> Aree di Rischio</w:t>
      </w:r>
      <w:r w:rsidRPr="00B07C77">
        <w:rPr>
          <w:highlight w:val="yellow"/>
          <w:lang w:eastAsia="ar-SA"/>
        </w:rPr>
        <w:t xml:space="preserve"> e i processi</w:t>
      </w:r>
      <w:bookmarkEnd w:id="40"/>
    </w:p>
    <w:p w:rsidR="00993268" w:rsidRPr="001B37D6" w:rsidRDefault="00993268" w:rsidP="00993268">
      <w:pPr>
        <w:rPr>
          <w:lang w:eastAsia="ar-SA"/>
        </w:rPr>
      </w:pPr>
    </w:p>
    <w:p w:rsidR="00070762" w:rsidRPr="00070762" w:rsidRDefault="00070762" w:rsidP="00070762">
      <w:pPr>
        <w:pStyle w:val="Corpodeltesto"/>
        <w:spacing w:before="120"/>
        <w:jc w:val="both"/>
        <w:rPr>
          <w:rFonts w:ascii="Times New Roman" w:hAnsi="Times New Roman" w:cs="Times New Roman"/>
          <w:sz w:val="24"/>
        </w:rPr>
      </w:pPr>
      <w:r w:rsidRPr="00070762">
        <w:rPr>
          <w:rFonts w:ascii="Times New Roman" w:hAnsi="Times New Roman" w:cs="Times New Roman"/>
          <w:sz w:val="24"/>
        </w:rPr>
        <w:t>La fase di identificazione del rischio ovvero delle aree a rischio (seguendo la dizione del PNA) ha il fine di individuare, anche in forma aggregata, le tipologie di eventi che possano esporre l’amministrazione a  fenomeni corruttivi.</w:t>
      </w:r>
    </w:p>
    <w:p w:rsidR="00070762" w:rsidRPr="00070762" w:rsidRDefault="00070762" w:rsidP="00070762">
      <w:pPr>
        <w:pStyle w:val="Corpodeltesto"/>
        <w:spacing w:before="120"/>
        <w:jc w:val="both"/>
        <w:rPr>
          <w:rFonts w:ascii="Times New Roman" w:hAnsi="Times New Roman" w:cs="Times New Roman"/>
          <w:sz w:val="24"/>
        </w:rPr>
      </w:pPr>
      <w:r w:rsidRPr="00070762">
        <w:rPr>
          <w:rFonts w:ascii="Times New Roman" w:hAnsi="Times New Roman" w:cs="Times New Roman"/>
          <w:sz w:val="24"/>
        </w:rPr>
        <w:tab/>
        <w:t xml:space="preserve">L’identificazione delle aree di rischio è un’attività complessa che presuppone l’individuazione di tutti i processi svolti dall’Amministrazione. </w:t>
      </w:r>
    </w:p>
    <w:p w:rsidR="00070762" w:rsidRPr="00070762" w:rsidRDefault="00070762" w:rsidP="00070762">
      <w:pPr>
        <w:pStyle w:val="Corpodeltesto"/>
        <w:spacing w:before="120"/>
        <w:jc w:val="both"/>
        <w:rPr>
          <w:rFonts w:ascii="Times New Roman" w:hAnsi="Times New Roman" w:cs="Times New Roman"/>
          <w:sz w:val="24"/>
        </w:rPr>
      </w:pPr>
      <w:r w:rsidRPr="00070762">
        <w:rPr>
          <w:rFonts w:ascii="Times New Roman" w:hAnsi="Times New Roman" w:cs="Times New Roman"/>
          <w:sz w:val="24"/>
        </w:rPr>
        <w:tab/>
        <w:t>La legge 190 del 2012 ha previsto, infatti, una serie di attività per le quali ha operato una sorta di presunzione di  esistenza del rischio corruzione. In particolare, l’articolo 1, comma 9, considera la gestione di taluni procedimenti tra le attività a più elevato livello di rischio di corruzione. Tali procedimenti corrispondono, nel Piano Nazionale Anticorruzione, a quattro macro aree che, obbligatoriamente, devono essere sottoposte alla valutazione da parte delle Amministrazioni, ai fini della redazione del Piano Triennale. Ed esse sono:</w:t>
      </w:r>
    </w:p>
    <w:p w:rsidR="00070762" w:rsidRDefault="00070762" w:rsidP="00070762">
      <w:pPr>
        <w:tabs>
          <w:tab w:val="left" w:pos="0"/>
        </w:tabs>
        <w:overflowPunct/>
        <w:autoSpaceDE/>
        <w:autoSpaceDN/>
        <w:adjustRightInd/>
        <w:spacing w:after="120"/>
        <w:ind w:left="284" w:right="47"/>
        <w:jc w:val="both"/>
        <w:textAlignment w:val="auto"/>
        <w:rPr>
          <w:rFonts w:ascii="Garamond" w:hAnsi="Garamond"/>
          <w:sz w:val="28"/>
          <w:szCs w:val="28"/>
        </w:rPr>
      </w:pPr>
    </w:p>
    <w:p w:rsidR="00DF49C5" w:rsidRDefault="00DF49C5" w:rsidP="00070762">
      <w:pPr>
        <w:tabs>
          <w:tab w:val="left" w:pos="0"/>
        </w:tabs>
        <w:overflowPunct/>
        <w:autoSpaceDE/>
        <w:autoSpaceDN/>
        <w:adjustRightInd/>
        <w:spacing w:after="120"/>
        <w:ind w:left="284" w:right="47"/>
        <w:jc w:val="both"/>
        <w:textAlignment w:val="auto"/>
        <w:rPr>
          <w:rFonts w:ascii="Garamond" w:hAnsi="Garamond"/>
          <w:sz w:val="28"/>
          <w:szCs w:val="28"/>
        </w:rPr>
      </w:pPr>
    </w:p>
    <w:p w:rsidR="00DF49C5" w:rsidRDefault="00DF49C5" w:rsidP="00070762">
      <w:pPr>
        <w:tabs>
          <w:tab w:val="left" w:pos="0"/>
        </w:tabs>
        <w:overflowPunct/>
        <w:autoSpaceDE/>
        <w:autoSpaceDN/>
        <w:adjustRightInd/>
        <w:spacing w:after="120"/>
        <w:ind w:left="284" w:right="47"/>
        <w:jc w:val="both"/>
        <w:textAlignment w:val="auto"/>
        <w:rPr>
          <w:rFonts w:ascii="Garamond" w:hAnsi="Garamond"/>
          <w:sz w:val="28"/>
          <w:szCs w:val="28"/>
        </w:rPr>
      </w:pPr>
    </w:p>
    <w:p w:rsidR="00DF49C5" w:rsidRPr="00070762" w:rsidRDefault="00DF49C5" w:rsidP="00070762">
      <w:pPr>
        <w:tabs>
          <w:tab w:val="left" w:pos="0"/>
        </w:tabs>
        <w:overflowPunct/>
        <w:autoSpaceDE/>
        <w:autoSpaceDN/>
        <w:adjustRightInd/>
        <w:spacing w:after="120"/>
        <w:ind w:left="284" w:right="47"/>
        <w:jc w:val="both"/>
        <w:textAlignment w:val="auto"/>
        <w:rPr>
          <w:rFonts w:ascii="Garamond" w:hAnsi="Garamond"/>
          <w:sz w:val="28"/>
          <w:szCs w:val="28"/>
        </w:rPr>
      </w:pPr>
    </w:p>
    <w:p w:rsidR="00070762" w:rsidRPr="00B07C77" w:rsidRDefault="00070762" w:rsidP="00070762">
      <w:pPr>
        <w:tabs>
          <w:tab w:val="left" w:pos="0"/>
        </w:tabs>
        <w:overflowPunct/>
        <w:autoSpaceDE/>
        <w:autoSpaceDN/>
        <w:adjustRightInd/>
        <w:spacing w:after="120"/>
        <w:ind w:left="284" w:right="47"/>
        <w:jc w:val="both"/>
        <w:textAlignment w:val="auto"/>
        <w:rPr>
          <w:rFonts w:ascii="Garamond" w:hAnsi="Garamond"/>
          <w:b/>
          <w:bCs/>
          <w:smallCaps/>
          <w:color w:val="365F91"/>
          <w:spacing w:val="5"/>
          <w:sz w:val="28"/>
          <w:szCs w:val="28"/>
          <w:u w:val="single"/>
        </w:rPr>
      </w:pPr>
      <w:r w:rsidRPr="00B07C77">
        <w:rPr>
          <w:rFonts w:ascii="Garamond" w:hAnsi="Garamond"/>
          <w:b/>
          <w:bCs/>
          <w:smallCaps/>
          <w:color w:val="365F91"/>
          <w:spacing w:val="5"/>
          <w:sz w:val="28"/>
          <w:szCs w:val="28"/>
          <w:u w:val="single"/>
        </w:rPr>
        <w:t>Tavola  2 – Le aree di rischio individuate dal PNA</w:t>
      </w:r>
    </w:p>
    <w:p w:rsidR="00070762" w:rsidRPr="00070762" w:rsidRDefault="00070762" w:rsidP="00070762">
      <w:pPr>
        <w:overflowPunct/>
        <w:autoSpaceDE/>
        <w:autoSpaceDN/>
        <w:adjustRightInd/>
        <w:ind w:left="284"/>
        <w:jc w:val="center"/>
        <w:textAlignment w:val="auto"/>
        <w:rPr>
          <w:rFonts w:ascii="Garamond" w:hAnsi="Garamond"/>
          <w:b/>
          <w:sz w:val="24"/>
          <w:szCs w:val="24"/>
        </w:rPr>
      </w:pPr>
    </w:p>
    <w:tbl>
      <w:tblPr>
        <w:tblW w:w="1019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2364"/>
        <w:gridCol w:w="7827"/>
      </w:tblGrid>
      <w:tr w:rsidR="00070762" w:rsidRPr="00070762" w:rsidTr="0000691F">
        <w:trPr>
          <w:trHeight w:val="623"/>
        </w:trPr>
        <w:tc>
          <w:tcPr>
            <w:tcW w:w="2364" w:type="dxa"/>
            <w:shd w:val="clear" w:color="auto" w:fill="00B0F0"/>
          </w:tcPr>
          <w:p w:rsidR="00070762" w:rsidRPr="00070762" w:rsidRDefault="00070762" w:rsidP="00070762">
            <w:pPr>
              <w:overflowPunct/>
              <w:autoSpaceDE/>
              <w:autoSpaceDN/>
              <w:adjustRightInd/>
              <w:ind w:left="284"/>
              <w:jc w:val="center"/>
              <w:textAlignment w:val="auto"/>
              <w:rPr>
                <w:rFonts w:ascii="Garamond" w:hAnsi="Garamond"/>
                <w:b/>
                <w:color w:val="FFFFFF"/>
                <w:sz w:val="24"/>
                <w:szCs w:val="24"/>
              </w:rPr>
            </w:pPr>
          </w:p>
          <w:p w:rsidR="00070762" w:rsidRPr="00070762" w:rsidRDefault="00070762" w:rsidP="00070762">
            <w:pPr>
              <w:overflowPunct/>
              <w:autoSpaceDE/>
              <w:autoSpaceDN/>
              <w:adjustRightInd/>
              <w:ind w:left="284"/>
              <w:jc w:val="center"/>
              <w:textAlignment w:val="auto"/>
              <w:rPr>
                <w:rFonts w:ascii="Garamond" w:hAnsi="Garamond"/>
                <w:b/>
                <w:color w:val="FFFFFF"/>
                <w:sz w:val="24"/>
                <w:szCs w:val="24"/>
              </w:rPr>
            </w:pPr>
            <w:r w:rsidRPr="00070762">
              <w:rPr>
                <w:rFonts w:ascii="Garamond" w:hAnsi="Garamond"/>
                <w:b/>
                <w:color w:val="FFFFFF"/>
                <w:sz w:val="24"/>
                <w:szCs w:val="24"/>
              </w:rPr>
              <w:t>AREA  A</w:t>
            </w:r>
          </w:p>
          <w:p w:rsidR="00070762" w:rsidRPr="00070762" w:rsidRDefault="00070762" w:rsidP="00070762">
            <w:pPr>
              <w:overflowPunct/>
              <w:autoSpaceDE/>
              <w:autoSpaceDN/>
              <w:adjustRightInd/>
              <w:ind w:left="284"/>
              <w:jc w:val="center"/>
              <w:textAlignment w:val="auto"/>
              <w:rPr>
                <w:rFonts w:ascii="Garamond" w:hAnsi="Garamond"/>
                <w:b/>
                <w:color w:val="FFFFFF"/>
                <w:sz w:val="24"/>
                <w:szCs w:val="24"/>
              </w:rPr>
            </w:pPr>
          </w:p>
        </w:tc>
        <w:tc>
          <w:tcPr>
            <w:tcW w:w="7827" w:type="dxa"/>
            <w:shd w:val="clear" w:color="auto" w:fill="00B0F0"/>
          </w:tcPr>
          <w:p w:rsidR="00070762" w:rsidRPr="00070762" w:rsidRDefault="00070762" w:rsidP="00070762">
            <w:pPr>
              <w:overflowPunct/>
              <w:autoSpaceDE/>
              <w:autoSpaceDN/>
              <w:adjustRightInd/>
              <w:ind w:left="284"/>
              <w:jc w:val="both"/>
              <w:textAlignment w:val="auto"/>
              <w:rPr>
                <w:rFonts w:ascii="Garamond" w:hAnsi="Garamond"/>
                <w:b/>
                <w:color w:val="FFFFFF"/>
                <w:sz w:val="24"/>
                <w:szCs w:val="24"/>
              </w:rPr>
            </w:pPr>
          </w:p>
          <w:p w:rsidR="00070762" w:rsidRPr="00070762" w:rsidRDefault="00070762" w:rsidP="00070762">
            <w:pPr>
              <w:overflowPunct/>
              <w:autoSpaceDE/>
              <w:autoSpaceDN/>
              <w:adjustRightInd/>
              <w:ind w:left="284"/>
              <w:jc w:val="both"/>
              <w:textAlignment w:val="auto"/>
              <w:rPr>
                <w:rFonts w:ascii="Garamond" w:hAnsi="Garamond"/>
                <w:b/>
                <w:color w:val="FFFFFF"/>
                <w:sz w:val="24"/>
                <w:szCs w:val="24"/>
              </w:rPr>
            </w:pPr>
            <w:r w:rsidRPr="00070762">
              <w:rPr>
                <w:rFonts w:ascii="Garamond" w:hAnsi="Garamond"/>
                <w:b/>
                <w:color w:val="FFFFFF"/>
                <w:sz w:val="24"/>
                <w:szCs w:val="24"/>
              </w:rPr>
              <w:t>Acquisizione e progressione personale</w:t>
            </w:r>
          </w:p>
          <w:p w:rsidR="00070762" w:rsidRPr="00070762" w:rsidRDefault="00070762" w:rsidP="00070762">
            <w:pPr>
              <w:overflowPunct/>
              <w:autoSpaceDE/>
              <w:autoSpaceDN/>
              <w:adjustRightInd/>
              <w:ind w:left="284"/>
              <w:jc w:val="both"/>
              <w:textAlignment w:val="auto"/>
              <w:rPr>
                <w:rFonts w:ascii="Garamond" w:hAnsi="Garamond"/>
                <w:b/>
                <w:color w:val="FFFFFF"/>
                <w:sz w:val="24"/>
                <w:szCs w:val="24"/>
              </w:rPr>
            </w:pPr>
          </w:p>
        </w:tc>
      </w:tr>
      <w:tr w:rsidR="00070762" w:rsidRPr="00070762" w:rsidTr="0000691F">
        <w:trPr>
          <w:trHeight w:val="623"/>
        </w:trPr>
        <w:tc>
          <w:tcPr>
            <w:tcW w:w="2364" w:type="dxa"/>
            <w:shd w:val="clear" w:color="auto" w:fill="92D050"/>
          </w:tcPr>
          <w:p w:rsidR="00070762" w:rsidRPr="00070762" w:rsidRDefault="00070762" w:rsidP="00070762">
            <w:pPr>
              <w:overflowPunct/>
              <w:autoSpaceDE/>
              <w:autoSpaceDN/>
              <w:adjustRightInd/>
              <w:ind w:left="284"/>
              <w:jc w:val="center"/>
              <w:textAlignment w:val="auto"/>
              <w:rPr>
                <w:rFonts w:ascii="Garamond" w:hAnsi="Garamond"/>
                <w:b/>
                <w:color w:val="FFFFFF"/>
                <w:sz w:val="24"/>
                <w:szCs w:val="24"/>
              </w:rPr>
            </w:pPr>
          </w:p>
          <w:p w:rsidR="00070762" w:rsidRPr="00070762" w:rsidRDefault="00070762" w:rsidP="00070762">
            <w:pPr>
              <w:overflowPunct/>
              <w:autoSpaceDE/>
              <w:autoSpaceDN/>
              <w:adjustRightInd/>
              <w:ind w:left="284"/>
              <w:jc w:val="center"/>
              <w:textAlignment w:val="auto"/>
              <w:rPr>
                <w:rFonts w:ascii="Garamond" w:hAnsi="Garamond"/>
                <w:b/>
                <w:color w:val="FFFFFF"/>
                <w:sz w:val="24"/>
                <w:szCs w:val="24"/>
              </w:rPr>
            </w:pPr>
            <w:r w:rsidRPr="00070762">
              <w:rPr>
                <w:rFonts w:ascii="Garamond" w:hAnsi="Garamond"/>
                <w:b/>
                <w:color w:val="FFFFFF"/>
                <w:sz w:val="24"/>
                <w:szCs w:val="24"/>
              </w:rPr>
              <w:t>AREA  B</w:t>
            </w:r>
          </w:p>
        </w:tc>
        <w:tc>
          <w:tcPr>
            <w:tcW w:w="7827" w:type="dxa"/>
            <w:shd w:val="clear" w:color="auto" w:fill="92D050"/>
          </w:tcPr>
          <w:p w:rsidR="00070762" w:rsidRPr="00070762" w:rsidRDefault="00070762" w:rsidP="00070762">
            <w:pPr>
              <w:overflowPunct/>
              <w:autoSpaceDE/>
              <w:autoSpaceDN/>
              <w:adjustRightInd/>
              <w:ind w:left="284"/>
              <w:jc w:val="both"/>
              <w:textAlignment w:val="auto"/>
              <w:rPr>
                <w:rFonts w:ascii="Garamond" w:hAnsi="Garamond"/>
                <w:b/>
                <w:color w:val="FFFFFF"/>
                <w:sz w:val="24"/>
                <w:szCs w:val="24"/>
              </w:rPr>
            </w:pPr>
          </w:p>
          <w:p w:rsidR="00070762" w:rsidRPr="00070762" w:rsidRDefault="00070762" w:rsidP="00070762">
            <w:pPr>
              <w:overflowPunct/>
              <w:autoSpaceDE/>
              <w:autoSpaceDN/>
              <w:adjustRightInd/>
              <w:ind w:left="284"/>
              <w:jc w:val="both"/>
              <w:textAlignment w:val="auto"/>
              <w:rPr>
                <w:rFonts w:ascii="Garamond" w:hAnsi="Garamond"/>
                <w:b/>
                <w:color w:val="FFFFFF"/>
                <w:sz w:val="24"/>
                <w:szCs w:val="24"/>
              </w:rPr>
            </w:pPr>
            <w:r w:rsidRPr="00070762">
              <w:rPr>
                <w:rFonts w:ascii="Garamond" w:hAnsi="Garamond"/>
                <w:b/>
                <w:color w:val="FFFFFF"/>
                <w:sz w:val="24"/>
                <w:szCs w:val="24"/>
              </w:rPr>
              <w:t>Affidamento lavori, servizi e forniture</w:t>
            </w:r>
          </w:p>
          <w:p w:rsidR="00070762" w:rsidRPr="00070762" w:rsidRDefault="00070762" w:rsidP="00070762">
            <w:pPr>
              <w:overflowPunct/>
              <w:autoSpaceDE/>
              <w:autoSpaceDN/>
              <w:adjustRightInd/>
              <w:ind w:left="284"/>
              <w:jc w:val="both"/>
              <w:textAlignment w:val="auto"/>
              <w:rPr>
                <w:rFonts w:ascii="Garamond" w:hAnsi="Garamond"/>
                <w:b/>
                <w:color w:val="FFFFFF"/>
                <w:sz w:val="24"/>
                <w:szCs w:val="24"/>
              </w:rPr>
            </w:pPr>
          </w:p>
        </w:tc>
      </w:tr>
      <w:tr w:rsidR="00070762" w:rsidRPr="00070762" w:rsidTr="0000691F">
        <w:trPr>
          <w:trHeight w:val="831"/>
        </w:trPr>
        <w:tc>
          <w:tcPr>
            <w:tcW w:w="2364" w:type="dxa"/>
            <w:shd w:val="clear" w:color="auto" w:fill="00B050"/>
          </w:tcPr>
          <w:p w:rsidR="00070762" w:rsidRPr="00070762" w:rsidRDefault="00070762" w:rsidP="00070762">
            <w:pPr>
              <w:overflowPunct/>
              <w:autoSpaceDE/>
              <w:autoSpaceDN/>
              <w:adjustRightInd/>
              <w:ind w:left="284"/>
              <w:jc w:val="center"/>
              <w:textAlignment w:val="auto"/>
              <w:rPr>
                <w:rFonts w:ascii="Garamond" w:hAnsi="Garamond"/>
                <w:b/>
                <w:color w:val="FFFFFF"/>
                <w:sz w:val="24"/>
                <w:szCs w:val="24"/>
              </w:rPr>
            </w:pPr>
          </w:p>
          <w:p w:rsidR="00070762" w:rsidRPr="00070762" w:rsidRDefault="00070762" w:rsidP="00070762">
            <w:pPr>
              <w:overflowPunct/>
              <w:autoSpaceDE/>
              <w:autoSpaceDN/>
              <w:adjustRightInd/>
              <w:ind w:left="284"/>
              <w:jc w:val="center"/>
              <w:textAlignment w:val="auto"/>
              <w:rPr>
                <w:rFonts w:ascii="Garamond" w:hAnsi="Garamond"/>
                <w:b/>
                <w:color w:val="FFFFFF"/>
                <w:sz w:val="24"/>
                <w:szCs w:val="24"/>
              </w:rPr>
            </w:pPr>
            <w:r w:rsidRPr="00070762">
              <w:rPr>
                <w:rFonts w:ascii="Garamond" w:hAnsi="Garamond"/>
                <w:b/>
                <w:color w:val="FFFFFF"/>
                <w:sz w:val="24"/>
                <w:szCs w:val="24"/>
              </w:rPr>
              <w:t>AREA  C</w:t>
            </w:r>
          </w:p>
        </w:tc>
        <w:tc>
          <w:tcPr>
            <w:tcW w:w="7827" w:type="dxa"/>
            <w:shd w:val="clear" w:color="auto" w:fill="00B050"/>
          </w:tcPr>
          <w:p w:rsidR="00070762" w:rsidRPr="00070762" w:rsidRDefault="00070762" w:rsidP="00070762">
            <w:pPr>
              <w:overflowPunct/>
              <w:autoSpaceDE/>
              <w:autoSpaceDN/>
              <w:adjustRightInd/>
              <w:ind w:left="284"/>
              <w:jc w:val="both"/>
              <w:textAlignment w:val="auto"/>
              <w:rPr>
                <w:rFonts w:ascii="Garamond" w:hAnsi="Garamond"/>
                <w:b/>
                <w:color w:val="FFFFFF"/>
                <w:sz w:val="24"/>
                <w:szCs w:val="24"/>
              </w:rPr>
            </w:pPr>
          </w:p>
          <w:p w:rsidR="00070762" w:rsidRPr="00070762" w:rsidRDefault="00070762" w:rsidP="00070762">
            <w:pPr>
              <w:overflowPunct/>
              <w:autoSpaceDE/>
              <w:autoSpaceDN/>
              <w:adjustRightInd/>
              <w:ind w:left="284"/>
              <w:jc w:val="both"/>
              <w:textAlignment w:val="auto"/>
              <w:rPr>
                <w:rFonts w:ascii="Garamond" w:hAnsi="Garamond"/>
                <w:b/>
                <w:color w:val="FFFFFF"/>
                <w:sz w:val="24"/>
                <w:szCs w:val="24"/>
              </w:rPr>
            </w:pPr>
            <w:r w:rsidRPr="00070762">
              <w:rPr>
                <w:rFonts w:ascii="Garamond" w:hAnsi="Garamond"/>
                <w:b/>
                <w:color w:val="FFFFFF"/>
                <w:sz w:val="24"/>
                <w:szCs w:val="24"/>
              </w:rPr>
              <w:t>Provvedimenti ampliativi sfera giuridica destinatari  privi di effetto economico diretto e immediato per destinatario</w:t>
            </w:r>
          </w:p>
          <w:p w:rsidR="00070762" w:rsidRPr="00070762" w:rsidRDefault="00070762" w:rsidP="00070762">
            <w:pPr>
              <w:overflowPunct/>
              <w:autoSpaceDE/>
              <w:autoSpaceDN/>
              <w:adjustRightInd/>
              <w:ind w:left="284"/>
              <w:jc w:val="both"/>
              <w:textAlignment w:val="auto"/>
              <w:rPr>
                <w:rFonts w:ascii="Garamond" w:hAnsi="Garamond"/>
                <w:b/>
                <w:color w:val="FFFFFF"/>
                <w:sz w:val="24"/>
                <w:szCs w:val="24"/>
              </w:rPr>
            </w:pPr>
          </w:p>
        </w:tc>
      </w:tr>
      <w:tr w:rsidR="00070762" w:rsidRPr="00070762" w:rsidTr="0000691F">
        <w:trPr>
          <w:trHeight w:val="633"/>
        </w:trPr>
        <w:tc>
          <w:tcPr>
            <w:tcW w:w="2364" w:type="dxa"/>
            <w:shd w:val="clear" w:color="auto" w:fill="FFC000"/>
          </w:tcPr>
          <w:p w:rsidR="00070762" w:rsidRPr="00070762" w:rsidRDefault="00070762" w:rsidP="00070762">
            <w:pPr>
              <w:overflowPunct/>
              <w:autoSpaceDE/>
              <w:autoSpaceDN/>
              <w:adjustRightInd/>
              <w:ind w:left="284"/>
              <w:jc w:val="center"/>
              <w:textAlignment w:val="auto"/>
              <w:rPr>
                <w:rFonts w:ascii="Garamond" w:hAnsi="Garamond"/>
                <w:b/>
                <w:color w:val="FFFFFF"/>
                <w:sz w:val="24"/>
                <w:szCs w:val="24"/>
              </w:rPr>
            </w:pPr>
          </w:p>
          <w:p w:rsidR="00070762" w:rsidRPr="00070762" w:rsidRDefault="00070762" w:rsidP="00070762">
            <w:pPr>
              <w:overflowPunct/>
              <w:autoSpaceDE/>
              <w:autoSpaceDN/>
              <w:adjustRightInd/>
              <w:ind w:left="284"/>
              <w:jc w:val="center"/>
              <w:textAlignment w:val="auto"/>
              <w:rPr>
                <w:rFonts w:ascii="Garamond" w:hAnsi="Garamond"/>
                <w:b/>
                <w:color w:val="FFFFFF"/>
                <w:sz w:val="24"/>
                <w:szCs w:val="24"/>
              </w:rPr>
            </w:pPr>
            <w:r w:rsidRPr="00070762">
              <w:rPr>
                <w:rFonts w:ascii="Garamond" w:hAnsi="Garamond"/>
                <w:b/>
                <w:color w:val="FFFFFF"/>
                <w:sz w:val="24"/>
                <w:szCs w:val="24"/>
              </w:rPr>
              <w:t>AREA  D</w:t>
            </w:r>
          </w:p>
          <w:p w:rsidR="00070762" w:rsidRPr="00070762" w:rsidRDefault="00070762" w:rsidP="00070762">
            <w:pPr>
              <w:overflowPunct/>
              <w:autoSpaceDE/>
              <w:autoSpaceDN/>
              <w:adjustRightInd/>
              <w:ind w:left="284"/>
              <w:jc w:val="center"/>
              <w:textAlignment w:val="auto"/>
              <w:rPr>
                <w:rFonts w:ascii="Garamond" w:hAnsi="Garamond"/>
                <w:b/>
                <w:color w:val="FFFFFF"/>
                <w:sz w:val="24"/>
                <w:szCs w:val="24"/>
              </w:rPr>
            </w:pPr>
          </w:p>
        </w:tc>
        <w:tc>
          <w:tcPr>
            <w:tcW w:w="7827" w:type="dxa"/>
            <w:shd w:val="clear" w:color="auto" w:fill="FFC000"/>
          </w:tcPr>
          <w:p w:rsidR="00070762" w:rsidRPr="00070762" w:rsidRDefault="00070762" w:rsidP="00070762">
            <w:pPr>
              <w:overflowPunct/>
              <w:autoSpaceDE/>
              <w:autoSpaceDN/>
              <w:adjustRightInd/>
              <w:ind w:left="284"/>
              <w:jc w:val="both"/>
              <w:textAlignment w:val="auto"/>
              <w:rPr>
                <w:rFonts w:ascii="Garamond" w:hAnsi="Garamond"/>
                <w:b/>
                <w:color w:val="FFFFFF"/>
                <w:sz w:val="24"/>
                <w:szCs w:val="24"/>
              </w:rPr>
            </w:pPr>
            <w:r w:rsidRPr="00070762">
              <w:rPr>
                <w:rFonts w:ascii="Garamond" w:hAnsi="Garamond"/>
                <w:b/>
                <w:color w:val="FFFFFF"/>
                <w:sz w:val="24"/>
                <w:szCs w:val="24"/>
              </w:rPr>
              <w:t>Provvedimenti ampliativi sfera giuridica destinatari con  effetto economico diretto e immediato per destinatario</w:t>
            </w:r>
          </w:p>
        </w:tc>
      </w:tr>
    </w:tbl>
    <w:p w:rsidR="00070762" w:rsidRPr="00766470" w:rsidRDefault="00070762" w:rsidP="00766470">
      <w:pPr>
        <w:pStyle w:val="Corpodeltesto"/>
        <w:spacing w:before="120"/>
        <w:jc w:val="both"/>
        <w:rPr>
          <w:rFonts w:ascii="Times New Roman" w:hAnsi="Times New Roman" w:cs="Times New Roman"/>
          <w:sz w:val="24"/>
        </w:rPr>
      </w:pPr>
    </w:p>
    <w:p w:rsidR="00B16607" w:rsidRDefault="00B16607" w:rsidP="00A5354D">
      <w:pPr>
        <w:tabs>
          <w:tab w:val="left" w:pos="0"/>
        </w:tabs>
        <w:overflowPunct/>
        <w:autoSpaceDE/>
        <w:autoSpaceDN/>
        <w:adjustRightInd/>
        <w:spacing w:after="120"/>
        <w:ind w:left="357" w:right="47"/>
        <w:jc w:val="both"/>
        <w:textAlignment w:val="auto"/>
        <w:rPr>
          <w:rFonts w:ascii="Garamond" w:hAnsi="Garamond"/>
          <w:sz w:val="24"/>
          <w:szCs w:val="24"/>
        </w:rPr>
      </w:pPr>
    </w:p>
    <w:p w:rsidR="00B16607" w:rsidRPr="00FF4C84" w:rsidRDefault="00B16607" w:rsidP="00FF4C84">
      <w:pPr>
        <w:overflowPunct/>
        <w:autoSpaceDE/>
        <w:autoSpaceDN/>
        <w:adjustRightInd/>
        <w:jc w:val="both"/>
        <w:textAlignment w:val="auto"/>
        <w:rPr>
          <w:sz w:val="24"/>
          <w:szCs w:val="24"/>
        </w:rPr>
      </w:pPr>
      <w:r>
        <w:rPr>
          <w:sz w:val="24"/>
          <w:szCs w:val="24"/>
        </w:rPr>
        <w:t>In particolare, relativamente al comparto scuola l</w:t>
      </w:r>
      <w:r w:rsidRPr="00B16607">
        <w:rPr>
          <w:sz w:val="24"/>
          <w:szCs w:val="24"/>
        </w:rPr>
        <w:t xml:space="preserve">a seguente tabella contiene un elenco esemplificativo di rischi specifici e di misure ulteriori </w:t>
      </w:r>
      <w:r>
        <w:rPr>
          <w:sz w:val="24"/>
          <w:szCs w:val="24"/>
        </w:rPr>
        <w:t>di prevenzione. E</w:t>
      </w:r>
      <w:r w:rsidRPr="00B16607">
        <w:rPr>
          <w:sz w:val="24"/>
          <w:szCs w:val="24"/>
        </w:rPr>
        <w:t xml:space="preserve">ssa si aggiunge al contenuto degli Allegati 3 e 4 al </w:t>
      </w:r>
      <w:proofErr w:type="spellStart"/>
      <w:r w:rsidRPr="00B16607">
        <w:rPr>
          <w:sz w:val="24"/>
          <w:szCs w:val="24"/>
        </w:rPr>
        <w:t>P.N.A.</w:t>
      </w:r>
      <w:proofErr w:type="spellEnd"/>
      <w:r>
        <w:rPr>
          <w:sz w:val="24"/>
          <w:szCs w:val="24"/>
        </w:rPr>
        <w:t xml:space="preserve"> relativamente all’AREA B – Affidamento lavori, servizi e forniture i cui processi sono identici per tutte le amministrazioni</w:t>
      </w:r>
      <w:r w:rsidR="0093487E">
        <w:rPr>
          <w:rStyle w:val="Rimandonotaapidipagina"/>
          <w:sz w:val="24"/>
          <w:szCs w:val="24"/>
        </w:rPr>
        <w:footnoteReference w:id="5"/>
      </w:r>
      <w:r w:rsidR="002F5936">
        <w:rPr>
          <w:sz w:val="24"/>
          <w:szCs w:val="24"/>
        </w:rPr>
        <w:t xml:space="preserve"> (</w:t>
      </w:r>
      <w:r w:rsidR="002F5936" w:rsidRPr="002F5936">
        <w:rPr>
          <w:sz w:val="24"/>
          <w:szCs w:val="24"/>
        </w:rPr>
        <w:t>Aggiornamento 2015 al PNA, Parte speciale, sez. I</w:t>
      </w:r>
      <w:r w:rsidR="002F5936">
        <w:rPr>
          <w:sz w:val="24"/>
          <w:szCs w:val="24"/>
        </w:rPr>
        <w:t xml:space="preserve"> </w:t>
      </w:r>
      <w:r w:rsidR="002F5936" w:rsidRPr="002F5936">
        <w:rPr>
          <w:sz w:val="24"/>
          <w:szCs w:val="24"/>
        </w:rPr>
        <w:t>- Contratti pubblici, di cui alla determinazione ANAC</w:t>
      </w:r>
      <w:r w:rsidR="002F3CDE">
        <w:rPr>
          <w:sz w:val="24"/>
          <w:szCs w:val="24"/>
        </w:rPr>
        <w:t xml:space="preserve"> </w:t>
      </w:r>
      <w:r w:rsidR="002F5936" w:rsidRPr="002F5936">
        <w:rPr>
          <w:sz w:val="24"/>
          <w:szCs w:val="24"/>
        </w:rPr>
        <w:t>n. 12 del 28 ottobre 2015</w:t>
      </w:r>
      <w:r w:rsidR="002F5936">
        <w:rPr>
          <w:sz w:val="24"/>
          <w:szCs w:val="24"/>
        </w:rPr>
        <w:t>).</w:t>
      </w:r>
    </w:p>
    <w:p w:rsidR="00B16607" w:rsidRDefault="00B16607" w:rsidP="00A5354D">
      <w:pPr>
        <w:tabs>
          <w:tab w:val="left" w:pos="0"/>
        </w:tabs>
        <w:overflowPunct/>
        <w:autoSpaceDE/>
        <w:autoSpaceDN/>
        <w:adjustRightInd/>
        <w:spacing w:after="120"/>
        <w:ind w:left="357" w:right="47"/>
        <w:jc w:val="both"/>
        <w:textAlignment w:val="auto"/>
        <w:rPr>
          <w:rFonts w:ascii="Garamond" w:hAnsi="Garamond"/>
          <w:sz w:val="24"/>
          <w:szCs w:val="24"/>
        </w:rPr>
      </w:pPr>
    </w:p>
    <w:p w:rsidR="00A5354D" w:rsidRPr="001B37D6" w:rsidRDefault="00A5354D" w:rsidP="0093487E">
      <w:pPr>
        <w:overflowPunct/>
        <w:autoSpaceDE/>
        <w:autoSpaceDN/>
        <w:adjustRightInd/>
        <w:jc w:val="both"/>
        <w:textAlignment w:val="auto"/>
        <w:rPr>
          <w:sz w:val="24"/>
          <w:szCs w:val="24"/>
        </w:rPr>
      </w:pPr>
      <w:r w:rsidRPr="001B37D6">
        <w:rPr>
          <w:sz w:val="24"/>
          <w:szCs w:val="24"/>
        </w:rPr>
        <w:t>L’aggiornamento 2015 al Piano Nazionale anticorruzione individua ulteriori aree potenzialmente a rischio:</w:t>
      </w:r>
    </w:p>
    <w:p w:rsidR="00A5354D" w:rsidRPr="00B07C77" w:rsidRDefault="00A5354D" w:rsidP="00000C86">
      <w:pPr>
        <w:numPr>
          <w:ilvl w:val="0"/>
          <w:numId w:val="9"/>
        </w:numPr>
        <w:overflowPunct/>
        <w:autoSpaceDE/>
        <w:autoSpaceDN/>
        <w:adjustRightInd/>
        <w:spacing w:before="120"/>
        <w:jc w:val="both"/>
        <w:textAlignment w:val="auto"/>
        <w:rPr>
          <w:rFonts w:ascii="Garamond" w:eastAsia="MS Mincho" w:hAnsi="Garamond"/>
          <w:b/>
          <w:smallCaps/>
          <w:color w:val="365F91"/>
          <w:spacing w:val="5"/>
          <w:sz w:val="28"/>
          <w:szCs w:val="28"/>
          <w:u w:val="single"/>
          <w:lang w:eastAsia="ja-JP"/>
        </w:rPr>
      </w:pPr>
      <w:r w:rsidRPr="00B07C77">
        <w:rPr>
          <w:rFonts w:ascii="Garamond" w:eastAsia="MS Mincho" w:hAnsi="Garamond"/>
          <w:b/>
          <w:smallCaps/>
          <w:color w:val="365F91"/>
          <w:spacing w:val="5"/>
          <w:sz w:val="28"/>
          <w:szCs w:val="28"/>
          <w:u w:val="single"/>
          <w:lang w:eastAsia="ja-JP"/>
        </w:rPr>
        <w:lastRenderedPageBreak/>
        <w:t>Ulteriori Aree di rischio individuate dall’Aggiornamento 2015 al PNA</w:t>
      </w:r>
    </w:p>
    <w:p w:rsidR="00A5354D" w:rsidRPr="00A5354D" w:rsidRDefault="00A5354D" w:rsidP="00A5354D">
      <w:pPr>
        <w:overflowPunct/>
        <w:autoSpaceDE/>
        <w:autoSpaceDN/>
        <w:adjustRightInd/>
        <w:spacing w:before="120"/>
        <w:ind w:left="720"/>
        <w:jc w:val="both"/>
        <w:textAlignment w:val="auto"/>
        <w:rPr>
          <w:rFonts w:ascii="Garamond" w:eastAsia="MS Mincho" w:hAnsi="Garamond"/>
          <w:b/>
          <w:smallCaps/>
          <w:color w:val="365F91"/>
          <w:spacing w:val="5"/>
          <w:sz w:val="18"/>
          <w:szCs w:val="24"/>
          <w:highlight w:val="yellow"/>
          <w:u w:val="single"/>
          <w:lang w:eastAsia="ja-JP"/>
        </w:rPr>
      </w:pPr>
    </w:p>
    <w:tbl>
      <w:tblPr>
        <w:tblW w:w="8930" w:type="dxa"/>
        <w:tblInd w:w="81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1701"/>
        <w:gridCol w:w="7229"/>
      </w:tblGrid>
      <w:tr w:rsidR="00A5354D" w:rsidRPr="00A5354D" w:rsidTr="0000691F">
        <w:trPr>
          <w:trHeight w:val="623"/>
        </w:trPr>
        <w:tc>
          <w:tcPr>
            <w:tcW w:w="1701" w:type="dxa"/>
            <w:shd w:val="clear" w:color="auto" w:fill="FF0000"/>
          </w:tcPr>
          <w:p w:rsidR="00A5354D" w:rsidRPr="0000691F" w:rsidRDefault="00A5354D" w:rsidP="00A5354D">
            <w:pPr>
              <w:overflowPunct/>
              <w:autoSpaceDE/>
              <w:autoSpaceDN/>
              <w:adjustRightInd/>
              <w:ind w:left="357"/>
              <w:jc w:val="center"/>
              <w:textAlignment w:val="auto"/>
              <w:rPr>
                <w:b/>
                <w:color w:val="FFFFFF"/>
                <w:sz w:val="24"/>
                <w:szCs w:val="24"/>
              </w:rPr>
            </w:pPr>
          </w:p>
          <w:p w:rsidR="00A5354D" w:rsidRPr="0000691F" w:rsidRDefault="00A5354D" w:rsidP="00A5354D">
            <w:pPr>
              <w:overflowPunct/>
              <w:autoSpaceDE/>
              <w:autoSpaceDN/>
              <w:adjustRightInd/>
              <w:ind w:left="357"/>
              <w:jc w:val="center"/>
              <w:textAlignment w:val="auto"/>
              <w:rPr>
                <w:b/>
                <w:color w:val="FFFFFF"/>
                <w:sz w:val="24"/>
                <w:szCs w:val="24"/>
              </w:rPr>
            </w:pPr>
            <w:r w:rsidRPr="0000691F">
              <w:rPr>
                <w:b/>
                <w:color w:val="FFFFFF"/>
                <w:sz w:val="24"/>
                <w:szCs w:val="24"/>
              </w:rPr>
              <w:t>AREA  D</w:t>
            </w:r>
          </w:p>
          <w:p w:rsidR="00A5354D" w:rsidRPr="0000691F" w:rsidRDefault="00A5354D" w:rsidP="00A5354D">
            <w:pPr>
              <w:overflowPunct/>
              <w:autoSpaceDE/>
              <w:autoSpaceDN/>
              <w:adjustRightInd/>
              <w:ind w:left="357"/>
              <w:jc w:val="center"/>
              <w:textAlignment w:val="auto"/>
              <w:rPr>
                <w:b/>
                <w:color w:val="FFFFFF"/>
                <w:sz w:val="24"/>
                <w:szCs w:val="24"/>
              </w:rPr>
            </w:pPr>
          </w:p>
        </w:tc>
        <w:tc>
          <w:tcPr>
            <w:tcW w:w="7229" w:type="dxa"/>
            <w:shd w:val="clear" w:color="auto" w:fill="FF0000"/>
          </w:tcPr>
          <w:p w:rsidR="00A5354D" w:rsidRPr="0000691F" w:rsidRDefault="00A5354D" w:rsidP="00A5354D">
            <w:pPr>
              <w:overflowPunct/>
              <w:autoSpaceDE/>
              <w:autoSpaceDN/>
              <w:adjustRightInd/>
              <w:ind w:left="357"/>
              <w:jc w:val="both"/>
              <w:textAlignment w:val="auto"/>
              <w:rPr>
                <w:b/>
                <w:color w:val="FFFFFF"/>
                <w:sz w:val="24"/>
                <w:szCs w:val="24"/>
              </w:rPr>
            </w:pPr>
          </w:p>
          <w:p w:rsidR="00A5354D" w:rsidRPr="0000691F" w:rsidRDefault="00A5354D" w:rsidP="00A5354D">
            <w:pPr>
              <w:overflowPunct/>
              <w:autoSpaceDE/>
              <w:autoSpaceDN/>
              <w:adjustRightInd/>
              <w:ind w:left="357"/>
              <w:jc w:val="both"/>
              <w:textAlignment w:val="auto"/>
              <w:rPr>
                <w:b/>
                <w:color w:val="FFFFFF"/>
                <w:sz w:val="24"/>
                <w:szCs w:val="24"/>
              </w:rPr>
            </w:pPr>
            <w:r w:rsidRPr="0000691F">
              <w:rPr>
                <w:b/>
                <w:color w:val="FFFFFF"/>
                <w:sz w:val="24"/>
                <w:szCs w:val="24"/>
              </w:rPr>
              <w:t>Gestione delle entrate, delle spese e del patrimonio</w:t>
            </w:r>
          </w:p>
          <w:p w:rsidR="00A5354D" w:rsidRPr="0000691F" w:rsidRDefault="00A5354D" w:rsidP="00A5354D">
            <w:pPr>
              <w:overflowPunct/>
              <w:autoSpaceDE/>
              <w:autoSpaceDN/>
              <w:adjustRightInd/>
              <w:ind w:left="357"/>
              <w:jc w:val="both"/>
              <w:textAlignment w:val="auto"/>
              <w:rPr>
                <w:b/>
                <w:color w:val="FFFFFF"/>
                <w:sz w:val="24"/>
                <w:szCs w:val="24"/>
              </w:rPr>
            </w:pPr>
          </w:p>
        </w:tc>
      </w:tr>
      <w:tr w:rsidR="00A5354D" w:rsidRPr="00A5354D" w:rsidTr="0000691F">
        <w:trPr>
          <w:trHeight w:val="623"/>
        </w:trPr>
        <w:tc>
          <w:tcPr>
            <w:tcW w:w="1701" w:type="dxa"/>
            <w:shd w:val="clear" w:color="auto" w:fill="C00000"/>
          </w:tcPr>
          <w:p w:rsidR="00A5354D" w:rsidRPr="0000691F" w:rsidRDefault="00A5354D" w:rsidP="00A5354D">
            <w:pPr>
              <w:overflowPunct/>
              <w:autoSpaceDE/>
              <w:autoSpaceDN/>
              <w:adjustRightInd/>
              <w:ind w:left="357"/>
              <w:jc w:val="center"/>
              <w:textAlignment w:val="auto"/>
              <w:rPr>
                <w:b/>
                <w:color w:val="FFFFFF"/>
                <w:sz w:val="24"/>
                <w:szCs w:val="24"/>
              </w:rPr>
            </w:pPr>
          </w:p>
          <w:p w:rsidR="00A5354D" w:rsidRPr="0000691F" w:rsidRDefault="00A5354D" w:rsidP="00A5354D">
            <w:pPr>
              <w:overflowPunct/>
              <w:autoSpaceDE/>
              <w:autoSpaceDN/>
              <w:adjustRightInd/>
              <w:ind w:left="357"/>
              <w:jc w:val="center"/>
              <w:textAlignment w:val="auto"/>
              <w:rPr>
                <w:b/>
                <w:color w:val="FFFFFF"/>
                <w:sz w:val="24"/>
                <w:szCs w:val="24"/>
              </w:rPr>
            </w:pPr>
            <w:r w:rsidRPr="0000691F">
              <w:rPr>
                <w:b/>
                <w:color w:val="FFFFFF"/>
                <w:sz w:val="24"/>
                <w:szCs w:val="24"/>
              </w:rPr>
              <w:t>AREA  E</w:t>
            </w:r>
          </w:p>
        </w:tc>
        <w:tc>
          <w:tcPr>
            <w:tcW w:w="7229" w:type="dxa"/>
            <w:shd w:val="clear" w:color="auto" w:fill="C00000"/>
          </w:tcPr>
          <w:p w:rsidR="00A5354D" w:rsidRPr="0000691F" w:rsidRDefault="00A5354D" w:rsidP="00A5354D">
            <w:pPr>
              <w:overflowPunct/>
              <w:autoSpaceDE/>
              <w:autoSpaceDN/>
              <w:adjustRightInd/>
              <w:ind w:left="357"/>
              <w:jc w:val="both"/>
              <w:textAlignment w:val="auto"/>
              <w:rPr>
                <w:b/>
                <w:color w:val="FFFFFF"/>
                <w:sz w:val="24"/>
                <w:szCs w:val="24"/>
              </w:rPr>
            </w:pPr>
          </w:p>
          <w:p w:rsidR="00A5354D" w:rsidRPr="0000691F" w:rsidRDefault="00A5354D" w:rsidP="00A5354D">
            <w:pPr>
              <w:overflowPunct/>
              <w:autoSpaceDE/>
              <w:autoSpaceDN/>
              <w:adjustRightInd/>
              <w:ind w:left="357"/>
              <w:jc w:val="both"/>
              <w:textAlignment w:val="auto"/>
              <w:rPr>
                <w:b/>
                <w:color w:val="FFFFFF"/>
                <w:sz w:val="24"/>
                <w:szCs w:val="24"/>
              </w:rPr>
            </w:pPr>
            <w:r w:rsidRPr="0000691F">
              <w:rPr>
                <w:b/>
                <w:color w:val="FFFFFF"/>
                <w:sz w:val="24"/>
                <w:szCs w:val="24"/>
              </w:rPr>
              <w:t>Controlli, verifiche, ispezioni e sanzioni</w:t>
            </w:r>
          </w:p>
          <w:p w:rsidR="00A5354D" w:rsidRPr="0000691F" w:rsidRDefault="00A5354D" w:rsidP="00A5354D">
            <w:pPr>
              <w:overflowPunct/>
              <w:autoSpaceDE/>
              <w:autoSpaceDN/>
              <w:adjustRightInd/>
              <w:ind w:left="357"/>
              <w:jc w:val="both"/>
              <w:textAlignment w:val="auto"/>
              <w:rPr>
                <w:b/>
                <w:color w:val="FFFFFF"/>
                <w:sz w:val="24"/>
                <w:szCs w:val="24"/>
              </w:rPr>
            </w:pPr>
          </w:p>
        </w:tc>
      </w:tr>
      <w:tr w:rsidR="00A5354D" w:rsidRPr="00A5354D" w:rsidTr="0000691F">
        <w:trPr>
          <w:trHeight w:val="598"/>
        </w:trPr>
        <w:tc>
          <w:tcPr>
            <w:tcW w:w="1701" w:type="dxa"/>
            <w:shd w:val="clear" w:color="auto" w:fill="00B0F0"/>
          </w:tcPr>
          <w:p w:rsidR="00A5354D" w:rsidRPr="0000691F" w:rsidRDefault="00A5354D" w:rsidP="00A5354D">
            <w:pPr>
              <w:overflowPunct/>
              <w:autoSpaceDE/>
              <w:autoSpaceDN/>
              <w:adjustRightInd/>
              <w:ind w:left="357"/>
              <w:jc w:val="center"/>
              <w:textAlignment w:val="auto"/>
              <w:rPr>
                <w:b/>
                <w:color w:val="FFFFFF"/>
                <w:sz w:val="24"/>
                <w:szCs w:val="24"/>
              </w:rPr>
            </w:pPr>
          </w:p>
          <w:p w:rsidR="00A5354D" w:rsidRPr="0000691F" w:rsidRDefault="00A5354D" w:rsidP="00A5354D">
            <w:pPr>
              <w:overflowPunct/>
              <w:autoSpaceDE/>
              <w:autoSpaceDN/>
              <w:adjustRightInd/>
              <w:ind w:left="357"/>
              <w:jc w:val="center"/>
              <w:textAlignment w:val="auto"/>
              <w:rPr>
                <w:b/>
                <w:color w:val="FFFFFF"/>
                <w:sz w:val="24"/>
                <w:szCs w:val="24"/>
              </w:rPr>
            </w:pPr>
            <w:r w:rsidRPr="0000691F">
              <w:rPr>
                <w:b/>
                <w:color w:val="FFFFFF"/>
                <w:sz w:val="24"/>
                <w:szCs w:val="24"/>
              </w:rPr>
              <w:t>AREA  F</w:t>
            </w:r>
          </w:p>
        </w:tc>
        <w:tc>
          <w:tcPr>
            <w:tcW w:w="7229" w:type="dxa"/>
            <w:shd w:val="clear" w:color="auto" w:fill="00B0F0"/>
          </w:tcPr>
          <w:p w:rsidR="00A5354D" w:rsidRPr="0000691F" w:rsidRDefault="00A5354D" w:rsidP="00A5354D">
            <w:pPr>
              <w:overflowPunct/>
              <w:autoSpaceDE/>
              <w:autoSpaceDN/>
              <w:adjustRightInd/>
              <w:ind w:left="357"/>
              <w:jc w:val="both"/>
              <w:textAlignment w:val="auto"/>
              <w:rPr>
                <w:b/>
                <w:color w:val="FFFFFF"/>
                <w:sz w:val="24"/>
                <w:szCs w:val="24"/>
              </w:rPr>
            </w:pPr>
          </w:p>
          <w:p w:rsidR="00A5354D" w:rsidRPr="0000691F" w:rsidRDefault="00A5354D" w:rsidP="00A5354D">
            <w:pPr>
              <w:overflowPunct/>
              <w:autoSpaceDE/>
              <w:autoSpaceDN/>
              <w:adjustRightInd/>
              <w:ind w:left="357"/>
              <w:jc w:val="both"/>
              <w:textAlignment w:val="auto"/>
              <w:rPr>
                <w:b/>
                <w:color w:val="FFFFFF"/>
                <w:sz w:val="24"/>
                <w:szCs w:val="24"/>
              </w:rPr>
            </w:pPr>
            <w:r w:rsidRPr="0000691F">
              <w:rPr>
                <w:b/>
                <w:color w:val="FFFFFF"/>
                <w:sz w:val="24"/>
                <w:szCs w:val="24"/>
              </w:rPr>
              <w:t>Incarichi e nomine</w:t>
            </w:r>
          </w:p>
          <w:p w:rsidR="00A5354D" w:rsidRPr="0000691F" w:rsidRDefault="00A5354D" w:rsidP="00A5354D">
            <w:pPr>
              <w:overflowPunct/>
              <w:autoSpaceDE/>
              <w:autoSpaceDN/>
              <w:adjustRightInd/>
              <w:ind w:left="357"/>
              <w:jc w:val="both"/>
              <w:textAlignment w:val="auto"/>
              <w:rPr>
                <w:b/>
                <w:color w:val="FFFFFF"/>
                <w:sz w:val="24"/>
                <w:szCs w:val="24"/>
              </w:rPr>
            </w:pPr>
          </w:p>
        </w:tc>
      </w:tr>
      <w:tr w:rsidR="00A5354D" w:rsidRPr="00A5354D" w:rsidTr="0000691F">
        <w:trPr>
          <w:trHeight w:val="633"/>
        </w:trPr>
        <w:tc>
          <w:tcPr>
            <w:tcW w:w="1701" w:type="dxa"/>
            <w:shd w:val="clear" w:color="auto" w:fill="92D050"/>
          </w:tcPr>
          <w:p w:rsidR="00A5354D" w:rsidRPr="0000691F" w:rsidRDefault="00A5354D" w:rsidP="00A5354D">
            <w:pPr>
              <w:overflowPunct/>
              <w:autoSpaceDE/>
              <w:autoSpaceDN/>
              <w:adjustRightInd/>
              <w:ind w:left="357"/>
              <w:jc w:val="center"/>
              <w:textAlignment w:val="auto"/>
              <w:rPr>
                <w:b/>
                <w:color w:val="FFFFFF"/>
                <w:sz w:val="24"/>
                <w:szCs w:val="24"/>
              </w:rPr>
            </w:pPr>
          </w:p>
          <w:p w:rsidR="00A5354D" w:rsidRPr="0000691F" w:rsidRDefault="00A5354D" w:rsidP="00A5354D">
            <w:pPr>
              <w:overflowPunct/>
              <w:autoSpaceDE/>
              <w:autoSpaceDN/>
              <w:adjustRightInd/>
              <w:ind w:left="357"/>
              <w:jc w:val="center"/>
              <w:textAlignment w:val="auto"/>
              <w:rPr>
                <w:b/>
                <w:color w:val="FFFFFF"/>
                <w:sz w:val="24"/>
                <w:szCs w:val="24"/>
              </w:rPr>
            </w:pPr>
            <w:r w:rsidRPr="0000691F">
              <w:rPr>
                <w:b/>
                <w:color w:val="FFFFFF"/>
                <w:sz w:val="24"/>
                <w:szCs w:val="24"/>
              </w:rPr>
              <w:t>AREA  G</w:t>
            </w:r>
          </w:p>
          <w:p w:rsidR="00A5354D" w:rsidRPr="0000691F" w:rsidRDefault="00A5354D" w:rsidP="00A5354D">
            <w:pPr>
              <w:overflowPunct/>
              <w:autoSpaceDE/>
              <w:autoSpaceDN/>
              <w:adjustRightInd/>
              <w:ind w:left="357"/>
              <w:jc w:val="center"/>
              <w:textAlignment w:val="auto"/>
              <w:rPr>
                <w:b/>
                <w:color w:val="FFFFFF"/>
                <w:sz w:val="24"/>
                <w:szCs w:val="24"/>
              </w:rPr>
            </w:pPr>
          </w:p>
        </w:tc>
        <w:tc>
          <w:tcPr>
            <w:tcW w:w="7229" w:type="dxa"/>
            <w:shd w:val="clear" w:color="auto" w:fill="92D050"/>
          </w:tcPr>
          <w:p w:rsidR="00A5354D" w:rsidRPr="0000691F" w:rsidRDefault="00A5354D" w:rsidP="00A5354D">
            <w:pPr>
              <w:overflowPunct/>
              <w:autoSpaceDE/>
              <w:autoSpaceDN/>
              <w:adjustRightInd/>
              <w:ind w:left="357"/>
              <w:jc w:val="both"/>
              <w:textAlignment w:val="auto"/>
              <w:rPr>
                <w:b/>
                <w:color w:val="FFFFFF"/>
                <w:sz w:val="24"/>
                <w:szCs w:val="24"/>
              </w:rPr>
            </w:pPr>
          </w:p>
          <w:p w:rsidR="00A5354D" w:rsidRPr="0000691F" w:rsidRDefault="00A5354D" w:rsidP="00A5354D">
            <w:pPr>
              <w:overflowPunct/>
              <w:autoSpaceDE/>
              <w:autoSpaceDN/>
              <w:adjustRightInd/>
              <w:ind w:left="357"/>
              <w:jc w:val="both"/>
              <w:textAlignment w:val="auto"/>
              <w:rPr>
                <w:b/>
                <w:color w:val="FFFFFF"/>
                <w:sz w:val="24"/>
                <w:szCs w:val="24"/>
              </w:rPr>
            </w:pPr>
            <w:r w:rsidRPr="0000691F">
              <w:rPr>
                <w:b/>
                <w:color w:val="FFFFFF"/>
                <w:sz w:val="24"/>
                <w:szCs w:val="24"/>
              </w:rPr>
              <w:t>Affari legali e contenzioso</w:t>
            </w:r>
          </w:p>
        </w:tc>
      </w:tr>
    </w:tbl>
    <w:p w:rsidR="00A5354D" w:rsidRPr="00A5354D" w:rsidRDefault="00A5354D" w:rsidP="00A5354D">
      <w:pPr>
        <w:tabs>
          <w:tab w:val="left" w:pos="0"/>
        </w:tabs>
        <w:overflowPunct/>
        <w:autoSpaceDE/>
        <w:autoSpaceDN/>
        <w:adjustRightInd/>
        <w:spacing w:after="120"/>
        <w:ind w:left="357" w:right="47"/>
        <w:jc w:val="both"/>
        <w:textAlignment w:val="auto"/>
        <w:rPr>
          <w:rFonts w:ascii="Garamond" w:hAnsi="Garamond"/>
          <w:b/>
          <w:bCs/>
          <w:smallCaps/>
          <w:color w:val="365F91"/>
          <w:spacing w:val="5"/>
          <w:sz w:val="16"/>
          <w:szCs w:val="16"/>
          <w:highlight w:val="yellow"/>
          <w:u w:val="single"/>
        </w:rPr>
      </w:pPr>
    </w:p>
    <w:p w:rsidR="00993268" w:rsidRDefault="00A5354D" w:rsidP="00993268">
      <w:pPr>
        <w:tabs>
          <w:tab w:val="left" w:pos="0"/>
        </w:tabs>
        <w:overflowPunct/>
        <w:autoSpaceDE/>
        <w:autoSpaceDN/>
        <w:adjustRightInd/>
        <w:spacing w:after="120"/>
        <w:ind w:left="357" w:right="47"/>
        <w:jc w:val="both"/>
        <w:textAlignment w:val="auto"/>
        <w:rPr>
          <w:rFonts w:ascii="Garamond" w:hAnsi="Garamond"/>
          <w:sz w:val="24"/>
          <w:szCs w:val="24"/>
        </w:rPr>
      </w:pPr>
      <w:r w:rsidRPr="001B37D6">
        <w:rPr>
          <w:rFonts w:ascii="Garamond" w:hAnsi="Garamond"/>
          <w:sz w:val="24"/>
          <w:szCs w:val="24"/>
        </w:rPr>
        <w:tab/>
        <w:t>Queste aree, insieme a quelle fin qui definite “obbligatorie” sono denominate d’ora in poi “aree generali”. Oltre alle “aree generali”, ogni amministrazione o ente ha ambiti di attività peculiari che possono far emergere aree di rischio specifiche.</w:t>
      </w:r>
    </w:p>
    <w:p w:rsidR="00993268" w:rsidRPr="00A5354D" w:rsidRDefault="00993268" w:rsidP="00993268">
      <w:pPr>
        <w:tabs>
          <w:tab w:val="left" w:pos="0"/>
        </w:tabs>
        <w:overflowPunct/>
        <w:autoSpaceDE/>
        <w:autoSpaceDN/>
        <w:adjustRightInd/>
        <w:spacing w:after="120"/>
        <w:ind w:left="357" w:right="47"/>
        <w:jc w:val="both"/>
        <w:textAlignment w:val="auto"/>
        <w:rPr>
          <w:rFonts w:ascii="Garamond" w:hAnsi="Garamond"/>
          <w:sz w:val="24"/>
          <w:szCs w:val="24"/>
        </w:rPr>
      </w:pPr>
    </w:p>
    <w:p w:rsidR="00070762" w:rsidRPr="00B07C77" w:rsidRDefault="00070762" w:rsidP="00A27EAB">
      <w:pPr>
        <w:pStyle w:val="Titolo2"/>
        <w:rPr>
          <w:highlight w:val="yellow"/>
          <w:lang w:eastAsia="ar-SA"/>
        </w:rPr>
      </w:pPr>
      <w:bookmarkStart w:id="41" w:name="_Toc451242529"/>
      <w:r w:rsidRPr="00B07C77">
        <w:rPr>
          <w:highlight w:val="yellow"/>
          <w:lang w:eastAsia="ar-SA"/>
        </w:rPr>
        <w:t>La mappatura dei processi e il Registro dei Rischi</w:t>
      </w:r>
      <w:bookmarkEnd w:id="41"/>
    </w:p>
    <w:p w:rsidR="00070762" w:rsidRPr="00070762" w:rsidRDefault="00070762" w:rsidP="00070762">
      <w:pPr>
        <w:pStyle w:val="Corpodeltesto"/>
        <w:spacing w:before="120"/>
        <w:jc w:val="both"/>
        <w:rPr>
          <w:rFonts w:ascii="Times New Roman" w:hAnsi="Times New Roman" w:cs="Times New Roman"/>
          <w:sz w:val="24"/>
        </w:rPr>
      </w:pPr>
      <w:r w:rsidRPr="00070762">
        <w:rPr>
          <w:rFonts w:ascii="Times New Roman" w:hAnsi="Times New Roman" w:cs="Times New Roman"/>
          <w:sz w:val="24"/>
        </w:rPr>
        <w:tab/>
        <w:t>Stando anche alla definizione fornita dal PNA, per “processo” si intende un insieme di attività fra loro correlate e finalizzate alla realizzazione di un risultato definito e misurabile (prodotto/servizio) che contribuisce al raggiungimento della missione dell’organizzazione e che trasferisce valore al fruitore del servizio (utente).</w:t>
      </w:r>
    </w:p>
    <w:p w:rsidR="00070762" w:rsidRPr="00070762" w:rsidRDefault="00070762" w:rsidP="00070762">
      <w:pPr>
        <w:pStyle w:val="Corpodeltesto"/>
        <w:spacing w:before="120"/>
        <w:jc w:val="both"/>
        <w:rPr>
          <w:rFonts w:ascii="Times New Roman" w:hAnsi="Times New Roman" w:cs="Times New Roman"/>
          <w:sz w:val="24"/>
        </w:rPr>
      </w:pPr>
      <w:r w:rsidRPr="00070762">
        <w:rPr>
          <w:rFonts w:ascii="Times New Roman" w:hAnsi="Times New Roman" w:cs="Times New Roman"/>
          <w:sz w:val="24"/>
        </w:rPr>
        <w:tab/>
        <w:t>Il processo che si svolge nell’ambito di un’Amministrazione, quindi, può esso stesso portare ad un risultato finale ovvero porsi come parte o fase di un processo complesso che può vedere coinvolte anche più amministrazioni.</w:t>
      </w:r>
    </w:p>
    <w:p w:rsidR="00070762" w:rsidRPr="00070762" w:rsidRDefault="00070762" w:rsidP="00070762">
      <w:pPr>
        <w:pStyle w:val="Corpodeltesto"/>
        <w:spacing w:before="120"/>
        <w:jc w:val="both"/>
        <w:rPr>
          <w:rFonts w:ascii="Times New Roman" w:hAnsi="Times New Roman" w:cs="Times New Roman"/>
          <w:sz w:val="24"/>
        </w:rPr>
      </w:pPr>
      <w:r w:rsidRPr="00070762">
        <w:rPr>
          <w:rFonts w:ascii="Times New Roman" w:hAnsi="Times New Roman" w:cs="Times New Roman"/>
          <w:sz w:val="24"/>
        </w:rPr>
        <w:tab/>
        <w:t>Così come definito il processo è un concetto diverso da quello di procedimento amministrativo andando a ricomprendere, fra l’altro, anche procedure di natura privatistica.</w:t>
      </w:r>
    </w:p>
    <w:p w:rsidR="00070762" w:rsidRPr="00070762" w:rsidRDefault="00070762" w:rsidP="00070762">
      <w:pPr>
        <w:pStyle w:val="Corpodeltesto"/>
        <w:spacing w:before="120"/>
        <w:jc w:val="both"/>
        <w:rPr>
          <w:rFonts w:ascii="Times New Roman" w:hAnsi="Times New Roman" w:cs="Times New Roman"/>
          <w:sz w:val="24"/>
        </w:rPr>
      </w:pPr>
      <w:r w:rsidRPr="00070762">
        <w:rPr>
          <w:rFonts w:ascii="Times New Roman" w:hAnsi="Times New Roman" w:cs="Times New Roman"/>
          <w:sz w:val="24"/>
        </w:rPr>
        <w:tab/>
        <w:t>Per “mappatura dei processi” si intende la complessa attività con cui nell’ambito dell’Amministrazione si procede all’individuazione dei processi, delle fasi in cui questi si articolano e del soggetto responsabile di ciascuna fase. L’esito di tale attività è un “catalogo di processi” che costituisce l’ambito entro cui deve essere sviluppata la valutazione del rischio.</w:t>
      </w:r>
    </w:p>
    <w:p w:rsidR="00070762" w:rsidRDefault="00070762" w:rsidP="00070762">
      <w:pPr>
        <w:pStyle w:val="Corpodeltesto"/>
        <w:spacing w:before="120"/>
        <w:jc w:val="both"/>
        <w:rPr>
          <w:rFonts w:ascii="Times New Roman" w:hAnsi="Times New Roman" w:cs="Times New Roman"/>
          <w:sz w:val="24"/>
          <w:u w:val="single"/>
        </w:rPr>
      </w:pPr>
      <w:r w:rsidRPr="00B90C6C">
        <w:rPr>
          <w:rFonts w:ascii="Times New Roman" w:hAnsi="Times New Roman" w:cs="Times New Roman"/>
          <w:sz w:val="24"/>
        </w:rPr>
        <w:tab/>
      </w:r>
      <w:r w:rsidRPr="0093487E">
        <w:rPr>
          <w:rFonts w:ascii="Times New Roman" w:hAnsi="Times New Roman" w:cs="Times New Roman"/>
          <w:sz w:val="24"/>
          <w:u w:val="single"/>
        </w:rPr>
        <w:t>Secondo le indicazioni del PNA la mappatura dei processi deve essere effettuata per le singole aree di rischio definite dalla disposizione v</w:t>
      </w:r>
      <w:r w:rsidR="0093487E">
        <w:rPr>
          <w:rFonts w:ascii="Times New Roman" w:hAnsi="Times New Roman" w:cs="Times New Roman"/>
          <w:sz w:val="24"/>
          <w:u w:val="single"/>
        </w:rPr>
        <w:t>igente e come sopra richiamate. Una prima elencazione, non esaustiva, è riportata nelle tabelle di cui al par. 9.</w:t>
      </w:r>
    </w:p>
    <w:p w:rsidR="00000C86" w:rsidRPr="00000C86" w:rsidRDefault="00000C86" w:rsidP="00070762">
      <w:pPr>
        <w:pStyle w:val="Corpodeltesto"/>
        <w:spacing w:before="120"/>
        <w:jc w:val="both"/>
        <w:rPr>
          <w:rFonts w:ascii="Times New Roman" w:hAnsi="Times New Roman" w:cs="Times New Roman"/>
          <w:sz w:val="24"/>
        </w:rPr>
      </w:pPr>
      <w:r w:rsidRPr="00000C86">
        <w:rPr>
          <w:rFonts w:ascii="Times New Roman" w:hAnsi="Times New Roman" w:cs="Times New Roman"/>
          <w:sz w:val="24"/>
        </w:rPr>
        <w:tab/>
        <w:t xml:space="preserve">Il MIUR, avvalendosi di un gruppo di lavoro costituito anche da rappresentanti di questo USR, ha proceduto alla </w:t>
      </w:r>
      <w:r w:rsidRPr="00B07C77">
        <w:rPr>
          <w:rFonts w:ascii="Times New Roman" w:hAnsi="Times New Roman" w:cs="Times New Roman"/>
          <w:sz w:val="24"/>
          <w:highlight w:val="yellow"/>
        </w:rPr>
        <w:t>mappatura dei processi</w:t>
      </w:r>
      <w:r w:rsidRPr="00000C86">
        <w:rPr>
          <w:rFonts w:ascii="Times New Roman" w:hAnsi="Times New Roman" w:cs="Times New Roman"/>
          <w:sz w:val="24"/>
        </w:rPr>
        <w:t xml:space="preserve"> di:</w:t>
      </w:r>
    </w:p>
    <w:p w:rsidR="00000C86" w:rsidRPr="00B07C77" w:rsidRDefault="00000C86" w:rsidP="00000C86">
      <w:pPr>
        <w:pStyle w:val="Corpodeltesto"/>
        <w:numPr>
          <w:ilvl w:val="0"/>
          <w:numId w:val="26"/>
        </w:numPr>
        <w:spacing w:before="120"/>
        <w:jc w:val="both"/>
        <w:rPr>
          <w:rFonts w:ascii="Times New Roman" w:hAnsi="Times New Roman" w:cs="Times New Roman"/>
          <w:sz w:val="24"/>
          <w:highlight w:val="yellow"/>
        </w:rPr>
      </w:pPr>
      <w:r w:rsidRPr="00B07C77">
        <w:rPr>
          <w:rFonts w:ascii="Times New Roman" w:hAnsi="Times New Roman" w:cs="Times New Roman"/>
          <w:sz w:val="24"/>
          <w:highlight w:val="yellow"/>
        </w:rPr>
        <w:t>VALUTAZIONE E INCENTIVAZIONE DEI DOCENTI  (Bonus Premialità);</w:t>
      </w:r>
    </w:p>
    <w:p w:rsidR="00000C86" w:rsidRPr="00B07C77" w:rsidRDefault="00000C86" w:rsidP="00000C86">
      <w:pPr>
        <w:pStyle w:val="Corpodeltesto"/>
        <w:numPr>
          <w:ilvl w:val="0"/>
          <w:numId w:val="26"/>
        </w:numPr>
        <w:spacing w:before="120"/>
        <w:jc w:val="both"/>
        <w:rPr>
          <w:rFonts w:ascii="Times New Roman" w:hAnsi="Times New Roman" w:cs="Times New Roman"/>
          <w:sz w:val="24"/>
          <w:highlight w:val="yellow"/>
        </w:rPr>
      </w:pPr>
      <w:r w:rsidRPr="00B07C77">
        <w:rPr>
          <w:rFonts w:ascii="Times New Roman" w:hAnsi="Times New Roman" w:cs="Times New Roman"/>
          <w:sz w:val="24"/>
          <w:highlight w:val="yellow"/>
        </w:rPr>
        <w:t xml:space="preserve">CONFERIMENTO </w:t>
      </w:r>
      <w:proofErr w:type="spellStart"/>
      <w:r w:rsidRPr="00B07C77">
        <w:rPr>
          <w:rFonts w:ascii="Times New Roman" w:hAnsi="Times New Roman" w:cs="Times New Roman"/>
          <w:sz w:val="24"/>
          <w:highlight w:val="yellow"/>
        </w:rPr>
        <w:t>DI</w:t>
      </w:r>
      <w:proofErr w:type="spellEnd"/>
      <w:r w:rsidRPr="00B07C77">
        <w:rPr>
          <w:rFonts w:ascii="Times New Roman" w:hAnsi="Times New Roman" w:cs="Times New Roman"/>
          <w:sz w:val="24"/>
          <w:highlight w:val="yellow"/>
        </w:rPr>
        <w:t xml:space="preserve"> INCARICHI </w:t>
      </w:r>
      <w:proofErr w:type="spellStart"/>
      <w:r w:rsidRPr="00B07C77">
        <w:rPr>
          <w:rFonts w:ascii="Times New Roman" w:hAnsi="Times New Roman" w:cs="Times New Roman"/>
          <w:sz w:val="24"/>
          <w:highlight w:val="yellow"/>
        </w:rPr>
        <w:t>DI</w:t>
      </w:r>
      <w:proofErr w:type="spellEnd"/>
      <w:r w:rsidRPr="00B07C77">
        <w:rPr>
          <w:rFonts w:ascii="Times New Roman" w:hAnsi="Times New Roman" w:cs="Times New Roman"/>
          <w:sz w:val="24"/>
          <w:highlight w:val="yellow"/>
        </w:rPr>
        <w:t xml:space="preserve"> DOCENZA (chiamate per competenze ex art. 1 comma 79 e ss legge 107/2015);</w:t>
      </w:r>
    </w:p>
    <w:p w:rsidR="00000C86" w:rsidRPr="00B07C77" w:rsidRDefault="00000C86" w:rsidP="00000C86">
      <w:pPr>
        <w:pStyle w:val="Corpodeltesto"/>
        <w:numPr>
          <w:ilvl w:val="0"/>
          <w:numId w:val="26"/>
        </w:numPr>
        <w:spacing w:before="120"/>
        <w:jc w:val="both"/>
        <w:rPr>
          <w:rFonts w:ascii="Times New Roman" w:hAnsi="Times New Roman" w:cs="Times New Roman"/>
          <w:sz w:val="24"/>
          <w:highlight w:val="yellow"/>
        </w:rPr>
      </w:pPr>
      <w:r w:rsidRPr="00B07C77">
        <w:rPr>
          <w:rFonts w:ascii="Times New Roman" w:hAnsi="Times New Roman" w:cs="Times New Roman"/>
          <w:sz w:val="24"/>
          <w:highlight w:val="yellow"/>
        </w:rPr>
        <w:t xml:space="preserve">PROCEDURA </w:t>
      </w:r>
      <w:proofErr w:type="spellStart"/>
      <w:r w:rsidRPr="00B07C77">
        <w:rPr>
          <w:rFonts w:ascii="Times New Roman" w:hAnsi="Times New Roman" w:cs="Times New Roman"/>
          <w:sz w:val="24"/>
          <w:highlight w:val="yellow"/>
        </w:rPr>
        <w:t>DI</w:t>
      </w:r>
      <w:proofErr w:type="spellEnd"/>
      <w:r w:rsidRPr="00B07C77">
        <w:rPr>
          <w:rFonts w:ascii="Times New Roman" w:hAnsi="Times New Roman" w:cs="Times New Roman"/>
          <w:sz w:val="24"/>
          <w:highlight w:val="yellow"/>
        </w:rPr>
        <w:t xml:space="preserve"> AFFIDAMENTO </w:t>
      </w:r>
      <w:proofErr w:type="spellStart"/>
      <w:r w:rsidRPr="00B07C77">
        <w:rPr>
          <w:rFonts w:ascii="Times New Roman" w:hAnsi="Times New Roman" w:cs="Times New Roman"/>
          <w:sz w:val="24"/>
          <w:highlight w:val="yellow"/>
        </w:rPr>
        <w:t>DI</w:t>
      </w:r>
      <w:proofErr w:type="spellEnd"/>
      <w:r w:rsidRPr="00B07C77">
        <w:rPr>
          <w:rFonts w:ascii="Times New Roman" w:hAnsi="Times New Roman" w:cs="Times New Roman"/>
          <w:sz w:val="24"/>
          <w:highlight w:val="yellow"/>
        </w:rPr>
        <w:t xml:space="preserve"> SERVIZI E FORNITURE</w:t>
      </w:r>
    </w:p>
    <w:p w:rsidR="00000C86" w:rsidRDefault="00000C86" w:rsidP="00000C86">
      <w:pPr>
        <w:pStyle w:val="Corpodeltesto"/>
        <w:spacing w:before="120"/>
        <w:ind w:firstLine="708"/>
        <w:jc w:val="both"/>
        <w:rPr>
          <w:rFonts w:ascii="Times New Roman" w:hAnsi="Times New Roman" w:cs="Times New Roman"/>
          <w:sz w:val="24"/>
        </w:rPr>
      </w:pPr>
      <w:r>
        <w:rPr>
          <w:rFonts w:ascii="Times New Roman" w:hAnsi="Times New Roman" w:cs="Times New Roman"/>
          <w:sz w:val="24"/>
        </w:rPr>
        <w:t xml:space="preserve">Gli esiti sono stati trasmessi a tute le istituzioni scolastiche con nota </w:t>
      </w:r>
      <w:proofErr w:type="spellStart"/>
      <w:r>
        <w:rPr>
          <w:rFonts w:ascii="Times New Roman" w:hAnsi="Times New Roman" w:cs="Times New Roman"/>
          <w:sz w:val="24"/>
        </w:rPr>
        <w:t>prot</w:t>
      </w:r>
      <w:proofErr w:type="spellEnd"/>
      <w:r>
        <w:rPr>
          <w:rFonts w:ascii="Times New Roman" w:hAnsi="Times New Roman" w:cs="Times New Roman"/>
          <w:sz w:val="24"/>
        </w:rPr>
        <w:t xml:space="preserve">. n.1271 del 28/11/2017 del </w:t>
      </w:r>
      <w:r w:rsidRPr="00000C86">
        <w:rPr>
          <w:rFonts w:ascii="Times New Roman" w:hAnsi="Times New Roman" w:cs="Times New Roman"/>
          <w:sz w:val="24"/>
        </w:rPr>
        <w:t>Dipartimento per la programmazione e la gestione delle risorse umane, finanziarie e strumentali</w:t>
      </w:r>
      <w:r>
        <w:rPr>
          <w:rFonts w:ascii="Times New Roman" w:hAnsi="Times New Roman" w:cs="Times New Roman"/>
          <w:sz w:val="24"/>
        </w:rPr>
        <w:t xml:space="preserve">, </w:t>
      </w:r>
      <w:r w:rsidRPr="00000C86">
        <w:rPr>
          <w:rFonts w:ascii="Times New Roman" w:hAnsi="Times New Roman" w:cs="Times New Roman"/>
          <w:sz w:val="24"/>
        </w:rPr>
        <w:t>Responsabile della Prevenzione della Corruzione e della Trasparenza</w:t>
      </w:r>
      <w:r w:rsidR="00120125">
        <w:rPr>
          <w:rFonts w:ascii="Times New Roman" w:hAnsi="Times New Roman" w:cs="Times New Roman"/>
          <w:sz w:val="24"/>
        </w:rPr>
        <w:t xml:space="preserve"> e si riportano in allegato</w:t>
      </w:r>
      <w:r>
        <w:rPr>
          <w:rFonts w:ascii="Times New Roman" w:hAnsi="Times New Roman" w:cs="Times New Roman"/>
          <w:sz w:val="24"/>
        </w:rPr>
        <w:t>.</w:t>
      </w:r>
    </w:p>
    <w:p w:rsidR="00120125" w:rsidRDefault="00120125" w:rsidP="00000C86">
      <w:pPr>
        <w:pStyle w:val="Corpodeltesto"/>
        <w:spacing w:before="120"/>
        <w:ind w:firstLine="708"/>
        <w:jc w:val="both"/>
        <w:rPr>
          <w:rFonts w:ascii="Times New Roman" w:hAnsi="Times New Roman" w:cs="Times New Roman"/>
          <w:sz w:val="24"/>
        </w:rPr>
      </w:pPr>
    </w:p>
    <w:p w:rsidR="00070762" w:rsidRPr="00070762" w:rsidRDefault="00070762" w:rsidP="00070762">
      <w:pPr>
        <w:pStyle w:val="Corpodeltesto"/>
        <w:spacing w:before="120"/>
        <w:jc w:val="both"/>
        <w:rPr>
          <w:rFonts w:ascii="Times New Roman" w:hAnsi="Times New Roman" w:cs="Times New Roman"/>
          <w:sz w:val="24"/>
        </w:rPr>
      </w:pPr>
      <w:r w:rsidRPr="00070762">
        <w:rPr>
          <w:rFonts w:ascii="Times New Roman" w:hAnsi="Times New Roman" w:cs="Times New Roman"/>
          <w:sz w:val="24"/>
        </w:rPr>
        <w:lastRenderedPageBreak/>
        <w:tab/>
        <w:t>Saranno esclusi da tale catalogo di processi quelli per i quali le decisioni non presentano elementi di discrezionalità o non hanno impatto con l’esterno o, ad ogni modo, non presentano possibili elementi di corruzione.</w:t>
      </w:r>
    </w:p>
    <w:p w:rsidR="00070762" w:rsidRPr="00070762" w:rsidRDefault="00070762" w:rsidP="00070762">
      <w:pPr>
        <w:pStyle w:val="Corpodeltesto"/>
        <w:spacing w:before="120"/>
        <w:jc w:val="both"/>
        <w:rPr>
          <w:rFonts w:ascii="Times New Roman" w:hAnsi="Times New Roman" w:cs="Times New Roman"/>
          <w:sz w:val="24"/>
        </w:rPr>
      </w:pPr>
      <w:r w:rsidRPr="00070762">
        <w:rPr>
          <w:rFonts w:ascii="Times New Roman" w:hAnsi="Times New Roman" w:cs="Times New Roman"/>
          <w:sz w:val="24"/>
        </w:rPr>
        <w:tab/>
        <w:t>Individuato il processo, nell’esplicitare le fasi in cui questo si articola, un ulteriore approfondimento sarà diretto ad individuare il momento e il possibile evento al verificarsi del quale si determina il fenomeno corruttivo, così da procedere ad una tipizzazione dei rischi corruttivi nel MIUR che verranno inseriti, nella successiva fase di identificazione, nel “Registro dei rischi”.</w:t>
      </w:r>
    </w:p>
    <w:p w:rsidR="00070762" w:rsidRDefault="00070762" w:rsidP="00070762">
      <w:pPr>
        <w:pStyle w:val="Corpodeltesto"/>
        <w:spacing w:before="120"/>
        <w:jc w:val="both"/>
        <w:rPr>
          <w:rFonts w:ascii="Times New Roman" w:hAnsi="Times New Roman" w:cs="Times New Roman"/>
          <w:sz w:val="24"/>
        </w:rPr>
      </w:pPr>
      <w:r w:rsidRPr="00070762">
        <w:rPr>
          <w:rFonts w:ascii="Times New Roman" w:hAnsi="Times New Roman" w:cs="Times New Roman"/>
          <w:sz w:val="24"/>
        </w:rPr>
        <w:tab/>
        <w:t>Il registro dei rischi costituisce, infatti, il risultato finale dell’attività di ricerca, individuazione e descrizione dei rischi, la cui predisposizione richiede, per ciascun processo o fase di processo, l’individuazione di possibili rischi corruzione</w:t>
      </w:r>
      <w:r w:rsidR="00A5354D">
        <w:rPr>
          <w:rFonts w:ascii="Times New Roman" w:hAnsi="Times New Roman" w:cs="Times New Roman"/>
          <w:sz w:val="24"/>
        </w:rPr>
        <w:t>.</w:t>
      </w:r>
    </w:p>
    <w:p w:rsidR="00030B0F" w:rsidRPr="00030B0F" w:rsidRDefault="00030B0F" w:rsidP="00030B0F">
      <w:pPr>
        <w:overflowPunct/>
        <w:autoSpaceDE/>
        <w:autoSpaceDN/>
        <w:adjustRightInd/>
        <w:textAlignment w:val="auto"/>
        <w:rPr>
          <w:rFonts w:ascii="Garamond" w:hAnsi="Garamond"/>
          <w:b/>
          <w:noProof/>
          <w:sz w:val="22"/>
          <w:szCs w:val="22"/>
        </w:rPr>
      </w:pPr>
    </w:p>
    <w:p w:rsidR="00030B0F" w:rsidRPr="00030B0F" w:rsidRDefault="00030B0F" w:rsidP="00030B0F">
      <w:pPr>
        <w:overflowPunct/>
        <w:autoSpaceDE/>
        <w:autoSpaceDN/>
        <w:adjustRightInd/>
        <w:jc w:val="center"/>
        <w:textAlignment w:val="auto"/>
        <w:rPr>
          <w:rFonts w:ascii="Garamond" w:hAnsi="Garamond"/>
          <w:b/>
          <w:noProof/>
          <w:sz w:val="22"/>
          <w:szCs w:val="22"/>
        </w:rPr>
      </w:pPr>
    </w:p>
    <w:p w:rsidR="00A5354D" w:rsidRPr="00B07C77" w:rsidRDefault="00A5354D" w:rsidP="001B37D6">
      <w:pPr>
        <w:pStyle w:val="Titolo2"/>
        <w:rPr>
          <w:highlight w:val="yellow"/>
          <w:lang w:eastAsia="ar-SA"/>
        </w:rPr>
      </w:pPr>
      <w:bookmarkStart w:id="42" w:name="_Toc451242530"/>
      <w:r w:rsidRPr="00B07C77">
        <w:rPr>
          <w:highlight w:val="yellow"/>
          <w:lang w:eastAsia="ar-SA"/>
        </w:rPr>
        <w:t>L</w:t>
      </w:r>
      <w:r w:rsidR="00A73E00" w:rsidRPr="00B07C77">
        <w:rPr>
          <w:highlight w:val="yellow"/>
          <w:lang w:eastAsia="ar-SA"/>
        </w:rPr>
        <w:t>’Analisi e la v</w:t>
      </w:r>
      <w:r w:rsidRPr="00B07C77">
        <w:rPr>
          <w:highlight w:val="yellow"/>
          <w:lang w:eastAsia="ar-SA"/>
        </w:rPr>
        <w:t>alutazione del rischio</w:t>
      </w:r>
      <w:bookmarkEnd w:id="42"/>
    </w:p>
    <w:p w:rsidR="00A5354D" w:rsidRPr="00A5354D" w:rsidRDefault="00A5354D" w:rsidP="00A5354D">
      <w:pPr>
        <w:pStyle w:val="Corpodeltesto"/>
        <w:spacing w:before="120"/>
        <w:jc w:val="both"/>
        <w:rPr>
          <w:rFonts w:ascii="Times New Roman" w:hAnsi="Times New Roman" w:cs="Times New Roman"/>
          <w:sz w:val="24"/>
        </w:rPr>
      </w:pPr>
      <w:r w:rsidRPr="00A5354D">
        <w:rPr>
          <w:rFonts w:ascii="Times New Roman" w:hAnsi="Times New Roman" w:cs="Times New Roman"/>
          <w:sz w:val="24"/>
        </w:rPr>
        <w:t xml:space="preserve">Per ciascun processo, l’evento corruttivo ipotizzato verrà “analizzato”, andando a identificare e descrivere le possibili modalità di commissione, ossia le condizioni abilitanti (cause) dell’evento medesimo. Tale analisi è necessaria e funzionale alla successiva fase di individuazione delle misure di trattamento dei rischi. Le misure potranno essere individuate per agire su ogni specifica causa che consente l’evento corruttivo, approccio che permette non solo di agire in modo mirato, ma anche di valutare l’efficacia della misura adottata. L’efficacia verrà espressa in termini di “capacità di incidere sulla causa”. </w:t>
      </w:r>
    </w:p>
    <w:p w:rsidR="00A5354D" w:rsidRDefault="00A5354D" w:rsidP="00A5354D">
      <w:pPr>
        <w:pStyle w:val="Corpodeltesto"/>
        <w:spacing w:before="120"/>
        <w:jc w:val="both"/>
        <w:rPr>
          <w:rFonts w:ascii="Times New Roman" w:hAnsi="Times New Roman" w:cs="Times New Roman"/>
          <w:sz w:val="24"/>
        </w:rPr>
      </w:pPr>
      <w:r w:rsidRPr="00A5354D">
        <w:rPr>
          <w:rFonts w:ascii="Times New Roman" w:hAnsi="Times New Roman" w:cs="Times New Roman"/>
          <w:sz w:val="24"/>
        </w:rPr>
        <w:t xml:space="preserve">L’analisi si completa con la valutazione del rischio, ottenuta come risultato della valutazione della probabilità e dell’impatto dell’evento corruttivo, </w:t>
      </w:r>
      <w:r>
        <w:rPr>
          <w:rFonts w:ascii="Times New Roman" w:hAnsi="Times New Roman" w:cs="Times New Roman"/>
          <w:sz w:val="24"/>
        </w:rPr>
        <w:t>può essere effettuata</w:t>
      </w:r>
      <w:r w:rsidRPr="00A5354D">
        <w:rPr>
          <w:rFonts w:ascii="Times New Roman" w:hAnsi="Times New Roman" w:cs="Times New Roman"/>
          <w:sz w:val="24"/>
        </w:rPr>
        <w:t xml:space="preserve"> utilizzando l’approccio metodologico suggerito dall’allegato 5 del PNA</w:t>
      </w:r>
      <w:r>
        <w:rPr>
          <w:rFonts w:ascii="Times New Roman" w:hAnsi="Times New Roman" w:cs="Times New Roman"/>
          <w:sz w:val="24"/>
        </w:rPr>
        <w:t>.</w:t>
      </w:r>
    </w:p>
    <w:p w:rsidR="00A5354D" w:rsidRPr="00B07C77" w:rsidRDefault="00A5354D" w:rsidP="001B37D6">
      <w:pPr>
        <w:pStyle w:val="Titolo2"/>
        <w:rPr>
          <w:highlight w:val="yellow"/>
          <w:lang w:eastAsia="ar-SA"/>
        </w:rPr>
      </w:pPr>
      <w:bookmarkStart w:id="43" w:name="_Toc442115473"/>
      <w:bookmarkStart w:id="44" w:name="_Toc451242531"/>
      <w:r w:rsidRPr="00B07C77">
        <w:rPr>
          <w:highlight w:val="yellow"/>
          <w:lang w:eastAsia="ar-SA"/>
        </w:rPr>
        <w:t>Il trattamento</w:t>
      </w:r>
      <w:bookmarkEnd w:id="43"/>
      <w:r w:rsidRPr="00B07C77">
        <w:rPr>
          <w:highlight w:val="yellow"/>
          <w:lang w:eastAsia="ar-SA"/>
        </w:rPr>
        <w:t xml:space="preserve"> del rischio</w:t>
      </w:r>
      <w:bookmarkEnd w:id="44"/>
    </w:p>
    <w:p w:rsidR="00A5354D" w:rsidRPr="00A5354D" w:rsidRDefault="00A5354D" w:rsidP="00A5354D">
      <w:pPr>
        <w:rPr>
          <w:lang w:eastAsia="ar-SA"/>
        </w:rPr>
      </w:pPr>
    </w:p>
    <w:p w:rsidR="00A5354D" w:rsidRPr="00A5354D" w:rsidRDefault="00A5354D" w:rsidP="00A5354D">
      <w:pPr>
        <w:pStyle w:val="Corpodeltesto"/>
        <w:spacing w:before="120"/>
        <w:jc w:val="both"/>
        <w:rPr>
          <w:rFonts w:ascii="Times New Roman" w:hAnsi="Times New Roman" w:cs="Times New Roman"/>
          <w:sz w:val="24"/>
        </w:rPr>
      </w:pPr>
      <w:r w:rsidRPr="00A5354D">
        <w:rPr>
          <w:rFonts w:ascii="Times New Roman" w:hAnsi="Times New Roman" w:cs="Times New Roman"/>
          <w:sz w:val="24"/>
        </w:rPr>
        <w:t xml:space="preserve">E’ la fase tesa a individuare i correttivi e le modalità più idonee a prevenire i rischi, sulla base delle priorità emerse in sede di valutazione degli eventi rischiosi attraverso misure adeguatamente progettate, sostenibili, verificabili. </w:t>
      </w:r>
    </w:p>
    <w:p w:rsidR="00A5354D" w:rsidRPr="00A5354D" w:rsidRDefault="00A5354D" w:rsidP="00A5354D">
      <w:pPr>
        <w:pStyle w:val="Corpodeltesto"/>
        <w:spacing w:before="120"/>
        <w:jc w:val="both"/>
        <w:rPr>
          <w:rFonts w:ascii="Times New Roman" w:hAnsi="Times New Roman" w:cs="Times New Roman"/>
          <w:sz w:val="24"/>
        </w:rPr>
      </w:pPr>
      <w:r w:rsidRPr="00A5354D">
        <w:rPr>
          <w:rFonts w:ascii="Times New Roman" w:hAnsi="Times New Roman" w:cs="Times New Roman"/>
          <w:sz w:val="24"/>
        </w:rPr>
        <w:t xml:space="preserve">La fase del trattamento del rischio riguarderà l’individuazione delle misure (azioni e strumenti) da attuare per ridurre il rischio inerente portandolo ad un livello di rischio residuo ritenuto accettabile. Nello specifico, come anche previsto dal PNA, e in linea con i precedenti PTPC la distinzione operata sulla base di misure “obbligatorie” e le misure “ulteriori”. </w:t>
      </w:r>
    </w:p>
    <w:p w:rsidR="00A5354D" w:rsidRPr="00A5354D" w:rsidRDefault="00A5354D" w:rsidP="00A5354D">
      <w:pPr>
        <w:pStyle w:val="Corpodeltesto"/>
        <w:spacing w:before="120"/>
        <w:jc w:val="both"/>
        <w:rPr>
          <w:rFonts w:ascii="Times New Roman" w:hAnsi="Times New Roman" w:cs="Times New Roman"/>
          <w:sz w:val="24"/>
        </w:rPr>
      </w:pPr>
      <w:r w:rsidRPr="00A5354D">
        <w:rPr>
          <w:rFonts w:ascii="Times New Roman" w:hAnsi="Times New Roman" w:cs="Times New Roman"/>
          <w:sz w:val="24"/>
        </w:rPr>
        <w:t>Le misure obbligatorie riguardano quelle azioni che la normativa generale e quella specifica richiede che si debbano attuare al fine di creare un contesto sfavorevole alla corruzione, riducendo non solo le opportunità che si verifichino eventi ma, al contempo, aumentando la capacità di individuazione degli stessi. Si tratterà in sostanza di procedere ad una ridefinizione, consolidamento delle stesse alla luce delle risultanze dell’analisi dei rischi come sopra effettuata.</w:t>
      </w:r>
    </w:p>
    <w:p w:rsidR="00A5354D" w:rsidRPr="00A5354D" w:rsidRDefault="00A5354D" w:rsidP="00A5354D">
      <w:pPr>
        <w:pStyle w:val="Corpodeltesto"/>
        <w:spacing w:before="120"/>
        <w:jc w:val="both"/>
        <w:rPr>
          <w:rFonts w:ascii="Times New Roman" w:hAnsi="Times New Roman" w:cs="Times New Roman"/>
          <w:sz w:val="24"/>
        </w:rPr>
      </w:pPr>
      <w:r w:rsidRPr="00A5354D">
        <w:rPr>
          <w:rFonts w:ascii="Times New Roman" w:hAnsi="Times New Roman" w:cs="Times New Roman"/>
          <w:sz w:val="24"/>
        </w:rPr>
        <w:t xml:space="preserve">Con riferimento alle misure ulteriori si tratta, in particolare, di: </w:t>
      </w:r>
    </w:p>
    <w:p w:rsidR="00A5354D" w:rsidRPr="00A5354D" w:rsidRDefault="00A5354D" w:rsidP="00000C86">
      <w:pPr>
        <w:pStyle w:val="Corpodeltesto"/>
        <w:numPr>
          <w:ilvl w:val="0"/>
          <w:numId w:val="10"/>
        </w:numPr>
        <w:spacing w:before="120"/>
        <w:jc w:val="both"/>
        <w:rPr>
          <w:rFonts w:ascii="Times New Roman" w:hAnsi="Times New Roman" w:cs="Times New Roman"/>
          <w:sz w:val="24"/>
        </w:rPr>
      </w:pPr>
      <w:r w:rsidRPr="00A5354D">
        <w:rPr>
          <w:rFonts w:ascii="Times New Roman" w:hAnsi="Times New Roman" w:cs="Times New Roman"/>
          <w:sz w:val="24"/>
        </w:rPr>
        <w:t xml:space="preserve">misure che, pur non discendendo da un obbligo normativo, sono state già messe in atto e che risultano efficaci nella loro azione di prevenzione del rischio corruzione. In tal caso l’identificazione di tali misure consente di mettere in atto azioni strutturate volte al loro mantenimento e/o rinforzo; </w:t>
      </w:r>
    </w:p>
    <w:p w:rsidR="00A5354D" w:rsidRPr="00A5354D" w:rsidRDefault="00A5354D" w:rsidP="00000C86">
      <w:pPr>
        <w:pStyle w:val="Corpodeltesto"/>
        <w:numPr>
          <w:ilvl w:val="0"/>
          <w:numId w:val="10"/>
        </w:numPr>
        <w:spacing w:before="120"/>
        <w:jc w:val="both"/>
        <w:rPr>
          <w:rFonts w:ascii="Times New Roman" w:hAnsi="Times New Roman" w:cs="Times New Roman"/>
          <w:sz w:val="24"/>
        </w:rPr>
      </w:pPr>
      <w:r w:rsidRPr="00A5354D">
        <w:rPr>
          <w:rFonts w:ascii="Times New Roman" w:hAnsi="Times New Roman" w:cs="Times New Roman"/>
          <w:sz w:val="24"/>
        </w:rPr>
        <w:t xml:space="preserve">misure che non sono state mai messe in atto, ma che vengono individuate e valutate come efficaci per ridurre il livello di rischio inerente intervenendo su una specifica modalità che consente, o agevola, la realizzazione del rischio. </w:t>
      </w:r>
    </w:p>
    <w:p w:rsidR="00A5354D" w:rsidRPr="00A5354D" w:rsidRDefault="00A5354D" w:rsidP="00A5354D">
      <w:pPr>
        <w:pStyle w:val="Corpodeltesto"/>
        <w:spacing w:before="120"/>
        <w:jc w:val="both"/>
        <w:rPr>
          <w:rFonts w:ascii="Times New Roman" w:hAnsi="Times New Roman" w:cs="Times New Roman"/>
          <w:sz w:val="24"/>
        </w:rPr>
      </w:pPr>
      <w:r w:rsidRPr="00A5354D">
        <w:rPr>
          <w:rFonts w:ascii="Times New Roman" w:hAnsi="Times New Roman" w:cs="Times New Roman"/>
          <w:sz w:val="24"/>
        </w:rPr>
        <w:t xml:space="preserve">Tali misure, inoltre, che come indicato del PNA, diventano obbligatorie attraverso il loro inserimento nel presente PTPC. </w:t>
      </w:r>
    </w:p>
    <w:p w:rsidR="00A5354D" w:rsidRPr="00A5354D" w:rsidRDefault="00A5354D" w:rsidP="00A5354D">
      <w:pPr>
        <w:pStyle w:val="Corpodeltesto"/>
        <w:spacing w:before="120"/>
        <w:jc w:val="both"/>
        <w:rPr>
          <w:rFonts w:ascii="Times New Roman" w:hAnsi="Times New Roman" w:cs="Times New Roman"/>
          <w:sz w:val="24"/>
        </w:rPr>
      </w:pPr>
      <w:r w:rsidRPr="00A5354D">
        <w:rPr>
          <w:rFonts w:ascii="Times New Roman" w:hAnsi="Times New Roman" w:cs="Times New Roman"/>
          <w:sz w:val="24"/>
        </w:rPr>
        <w:t xml:space="preserve">Per ogni misura </w:t>
      </w:r>
      <w:r w:rsidR="0093487E">
        <w:rPr>
          <w:rFonts w:ascii="Times New Roman" w:hAnsi="Times New Roman" w:cs="Times New Roman"/>
          <w:sz w:val="24"/>
        </w:rPr>
        <w:t>devono essere</w:t>
      </w:r>
      <w:r w:rsidRPr="00A5354D">
        <w:rPr>
          <w:rFonts w:ascii="Times New Roman" w:hAnsi="Times New Roman" w:cs="Times New Roman"/>
          <w:sz w:val="24"/>
        </w:rPr>
        <w:t xml:space="preserve"> chiaramente descritti almeno i seguenti elementi: </w:t>
      </w:r>
    </w:p>
    <w:p w:rsidR="00A5354D" w:rsidRPr="00A5354D" w:rsidRDefault="00A5354D" w:rsidP="00000C86">
      <w:pPr>
        <w:pStyle w:val="Corpodeltesto"/>
        <w:numPr>
          <w:ilvl w:val="0"/>
          <w:numId w:val="12"/>
        </w:numPr>
        <w:spacing w:before="120"/>
        <w:jc w:val="both"/>
        <w:rPr>
          <w:rFonts w:ascii="Times New Roman" w:hAnsi="Times New Roman" w:cs="Times New Roman"/>
          <w:sz w:val="24"/>
        </w:rPr>
      </w:pPr>
      <w:r w:rsidRPr="00A5354D">
        <w:rPr>
          <w:rFonts w:ascii="Times New Roman" w:hAnsi="Times New Roman" w:cs="Times New Roman"/>
          <w:sz w:val="24"/>
        </w:rPr>
        <w:lastRenderedPageBreak/>
        <w:t xml:space="preserve">la tempistica, con l’indicazione delle fasi per l’attuazione, cioè l’indicazione dei vari passaggi con cui l’amministrazione intende adottare la misura. L’esplicitazione delle fasi è utile al fine di scadenzare l’adozione della misura, nonché di consentire un agevole monitoraggio da parte del RPC; </w:t>
      </w:r>
    </w:p>
    <w:p w:rsidR="00A5354D" w:rsidRPr="00A5354D" w:rsidRDefault="00A5354D" w:rsidP="00000C86">
      <w:pPr>
        <w:pStyle w:val="Corpodeltesto"/>
        <w:numPr>
          <w:ilvl w:val="0"/>
          <w:numId w:val="12"/>
        </w:numPr>
        <w:spacing w:before="120"/>
        <w:jc w:val="both"/>
        <w:rPr>
          <w:rFonts w:ascii="Times New Roman" w:hAnsi="Times New Roman" w:cs="Times New Roman"/>
          <w:sz w:val="24"/>
        </w:rPr>
      </w:pPr>
      <w:r w:rsidRPr="00A5354D">
        <w:rPr>
          <w:rFonts w:ascii="Times New Roman" w:hAnsi="Times New Roman" w:cs="Times New Roman"/>
          <w:sz w:val="24"/>
        </w:rPr>
        <w:t xml:space="preserve">i responsabili, cioè gli uffici destinati all’attuazione della misura, in un’ottica di responsabilizzazione di tutta la struttura organizzativa; diversi uffici possono essere responsabili di una o più fasi di adozione delle misure; </w:t>
      </w:r>
    </w:p>
    <w:p w:rsidR="00A5354D" w:rsidRPr="00A5354D" w:rsidRDefault="00A5354D" w:rsidP="00000C86">
      <w:pPr>
        <w:pStyle w:val="Corpodeltesto"/>
        <w:numPr>
          <w:ilvl w:val="0"/>
          <w:numId w:val="12"/>
        </w:numPr>
        <w:spacing w:before="120"/>
        <w:jc w:val="both"/>
        <w:rPr>
          <w:rFonts w:ascii="Times New Roman" w:hAnsi="Times New Roman" w:cs="Times New Roman"/>
          <w:sz w:val="24"/>
        </w:rPr>
      </w:pPr>
      <w:r w:rsidRPr="00A5354D">
        <w:rPr>
          <w:rFonts w:ascii="Times New Roman" w:hAnsi="Times New Roman" w:cs="Times New Roman"/>
          <w:sz w:val="24"/>
        </w:rPr>
        <w:t>gli indicatori di monitoraggio e i valori attesi.</w:t>
      </w:r>
    </w:p>
    <w:p w:rsidR="00A5354D" w:rsidRPr="00B07C77" w:rsidRDefault="00A5354D" w:rsidP="001B37D6">
      <w:pPr>
        <w:pStyle w:val="Titolo2"/>
        <w:rPr>
          <w:highlight w:val="yellow"/>
          <w:lang w:eastAsia="ar-SA"/>
        </w:rPr>
      </w:pPr>
      <w:bookmarkStart w:id="45" w:name="_Toc439944385"/>
      <w:bookmarkStart w:id="46" w:name="_Toc442115474"/>
      <w:bookmarkStart w:id="47" w:name="_Toc451242532"/>
      <w:r w:rsidRPr="00B07C77">
        <w:rPr>
          <w:highlight w:val="yellow"/>
          <w:lang w:eastAsia="ar-SA"/>
        </w:rPr>
        <w:t xml:space="preserve">Il  monitoraggio e </w:t>
      </w:r>
      <w:proofErr w:type="spellStart"/>
      <w:r w:rsidRPr="00B07C77">
        <w:rPr>
          <w:highlight w:val="yellow"/>
          <w:lang w:eastAsia="ar-SA"/>
        </w:rPr>
        <w:t>reporting</w:t>
      </w:r>
      <w:bookmarkEnd w:id="45"/>
      <w:bookmarkEnd w:id="46"/>
      <w:bookmarkEnd w:id="47"/>
      <w:proofErr w:type="spellEnd"/>
    </w:p>
    <w:p w:rsidR="00120125" w:rsidRDefault="00A5354D" w:rsidP="00A5354D">
      <w:pPr>
        <w:pStyle w:val="Corpodeltesto"/>
        <w:spacing w:before="120"/>
        <w:jc w:val="both"/>
        <w:rPr>
          <w:rFonts w:ascii="Times New Roman" w:hAnsi="Times New Roman" w:cs="Times New Roman"/>
          <w:sz w:val="24"/>
        </w:rPr>
      </w:pPr>
      <w:r w:rsidRPr="00A5354D">
        <w:rPr>
          <w:rFonts w:ascii="Times New Roman" w:hAnsi="Times New Roman" w:cs="Times New Roman"/>
          <w:sz w:val="24"/>
        </w:rPr>
        <w:t xml:space="preserve">La gestione del rischio si completa con l’azione di monitoraggio, che comporta la valutazione del livello di rischio tenendo conto e a seguito delle azioni di risposta ossia della misure di prevenzione introdotte. Questa fase è finalizzata alla verifica dell’efficacia dei sistemi di prevenzione adottati e alla successiva messa in atto di ulteriori strategie di prevenzione, oltre che all’effettiva attuazione delle misure previste. Tale fase ha il duplice obiettivo di monitorare il livello dei rischi di corruzione e di attivare eventuali azioni correttive in caso di scostamenti rispetto agli interventi pianificati. Si tratta di un momento di verifica del grado di implementazione delle misure di prevenzione della corruzione. </w:t>
      </w:r>
    </w:p>
    <w:p w:rsidR="00201B78" w:rsidRPr="00B07C77" w:rsidRDefault="00201B78" w:rsidP="00201B78">
      <w:pPr>
        <w:pStyle w:val="Titolo2"/>
        <w:rPr>
          <w:highlight w:val="yellow"/>
          <w:lang w:eastAsia="ar-SA"/>
        </w:rPr>
      </w:pPr>
      <w:bookmarkStart w:id="48" w:name="_Toc439944386"/>
      <w:bookmarkStart w:id="49" w:name="_Toc442115475"/>
      <w:bookmarkStart w:id="50" w:name="_Toc451242533"/>
      <w:r w:rsidRPr="00B07C77">
        <w:rPr>
          <w:highlight w:val="yellow"/>
          <w:lang w:eastAsia="ar-SA"/>
        </w:rPr>
        <w:t xml:space="preserve">Sintesi delle fasi e </w:t>
      </w:r>
      <w:r w:rsidR="00231F91" w:rsidRPr="00B07C77">
        <w:rPr>
          <w:highlight w:val="yellow"/>
          <w:lang w:eastAsia="ar-SA"/>
        </w:rPr>
        <w:t>le</w:t>
      </w:r>
      <w:r w:rsidRPr="00B07C77">
        <w:rPr>
          <w:highlight w:val="yellow"/>
          <w:lang w:eastAsia="ar-SA"/>
        </w:rPr>
        <w:t xml:space="preserve"> modalità di coinvolgimento</w:t>
      </w:r>
      <w:bookmarkEnd w:id="48"/>
      <w:bookmarkEnd w:id="49"/>
      <w:bookmarkEnd w:id="50"/>
    </w:p>
    <w:p w:rsidR="00201B78" w:rsidRPr="00201B78" w:rsidRDefault="00201B78" w:rsidP="00201B78">
      <w:pPr>
        <w:overflowPunct/>
        <w:autoSpaceDE/>
        <w:autoSpaceDN/>
        <w:adjustRightInd/>
        <w:ind w:left="357"/>
        <w:jc w:val="both"/>
        <w:textAlignment w:val="auto"/>
        <w:rPr>
          <w:sz w:val="24"/>
          <w:szCs w:val="24"/>
        </w:rPr>
      </w:pPr>
    </w:p>
    <w:p w:rsidR="00201B78" w:rsidRPr="00201B78" w:rsidRDefault="00201B78" w:rsidP="00201B78">
      <w:pPr>
        <w:pStyle w:val="Corpodeltesto"/>
        <w:spacing w:before="120"/>
        <w:ind w:firstLine="576"/>
        <w:jc w:val="both"/>
        <w:rPr>
          <w:rFonts w:ascii="Garamond" w:hAnsi="Garamond"/>
          <w:sz w:val="24"/>
        </w:rPr>
      </w:pPr>
      <w:r w:rsidRPr="00201B78">
        <w:rPr>
          <w:rFonts w:ascii="Times New Roman" w:hAnsi="Times New Roman" w:cs="Times New Roman"/>
          <w:sz w:val="24"/>
        </w:rPr>
        <w:t>In questo paragrafo si riportano sinteticamente e in forma tabellare tutte le fasi realizzate per evidenziarne la sequenza, i prodotti, gli attori coinvolti</w:t>
      </w:r>
      <w:r>
        <w:rPr>
          <w:rFonts w:ascii="Times New Roman" w:hAnsi="Times New Roman" w:cs="Times New Roman"/>
          <w:sz w:val="24"/>
        </w:rPr>
        <w:t>; quanto alle</w:t>
      </w:r>
      <w:r w:rsidRPr="00201B78">
        <w:rPr>
          <w:rFonts w:ascii="Times New Roman" w:hAnsi="Times New Roman" w:cs="Times New Roman"/>
          <w:sz w:val="24"/>
        </w:rPr>
        <w:t xml:space="preserve"> modalità di partecipazione che </w:t>
      </w:r>
      <w:r>
        <w:rPr>
          <w:rFonts w:ascii="Times New Roman" w:hAnsi="Times New Roman" w:cs="Times New Roman"/>
          <w:sz w:val="24"/>
        </w:rPr>
        <w:t>consentono</w:t>
      </w:r>
      <w:r w:rsidRPr="00201B78">
        <w:rPr>
          <w:rFonts w:ascii="Times New Roman" w:hAnsi="Times New Roman" w:cs="Times New Roman"/>
          <w:sz w:val="24"/>
        </w:rPr>
        <w:t xml:space="preserve"> ai diversi soggetti di apportare il loro contributo alla realizzazione del </w:t>
      </w:r>
      <w:r>
        <w:rPr>
          <w:rFonts w:ascii="Times New Roman" w:hAnsi="Times New Roman" w:cs="Times New Roman"/>
          <w:sz w:val="24"/>
        </w:rPr>
        <w:t xml:space="preserve">sistema di gestione del rischio, le </w:t>
      </w:r>
      <w:r w:rsidRPr="00201B78">
        <w:rPr>
          <w:rFonts w:ascii="Times New Roman" w:hAnsi="Times New Roman" w:cs="Times New Roman"/>
          <w:i/>
          <w:sz w:val="24"/>
        </w:rPr>
        <w:t>Linee guida sull’applicazione alle istituzioni scolastiche delle</w:t>
      </w:r>
      <w:r>
        <w:rPr>
          <w:rFonts w:ascii="Times New Roman" w:hAnsi="Times New Roman" w:cs="Times New Roman"/>
          <w:i/>
          <w:sz w:val="24"/>
        </w:rPr>
        <w:t xml:space="preserve"> </w:t>
      </w:r>
      <w:r w:rsidRPr="00201B78">
        <w:rPr>
          <w:rFonts w:ascii="Times New Roman" w:hAnsi="Times New Roman" w:cs="Times New Roman"/>
          <w:i/>
          <w:sz w:val="24"/>
        </w:rPr>
        <w:t>disposizioni di cui alla legge 6 novembre 2012, n. 190 e al decreto legislativo 14 marzo 2013, n. 33</w:t>
      </w:r>
      <w:r>
        <w:rPr>
          <w:rFonts w:ascii="Times New Roman" w:hAnsi="Times New Roman" w:cs="Times New Roman"/>
          <w:sz w:val="24"/>
        </w:rPr>
        <w:t xml:space="preserve"> prevedono che </w:t>
      </w:r>
      <w:r w:rsidRPr="00201B78">
        <w:rPr>
          <w:rFonts w:ascii="Times New Roman" w:hAnsi="Times New Roman" w:cs="Times New Roman"/>
          <w:i/>
          <w:sz w:val="24"/>
        </w:rPr>
        <w:t>a gestione del rischio deve essere svolta in riferimento ai processi amministrati in tutte le istituzioni</w:t>
      </w:r>
      <w:r>
        <w:rPr>
          <w:rFonts w:ascii="Times New Roman" w:hAnsi="Times New Roman" w:cs="Times New Roman"/>
          <w:i/>
          <w:sz w:val="24"/>
        </w:rPr>
        <w:t xml:space="preserve"> </w:t>
      </w:r>
      <w:r w:rsidRPr="00201B78">
        <w:rPr>
          <w:rFonts w:ascii="Times New Roman" w:hAnsi="Times New Roman" w:cs="Times New Roman"/>
          <w:i/>
          <w:sz w:val="24"/>
        </w:rPr>
        <w:t>scolastiche rientranti nella sfera di competenza di ciascun responsabile. A tal fine, il RPC coinvolge i referenti e assicura la partecipazione dei dirigenti scolastici del territorio. Affinché la partecipazione dei dirigenti scolastici sia effettiva, il RPC convoca, in accordo con il referente di ambito territoriale, conferenze di servizio</w:t>
      </w:r>
      <w:r>
        <w:rPr>
          <w:rFonts w:ascii="Times New Roman" w:hAnsi="Times New Roman" w:cs="Times New Roman"/>
          <w:i/>
          <w:sz w:val="24"/>
        </w:rPr>
        <w:t xml:space="preserve"> </w:t>
      </w:r>
      <w:r w:rsidRPr="00201B78">
        <w:rPr>
          <w:rFonts w:ascii="Times New Roman" w:hAnsi="Times New Roman" w:cs="Times New Roman"/>
          <w:i/>
          <w:sz w:val="24"/>
        </w:rPr>
        <w:t xml:space="preserve">finalizzate all’analisi di contesto, all’identificazione dei rischi, all’individuazione delle misure, alla formulazione delle proposte da inserire nel </w:t>
      </w:r>
      <w:r>
        <w:rPr>
          <w:rFonts w:ascii="Times New Roman" w:hAnsi="Times New Roman" w:cs="Times New Roman"/>
          <w:i/>
          <w:sz w:val="24"/>
        </w:rPr>
        <w:t>P</w:t>
      </w:r>
      <w:r w:rsidRPr="00201B78">
        <w:rPr>
          <w:rFonts w:ascii="Times New Roman" w:hAnsi="Times New Roman" w:cs="Times New Roman"/>
          <w:i/>
          <w:sz w:val="24"/>
        </w:rPr>
        <w:t>TPC</w:t>
      </w:r>
      <w:r>
        <w:rPr>
          <w:rFonts w:ascii="Times New Roman" w:hAnsi="Times New Roman" w:cs="Times New Roman"/>
          <w:i/>
          <w:sz w:val="24"/>
        </w:rPr>
        <w:t xml:space="preserve"> </w:t>
      </w:r>
      <w:r w:rsidRPr="00201B78">
        <w:rPr>
          <w:rFonts w:ascii="Times New Roman" w:hAnsi="Times New Roman" w:cs="Times New Roman"/>
          <w:i/>
          <w:sz w:val="24"/>
        </w:rPr>
        <w:t>regionale in relazione alle diverse specificità del territorio di riferime</w:t>
      </w:r>
      <w:r>
        <w:rPr>
          <w:rFonts w:ascii="Times New Roman" w:hAnsi="Times New Roman" w:cs="Times New Roman"/>
          <w:i/>
          <w:sz w:val="24"/>
        </w:rPr>
        <w:t xml:space="preserve">nto. </w:t>
      </w:r>
      <w:r w:rsidRPr="00201B78">
        <w:rPr>
          <w:rFonts w:ascii="Times New Roman" w:hAnsi="Times New Roman" w:cs="Times New Roman"/>
          <w:i/>
          <w:sz w:val="24"/>
        </w:rPr>
        <w:t>Ai fini della migliore predisposizione delle misure organizzative di prevenzione della corruzione, i referenti e i dirigenti scolastici tengono conto anche delle analisi svolte e dei documenti prodotti dagli</w:t>
      </w:r>
      <w:r>
        <w:rPr>
          <w:rFonts w:ascii="Times New Roman" w:hAnsi="Times New Roman" w:cs="Times New Roman"/>
          <w:i/>
          <w:sz w:val="24"/>
        </w:rPr>
        <w:t xml:space="preserve"> </w:t>
      </w:r>
      <w:r w:rsidRPr="00201B78">
        <w:rPr>
          <w:rFonts w:ascii="Times New Roman" w:hAnsi="Times New Roman" w:cs="Times New Roman"/>
          <w:i/>
          <w:sz w:val="24"/>
        </w:rPr>
        <w:t>org</w:t>
      </w:r>
      <w:r>
        <w:rPr>
          <w:rFonts w:ascii="Times New Roman" w:hAnsi="Times New Roman" w:cs="Times New Roman"/>
          <w:i/>
          <w:sz w:val="24"/>
        </w:rPr>
        <w:t>a</w:t>
      </w:r>
      <w:r w:rsidRPr="00201B78">
        <w:rPr>
          <w:rFonts w:ascii="Times New Roman" w:hAnsi="Times New Roman" w:cs="Times New Roman"/>
          <w:i/>
          <w:sz w:val="24"/>
        </w:rPr>
        <w:t>ni di controllo, a partire da quelli dei revisori dei conti.</w:t>
      </w:r>
    </w:p>
    <w:p w:rsidR="00201B78" w:rsidRPr="00201B78" w:rsidRDefault="00201B78" w:rsidP="00201B78">
      <w:pPr>
        <w:overflowPunct/>
        <w:autoSpaceDE/>
        <w:autoSpaceDN/>
        <w:adjustRightInd/>
        <w:ind w:left="357" w:firstLine="709"/>
        <w:jc w:val="both"/>
        <w:textAlignment w:val="auto"/>
        <w:rPr>
          <w:rFonts w:ascii="Garamond" w:hAnsi="Garamond"/>
          <w:color w:val="FF0000"/>
          <w:sz w:val="24"/>
          <w:szCs w:val="24"/>
        </w:rPr>
      </w:pPr>
    </w:p>
    <w:tbl>
      <w:tblPr>
        <w:tblStyle w:val="Grigliamedia3-Colore11"/>
        <w:tblW w:w="0" w:type="auto"/>
        <w:jc w:val="center"/>
        <w:tblLook w:val="04A0"/>
      </w:tblPr>
      <w:tblGrid>
        <w:gridCol w:w="2235"/>
        <w:gridCol w:w="3160"/>
        <w:gridCol w:w="3569"/>
      </w:tblGrid>
      <w:tr w:rsidR="00201B78" w:rsidRPr="00201B78" w:rsidTr="006B2469">
        <w:trPr>
          <w:cnfStyle w:val="100000000000"/>
          <w:jc w:val="center"/>
        </w:trPr>
        <w:tc>
          <w:tcPr>
            <w:cnfStyle w:val="001000000000"/>
            <w:tcW w:w="2235" w:type="dxa"/>
          </w:tcPr>
          <w:p w:rsidR="00201B78" w:rsidRPr="00201B78" w:rsidRDefault="00201B78" w:rsidP="00201B78">
            <w:pPr>
              <w:overflowPunct/>
              <w:autoSpaceDE/>
              <w:autoSpaceDN/>
              <w:adjustRightInd/>
              <w:ind w:left="357"/>
              <w:jc w:val="center"/>
              <w:textAlignment w:val="auto"/>
              <w:rPr>
                <w:rFonts w:ascii="Garamond" w:hAnsi="Garamond"/>
              </w:rPr>
            </w:pPr>
            <w:r w:rsidRPr="00201B78">
              <w:rPr>
                <w:rFonts w:ascii="Garamond" w:hAnsi="Garamond"/>
              </w:rPr>
              <w:t>LE FASI</w:t>
            </w:r>
          </w:p>
        </w:tc>
        <w:tc>
          <w:tcPr>
            <w:tcW w:w="3160" w:type="dxa"/>
          </w:tcPr>
          <w:p w:rsidR="00201B78" w:rsidRPr="00201B78" w:rsidRDefault="00201B78" w:rsidP="00201B78">
            <w:pPr>
              <w:overflowPunct/>
              <w:autoSpaceDE/>
              <w:autoSpaceDN/>
              <w:adjustRightInd/>
              <w:ind w:left="357"/>
              <w:jc w:val="center"/>
              <w:textAlignment w:val="auto"/>
              <w:cnfStyle w:val="100000000000"/>
              <w:rPr>
                <w:rFonts w:ascii="Garamond" w:hAnsi="Garamond"/>
              </w:rPr>
            </w:pPr>
            <w:r w:rsidRPr="00201B78">
              <w:rPr>
                <w:rFonts w:ascii="Garamond" w:hAnsi="Garamond"/>
              </w:rPr>
              <w:t>ATTIVITA’</w:t>
            </w:r>
          </w:p>
        </w:tc>
        <w:tc>
          <w:tcPr>
            <w:tcW w:w="3569" w:type="dxa"/>
          </w:tcPr>
          <w:p w:rsidR="00201B78" w:rsidRPr="00201B78" w:rsidRDefault="00201B78" w:rsidP="00201B78">
            <w:pPr>
              <w:overflowPunct/>
              <w:autoSpaceDE/>
              <w:autoSpaceDN/>
              <w:adjustRightInd/>
              <w:ind w:left="357"/>
              <w:jc w:val="center"/>
              <w:textAlignment w:val="auto"/>
              <w:cnfStyle w:val="100000000000"/>
              <w:rPr>
                <w:rFonts w:ascii="Garamond" w:hAnsi="Garamond"/>
              </w:rPr>
            </w:pPr>
            <w:r w:rsidRPr="00201B78">
              <w:rPr>
                <w:rFonts w:ascii="Garamond" w:hAnsi="Garamond"/>
              </w:rPr>
              <w:t>ATTORI COINVOLTI</w:t>
            </w:r>
          </w:p>
        </w:tc>
      </w:tr>
      <w:tr w:rsidR="00201B78" w:rsidRPr="00201B78" w:rsidTr="006B2469">
        <w:trPr>
          <w:cnfStyle w:val="000000100000"/>
          <w:trHeight w:val="493"/>
          <w:jc w:val="center"/>
        </w:trPr>
        <w:tc>
          <w:tcPr>
            <w:cnfStyle w:val="001000000000"/>
            <w:tcW w:w="2235" w:type="dxa"/>
          </w:tcPr>
          <w:p w:rsidR="00201B78" w:rsidRPr="00201B78" w:rsidRDefault="00201B78" w:rsidP="00201B78">
            <w:pPr>
              <w:overflowPunct/>
              <w:autoSpaceDE/>
              <w:autoSpaceDN/>
              <w:adjustRightInd/>
              <w:jc w:val="both"/>
              <w:textAlignment w:val="auto"/>
              <w:rPr>
                <w:rFonts w:ascii="Garamond" w:hAnsi="Garamond"/>
              </w:rPr>
            </w:pPr>
            <w:r>
              <w:rPr>
                <w:rFonts w:ascii="Garamond" w:hAnsi="Garamond"/>
              </w:rPr>
              <w:t>A</w:t>
            </w:r>
            <w:r w:rsidRPr="00201B78">
              <w:rPr>
                <w:rFonts w:ascii="Garamond" w:hAnsi="Garamond"/>
              </w:rPr>
              <w:t>nalisi del contesto</w:t>
            </w:r>
          </w:p>
        </w:tc>
        <w:tc>
          <w:tcPr>
            <w:tcW w:w="3160" w:type="dxa"/>
          </w:tcPr>
          <w:p w:rsidR="00201B78" w:rsidRPr="00201B78" w:rsidRDefault="00201B78" w:rsidP="00201B78">
            <w:pPr>
              <w:overflowPunct/>
              <w:autoSpaceDE/>
              <w:autoSpaceDN/>
              <w:adjustRightInd/>
              <w:ind w:left="14"/>
              <w:jc w:val="both"/>
              <w:textAlignment w:val="auto"/>
              <w:cnfStyle w:val="000000100000"/>
              <w:rPr>
                <w:rFonts w:ascii="Garamond" w:hAnsi="Garamond"/>
              </w:rPr>
            </w:pPr>
            <w:r w:rsidRPr="00201B78">
              <w:rPr>
                <w:rFonts w:ascii="Garamond" w:hAnsi="Garamond"/>
              </w:rPr>
              <w:t>Esame e descrizione del contesto interno ed esterno</w:t>
            </w:r>
          </w:p>
        </w:tc>
        <w:tc>
          <w:tcPr>
            <w:tcW w:w="3569" w:type="dxa"/>
          </w:tcPr>
          <w:p w:rsidR="00201B78" w:rsidRPr="00201B78" w:rsidRDefault="00201B78" w:rsidP="00201B78">
            <w:pPr>
              <w:overflowPunct/>
              <w:autoSpaceDE/>
              <w:autoSpaceDN/>
              <w:adjustRightInd/>
              <w:spacing w:before="120"/>
              <w:textAlignment w:val="auto"/>
              <w:cnfStyle w:val="000000100000"/>
              <w:rPr>
                <w:rFonts w:ascii="Garamond" w:hAnsi="Garamond"/>
              </w:rPr>
            </w:pPr>
            <w:r w:rsidRPr="00201B78">
              <w:rPr>
                <w:rFonts w:ascii="Garamond" w:hAnsi="Garamond"/>
              </w:rPr>
              <w:t>RPC; Referenti</w:t>
            </w:r>
            <w:r>
              <w:rPr>
                <w:rFonts w:ascii="Garamond" w:hAnsi="Garamond"/>
              </w:rPr>
              <w:t>, dirigenti scolastici</w:t>
            </w:r>
          </w:p>
        </w:tc>
      </w:tr>
      <w:tr w:rsidR="00201B78" w:rsidRPr="00201B78" w:rsidTr="006B2469">
        <w:trPr>
          <w:trHeight w:val="414"/>
          <w:jc w:val="center"/>
        </w:trPr>
        <w:tc>
          <w:tcPr>
            <w:cnfStyle w:val="001000000000"/>
            <w:tcW w:w="2235" w:type="dxa"/>
            <w:vMerge w:val="restart"/>
          </w:tcPr>
          <w:p w:rsidR="00201B78" w:rsidRPr="00201B78" w:rsidRDefault="00201B78" w:rsidP="00201B78">
            <w:pPr>
              <w:overflowPunct/>
              <w:autoSpaceDE/>
              <w:autoSpaceDN/>
              <w:adjustRightInd/>
              <w:jc w:val="both"/>
              <w:textAlignment w:val="auto"/>
              <w:rPr>
                <w:rFonts w:ascii="Garamond" w:hAnsi="Garamond"/>
              </w:rPr>
            </w:pPr>
          </w:p>
          <w:p w:rsidR="00201B78" w:rsidRPr="00201B78" w:rsidRDefault="00201B78" w:rsidP="00201B78">
            <w:pPr>
              <w:overflowPunct/>
              <w:autoSpaceDE/>
              <w:autoSpaceDN/>
              <w:adjustRightInd/>
              <w:jc w:val="both"/>
              <w:textAlignment w:val="auto"/>
              <w:rPr>
                <w:rFonts w:ascii="Garamond" w:hAnsi="Garamond"/>
              </w:rPr>
            </w:pPr>
          </w:p>
          <w:p w:rsidR="00201B78" w:rsidRPr="00201B78" w:rsidRDefault="00201B78" w:rsidP="00201B78">
            <w:pPr>
              <w:overflowPunct/>
              <w:autoSpaceDE/>
              <w:autoSpaceDN/>
              <w:adjustRightInd/>
              <w:jc w:val="both"/>
              <w:textAlignment w:val="auto"/>
              <w:rPr>
                <w:rFonts w:ascii="Garamond" w:hAnsi="Garamond"/>
              </w:rPr>
            </w:pPr>
            <w:r>
              <w:rPr>
                <w:rFonts w:ascii="Garamond" w:hAnsi="Garamond"/>
              </w:rPr>
              <w:t xml:space="preserve">Mappatura dei processi, analisi e </w:t>
            </w:r>
            <w:r w:rsidRPr="00201B78">
              <w:rPr>
                <w:rFonts w:ascii="Garamond" w:hAnsi="Garamond"/>
              </w:rPr>
              <w:t xml:space="preserve"> valutazione del rischio</w:t>
            </w:r>
          </w:p>
        </w:tc>
        <w:tc>
          <w:tcPr>
            <w:tcW w:w="3160" w:type="dxa"/>
          </w:tcPr>
          <w:p w:rsidR="00201B78" w:rsidRPr="00201B78" w:rsidRDefault="00201B78" w:rsidP="00201B78">
            <w:pPr>
              <w:overflowPunct/>
              <w:autoSpaceDE/>
              <w:autoSpaceDN/>
              <w:adjustRightInd/>
              <w:ind w:left="14"/>
              <w:jc w:val="both"/>
              <w:textAlignment w:val="auto"/>
              <w:cnfStyle w:val="000000000000"/>
              <w:rPr>
                <w:rFonts w:ascii="Garamond" w:hAnsi="Garamond"/>
              </w:rPr>
            </w:pPr>
            <w:r w:rsidRPr="00201B78">
              <w:rPr>
                <w:rFonts w:ascii="Garamond" w:hAnsi="Garamond"/>
              </w:rPr>
              <w:t xml:space="preserve">Individuazione della metodologia </w:t>
            </w:r>
          </w:p>
        </w:tc>
        <w:tc>
          <w:tcPr>
            <w:tcW w:w="3569" w:type="dxa"/>
          </w:tcPr>
          <w:p w:rsidR="00201B78" w:rsidRPr="00201B78" w:rsidRDefault="00201B78" w:rsidP="00201B78">
            <w:pPr>
              <w:overflowPunct/>
              <w:autoSpaceDE/>
              <w:autoSpaceDN/>
              <w:adjustRightInd/>
              <w:spacing w:before="120"/>
              <w:textAlignment w:val="auto"/>
              <w:cnfStyle w:val="000000000000"/>
              <w:rPr>
                <w:rFonts w:ascii="Garamond" w:hAnsi="Garamond"/>
              </w:rPr>
            </w:pPr>
            <w:r w:rsidRPr="00201B78">
              <w:rPr>
                <w:rFonts w:ascii="Garamond" w:hAnsi="Garamond"/>
              </w:rPr>
              <w:t>RPC; Referenti</w:t>
            </w:r>
            <w:r>
              <w:rPr>
                <w:rFonts w:ascii="Garamond" w:hAnsi="Garamond"/>
              </w:rPr>
              <w:t>, dirigenti scolastici</w:t>
            </w:r>
          </w:p>
        </w:tc>
      </w:tr>
      <w:tr w:rsidR="00201B78" w:rsidRPr="00201B78" w:rsidTr="006B2469">
        <w:trPr>
          <w:cnfStyle w:val="000000100000"/>
          <w:jc w:val="center"/>
        </w:trPr>
        <w:tc>
          <w:tcPr>
            <w:cnfStyle w:val="001000000000"/>
            <w:tcW w:w="2235" w:type="dxa"/>
            <w:vMerge/>
          </w:tcPr>
          <w:p w:rsidR="00201B78" w:rsidRPr="00201B78" w:rsidRDefault="00201B78" w:rsidP="00201B78">
            <w:pPr>
              <w:overflowPunct/>
              <w:autoSpaceDE/>
              <w:autoSpaceDN/>
              <w:adjustRightInd/>
              <w:jc w:val="both"/>
              <w:textAlignment w:val="auto"/>
              <w:rPr>
                <w:rFonts w:ascii="Garamond" w:hAnsi="Garamond"/>
              </w:rPr>
            </w:pPr>
          </w:p>
        </w:tc>
        <w:tc>
          <w:tcPr>
            <w:tcW w:w="3160" w:type="dxa"/>
          </w:tcPr>
          <w:p w:rsidR="00201B78" w:rsidRPr="00201B78" w:rsidRDefault="00201B78" w:rsidP="00201B78">
            <w:pPr>
              <w:overflowPunct/>
              <w:autoSpaceDE/>
              <w:autoSpaceDN/>
              <w:adjustRightInd/>
              <w:ind w:left="14"/>
              <w:jc w:val="both"/>
              <w:textAlignment w:val="auto"/>
              <w:cnfStyle w:val="000000100000"/>
              <w:rPr>
                <w:rFonts w:ascii="Garamond" w:hAnsi="Garamond"/>
              </w:rPr>
            </w:pPr>
            <w:r w:rsidRPr="00201B78">
              <w:rPr>
                <w:rFonts w:ascii="Garamond" w:hAnsi="Garamond"/>
              </w:rPr>
              <w:t>Elaborazione delle schede per la valutazione del rischio</w:t>
            </w:r>
          </w:p>
        </w:tc>
        <w:tc>
          <w:tcPr>
            <w:tcW w:w="3569" w:type="dxa"/>
          </w:tcPr>
          <w:p w:rsidR="00201B78" w:rsidRPr="00201B78" w:rsidRDefault="00201B78" w:rsidP="00201B78">
            <w:pPr>
              <w:overflowPunct/>
              <w:autoSpaceDE/>
              <w:autoSpaceDN/>
              <w:adjustRightInd/>
              <w:spacing w:before="120"/>
              <w:textAlignment w:val="auto"/>
              <w:cnfStyle w:val="000000100000"/>
              <w:rPr>
                <w:rFonts w:ascii="Garamond" w:hAnsi="Garamond"/>
              </w:rPr>
            </w:pPr>
            <w:r w:rsidRPr="00201B78">
              <w:rPr>
                <w:rFonts w:ascii="Garamond" w:hAnsi="Garamond"/>
              </w:rPr>
              <w:t>RPC; Referenti</w:t>
            </w:r>
            <w:r>
              <w:rPr>
                <w:rFonts w:ascii="Garamond" w:hAnsi="Garamond"/>
              </w:rPr>
              <w:t>, dirigenti scolastici</w:t>
            </w:r>
          </w:p>
        </w:tc>
      </w:tr>
      <w:tr w:rsidR="00201B78" w:rsidRPr="00201B78" w:rsidTr="006B2469">
        <w:trPr>
          <w:jc w:val="center"/>
        </w:trPr>
        <w:tc>
          <w:tcPr>
            <w:cnfStyle w:val="001000000000"/>
            <w:tcW w:w="2235" w:type="dxa"/>
            <w:vMerge/>
          </w:tcPr>
          <w:p w:rsidR="00201B78" w:rsidRPr="00201B78" w:rsidRDefault="00201B78" w:rsidP="00201B78">
            <w:pPr>
              <w:overflowPunct/>
              <w:autoSpaceDE/>
              <w:autoSpaceDN/>
              <w:adjustRightInd/>
              <w:jc w:val="both"/>
              <w:textAlignment w:val="auto"/>
              <w:rPr>
                <w:rFonts w:ascii="Garamond" w:hAnsi="Garamond"/>
              </w:rPr>
            </w:pPr>
          </w:p>
        </w:tc>
        <w:tc>
          <w:tcPr>
            <w:tcW w:w="3160" w:type="dxa"/>
          </w:tcPr>
          <w:p w:rsidR="00201B78" w:rsidRPr="00201B78" w:rsidRDefault="00201B78" w:rsidP="00201B78">
            <w:pPr>
              <w:overflowPunct/>
              <w:autoSpaceDE/>
              <w:autoSpaceDN/>
              <w:adjustRightInd/>
              <w:ind w:left="14"/>
              <w:jc w:val="both"/>
              <w:textAlignment w:val="auto"/>
              <w:cnfStyle w:val="000000000000"/>
              <w:rPr>
                <w:rFonts w:ascii="Garamond" w:hAnsi="Garamond"/>
              </w:rPr>
            </w:pPr>
            <w:r w:rsidRPr="00201B78">
              <w:rPr>
                <w:rFonts w:ascii="Garamond" w:hAnsi="Garamond"/>
              </w:rPr>
              <w:t>Valutazione del rischio</w:t>
            </w:r>
          </w:p>
        </w:tc>
        <w:tc>
          <w:tcPr>
            <w:tcW w:w="3569" w:type="dxa"/>
          </w:tcPr>
          <w:p w:rsidR="00201B78" w:rsidRPr="00201B78" w:rsidRDefault="00201B78" w:rsidP="00201B78">
            <w:pPr>
              <w:overflowPunct/>
              <w:autoSpaceDE/>
              <w:autoSpaceDN/>
              <w:adjustRightInd/>
              <w:spacing w:before="120"/>
              <w:textAlignment w:val="auto"/>
              <w:cnfStyle w:val="000000000000"/>
              <w:rPr>
                <w:rFonts w:ascii="Garamond" w:hAnsi="Garamond"/>
              </w:rPr>
            </w:pPr>
            <w:r w:rsidRPr="00201B78">
              <w:rPr>
                <w:rFonts w:ascii="Garamond" w:hAnsi="Garamond"/>
              </w:rPr>
              <w:t>Referenti; dirigenti</w:t>
            </w:r>
            <w:r>
              <w:rPr>
                <w:rFonts w:ascii="Garamond" w:hAnsi="Garamond"/>
              </w:rPr>
              <w:t>, dirigenti scolastici</w:t>
            </w:r>
          </w:p>
        </w:tc>
      </w:tr>
      <w:tr w:rsidR="00201B78" w:rsidRPr="00201B78" w:rsidTr="006B2469">
        <w:trPr>
          <w:cnfStyle w:val="000000100000"/>
          <w:jc w:val="center"/>
        </w:trPr>
        <w:tc>
          <w:tcPr>
            <w:cnfStyle w:val="001000000000"/>
            <w:tcW w:w="2235" w:type="dxa"/>
            <w:vMerge/>
          </w:tcPr>
          <w:p w:rsidR="00201B78" w:rsidRPr="00201B78" w:rsidRDefault="00201B78" w:rsidP="00201B78">
            <w:pPr>
              <w:overflowPunct/>
              <w:autoSpaceDE/>
              <w:autoSpaceDN/>
              <w:adjustRightInd/>
              <w:jc w:val="both"/>
              <w:textAlignment w:val="auto"/>
              <w:rPr>
                <w:rFonts w:ascii="Garamond" w:hAnsi="Garamond"/>
              </w:rPr>
            </w:pPr>
          </w:p>
        </w:tc>
        <w:tc>
          <w:tcPr>
            <w:tcW w:w="3160" w:type="dxa"/>
          </w:tcPr>
          <w:p w:rsidR="00201B78" w:rsidRPr="00201B78" w:rsidRDefault="00201B78" w:rsidP="00201B78">
            <w:pPr>
              <w:overflowPunct/>
              <w:autoSpaceDE/>
              <w:autoSpaceDN/>
              <w:adjustRightInd/>
              <w:ind w:left="14"/>
              <w:jc w:val="both"/>
              <w:textAlignment w:val="auto"/>
              <w:cnfStyle w:val="000000100000"/>
              <w:rPr>
                <w:rFonts w:ascii="Garamond" w:hAnsi="Garamond"/>
              </w:rPr>
            </w:pPr>
            <w:r w:rsidRPr="00201B78">
              <w:rPr>
                <w:rFonts w:ascii="Garamond" w:hAnsi="Garamond"/>
              </w:rPr>
              <w:t>Valutazione dei risultati</w:t>
            </w:r>
          </w:p>
        </w:tc>
        <w:tc>
          <w:tcPr>
            <w:tcW w:w="3569" w:type="dxa"/>
          </w:tcPr>
          <w:p w:rsidR="00201B78" w:rsidRPr="00201B78" w:rsidRDefault="00201B78" w:rsidP="00201B78">
            <w:pPr>
              <w:overflowPunct/>
              <w:autoSpaceDE/>
              <w:autoSpaceDN/>
              <w:adjustRightInd/>
              <w:spacing w:before="120"/>
              <w:textAlignment w:val="auto"/>
              <w:cnfStyle w:val="000000100000"/>
              <w:rPr>
                <w:rFonts w:ascii="Garamond" w:hAnsi="Garamond"/>
              </w:rPr>
            </w:pPr>
            <w:r w:rsidRPr="00201B78">
              <w:rPr>
                <w:rFonts w:ascii="Garamond" w:hAnsi="Garamond"/>
              </w:rPr>
              <w:t>RPC; Referenti</w:t>
            </w:r>
          </w:p>
        </w:tc>
      </w:tr>
      <w:tr w:rsidR="00201B78" w:rsidRPr="00201B78" w:rsidTr="006B2469">
        <w:trPr>
          <w:jc w:val="center"/>
        </w:trPr>
        <w:tc>
          <w:tcPr>
            <w:cnfStyle w:val="001000000000"/>
            <w:tcW w:w="2235" w:type="dxa"/>
            <w:vMerge w:val="restart"/>
          </w:tcPr>
          <w:p w:rsidR="00201B78" w:rsidRPr="00201B78" w:rsidRDefault="00201B78" w:rsidP="00201B78">
            <w:pPr>
              <w:overflowPunct/>
              <w:autoSpaceDE/>
              <w:autoSpaceDN/>
              <w:adjustRightInd/>
              <w:jc w:val="both"/>
              <w:textAlignment w:val="auto"/>
              <w:rPr>
                <w:rFonts w:ascii="Garamond" w:hAnsi="Garamond"/>
              </w:rPr>
            </w:pPr>
          </w:p>
          <w:p w:rsidR="00201B78" w:rsidRPr="00201B78" w:rsidRDefault="00201B78" w:rsidP="00201B78">
            <w:pPr>
              <w:overflowPunct/>
              <w:autoSpaceDE/>
              <w:autoSpaceDN/>
              <w:adjustRightInd/>
              <w:jc w:val="both"/>
              <w:textAlignment w:val="auto"/>
              <w:rPr>
                <w:rFonts w:ascii="Garamond" w:hAnsi="Garamond"/>
              </w:rPr>
            </w:pPr>
          </w:p>
          <w:p w:rsidR="00201B78" w:rsidRPr="00201B78" w:rsidRDefault="00201B78" w:rsidP="00201B78">
            <w:pPr>
              <w:overflowPunct/>
              <w:autoSpaceDE/>
              <w:autoSpaceDN/>
              <w:adjustRightInd/>
              <w:jc w:val="both"/>
              <w:textAlignment w:val="auto"/>
              <w:rPr>
                <w:rFonts w:ascii="Garamond" w:hAnsi="Garamond"/>
              </w:rPr>
            </w:pPr>
            <w:r w:rsidRPr="00201B78">
              <w:rPr>
                <w:rFonts w:ascii="Garamond" w:hAnsi="Garamond"/>
              </w:rPr>
              <w:t xml:space="preserve">Gestione del rischio: trattamento </w:t>
            </w:r>
          </w:p>
        </w:tc>
        <w:tc>
          <w:tcPr>
            <w:tcW w:w="3160" w:type="dxa"/>
          </w:tcPr>
          <w:p w:rsidR="00201B78" w:rsidRPr="00201B78" w:rsidRDefault="00201B78" w:rsidP="00201B78">
            <w:pPr>
              <w:overflowPunct/>
              <w:autoSpaceDE/>
              <w:autoSpaceDN/>
              <w:adjustRightInd/>
              <w:ind w:left="14"/>
              <w:jc w:val="both"/>
              <w:textAlignment w:val="auto"/>
              <w:cnfStyle w:val="000000000000"/>
              <w:rPr>
                <w:rFonts w:ascii="Garamond" w:hAnsi="Garamond"/>
              </w:rPr>
            </w:pPr>
            <w:r w:rsidRPr="00201B78">
              <w:rPr>
                <w:rFonts w:ascii="Garamond" w:hAnsi="Garamond"/>
              </w:rPr>
              <w:t>Individuazione delle misure</w:t>
            </w:r>
          </w:p>
        </w:tc>
        <w:tc>
          <w:tcPr>
            <w:tcW w:w="3569" w:type="dxa"/>
          </w:tcPr>
          <w:p w:rsidR="00201B78" w:rsidRPr="00201B78" w:rsidRDefault="00201B78" w:rsidP="00201B78">
            <w:pPr>
              <w:overflowPunct/>
              <w:autoSpaceDE/>
              <w:autoSpaceDN/>
              <w:adjustRightInd/>
              <w:spacing w:before="120"/>
              <w:jc w:val="both"/>
              <w:textAlignment w:val="auto"/>
              <w:cnfStyle w:val="000000000000"/>
              <w:rPr>
                <w:rFonts w:ascii="Garamond" w:hAnsi="Garamond"/>
              </w:rPr>
            </w:pPr>
            <w:r w:rsidRPr="00201B78">
              <w:rPr>
                <w:rFonts w:ascii="Garamond" w:hAnsi="Garamond"/>
              </w:rPr>
              <w:t>RPC</w:t>
            </w:r>
            <w:r>
              <w:rPr>
                <w:rFonts w:ascii="Garamond" w:hAnsi="Garamond"/>
              </w:rPr>
              <w:t>; referenti, dirigenti scolastici</w:t>
            </w:r>
          </w:p>
        </w:tc>
      </w:tr>
      <w:tr w:rsidR="00201B78" w:rsidRPr="00201B78" w:rsidTr="006B2469">
        <w:trPr>
          <w:cnfStyle w:val="000000100000"/>
          <w:jc w:val="center"/>
        </w:trPr>
        <w:tc>
          <w:tcPr>
            <w:cnfStyle w:val="001000000000"/>
            <w:tcW w:w="2235" w:type="dxa"/>
            <w:vMerge/>
          </w:tcPr>
          <w:p w:rsidR="00201B78" w:rsidRPr="00201B78" w:rsidRDefault="00201B78" w:rsidP="00201B78">
            <w:pPr>
              <w:overflowPunct/>
              <w:autoSpaceDE/>
              <w:autoSpaceDN/>
              <w:adjustRightInd/>
              <w:jc w:val="both"/>
              <w:textAlignment w:val="auto"/>
              <w:rPr>
                <w:rFonts w:ascii="Garamond" w:hAnsi="Garamond"/>
              </w:rPr>
            </w:pPr>
          </w:p>
        </w:tc>
        <w:tc>
          <w:tcPr>
            <w:tcW w:w="3160" w:type="dxa"/>
          </w:tcPr>
          <w:p w:rsidR="00201B78" w:rsidRPr="00201B78" w:rsidRDefault="00201B78" w:rsidP="00201B78">
            <w:pPr>
              <w:overflowPunct/>
              <w:autoSpaceDE/>
              <w:autoSpaceDN/>
              <w:adjustRightInd/>
              <w:ind w:left="14"/>
              <w:jc w:val="both"/>
              <w:textAlignment w:val="auto"/>
              <w:cnfStyle w:val="000000100000"/>
              <w:rPr>
                <w:rFonts w:ascii="Garamond" w:hAnsi="Garamond"/>
              </w:rPr>
            </w:pPr>
            <w:r w:rsidRPr="00201B78">
              <w:rPr>
                <w:rFonts w:ascii="Garamond" w:hAnsi="Garamond"/>
              </w:rPr>
              <w:t>Adozione delle misure</w:t>
            </w:r>
          </w:p>
        </w:tc>
        <w:tc>
          <w:tcPr>
            <w:tcW w:w="3569" w:type="dxa"/>
          </w:tcPr>
          <w:p w:rsidR="00201B78" w:rsidRPr="00201B78" w:rsidRDefault="00201B78" w:rsidP="00201B78">
            <w:pPr>
              <w:overflowPunct/>
              <w:autoSpaceDE/>
              <w:autoSpaceDN/>
              <w:adjustRightInd/>
              <w:spacing w:before="120"/>
              <w:jc w:val="both"/>
              <w:textAlignment w:val="auto"/>
              <w:cnfStyle w:val="000000100000"/>
              <w:rPr>
                <w:rFonts w:ascii="Garamond" w:hAnsi="Garamond"/>
              </w:rPr>
            </w:pPr>
            <w:r w:rsidRPr="00201B78">
              <w:rPr>
                <w:rFonts w:ascii="Garamond" w:hAnsi="Garamond"/>
              </w:rPr>
              <w:t>RPC; Referenti; Dirigenti</w:t>
            </w:r>
            <w:r>
              <w:rPr>
                <w:rFonts w:ascii="Garamond" w:hAnsi="Garamond"/>
              </w:rPr>
              <w:t xml:space="preserve"> scolastici</w:t>
            </w:r>
            <w:r w:rsidRPr="00201B78">
              <w:rPr>
                <w:rFonts w:ascii="Garamond" w:hAnsi="Garamond"/>
              </w:rPr>
              <w:t>; Personale</w:t>
            </w:r>
            <w:r>
              <w:rPr>
                <w:rFonts w:ascii="Garamond" w:hAnsi="Garamond"/>
              </w:rPr>
              <w:t xml:space="preserve"> delle istituzioni scolastiche</w:t>
            </w:r>
          </w:p>
        </w:tc>
      </w:tr>
      <w:tr w:rsidR="00201B78" w:rsidRPr="00201B78" w:rsidTr="006B2469">
        <w:trPr>
          <w:jc w:val="center"/>
        </w:trPr>
        <w:tc>
          <w:tcPr>
            <w:cnfStyle w:val="001000000000"/>
            <w:tcW w:w="2235" w:type="dxa"/>
            <w:vMerge w:val="restart"/>
          </w:tcPr>
          <w:p w:rsidR="00201B78" w:rsidRPr="00201B78" w:rsidRDefault="00201B78" w:rsidP="00201B78">
            <w:pPr>
              <w:overflowPunct/>
              <w:autoSpaceDE/>
              <w:autoSpaceDN/>
              <w:adjustRightInd/>
              <w:jc w:val="both"/>
              <w:textAlignment w:val="auto"/>
              <w:rPr>
                <w:rFonts w:ascii="Garamond" w:hAnsi="Garamond"/>
              </w:rPr>
            </w:pPr>
          </w:p>
          <w:p w:rsidR="00201B78" w:rsidRPr="00201B78" w:rsidRDefault="00201B78" w:rsidP="00201B78">
            <w:pPr>
              <w:overflowPunct/>
              <w:autoSpaceDE/>
              <w:autoSpaceDN/>
              <w:adjustRightInd/>
              <w:jc w:val="both"/>
              <w:textAlignment w:val="auto"/>
              <w:rPr>
                <w:rFonts w:ascii="Garamond" w:hAnsi="Garamond"/>
              </w:rPr>
            </w:pPr>
            <w:r w:rsidRPr="00201B78">
              <w:rPr>
                <w:rFonts w:ascii="Garamond" w:hAnsi="Garamond"/>
              </w:rPr>
              <w:t xml:space="preserve">Gestione del rischio: monitoraggio e </w:t>
            </w:r>
            <w:proofErr w:type="spellStart"/>
            <w:r w:rsidRPr="00201B78">
              <w:rPr>
                <w:rFonts w:ascii="Garamond" w:hAnsi="Garamond"/>
              </w:rPr>
              <w:t>reporting</w:t>
            </w:r>
            <w:proofErr w:type="spellEnd"/>
          </w:p>
        </w:tc>
        <w:tc>
          <w:tcPr>
            <w:tcW w:w="3160" w:type="dxa"/>
          </w:tcPr>
          <w:p w:rsidR="00201B78" w:rsidRPr="00201B78" w:rsidRDefault="00201B78" w:rsidP="00201B78">
            <w:pPr>
              <w:overflowPunct/>
              <w:autoSpaceDE/>
              <w:autoSpaceDN/>
              <w:adjustRightInd/>
              <w:ind w:left="14"/>
              <w:jc w:val="both"/>
              <w:textAlignment w:val="auto"/>
              <w:cnfStyle w:val="000000000000"/>
              <w:rPr>
                <w:rFonts w:ascii="Garamond" w:hAnsi="Garamond"/>
              </w:rPr>
            </w:pPr>
            <w:r w:rsidRPr="00201B78">
              <w:rPr>
                <w:rFonts w:ascii="Garamond" w:hAnsi="Garamond"/>
              </w:rPr>
              <w:t>Individuazione del sistema di monitoraggio</w:t>
            </w:r>
          </w:p>
        </w:tc>
        <w:tc>
          <w:tcPr>
            <w:tcW w:w="3569" w:type="dxa"/>
          </w:tcPr>
          <w:p w:rsidR="00201B78" w:rsidRPr="00201B78" w:rsidRDefault="00201B78" w:rsidP="00201B78">
            <w:pPr>
              <w:overflowPunct/>
              <w:autoSpaceDE/>
              <w:autoSpaceDN/>
              <w:adjustRightInd/>
              <w:spacing w:before="120"/>
              <w:jc w:val="both"/>
              <w:textAlignment w:val="auto"/>
              <w:cnfStyle w:val="000000000000"/>
              <w:rPr>
                <w:rFonts w:ascii="Garamond" w:hAnsi="Garamond"/>
              </w:rPr>
            </w:pPr>
            <w:r w:rsidRPr="00201B78">
              <w:rPr>
                <w:rFonts w:ascii="Garamond" w:hAnsi="Garamond"/>
              </w:rPr>
              <w:t>RPC</w:t>
            </w:r>
          </w:p>
        </w:tc>
      </w:tr>
      <w:tr w:rsidR="00201B78" w:rsidRPr="00201B78" w:rsidTr="006B2469">
        <w:trPr>
          <w:cnfStyle w:val="000000100000"/>
          <w:jc w:val="center"/>
        </w:trPr>
        <w:tc>
          <w:tcPr>
            <w:cnfStyle w:val="001000000000"/>
            <w:tcW w:w="2235" w:type="dxa"/>
            <w:vMerge/>
          </w:tcPr>
          <w:p w:rsidR="00201B78" w:rsidRPr="00201B78" w:rsidRDefault="00201B78" w:rsidP="00201B78">
            <w:pPr>
              <w:overflowPunct/>
              <w:autoSpaceDE/>
              <w:autoSpaceDN/>
              <w:adjustRightInd/>
              <w:ind w:left="357"/>
              <w:jc w:val="both"/>
              <w:textAlignment w:val="auto"/>
              <w:rPr>
                <w:rFonts w:ascii="Garamond" w:hAnsi="Garamond"/>
              </w:rPr>
            </w:pPr>
          </w:p>
        </w:tc>
        <w:tc>
          <w:tcPr>
            <w:tcW w:w="3160" w:type="dxa"/>
          </w:tcPr>
          <w:p w:rsidR="00201B78" w:rsidRPr="00201B78" w:rsidRDefault="00201B78" w:rsidP="00201B78">
            <w:pPr>
              <w:overflowPunct/>
              <w:autoSpaceDE/>
              <w:autoSpaceDN/>
              <w:adjustRightInd/>
              <w:ind w:left="14"/>
              <w:jc w:val="both"/>
              <w:textAlignment w:val="auto"/>
              <w:cnfStyle w:val="000000100000"/>
              <w:rPr>
                <w:rFonts w:ascii="Garamond" w:hAnsi="Garamond"/>
              </w:rPr>
            </w:pPr>
            <w:r w:rsidRPr="00201B78">
              <w:rPr>
                <w:rFonts w:ascii="Garamond" w:hAnsi="Garamond"/>
              </w:rPr>
              <w:t>Monitoraggio sull’implementazione delle Misure</w:t>
            </w:r>
          </w:p>
        </w:tc>
        <w:tc>
          <w:tcPr>
            <w:tcW w:w="3569" w:type="dxa"/>
          </w:tcPr>
          <w:p w:rsidR="00201B78" w:rsidRPr="00201B78" w:rsidRDefault="00201B78" w:rsidP="00201B78">
            <w:pPr>
              <w:overflowPunct/>
              <w:autoSpaceDE/>
              <w:autoSpaceDN/>
              <w:adjustRightInd/>
              <w:jc w:val="both"/>
              <w:textAlignment w:val="auto"/>
              <w:cnfStyle w:val="000000100000"/>
              <w:rPr>
                <w:rFonts w:ascii="Garamond" w:hAnsi="Garamond"/>
              </w:rPr>
            </w:pPr>
            <w:r w:rsidRPr="00201B78">
              <w:rPr>
                <w:rFonts w:ascii="Garamond" w:hAnsi="Garamond"/>
              </w:rPr>
              <w:t>RPC; Referenti</w:t>
            </w:r>
            <w:r>
              <w:rPr>
                <w:rFonts w:ascii="Garamond" w:hAnsi="Garamond"/>
              </w:rPr>
              <w:t>; dirigenti scolastici</w:t>
            </w:r>
          </w:p>
        </w:tc>
      </w:tr>
      <w:tr w:rsidR="00201B78" w:rsidRPr="00201B78" w:rsidTr="006B2469">
        <w:trPr>
          <w:jc w:val="center"/>
        </w:trPr>
        <w:tc>
          <w:tcPr>
            <w:cnfStyle w:val="001000000000"/>
            <w:tcW w:w="2235" w:type="dxa"/>
            <w:vMerge/>
          </w:tcPr>
          <w:p w:rsidR="00201B78" w:rsidRPr="00201B78" w:rsidRDefault="00201B78" w:rsidP="00201B78">
            <w:pPr>
              <w:overflowPunct/>
              <w:autoSpaceDE/>
              <w:autoSpaceDN/>
              <w:adjustRightInd/>
              <w:ind w:left="357"/>
              <w:jc w:val="both"/>
              <w:textAlignment w:val="auto"/>
              <w:rPr>
                <w:rFonts w:ascii="Garamond" w:hAnsi="Garamond"/>
              </w:rPr>
            </w:pPr>
          </w:p>
        </w:tc>
        <w:tc>
          <w:tcPr>
            <w:tcW w:w="3160" w:type="dxa"/>
          </w:tcPr>
          <w:p w:rsidR="00201B78" w:rsidRPr="00201B78" w:rsidRDefault="00201B78" w:rsidP="00201B78">
            <w:pPr>
              <w:overflowPunct/>
              <w:autoSpaceDE/>
              <w:autoSpaceDN/>
              <w:adjustRightInd/>
              <w:ind w:left="14"/>
              <w:jc w:val="both"/>
              <w:textAlignment w:val="auto"/>
              <w:cnfStyle w:val="000000000000"/>
              <w:rPr>
                <w:rFonts w:ascii="Garamond" w:hAnsi="Garamond"/>
              </w:rPr>
            </w:pPr>
            <w:proofErr w:type="spellStart"/>
            <w:r w:rsidRPr="00201B78">
              <w:rPr>
                <w:rFonts w:ascii="Garamond" w:hAnsi="Garamond"/>
              </w:rPr>
              <w:t>Reporting</w:t>
            </w:r>
            <w:proofErr w:type="spellEnd"/>
          </w:p>
        </w:tc>
        <w:tc>
          <w:tcPr>
            <w:tcW w:w="3569" w:type="dxa"/>
          </w:tcPr>
          <w:p w:rsidR="00201B78" w:rsidRPr="00201B78" w:rsidRDefault="00201B78" w:rsidP="00201B78">
            <w:pPr>
              <w:overflowPunct/>
              <w:autoSpaceDE/>
              <w:autoSpaceDN/>
              <w:adjustRightInd/>
              <w:spacing w:before="120"/>
              <w:jc w:val="both"/>
              <w:textAlignment w:val="auto"/>
              <w:cnfStyle w:val="000000000000"/>
              <w:rPr>
                <w:rFonts w:ascii="Garamond" w:hAnsi="Garamond"/>
              </w:rPr>
            </w:pPr>
            <w:r w:rsidRPr="00201B78">
              <w:rPr>
                <w:rFonts w:ascii="Garamond" w:hAnsi="Garamond"/>
              </w:rPr>
              <w:t>RPC</w:t>
            </w:r>
          </w:p>
        </w:tc>
      </w:tr>
    </w:tbl>
    <w:p w:rsidR="001B37D6" w:rsidRDefault="001B37D6" w:rsidP="001B37D6">
      <w:pPr>
        <w:rPr>
          <w:szCs w:val="24"/>
          <w:lang w:eastAsia="ar-SA"/>
        </w:rPr>
      </w:pPr>
    </w:p>
    <w:p w:rsidR="00A27EAB" w:rsidRPr="00B07C77" w:rsidRDefault="00E01C96" w:rsidP="00201B78">
      <w:pPr>
        <w:pStyle w:val="Titolo1"/>
        <w:rPr>
          <w:highlight w:val="green"/>
        </w:rPr>
      </w:pPr>
      <w:bookmarkStart w:id="51" w:name="_Toc451242534"/>
      <w:r w:rsidRPr="00B07C77">
        <w:rPr>
          <w:highlight w:val="green"/>
        </w:rPr>
        <w:t>MISURE GENERALI FINALIZZATE ALLA PREVENZIONE DELLA CORRUZIONE</w:t>
      </w:r>
      <w:bookmarkEnd w:id="51"/>
    </w:p>
    <w:p w:rsidR="00A27EAB" w:rsidRPr="00A27EAB" w:rsidRDefault="00A27EAB" w:rsidP="00A27EAB">
      <w:pPr>
        <w:suppressAutoHyphens/>
        <w:overflowPunct/>
        <w:autoSpaceDE/>
        <w:autoSpaceDN/>
        <w:adjustRightInd/>
        <w:spacing w:before="120"/>
        <w:ind w:firstLine="360"/>
        <w:jc w:val="both"/>
        <w:textAlignment w:val="auto"/>
        <w:rPr>
          <w:sz w:val="24"/>
          <w:szCs w:val="24"/>
          <w:lang w:eastAsia="ar-SA"/>
        </w:rPr>
      </w:pPr>
      <w:r w:rsidRPr="00B07C77">
        <w:rPr>
          <w:sz w:val="24"/>
          <w:szCs w:val="24"/>
          <w:highlight w:val="yellow"/>
          <w:lang w:eastAsia="ar-SA"/>
        </w:rPr>
        <w:t>Le misure di prevenzione</w:t>
      </w:r>
      <w:r w:rsidRPr="00A27EAB">
        <w:rPr>
          <w:sz w:val="24"/>
          <w:szCs w:val="24"/>
          <w:lang w:eastAsia="ar-SA"/>
        </w:rPr>
        <w:t xml:space="preserve"> possono essere definite </w:t>
      </w:r>
      <w:r w:rsidRPr="00B07C77">
        <w:rPr>
          <w:sz w:val="24"/>
          <w:szCs w:val="24"/>
          <w:highlight w:val="yellow"/>
          <w:lang w:eastAsia="ar-SA"/>
        </w:rPr>
        <w:t>obbligatorie quando</w:t>
      </w:r>
      <w:r w:rsidRPr="00A27EAB">
        <w:rPr>
          <w:sz w:val="24"/>
          <w:szCs w:val="24"/>
          <w:lang w:eastAsia="ar-SA"/>
        </w:rPr>
        <w:t xml:space="preserve"> debbono necessariamente essere poste in essere dall’Amministrazione che, ove la legge lo permetta, ha esclusivamente la possibilità di definire il termine entro il quale devono essere attuate. Tale termine, quantificato all’interno del PTPC, deve essere ritenuto perentorio.</w:t>
      </w:r>
    </w:p>
    <w:p w:rsidR="00A27EAB" w:rsidRPr="00A27EAB" w:rsidRDefault="00A27EAB" w:rsidP="00A27EAB">
      <w:pPr>
        <w:suppressAutoHyphens/>
        <w:overflowPunct/>
        <w:autoSpaceDE/>
        <w:autoSpaceDN/>
        <w:adjustRightInd/>
        <w:spacing w:before="120"/>
        <w:ind w:firstLine="360"/>
        <w:jc w:val="both"/>
        <w:textAlignment w:val="auto"/>
        <w:rPr>
          <w:sz w:val="24"/>
          <w:szCs w:val="24"/>
          <w:lang w:eastAsia="ar-SA"/>
        </w:rPr>
      </w:pPr>
      <w:r w:rsidRPr="00A27EAB">
        <w:rPr>
          <w:sz w:val="24"/>
          <w:szCs w:val="24"/>
          <w:lang w:eastAsia="ar-SA"/>
        </w:rPr>
        <w:t xml:space="preserve">Oltre alle misure obbligatorie, il PNA individua </w:t>
      </w:r>
      <w:r w:rsidRPr="00B07C77">
        <w:rPr>
          <w:sz w:val="24"/>
          <w:szCs w:val="24"/>
          <w:highlight w:val="yellow"/>
          <w:lang w:eastAsia="ar-SA"/>
        </w:rPr>
        <w:t>le misure ulteriori</w:t>
      </w:r>
      <w:r w:rsidRPr="00A27EAB">
        <w:rPr>
          <w:sz w:val="24"/>
          <w:szCs w:val="24"/>
          <w:lang w:eastAsia="ar-SA"/>
        </w:rPr>
        <w:t xml:space="preserve"> riconoscendo tali quelle che, pur non essendo obbligatorie per legge sono rese tali dal loro inserimento del PTPC e le misure trasversali. Queste misure potranno essere implementate, qualora già esistenti, attraverso circolari e disposizioni interne, per cui la valutazione complessiva del rischio è la risultante anche dell’implementazione di tali misure.</w:t>
      </w:r>
    </w:p>
    <w:p w:rsidR="00A27EAB" w:rsidRDefault="00A27EAB" w:rsidP="00E15CEB">
      <w:pPr>
        <w:suppressAutoHyphens/>
        <w:overflowPunct/>
        <w:autoSpaceDE/>
        <w:autoSpaceDN/>
        <w:adjustRightInd/>
        <w:spacing w:before="120"/>
        <w:ind w:firstLine="360"/>
        <w:jc w:val="both"/>
        <w:textAlignment w:val="auto"/>
        <w:rPr>
          <w:sz w:val="24"/>
          <w:szCs w:val="24"/>
          <w:lang w:eastAsia="ar-SA"/>
        </w:rPr>
      </w:pPr>
      <w:r w:rsidRPr="00A27EAB">
        <w:rPr>
          <w:sz w:val="24"/>
          <w:szCs w:val="24"/>
          <w:lang w:eastAsia="ar-SA"/>
        </w:rPr>
        <w:t>Quelle che seguono sono le misure che discendendo da specifiche disposizioni di legge</w:t>
      </w:r>
      <w:r w:rsidR="00E15CEB">
        <w:rPr>
          <w:sz w:val="24"/>
          <w:szCs w:val="24"/>
          <w:lang w:eastAsia="ar-SA"/>
        </w:rPr>
        <w:t xml:space="preserve"> e dallo stesso PNA</w:t>
      </w:r>
      <w:r w:rsidRPr="00A27EAB">
        <w:rPr>
          <w:sz w:val="24"/>
          <w:szCs w:val="24"/>
          <w:lang w:eastAsia="ar-SA"/>
        </w:rPr>
        <w:t>, che si pongono come obbligatorie per tutte le Pubbliche Amministrazioni, caratterizzate in funzione della peculiarità di ognuna di esse, e intese, per loro stessa natura, come fondamentali nella prevenzione dei fenomeni corruttivi.</w:t>
      </w:r>
    </w:p>
    <w:p w:rsidR="00E15CEB" w:rsidRDefault="00E15CEB" w:rsidP="00E15CEB">
      <w:pPr>
        <w:suppressAutoHyphens/>
        <w:overflowPunct/>
        <w:autoSpaceDE/>
        <w:autoSpaceDN/>
        <w:adjustRightInd/>
        <w:spacing w:before="120"/>
        <w:ind w:firstLine="360"/>
        <w:jc w:val="both"/>
        <w:textAlignment w:val="auto"/>
        <w:rPr>
          <w:sz w:val="24"/>
          <w:szCs w:val="24"/>
          <w:lang w:eastAsia="ar-SA"/>
        </w:rPr>
      </w:pPr>
      <w:r>
        <w:rPr>
          <w:sz w:val="24"/>
          <w:szCs w:val="24"/>
          <w:lang w:eastAsia="ar-SA"/>
        </w:rPr>
        <w:t>Si fornirà, oltre ad un’esplicazione della misura stessa, ove possibile un’esemplificazione della modalità attuazione replicando, ove possibile, i modelli già posti in essere nel contesto ministeriale.</w:t>
      </w:r>
    </w:p>
    <w:p w:rsidR="00E15CEB" w:rsidRDefault="00E15CEB" w:rsidP="00E15CEB">
      <w:pPr>
        <w:suppressAutoHyphens/>
        <w:overflowPunct/>
        <w:autoSpaceDE/>
        <w:autoSpaceDN/>
        <w:adjustRightInd/>
        <w:spacing w:before="120"/>
        <w:ind w:firstLine="360"/>
        <w:jc w:val="both"/>
        <w:textAlignment w:val="auto"/>
        <w:rPr>
          <w:sz w:val="24"/>
          <w:szCs w:val="24"/>
          <w:lang w:eastAsia="ar-SA"/>
        </w:rPr>
      </w:pPr>
    </w:p>
    <w:p w:rsidR="00E15CEB" w:rsidRPr="00B07C77" w:rsidRDefault="00E15CEB" w:rsidP="00E15CEB">
      <w:pPr>
        <w:pStyle w:val="Titolo2"/>
        <w:rPr>
          <w:highlight w:val="yellow"/>
          <w:lang w:eastAsia="ar-SA"/>
        </w:rPr>
      </w:pPr>
      <w:bookmarkStart w:id="52" w:name="_Toc451242535"/>
      <w:r w:rsidRPr="00B07C77">
        <w:rPr>
          <w:highlight w:val="yellow"/>
          <w:lang w:eastAsia="ar-SA"/>
        </w:rPr>
        <w:t>Anticorruzione e trasparenza</w:t>
      </w:r>
      <w:bookmarkEnd w:id="52"/>
    </w:p>
    <w:p w:rsidR="00E15CEB" w:rsidRPr="001769AE" w:rsidRDefault="00E15CEB" w:rsidP="00E15CEB">
      <w:pPr>
        <w:suppressAutoHyphens/>
        <w:overflowPunct/>
        <w:autoSpaceDE/>
        <w:autoSpaceDN/>
        <w:adjustRightInd/>
        <w:spacing w:before="120"/>
        <w:jc w:val="both"/>
        <w:textAlignment w:val="auto"/>
        <w:rPr>
          <w:sz w:val="24"/>
          <w:szCs w:val="24"/>
          <w:lang w:eastAsia="ar-SA"/>
        </w:rPr>
      </w:pPr>
      <w:r w:rsidRPr="001769AE">
        <w:rPr>
          <w:sz w:val="24"/>
          <w:szCs w:val="24"/>
          <w:lang w:eastAsia="ar-SA"/>
        </w:rPr>
        <w:t xml:space="preserve">Il 14 marzo 2013, in esecuzione alla delega contenuta nella legge 190/2012 (articolo 1 commi 35 e 36), il Governo ha approvato il </w:t>
      </w:r>
      <w:r w:rsidRPr="00B07C77">
        <w:rPr>
          <w:sz w:val="24"/>
          <w:szCs w:val="24"/>
          <w:highlight w:val="yellow"/>
          <w:lang w:eastAsia="ar-SA"/>
        </w:rPr>
        <w:t>decreto legislativo 33/2013</w:t>
      </w:r>
      <w:r w:rsidRPr="001769AE">
        <w:rPr>
          <w:sz w:val="24"/>
          <w:szCs w:val="24"/>
          <w:lang w:eastAsia="ar-SA"/>
        </w:rPr>
        <w:t xml:space="preserve"> di </w:t>
      </w:r>
      <w:r w:rsidRPr="00B07C77">
        <w:rPr>
          <w:sz w:val="24"/>
          <w:szCs w:val="24"/>
          <w:highlight w:val="yellow"/>
          <w:lang w:eastAsia="ar-SA"/>
        </w:rPr>
        <w:t>“</w:t>
      </w:r>
      <w:r w:rsidRPr="00B07C77">
        <w:rPr>
          <w:i/>
          <w:sz w:val="24"/>
          <w:szCs w:val="24"/>
          <w:highlight w:val="yellow"/>
          <w:lang w:eastAsia="ar-SA"/>
        </w:rPr>
        <w:t>Riordino della disciplina riguardante gli obblighi di pubblicità, trasparenza e diffusione di informazioni da parte delle pubbliche amministrazioni</w:t>
      </w:r>
      <w:r w:rsidRPr="00B07C77">
        <w:rPr>
          <w:sz w:val="24"/>
          <w:szCs w:val="24"/>
          <w:highlight w:val="yellow"/>
          <w:lang w:eastAsia="ar-SA"/>
        </w:rPr>
        <w:t>”.</w:t>
      </w:r>
      <w:r w:rsidRPr="001769AE">
        <w:rPr>
          <w:sz w:val="24"/>
          <w:szCs w:val="24"/>
          <w:lang w:eastAsia="ar-SA"/>
        </w:rPr>
        <w:t xml:space="preserve"> </w:t>
      </w:r>
    </w:p>
    <w:p w:rsidR="00E15CEB" w:rsidRPr="001769AE" w:rsidRDefault="00E15CEB" w:rsidP="00E15CEB">
      <w:pPr>
        <w:suppressAutoHyphens/>
        <w:overflowPunct/>
        <w:autoSpaceDE/>
        <w:autoSpaceDN/>
        <w:adjustRightInd/>
        <w:spacing w:before="120"/>
        <w:jc w:val="both"/>
        <w:textAlignment w:val="auto"/>
        <w:rPr>
          <w:sz w:val="24"/>
          <w:szCs w:val="24"/>
          <w:lang w:eastAsia="ar-SA"/>
        </w:rPr>
      </w:pPr>
      <w:r w:rsidRPr="001769AE">
        <w:rPr>
          <w:sz w:val="24"/>
          <w:szCs w:val="24"/>
          <w:lang w:eastAsia="ar-SA"/>
        </w:rPr>
        <w:t xml:space="preserve">L’articolo 1 del d.lgs. 33/2013 definisce </w:t>
      </w:r>
      <w:r w:rsidRPr="00B07C77">
        <w:rPr>
          <w:sz w:val="24"/>
          <w:szCs w:val="24"/>
          <w:highlight w:val="yellow"/>
          <w:lang w:eastAsia="ar-SA"/>
        </w:rPr>
        <w:t>la trasparenza</w:t>
      </w:r>
      <w:r w:rsidRPr="001769AE">
        <w:rPr>
          <w:sz w:val="24"/>
          <w:szCs w:val="24"/>
          <w:lang w:eastAsia="ar-SA"/>
        </w:rPr>
        <w:t>:</w:t>
      </w:r>
      <w:r w:rsidRPr="00296728">
        <w:rPr>
          <w:sz w:val="24"/>
          <w:szCs w:val="24"/>
          <w:lang w:eastAsia="ar-SA"/>
        </w:rPr>
        <w:t xml:space="preserve"> </w:t>
      </w:r>
      <w:r w:rsidRPr="001769AE">
        <w:rPr>
          <w:sz w:val="24"/>
          <w:szCs w:val="24"/>
          <w:lang w:eastAsia="ar-SA"/>
        </w:rPr>
        <w:t>“</w:t>
      </w:r>
      <w:r w:rsidRPr="001769AE">
        <w:rPr>
          <w:i/>
          <w:sz w:val="24"/>
          <w:szCs w:val="24"/>
          <w:lang w:eastAsia="ar-SA"/>
        </w:rPr>
        <w:t>accessibilità totale delle informazioni concernenti l'organizzazione e l'attività delle pubbliche amministrazioni, allo scopo di favorire forme diffuse di controllo sul perseguimento delle funzioni istituzionali e sull'utilizzo delle risorse pubbliche</w:t>
      </w:r>
      <w:r w:rsidRPr="001769AE">
        <w:rPr>
          <w:sz w:val="24"/>
          <w:szCs w:val="24"/>
          <w:lang w:eastAsia="ar-SA"/>
        </w:rPr>
        <w:t xml:space="preserve">”. </w:t>
      </w:r>
    </w:p>
    <w:p w:rsidR="00E15CEB" w:rsidRPr="001769AE" w:rsidRDefault="00E15CEB" w:rsidP="00E15CEB">
      <w:pPr>
        <w:suppressAutoHyphens/>
        <w:overflowPunct/>
        <w:autoSpaceDE/>
        <w:autoSpaceDN/>
        <w:adjustRightInd/>
        <w:spacing w:before="120"/>
        <w:jc w:val="both"/>
        <w:textAlignment w:val="auto"/>
        <w:rPr>
          <w:sz w:val="24"/>
          <w:szCs w:val="24"/>
          <w:lang w:eastAsia="ar-SA"/>
        </w:rPr>
      </w:pPr>
      <w:r w:rsidRPr="001769AE">
        <w:rPr>
          <w:sz w:val="24"/>
          <w:szCs w:val="24"/>
          <w:lang w:eastAsia="ar-SA"/>
        </w:rPr>
        <w:t xml:space="preserve">Nel rispetto delle disposizioni in materia di segreto e di protezione dei dati personali, la trasparenza, concorre ad attuare il principio democratico e i principi costituzionali di eguaglianza, di imparzialità, buon andamento, responsabilità, efficacia ed efficienza nell'utilizzo di risorse pubbliche, integrità e lealtà nel servizio alla nazione. </w:t>
      </w:r>
    </w:p>
    <w:p w:rsidR="00E15CEB" w:rsidRPr="001769AE" w:rsidRDefault="00E15CEB" w:rsidP="00E15CEB">
      <w:pPr>
        <w:suppressAutoHyphens/>
        <w:overflowPunct/>
        <w:autoSpaceDE/>
        <w:autoSpaceDN/>
        <w:adjustRightInd/>
        <w:spacing w:before="120"/>
        <w:jc w:val="both"/>
        <w:textAlignment w:val="auto"/>
        <w:rPr>
          <w:sz w:val="24"/>
          <w:szCs w:val="24"/>
          <w:lang w:eastAsia="ar-SA"/>
        </w:rPr>
      </w:pPr>
      <w:r w:rsidRPr="00B07C77">
        <w:rPr>
          <w:sz w:val="24"/>
          <w:szCs w:val="24"/>
          <w:highlight w:val="yellow"/>
          <w:lang w:eastAsia="ar-SA"/>
        </w:rPr>
        <w:t>La trasparenza “</w:t>
      </w:r>
      <w:r w:rsidRPr="00B07C77">
        <w:rPr>
          <w:i/>
          <w:sz w:val="24"/>
          <w:szCs w:val="24"/>
          <w:highlight w:val="yellow"/>
          <w:lang w:eastAsia="ar-SA"/>
        </w:rPr>
        <w:t>è</w:t>
      </w:r>
      <w:r w:rsidRPr="001769AE">
        <w:rPr>
          <w:i/>
          <w:sz w:val="24"/>
          <w:szCs w:val="24"/>
          <w:lang w:eastAsia="ar-SA"/>
        </w:rPr>
        <w:t xml:space="preserve"> condizione di garanzia delle libertà individuali e collettive, nonché dei diritti civili, politici e sociali, integra il diritto ad una buona amministrazione e concorre alla realizzazione di una amministrazione aperta, al servizio del cittadin</w:t>
      </w:r>
      <w:r w:rsidRPr="001769AE">
        <w:rPr>
          <w:sz w:val="24"/>
          <w:szCs w:val="24"/>
          <w:lang w:eastAsia="ar-SA"/>
        </w:rPr>
        <w:t>o”.</w:t>
      </w:r>
    </w:p>
    <w:p w:rsidR="00E15CEB" w:rsidRPr="001769AE" w:rsidRDefault="00E15CEB" w:rsidP="00E15CEB">
      <w:pPr>
        <w:suppressAutoHyphens/>
        <w:overflowPunct/>
        <w:autoSpaceDE/>
        <w:autoSpaceDN/>
        <w:adjustRightInd/>
        <w:spacing w:before="120"/>
        <w:jc w:val="both"/>
        <w:textAlignment w:val="auto"/>
        <w:rPr>
          <w:sz w:val="24"/>
          <w:szCs w:val="24"/>
          <w:lang w:eastAsia="ar-SA"/>
        </w:rPr>
      </w:pPr>
      <w:r w:rsidRPr="001769AE">
        <w:rPr>
          <w:sz w:val="24"/>
          <w:szCs w:val="24"/>
          <w:lang w:eastAsia="ar-SA"/>
        </w:rPr>
        <w:t xml:space="preserve">Il comma 15, dell’articolo 1 della legge 190/2012, </w:t>
      </w:r>
      <w:r w:rsidRPr="00B07C77">
        <w:rPr>
          <w:sz w:val="24"/>
          <w:szCs w:val="24"/>
          <w:highlight w:val="yellow"/>
          <w:lang w:eastAsia="ar-SA"/>
        </w:rPr>
        <w:t>prevede che la trasparenza dell'attività amministrativa costituisca</w:t>
      </w:r>
      <w:r w:rsidRPr="001769AE">
        <w:rPr>
          <w:sz w:val="24"/>
          <w:szCs w:val="24"/>
          <w:lang w:eastAsia="ar-SA"/>
        </w:rPr>
        <w:t xml:space="preserve"> “</w:t>
      </w:r>
      <w:r w:rsidRPr="001769AE">
        <w:rPr>
          <w:i/>
          <w:sz w:val="24"/>
          <w:szCs w:val="24"/>
          <w:lang w:eastAsia="ar-SA"/>
        </w:rPr>
        <w:t>livello essenziale delle prestazioni concernenti i diritti sociali e civili ai sensi dall’articolo 117 del Costituzione</w:t>
      </w:r>
      <w:r w:rsidRPr="001769AE">
        <w:rPr>
          <w:sz w:val="24"/>
          <w:szCs w:val="24"/>
          <w:lang w:eastAsia="ar-SA"/>
        </w:rPr>
        <w:t xml:space="preserve">”. </w:t>
      </w:r>
    </w:p>
    <w:p w:rsidR="00E15CEB" w:rsidRPr="001769AE" w:rsidRDefault="00E15CEB" w:rsidP="00E15CEB">
      <w:pPr>
        <w:suppressAutoHyphens/>
        <w:overflowPunct/>
        <w:autoSpaceDE/>
        <w:autoSpaceDN/>
        <w:adjustRightInd/>
        <w:spacing w:before="120"/>
        <w:jc w:val="both"/>
        <w:textAlignment w:val="auto"/>
        <w:rPr>
          <w:sz w:val="24"/>
          <w:szCs w:val="24"/>
          <w:lang w:eastAsia="ar-SA"/>
        </w:rPr>
      </w:pPr>
      <w:r w:rsidRPr="001769AE">
        <w:rPr>
          <w:sz w:val="24"/>
          <w:szCs w:val="24"/>
          <w:lang w:eastAsia="ar-SA"/>
        </w:rPr>
        <w:t xml:space="preserve">Come tale la trasparenza è assicurata mediante la </w:t>
      </w:r>
      <w:r w:rsidRPr="00B07C77">
        <w:rPr>
          <w:sz w:val="24"/>
          <w:szCs w:val="24"/>
          <w:highlight w:val="yellow"/>
          <w:lang w:eastAsia="ar-SA"/>
        </w:rPr>
        <w:t>pubblicazione, nei siti web istituzionali</w:t>
      </w:r>
      <w:r w:rsidRPr="001769AE">
        <w:rPr>
          <w:sz w:val="24"/>
          <w:szCs w:val="24"/>
          <w:lang w:eastAsia="ar-SA"/>
        </w:rPr>
        <w:t xml:space="preserve"> delle pubbliche amministrazioni, delle informazioni relative ai procedimenti amministrativi, secondo criteri di facile accessibilità, completezza e semplicità di consultazione. </w:t>
      </w:r>
    </w:p>
    <w:p w:rsidR="00E15CEB" w:rsidRPr="001769AE" w:rsidRDefault="00E15CEB" w:rsidP="00E15CEB">
      <w:pPr>
        <w:suppressAutoHyphens/>
        <w:overflowPunct/>
        <w:autoSpaceDE/>
        <w:autoSpaceDN/>
        <w:adjustRightInd/>
        <w:spacing w:before="120"/>
        <w:jc w:val="both"/>
        <w:textAlignment w:val="auto"/>
        <w:rPr>
          <w:sz w:val="24"/>
          <w:szCs w:val="24"/>
          <w:lang w:eastAsia="ar-SA"/>
        </w:rPr>
      </w:pPr>
      <w:r w:rsidRPr="001769AE">
        <w:rPr>
          <w:sz w:val="24"/>
          <w:szCs w:val="24"/>
          <w:lang w:eastAsia="ar-SA"/>
        </w:rPr>
        <w:t xml:space="preserve">La </w:t>
      </w:r>
      <w:r w:rsidRPr="001B6850">
        <w:rPr>
          <w:sz w:val="24"/>
          <w:szCs w:val="24"/>
          <w:highlight w:val="yellow"/>
          <w:lang w:eastAsia="ar-SA"/>
        </w:rPr>
        <w:t>trasparenza, intesa “</w:t>
      </w:r>
      <w:r w:rsidRPr="001B6850">
        <w:rPr>
          <w:i/>
          <w:sz w:val="24"/>
          <w:szCs w:val="24"/>
          <w:highlight w:val="yellow"/>
          <w:lang w:eastAsia="ar-SA"/>
        </w:rPr>
        <w:t>come</w:t>
      </w:r>
      <w:r w:rsidRPr="001769AE">
        <w:rPr>
          <w:i/>
          <w:sz w:val="24"/>
          <w:szCs w:val="24"/>
          <w:lang w:eastAsia="ar-SA"/>
        </w:rPr>
        <w:t xml:space="preserve"> accessibilità totale delle informazioni”, </w:t>
      </w:r>
      <w:r w:rsidRPr="001769AE">
        <w:rPr>
          <w:sz w:val="24"/>
          <w:szCs w:val="24"/>
          <w:lang w:eastAsia="ar-SA"/>
        </w:rPr>
        <w:t xml:space="preserve">è uno degli  strumenti principali, se non lo strumento principale, per prevenire e contrastare la corruzione che il legislatore ha individuato con la legge 190/2012. </w:t>
      </w:r>
    </w:p>
    <w:p w:rsidR="00E15CEB" w:rsidRPr="001769AE" w:rsidRDefault="00E15CEB" w:rsidP="00E15CEB">
      <w:pPr>
        <w:suppressAutoHyphens/>
        <w:overflowPunct/>
        <w:autoSpaceDE/>
        <w:autoSpaceDN/>
        <w:adjustRightInd/>
        <w:spacing w:before="120"/>
        <w:jc w:val="both"/>
        <w:textAlignment w:val="auto"/>
        <w:rPr>
          <w:sz w:val="24"/>
          <w:szCs w:val="24"/>
          <w:lang w:eastAsia="ar-SA"/>
        </w:rPr>
      </w:pPr>
      <w:r w:rsidRPr="001769AE">
        <w:rPr>
          <w:sz w:val="24"/>
          <w:szCs w:val="24"/>
          <w:lang w:eastAsia="ar-SA"/>
        </w:rPr>
        <w:t xml:space="preserve">Conseguentemente, l’analisi delle azioni di contrasto al malaffare non può prescindere dalla verifica delle attività finalizzate alla trasparenza dell’azione amministrativa </w:t>
      </w:r>
    </w:p>
    <w:p w:rsidR="00E15CEB" w:rsidRPr="00B90C6C" w:rsidRDefault="00E15CEB" w:rsidP="00E15CEB">
      <w:pPr>
        <w:suppressAutoHyphens/>
        <w:overflowPunct/>
        <w:autoSpaceDE/>
        <w:autoSpaceDN/>
        <w:adjustRightInd/>
        <w:spacing w:before="120"/>
        <w:jc w:val="both"/>
        <w:textAlignment w:val="auto"/>
        <w:rPr>
          <w:sz w:val="24"/>
          <w:szCs w:val="24"/>
          <w:lang w:eastAsia="ar-SA"/>
        </w:rPr>
      </w:pPr>
      <w:r w:rsidRPr="00B90C6C">
        <w:rPr>
          <w:sz w:val="24"/>
          <w:szCs w:val="24"/>
          <w:lang w:eastAsia="ar-SA"/>
        </w:rPr>
        <w:lastRenderedPageBreak/>
        <w:t xml:space="preserve">A norma dell’articolo 43 del decreto legislativo 33/2013, </w:t>
      </w:r>
      <w:r w:rsidRPr="001B6850">
        <w:rPr>
          <w:sz w:val="24"/>
          <w:szCs w:val="24"/>
          <w:highlight w:val="yellow"/>
          <w:lang w:eastAsia="ar-SA"/>
        </w:rPr>
        <w:t>il Responsabile per la prevenzione della corruzione svolge di norma anche il ruolo di Responsabile per la trasparenza</w:t>
      </w:r>
      <w:r w:rsidR="00B90C6C" w:rsidRPr="001B6850">
        <w:rPr>
          <w:sz w:val="24"/>
          <w:szCs w:val="24"/>
          <w:highlight w:val="yellow"/>
          <w:lang w:eastAsia="ar-SA"/>
        </w:rPr>
        <w:t>.</w:t>
      </w:r>
      <w:r w:rsidRPr="00B90C6C">
        <w:rPr>
          <w:sz w:val="24"/>
          <w:szCs w:val="24"/>
          <w:lang w:eastAsia="ar-SA"/>
        </w:rPr>
        <w:t xml:space="preserve"> </w:t>
      </w:r>
      <w:r w:rsidR="00B90C6C" w:rsidRPr="00B90C6C">
        <w:rPr>
          <w:sz w:val="24"/>
          <w:szCs w:val="24"/>
          <w:lang w:eastAsia="ar-SA"/>
        </w:rPr>
        <w:t>N</w:t>
      </w:r>
      <w:r w:rsidRPr="00B90C6C">
        <w:rPr>
          <w:sz w:val="24"/>
          <w:szCs w:val="24"/>
          <w:lang w:eastAsia="ar-SA"/>
        </w:rPr>
        <w:t>el caso delle istituzioni scolastiche</w:t>
      </w:r>
      <w:r w:rsidR="00840884">
        <w:rPr>
          <w:sz w:val="24"/>
          <w:szCs w:val="24"/>
          <w:lang w:eastAsia="ar-SA"/>
        </w:rPr>
        <w:t xml:space="preserve"> </w:t>
      </w:r>
      <w:r w:rsidR="00120125">
        <w:rPr>
          <w:sz w:val="24"/>
          <w:szCs w:val="24"/>
          <w:lang w:eastAsia="ar-SA"/>
        </w:rPr>
        <w:t xml:space="preserve">sono stati inizialmente separati </w:t>
      </w:r>
      <w:r w:rsidRPr="00B90C6C">
        <w:rPr>
          <w:sz w:val="24"/>
          <w:szCs w:val="24"/>
          <w:lang w:eastAsia="ar-SA"/>
        </w:rPr>
        <w:t xml:space="preserve">i due ruoli, attribuendo i compiti di responsabile anticorruzione e responsabile per la trasparenza a soggetti distinti. </w:t>
      </w:r>
      <w:r w:rsidR="00B90C6C" w:rsidRPr="00B90C6C">
        <w:rPr>
          <w:sz w:val="24"/>
          <w:szCs w:val="24"/>
          <w:lang w:eastAsia="ar-SA"/>
        </w:rPr>
        <w:t xml:space="preserve">La Delibera ANAC n.831 del 3 agosto 2016 di approvazione del PNA 2016 ha, tuttavia, riaffermato la necessità dell’unificazione dei ruoli, tanto che, con D.M. n.325 del 26 maggio 2017, </w:t>
      </w:r>
      <w:r w:rsidR="00B90C6C" w:rsidRPr="001B6850">
        <w:rPr>
          <w:sz w:val="24"/>
          <w:szCs w:val="24"/>
          <w:highlight w:val="yellow"/>
          <w:lang w:eastAsia="ar-SA"/>
        </w:rPr>
        <w:t xml:space="preserve">è stato attribuito ai Direttori generali ed ai </w:t>
      </w:r>
      <w:r w:rsidR="00120125" w:rsidRPr="001B6850">
        <w:rPr>
          <w:sz w:val="24"/>
          <w:szCs w:val="24"/>
          <w:highlight w:val="yellow"/>
          <w:lang w:eastAsia="ar-SA"/>
        </w:rPr>
        <w:t>D</w:t>
      </w:r>
      <w:r w:rsidR="00B90C6C" w:rsidRPr="001B6850">
        <w:rPr>
          <w:sz w:val="24"/>
          <w:szCs w:val="24"/>
          <w:highlight w:val="yellow"/>
          <w:lang w:eastAsia="ar-SA"/>
        </w:rPr>
        <w:t>irigenti coordinatori degli USR il ruolo di responsabili per la trasparenza delle istituzioni scolastiche con la conseguente necessità di aggiornare in presente piano in tale senso.</w:t>
      </w:r>
    </w:p>
    <w:p w:rsidR="00E15CEB" w:rsidRPr="001769AE" w:rsidRDefault="00E15CEB" w:rsidP="00E15CEB">
      <w:pPr>
        <w:suppressAutoHyphens/>
        <w:overflowPunct/>
        <w:autoSpaceDE/>
        <w:autoSpaceDN/>
        <w:adjustRightInd/>
        <w:spacing w:before="120"/>
        <w:jc w:val="both"/>
        <w:textAlignment w:val="auto"/>
        <w:rPr>
          <w:sz w:val="24"/>
          <w:szCs w:val="24"/>
          <w:lang w:eastAsia="ar-SA"/>
        </w:rPr>
      </w:pPr>
      <w:r w:rsidRPr="001769AE">
        <w:rPr>
          <w:sz w:val="24"/>
          <w:szCs w:val="24"/>
          <w:lang w:eastAsia="ar-SA"/>
        </w:rPr>
        <w:t xml:space="preserve">Il responsabile per la trasparenza svolge stabilmente </w:t>
      </w:r>
      <w:r w:rsidRPr="001B6850">
        <w:rPr>
          <w:sz w:val="24"/>
          <w:szCs w:val="24"/>
          <w:highlight w:val="yellow"/>
          <w:lang w:eastAsia="ar-SA"/>
        </w:rPr>
        <w:t>attività di controllo</w:t>
      </w:r>
      <w:r w:rsidRPr="001769AE">
        <w:rPr>
          <w:sz w:val="24"/>
          <w:szCs w:val="24"/>
          <w:lang w:eastAsia="ar-SA"/>
        </w:rPr>
        <w:t xml:space="preserve"> sull'adempimento degli obblighi di pubblicazione previsti dalla normativa vigente, assicurando la completezza, la chiarezza e l'aggiornamento delle informazioni pubblicate, nonché </w:t>
      </w:r>
      <w:r w:rsidRPr="001B6850">
        <w:rPr>
          <w:sz w:val="24"/>
          <w:szCs w:val="24"/>
          <w:highlight w:val="yellow"/>
          <w:lang w:eastAsia="ar-SA"/>
        </w:rPr>
        <w:t>segnalando</w:t>
      </w:r>
      <w:r w:rsidRPr="001769AE">
        <w:rPr>
          <w:sz w:val="24"/>
          <w:szCs w:val="24"/>
          <w:lang w:eastAsia="ar-SA"/>
        </w:rPr>
        <w:t xml:space="preserve"> all'organo di indirizzo politico, all'organismo indipendente di valutazione (o struttura analoga), all'ANAC e, nei casi più gravi, all'ufficio per i procedimenti disciplinari i casi di mancato o ritardato adempimento degli obblighi di pubblicazione. </w:t>
      </w:r>
    </w:p>
    <w:p w:rsidR="00E15CEB" w:rsidRPr="001769AE" w:rsidRDefault="00E15CEB" w:rsidP="00E15CEB">
      <w:pPr>
        <w:suppressAutoHyphens/>
        <w:overflowPunct/>
        <w:autoSpaceDE/>
        <w:autoSpaceDN/>
        <w:adjustRightInd/>
        <w:spacing w:before="120"/>
        <w:jc w:val="both"/>
        <w:textAlignment w:val="auto"/>
        <w:rPr>
          <w:sz w:val="24"/>
          <w:szCs w:val="24"/>
          <w:lang w:eastAsia="ar-SA"/>
        </w:rPr>
      </w:pPr>
      <w:r w:rsidRPr="001769AE">
        <w:rPr>
          <w:sz w:val="24"/>
          <w:szCs w:val="24"/>
          <w:lang w:eastAsia="ar-SA"/>
        </w:rPr>
        <w:t>Il d.lgs. 33/2013</w:t>
      </w:r>
      <w:r w:rsidR="00B818DE">
        <w:rPr>
          <w:sz w:val="24"/>
          <w:szCs w:val="24"/>
          <w:lang w:eastAsia="ar-SA"/>
        </w:rPr>
        <w:t>, a seguito delle m</w:t>
      </w:r>
      <w:r w:rsidR="00D9043B">
        <w:rPr>
          <w:sz w:val="24"/>
          <w:szCs w:val="24"/>
          <w:lang w:eastAsia="ar-SA"/>
        </w:rPr>
        <w:t xml:space="preserve">odifiche apportate dal D. </w:t>
      </w:r>
      <w:proofErr w:type="spellStart"/>
      <w:r w:rsidR="00D9043B">
        <w:rPr>
          <w:sz w:val="24"/>
          <w:szCs w:val="24"/>
          <w:lang w:eastAsia="ar-SA"/>
        </w:rPr>
        <w:t>Lgs</w:t>
      </w:r>
      <w:proofErr w:type="spellEnd"/>
      <w:r w:rsidR="00D9043B">
        <w:rPr>
          <w:sz w:val="24"/>
          <w:szCs w:val="24"/>
          <w:lang w:eastAsia="ar-SA"/>
        </w:rPr>
        <w:t xml:space="preserve">. </w:t>
      </w:r>
      <w:r w:rsidR="00B90C6C" w:rsidRPr="00B90C6C">
        <w:rPr>
          <w:sz w:val="24"/>
          <w:szCs w:val="24"/>
          <w:lang w:eastAsia="ar-SA"/>
        </w:rPr>
        <w:t xml:space="preserve">n.97 del 25 maggio 2016 </w:t>
      </w:r>
      <w:r w:rsidR="00B818DE">
        <w:rPr>
          <w:sz w:val="24"/>
          <w:szCs w:val="24"/>
          <w:lang w:eastAsia="ar-SA"/>
        </w:rPr>
        <w:t>non</w:t>
      </w:r>
      <w:r w:rsidRPr="001769AE">
        <w:rPr>
          <w:sz w:val="24"/>
          <w:szCs w:val="24"/>
          <w:lang w:eastAsia="ar-SA"/>
        </w:rPr>
        <w:t xml:space="preserve"> impone </w:t>
      </w:r>
      <w:r w:rsidR="00B818DE">
        <w:rPr>
          <w:sz w:val="24"/>
          <w:szCs w:val="24"/>
          <w:lang w:eastAsia="ar-SA"/>
        </w:rPr>
        <w:t xml:space="preserve">più </w:t>
      </w:r>
      <w:r w:rsidRPr="001769AE">
        <w:rPr>
          <w:sz w:val="24"/>
          <w:szCs w:val="24"/>
          <w:lang w:eastAsia="ar-SA"/>
        </w:rPr>
        <w:t>la programmazione su base triennale delle azioni e delle attività volte ad assicurare la traspare</w:t>
      </w:r>
      <w:r w:rsidR="00B90C6C">
        <w:rPr>
          <w:sz w:val="24"/>
          <w:szCs w:val="24"/>
          <w:lang w:eastAsia="ar-SA"/>
        </w:rPr>
        <w:t>nza dell’azione amministrativa.</w:t>
      </w:r>
    </w:p>
    <w:p w:rsidR="00370513" w:rsidRDefault="00370513" w:rsidP="00E15CEB">
      <w:pPr>
        <w:suppressAutoHyphens/>
        <w:overflowPunct/>
        <w:autoSpaceDE/>
        <w:autoSpaceDN/>
        <w:adjustRightInd/>
        <w:spacing w:before="120"/>
        <w:jc w:val="both"/>
        <w:textAlignment w:val="auto"/>
        <w:rPr>
          <w:sz w:val="24"/>
          <w:szCs w:val="24"/>
          <w:lang w:eastAsia="ar-SA"/>
        </w:rPr>
      </w:pPr>
      <w:r>
        <w:rPr>
          <w:sz w:val="24"/>
          <w:szCs w:val="24"/>
          <w:lang w:eastAsia="ar-SA"/>
        </w:rPr>
        <w:t xml:space="preserve">L’art. 10 del d.lgs. 33/2013, infatti, prevede che </w:t>
      </w:r>
      <w:r w:rsidR="00E15CEB" w:rsidRPr="001769AE">
        <w:rPr>
          <w:sz w:val="24"/>
          <w:szCs w:val="24"/>
          <w:lang w:eastAsia="ar-SA"/>
        </w:rPr>
        <w:t>ogni amministrazione</w:t>
      </w:r>
      <w:r>
        <w:rPr>
          <w:sz w:val="24"/>
          <w:szCs w:val="24"/>
          <w:lang w:eastAsia="ar-SA"/>
        </w:rPr>
        <w:t xml:space="preserve"> indichi in un’apposita sezione del piano triennale della prevenzione della corruzione, i responsabili della trasmissione e della pubblicazione dei documenti, delle pubblicazioni e dei dati.</w:t>
      </w:r>
    </w:p>
    <w:p w:rsidR="00370513" w:rsidRDefault="00370513" w:rsidP="00E15CEB">
      <w:pPr>
        <w:suppressAutoHyphens/>
        <w:overflowPunct/>
        <w:autoSpaceDE/>
        <w:autoSpaceDN/>
        <w:adjustRightInd/>
        <w:spacing w:before="120"/>
        <w:jc w:val="both"/>
        <w:textAlignment w:val="auto"/>
        <w:rPr>
          <w:sz w:val="24"/>
          <w:szCs w:val="24"/>
          <w:lang w:eastAsia="ar-SA"/>
        </w:rPr>
      </w:pPr>
      <w:r>
        <w:rPr>
          <w:sz w:val="24"/>
          <w:szCs w:val="24"/>
          <w:lang w:eastAsia="ar-SA"/>
        </w:rPr>
        <w:t xml:space="preserve">Al fine di coordinare la citata disposizione con il PTPC, si prevede che le misure procedimentali ed organizzative del piano costituiscano obiettivi per gli uffici e per i dirigenti titolari e che la promozione di maggiori livelli di trasparenza costituisce obiettivo </w:t>
      </w:r>
      <w:r w:rsidR="00BE2510">
        <w:rPr>
          <w:sz w:val="24"/>
          <w:szCs w:val="24"/>
          <w:lang w:eastAsia="ar-SA"/>
        </w:rPr>
        <w:t>strategico</w:t>
      </w:r>
      <w:r>
        <w:rPr>
          <w:sz w:val="24"/>
          <w:szCs w:val="24"/>
          <w:lang w:eastAsia="ar-SA"/>
        </w:rPr>
        <w:t xml:space="preserve"> di ogni amministrazione.</w:t>
      </w:r>
    </w:p>
    <w:p w:rsidR="00E15CEB" w:rsidRPr="00296728" w:rsidRDefault="00E15CEB" w:rsidP="00E15CEB">
      <w:pPr>
        <w:suppressAutoHyphens/>
        <w:overflowPunct/>
        <w:autoSpaceDE/>
        <w:autoSpaceDN/>
        <w:adjustRightInd/>
        <w:spacing w:before="120"/>
        <w:jc w:val="both"/>
        <w:textAlignment w:val="auto"/>
        <w:rPr>
          <w:sz w:val="24"/>
          <w:szCs w:val="24"/>
          <w:lang w:eastAsia="ar-SA"/>
        </w:rPr>
      </w:pPr>
      <w:r w:rsidRPr="00296728">
        <w:rPr>
          <w:sz w:val="24"/>
          <w:szCs w:val="24"/>
          <w:lang w:eastAsia="ar-SA"/>
        </w:rPr>
        <w:t xml:space="preserve">Il responsabile della prevenzione della corruzione, nell’ambito della predisposizione del PTPC, cura anche il coordinamento per le misure di trasparenza, verificando tra l’altro attraverso i referenti di ambito territoriale, per tutte le istituzioni scolastiche rientranti nella propria sfera di competenza che: </w:t>
      </w:r>
    </w:p>
    <w:p w:rsidR="00E15CEB" w:rsidRPr="00296728" w:rsidRDefault="00E15CEB" w:rsidP="00000C86">
      <w:pPr>
        <w:pStyle w:val="Paragrafoelenco"/>
        <w:numPr>
          <w:ilvl w:val="0"/>
          <w:numId w:val="4"/>
        </w:numPr>
        <w:suppressAutoHyphens/>
        <w:overflowPunct/>
        <w:autoSpaceDE/>
        <w:autoSpaceDN/>
        <w:adjustRightInd/>
        <w:spacing w:before="120"/>
        <w:jc w:val="both"/>
        <w:textAlignment w:val="auto"/>
        <w:rPr>
          <w:sz w:val="24"/>
          <w:szCs w:val="24"/>
          <w:lang w:eastAsia="ar-SA"/>
        </w:rPr>
      </w:pPr>
      <w:r w:rsidRPr="00296728">
        <w:rPr>
          <w:sz w:val="24"/>
          <w:szCs w:val="24"/>
          <w:lang w:eastAsia="ar-SA"/>
        </w:rPr>
        <w:t xml:space="preserve">sia istituita la sezione “Amministrazione trasparente”, posizionata in modo chiaramente visibile nella homepage e mantenuta costantemente aggiornata; </w:t>
      </w:r>
    </w:p>
    <w:p w:rsidR="00D437D4" w:rsidRDefault="00D437D4" w:rsidP="00E15CEB">
      <w:pPr>
        <w:suppressAutoHyphens/>
        <w:overflowPunct/>
        <w:autoSpaceDE/>
        <w:autoSpaceDN/>
        <w:adjustRightInd/>
        <w:spacing w:before="120"/>
        <w:jc w:val="both"/>
        <w:textAlignment w:val="auto"/>
        <w:rPr>
          <w:sz w:val="24"/>
          <w:szCs w:val="24"/>
          <w:lang w:eastAsia="ar-SA"/>
        </w:rPr>
      </w:pPr>
    </w:p>
    <w:p w:rsidR="00E15CEB" w:rsidRPr="001769AE" w:rsidRDefault="00E15CEB" w:rsidP="00E15CEB">
      <w:pPr>
        <w:suppressAutoHyphens/>
        <w:overflowPunct/>
        <w:autoSpaceDE/>
        <w:autoSpaceDN/>
        <w:adjustRightInd/>
        <w:spacing w:before="120"/>
        <w:jc w:val="both"/>
        <w:textAlignment w:val="auto"/>
        <w:rPr>
          <w:sz w:val="24"/>
          <w:szCs w:val="24"/>
          <w:lang w:eastAsia="ar-SA"/>
        </w:rPr>
      </w:pPr>
      <w:r w:rsidRPr="001769AE">
        <w:rPr>
          <w:sz w:val="24"/>
          <w:szCs w:val="24"/>
          <w:lang w:eastAsia="ar-SA"/>
        </w:rPr>
        <w:t>L’Autorità nazionale anticorruzione ha ricordato che gli obblighi di collaborazione col Responsabile per la prevenzione del corruzione rientrano tra i doveri di comportamento compresi in via generale nel codice “</w:t>
      </w:r>
      <w:r w:rsidRPr="001769AE">
        <w:rPr>
          <w:i/>
          <w:sz w:val="24"/>
          <w:szCs w:val="24"/>
          <w:lang w:eastAsia="ar-SA"/>
        </w:rPr>
        <w:t>deontologico</w:t>
      </w:r>
      <w:r w:rsidRPr="001769AE">
        <w:rPr>
          <w:sz w:val="24"/>
          <w:szCs w:val="24"/>
          <w:lang w:eastAsia="ar-SA"/>
        </w:rPr>
        <w:t xml:space="preserve">” approvato con il  DPR 62/2013. </w:t>
      </w:r>
    </w:p>
    <w:p w:rsidR="00E15CEB" w:rsidRDefault="00E15CEB" w:rsidP="00E15CEB">
      <w:pPr>
        <w:suppressAutoHyphens/>
        <w:overflowPunct/>
        <w:autoSpaceDE/>
        <w:autoSpaceDN/>
        <w:adjustRightInd/>
        <w:spacing w:before="120"/>
        <w:jc w:val="both"/>
        <w:textAlignment w:val="auto"/>
        <w:rPr>
          <w:sz w:val="24"/>
          <w:szCs w:val="24"/>
          <w:lang w:eastAsia="ar-SA"/>
        </w:rPr>
      </w:pPr>
      <w:r w:rsidRPr="001769AE">
        <w:rPr>
          <w:sz w:val="24"/>
          <w:szCs w:val="24"/>
          <w:lang w:eastAsia="ar-SA"/>
        </w:rPr>
        <w:t>Pertanto, la violazione di tali doveri è passibile di sp</w:t>
      </w:r>
      <w:r w:rsidR="00512A5D">
        <w:rPr>
          <w:sz w:val="24"/>
          <w:szCs w:val="24"/>
          <w:lang w:eastAsia="ar-SA"/>
        </w:rPr>
        <w:t>ecifiche sanzioni disciplinari.</w:t>
      </w:r>
    </w:p>
    <w:p w:rsidR="00512A5D" w:rsidRDefault="00512A5D" w:rsidP="00E15CEB">
      <w:pPr>
        <w:suppressAutoHyphens/>
        <w:overflowPunct/>
        <w:autoSpaceDE/>
        <w:autoSpaceDN/>
        <w:adjustRightInd/>
        <w:spacing w:before="120"/>
        <w:jc w:val="both"/>
        <w:textAlignment w:val="auto"/>
        <w:rPr>
          <w:sz w:val="24"/>
          <w:szCs w:val="24"/>
          <w:lang w:eastAsia="ar-SA"/>
        </w:rPr>
      </w:pPr>
    </w:p>
    <w:p w:rsidR="00E15CEB" w:rsidRPr="00296728" w:rsidRDefault="00FC7C95" w:rsidP="00FC7C95">
      <w:pPr>
        <w:pStyle w:val="Titolo2"/>
        <w:numPr>
          <w:ilvl w:val="0"/>
          <w:numId w:val="0"/>
        </w:numPr>
        <w:rPr>
          <w:lang w:eastAsia="ar-SA"/>
        </w:rPr>
      </w:pPr>
      <w:r w:rsidRPr="001B6850">
        <w:rPr>
          <w:highlight w:val="yellow"/>
          <w:lang w:eastAsia="ar-SA"/>
        </w:rPr>
        <w:t>5.1</w:t>
      </w:r>
      <w:r w:rsidR="00E15CEB" w:rsidRPr="001B6850">
        <w:rPr>
          <w:highlight w:val="yellow"/>
          <w:lang w:eastAsia="ar-SA"/>
        </w:rPr>
        <w:t xml:space="preserve"> </w:t>
      </w:r>
      <w:bookmarkStart w:id="53" w:name="_Toc451242536"/>
      <w:r w:rsidR="00E15CEB" w:rsidRPr="001B6850">
        <w:rPr>
          <w:highlight w:val="yellow"/>
          <w:lang w:eastAsia="ar-SA"/>
        </w:rPr>
        <w:t>Trasparenza nelle gare</w:t>
      </w:r>
      <w:bookmarkEnd w:id="53"/>
      <w:r w:rsidR="00E15CEB" w:rsidRPr="00296728">
        <w:rPr>
          <w:lang w:eastAsia="ar-SA"/>
        </w:rPr>
        <w:t xml:space="preserve"> </w:t>
      </w:r>
    </w:p>
    <w:p w:rsidR="00E15CEB" w:rsidRPr="001769AE" w:rsidRDefault="00E15CEB" w:rsidP="00E15CEB">
      <w:pPr>
        <w:suppressAutoHyphens/>
        <w:overflowPunct/>
        <w:autoSpaceDE/>
        <w:autoSpaceDN/>
        <w:adjustRightInd/>
        <w:spacing w:before="120"/>
        <w:jc w:val="both"/>
        <w:textAlignment w:val="auto"/>
        <w:rPr>
          <w:sz w:val="24"/>
          <w:szCs w:val="24"/>
          <w:lang w:eastAsia="ar-SA"/>
        </w:rPr>
      </w:pPr>
      <w:r w:rsidRPr="001769AE">
        <w:rPr>
          <w:sz w:val="24"/>
          <w:szCs w:val="24"/>
          <w:lang w:eastAsia="ar-SA"/>
        </w:rPr>
        <w:t xml:space="preserve">A norma del comma 32 dell’articolo 1 della legge 190/2012, per ciascuna gara d’appalto le stazioni appaltanti sono tenute a </w:t>
      </w:r>
      <w:r w:rsidRPr="001B6850">
        <w:rPr>
          <w:sz w:val="24"/>
          <w:szCs w:val="24"/>
          <w:highlight w:val="yellow"/>
          <w:lang w:eastAsia="ar-SA"/>
        </w:rPr>
        <w:t>pubblicare nei propri siti web</w:t>
      </w:r>
      <w:r w:rsidRPr="001769AE">
        <w:rPr>
          <w:sz w:val="24"/>
          <w:szCs w:val="24"/>
          <w:lang w:eastAsia="ar-SA"/>
        </w:rPr>
        <w:t xml:space="preserve">: </w:t>
      </w:r>
    </w:p>
    <w:p w:rsidR="00E15CEB" w:rsidRPr="001B6850" w:rsidRDefault="00E15CEB" w:rsidP="00E01C96">
      <w:pPr>
        <w:numPr>
          <w:ilvl w:val="0"/>
          <w:numId w:val="1"/>
        </w:numPr>
        <w:suppressAutoHyphens/>
        <w:overflowPunct/>
        <w:autoSpaceDE/>
        <w:autoSpaceDN/>
        <w:adjustRightInd/>
        <w:spacing w:before="120"/>
        <w:jc w:val="both"/>
        <w:textAlignment w:val="auto"/>
        <w:rPr>
          <w:sz w:val="24"/>
          <w:szCs w:val="24"/>
          <w:highlight w:val="yellow"/>
          <w:lang w:eastAsia="ar-SA"/>
        </w:rPr>
      </w:pPr>
      <w:r w:rsidRPr="001B6850">
        <w:rPr>
          <w:sz w:val="24"/>
          <w:szCs w:val="24"/>
          <w:highlight w:val="yellow"/>
          <w:lang w:eastAsia="ar-SA"/>
        </w:rPr>
        <w:t xml:space="preserve">la struttura proponente; </w:t>
      </w:r>
    </w:p>
    <w:p w:rsidR="00E15CEB" w:rsidRPr="001B6850" w:rsidRDefault="00E15CEB" w:rsidP="00E01C96">
      <w:pPr>
        <w:numPr>
          <w:ilvl w:val="0"/>
          <w:numId w:val="1"/>
        </w:numPr>
        <w:suppressAutoHyphens/>
        <w:overflowPunct/>
        <w:autoSpaceDE/>
        <w:autoSpaceDN/>
        <w:adjustRightInd/>
        <w:spacing w:before="120"/>
        <w:jc w:val="both"/>
        <w:textAlignment w:val="auto"/>
        <w:rPr>
          <w:sz w:val="24"/>
          <w:szCs w:val="24"/>
          <w:highlight w:val="yellow"/>
          <w:lang w:eastAsia="ar-SA"/>
        </w:rPr>
      </w:pPr>
      <w:r w:rsidRPr="001B6850">
        <w:rPr>
          <w:sz w:val="24"/>
          <w:szCs w:val="24"/>
          <w:highlight w:val="yellow"/>
          <w:lang w:eastAsia="ar-SA"/>
        </w:rPr>
        <w:t xml:space="preserve">l'oggetto del bando; </w:t>
      </w:r>
    </w:p>
    <w:p w:rsidR="00E15CEB" w:rsidRPr="001B6850" w:rsidRDefault="00E15CEB" w:rsidP="00E01C96">
      <w:pPr>
        <w:numPr>
          <w:ilvl w:val="0"/>
          <w:numId w:val="1"/>
        </w:numPr>
        <w:suppressAutoHyphens/>
        <w:overflowPunct/>
        <w:autoSpaceDE/>
        <w:autoSpaceDN/>
        <w:adjustRightInd/>
        <w:spacing w:before="120"/>
        <w:jc w:val="both"/>
        <w:textAlignment w:val="auto"/>
        <w:rPr>
          <w:sz w:val="24"/>
          <w:szCs w:val="24"/>
          <w:highlight w:val="yellow"/>
          <w:lang w:eastAsia="ar-SA"/>
        </w:rPr>
      </w:pPr>
      <w:r w:rsidRPr="001B6850">
        <w:rPr>
          <w:sz w:val="24"/>
          <w:szCs w:val="24"/>
          <w:highlight w:val="yellow"/>
          <w:lang w:eastAsia="ar-SA"/>
        </w:rPr>
        <w:t xml:space="preserve">l'elenco degli operatori invitati a presentare offerte; </w:t>
      </w:r>
    </w:p>
    <w:p w:rsidR="00E15CEB" w:rsidRPr="001B6850" w:rsidRDefault="00E15CEB" w:rsidP="00E01C96">
      <w:pPr>
        <w:numPr>
          <w:ilvl w:val="0"/>
          <w:numId w:val="1"/>
        </w:numPr>
        <w:suppressAutoHyphens/>
        <w:overflowPunct/>
        <w:autoSpaceDE/>
        <w:autoSpaceDN/>
        <w:adjustRightInd/>
        <w:spacing w:before="120"/>
        <w:jc w:val="both"/>
        <w:textAlignment w:val="auto"/>
        <w:rPr>
          <w:sz w:val="24"/>
          <w:szCs w:val="24"/>
          <w:highlight w:val="yellow"/>
          <w:lang w:eastAsia="ar-SA"/>
        </w:rPr>
      </w:pPr>
      <w:r w:rsidRPr="001B6850">
        <w:rPr>
          <w:sz w:val="24"/>
          <w:szCs w:val="24"/>
          <w:highlight w:val="yellow"/>
          <w:lang w:eastAsia="ar-SA"/>
        </w:rPr>
        <w:t xml:space="preserve">l'aggiudicatario; </w:t>
      </w:r>
    </w:p>
    <w:p w:rsidR="00E15CEB" w:rsidRPr="001B6850" w:rsidRDefault="00E15CEB" w:rsidP="00E01C96">
      <w:pPr>
        <w:numPr>
          <w:ilvl w:val="0"/>
          <w:numId w:val="1"/>
        </w:numPr>
        <w:suppressAutoHyphens/>
        <w:overflowPunct/>
        <w:autoSpaceDE/>
        <w:autoSpaceDN/>
        <w:adjustRightInd/>
        <w:spacing w:before="120"/>
        <w:jc w:val="both"/>
        <w:textAlignment w:val="auto"/>
        <w:rPr>
          <w:sz w:val="24"/>
          <w:szCs w:val="24"/>
          <w:highlight w:val="yellow"/>
          <w:lang w:eastAsia="ar-SA"/>
        </w:rPr>
      </w:pPr>
      <w:r w:rsidRPr="001B6850">
        <w:rPr>
          <w:sz w:val="24"/>
          <w:szCs w:val="24"/>
          <w:highlight w:val="yellow"/>
          <w:lang w:eastAsia="ar-SA"/>
        </w:rPr>
        <w:t xml:space="preserve">l'importo di aggiudicazione; </w:t>
      </w:r>
    </w:p>
    <w:p w:rsidR="00E15CEB" w:rsidRPr="001B6850" w:rsidRDefault="00E15CEB" w:rsidP="00E01C96">
      <w:pPr>
        <w:numPr>
          <w:ilvl w:val="0"/>
          <w:numId w:val="1"/>
        </w:numPr>
        <w:suppressAutoHyphens/>
        <w:overflowPunct/>
        <w:autoSpaceDE/>
        <w:autoSpaceDN/>
        <w:adjustRightInd/>
        <w:spacing w:before="120"/>
        <w:jc w:val="both"/>
        <w:textAlignment w:val="auto"/>
        <w:rPr>
          <w:sz w:val="24"/>
          <w:szCs w:val="24"/>
          <w:highlight w:val="yellow"/>
          <w:lang w:eastAsia="ar-SA"/>
        </w:rPr>
      </w:pPr>
      <w:r w:rsidRPr="001B6850">
        <w:rPr>
          <w:sz w:val="24"/>
          <w:szCs w:val="24"/>
          <w:highlight w:val="yellow"/>
          <w:lang w:eastAsia="ar-SA"/>
        </w:rPr>
        <w:t xml:space="preserve">i tempi di completamento dell'opera, servizio o fornitura; </w:t>
      </w:r>
    </w:p>
    <w:p w:rsidR="00E15CEB" w:rsidRPr="001B6850" w:rsidRDefault="00E15CEB" w:rsidP="00E01C96">
      <w:pPr>
        <w:numPr>
          <w:ilvl w:val="0"/>
          <w:numId w:val="1"/>
        </w:numPr>
        <w:suppressAutoHyphens/>
        <w:overflowPunct/>
        <w:autoSpaceDE/>
        <w:autoSpaceDN/>
        <w:adjustRightInd/>
        <w:spacing w:before="120"/>
        <w:jc w:val="both"/>
        <w:textAlignment w:val="auto"/>
        <w:rPr>
          <w:sz w:val="24"/>
          <w:szCs w:val="24"/>
          <w:highlight w:val="yellow"/>
          <w:lang w:eastAsia="ar-SA"/>
        </w:rPr>
      </w:pPr>
      <w:r w:rsidRPr="001B6850">
        <w:rPr>
          <w:sz w:val="24"/>
          <w:szCs w:val="24"/>
          <w:highlight w:val="yellow"/>
          <w:lang w:eastAsia="ar-SA"/>
        </w:rPr>
        <w:t xml:space="preserve">l'importo delle somme liquidate. </w:t>
      </w:r>
    </w:p>
    <w:p w:rsidR="00E15CEB" w:rsidRPr="001769AE" w:rsidRDefault="00E15CEB" w:rsidP="00E15CEB">
      <w:pPr>
        <w:suppressAutoHyphens/>
        <w:overflowPunct/>
        <w:autoSpaceDE/>
        <w:autoSpaceDN/>
        <w:adjustRightInd/>
        <w:spacing w:before="120"/>
        <w:jc w:val="both"/>
        <w:textAlignment w:val="auto"/>
        <w:rPr>
          <w:sz w:val="24"/>
          <w:szCs w:val="24"/>
          <w:lang w:eastAsia="ar-SA"/>
        </w:rPr>
      </w:pPr>
      <w:r w:rsidRPr="001B6850">
        <w:rPr>
          <w:sz w:val="24"/>
          <w:szCs w:val="24"/>
          <w:highlight w:val="yellow"/>
          <w:lang w:eastAsia="ar-SA"/>
        </w:rPr>
        <w:lastRenderedPageBreak/>
        <w:t>Entro il 31 gennaio</w:t>
      </w:r>
      <w:bookmarkStart w:id="54" w:name="3up"/>
      <w:r w:rsidRPr="001B6850">
        <w:rPr>
          <w:sz w:val="24"/>
          <w:szCs w:val="24"/>
          <w:highlight w:val="yellow"/>
          <w:lang w:eastAsia="ar-SA"/>
        </w:rPr>
        <w:t xml:space="preserve"> di ogni anno, tali informazioni, relativamente all'anno precedente, sono pubblicate in tabelle riassuntive rese liberamente scaricabili in un formato digitale standard aperto che consenta di analizzare e rielaborare, anche a fini statistici, i dati informatici.</w:t>
      </w:r>
      <w:r w:rsidRPr="001769AE">
        <w:rPr>
          <w:sz w:val="24"/>
          <w:szCs w:val="24"/>
          <w:lang w:eastAsia="ar-SA"/>
        </w:rPr>
        <w:t xml:space="preserve"> </w:t>
      </w:r>
    </w:p>
    <w:p w:rsidR="00E15CEB" w:rsidRPr="001769AE" w:rsidRDefault="00E15CEB" w:rsidP="00E15CEB">
      <w:pPr>
        <w:suppressAutoHyphens/>
        <w:overflowPunct/>
        <w:autoSpaceDE/>
        <w:autoSpaceDN/>
        <w:adjustRightInd/>
        <w:spacing w:before="120"/>
        <w:jc w:val="both"/>
        <w:textAlignment w:val="auto"/>
        <w:rPr>
          <w:sz w:val="24"/>
          <w:szCs w:val="24"/>
          <w:lang w:eastAsia="ar-SA"/>
        </w:rPr>
      </w:pPr>
      <w:r w:rsidRPr="001B6850">
        <w:rPr>
          <w:sz w:val="24"/>
          <w:szCs w:val="24"/>
          <w:highlight w:val="yellow"/>
          <w:lang w:eastAsia="ar-SA"/>
        </w:rPr>
        <w:t>Le amministrazioni trasmettono in formato digitale tali informazioni all’ANAC.</w:t>
      </w:r>
      <w:r w:rsidRPr="001769AE">
        <w:rPr>
          <w:sz w:val="24"/>
          <w:szCs w:val="24"/>
          <w:lang w:eastAsia="ar-SA"/>
        </w:rPr>
        <w:t xml:space="preserve"> </w:t>
      </w:r>
    </w:p>
    <w:p w:rsidR="00E15CEB" w:rsidRPr="001769AE" w:rsidRDefault="00E15CEB" w:rsidP="00E15CEB">
      <w:pPr>
        <w:suppressAutoHyphens/>
        <w:overflowPunct/>
        <w:autoSpaceDE/>
        <w:autoSpaceDN/>
        <w:adjustRightInd/>
        <w:spacing w:before="120"/>
        <w:jc w:val="both"/>
        <w:textAlignment w:val="auto"/>
        <w:rPr>
          <w:sz w:val="24"/>
          <w:szCs w:val="24"/>
          <w:lang w:eastAsia="ar-SA"/>
        </w:rPr>
      </w:pPr>
      <w:r w:rsidRPr="001769AE">
        <w:rPr>
          <w:sz w:val="24"/>
          <w:szCs w:val="24"/>
          <w:lang w:eastAsia="ar-SA"/>
        </w:rPr>
        <w:t xml:space="preserve">In precedenza la trasmissione era effettuata all’Autorità di Vigilanza dei contratti pubblici. Come già precisato, l’articolo 19 del </w:t>
      </w:r>
      <w:proofErr w:type="spellStart"/>
      <w:r w:rsidRPr="001769AE">
        <w:rPr>
          <w:sz w:val="24"/>
          <w:szCs w:val="24"/>
          <w:lang w:eastAsia="ar-SA"/>
        </w:rPr>
        <w:t>DL</w:t>
      </w:r>
      <w:proofErr w:type="spellEnd"/>
      <w:r w:rsidRPr="001769AE">
        <w:rPr>
          <w:sz w:val="24"/>
          <w:szCs w:val="24"/>
          <w:lang w:eastAsia="ar-SA"/>
        </w:rPr>
        <w:t xml:space="preserve"> 90/2014 (convertito con modificazioni dalla legge 114/2014), ha soppresso l'Autorità di vigilanza sui contratti pubblici di lavori, servizi e forniture (AVCP) e ne ha trasferito compiti e funzioni all'Autorità nazionale anticorruzione.</w:t>
      </w:r>
    </w:p>
    <w:p w:rsidR="00E15CEB" w:rsidRDefault="00E15CEB" w:rsidP="00E15CEB">
      <w:pPr>
        <w:suppressAutoHyphens/>
        <w:overflowPunct/>
        <w:autoSpaceDE/>
        <w:autoSpaceDN/>
        <w:adjustRightInd/>
        <w:spacing w:before="120"/>
        <w:jc w:val="both"/>
        <w:textAlignment w:val="auto"/>
        <w:rPr>
          <w:sz w:val="24"/>
          <w:szCs w:val="24"/>
          <w:lang w:eastAsia="ar-SA"/>
        </w:rPr>
      </w:pPr>
      <w:r w:rsidRPr="001B6850">
        <w:rPr>
          <w:sz w:val="24"/>
          <w:szCs w:val="24"/>
          <w:highlight w:val="yellow"/>
          <w:lang w:eastAsia="ar-SA"/>
        </w:rPr>
        <w:t>L’ANAC quindi pubblica nel proprio sito web in una sezione liberamente consultabile da tutti i cittadini, dette informazioni sulle gare catalogate in base alla tipologia di stazione appaltante e per regione.</w:t>
      </w:r>
      <w:r w:rsidRPr="001769AE">
        <w:rPr>
          <w:sz w:val="24"/>
          <w:szCs w:val="24"/>
          <w:lang w:eastAsia="ar-SA"/>
        </w:rPr>
        <w:t xml:space="preserve"> </w:t>
      </w:r>
      <w:bookmarkEnd w:id="54"/>
    </w:p>
    <w:p w:rsidR="00E15CEB" w:rsidRPr="00E15CEB" w:rsidRDefault="001B6850" w:rsidP="00E15CEB">
      <w:pPr>
        <w:overflowPunct/>
        <w:autoSpaceDE/>
        <w:autoSpaceDN/>
        <w:adjustRightInd/>
        <w:ind w:firstLine="567"/>
        <w:jc w:val="both"/>
        <w:textAlignment w:val="auto"/>
        <w:rPr>
          <w:rFonts w:ascii="Garamond" w:hAnsi="Garamond"/>
          <w:b/>
          <w:sz w:val="24"/>
          <w:szCs w:val="24"/>
        </w:rPr>
      </w:pPr>
      <w:r>
        <w:rPr>
          <w:rFonts w:ascii="Garamond" w:hAnsi="Garamond"/>
          <w:b/>
          <w:noProof/>
          <w:sz w:val="24"/>
          <w:szCs w:val="24"/>
        </w:rPr>
        <w:pict>
          <v:shape id="_x0000_s1036" type="#_x0000_t32" style="position:absolute;left:0;text-align:left;margin-left:-30.45pt;margin-top:1pt;width:54.75pt;height:35.25pt;z-index:251668480" o:connectortype="straight">
            <v:stroke endarrow="block"/>
          </v:shape>
        </w:pict>
      </w:r>
    </w:p>
    <w:p w:rsidR="00E15CEB" w:rsidRPr="009F0330" w:rsidRDefault="009F0330" w:rsidP="00E15CEB">
      <w:pPr>
        <w:pBdr>
          <w:top w:val="single" w:sz="4" w:space="3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rFonts w:ascii="Garamond" w:hAnsi="Garamond"/>
          <w:b/>
          <w:sz w:val="24"/>
          <w:szCs w:val="24"/>
        </w:rPr>
      </w:pPr>
      <w:r w:rsidRPr="001B6850">
        <w:rPr>
          <w:b/>
          <w:sz w:val="24"/>
          <w:szCs w:val="24"/>
          <w:highlight w:val="yellow"/>
          <w:lang w:eastAsia="ar-SA"/>
        </w:rPr>
        <w:t>MISURA</w:t>
      </w:r>
      <w:r w:rsidR="00A324AC" w:rsidRPr="001B6850">
        <w:rPr>
          <w:rFonts w:ascii="Garamond" w:hAnsi="Garamond"/>
          <w:b/>
          <w:sz w:val="24"/>
          <w:szCs w:val="24"/>
          <w:highlight w:val="yellow"/>
        </w:rPr>
        <w:t>:</w:t>
      </w:r>
    </w:p>
    <w:p w:rsidR="00E15CEB" w:rsidRDefault="00E15CEB" w:rsidP="00E15CEB">
      <w:pPr>
        <w:pBdr>
          <w:top w:val="single" w:sz="4" w:space="3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rFonts w:ascii="Garamond" w:hAnsi="Garamond"/>
          <w:b/>
          <w:sz w:val="24"/>
          <w:szCs w:val="24"/>
        </w:rPr>
      </w:pPr>
      <w:r w:rsidRPr="001B6850">
        <w:rPr>
          <w:rFonts w:ascii="Garamond" w:hAnsi="Garamond"/>
          <w:b/>
          <w:sz w:val="24"/>
          <w:szCs w:val="24"/>
          <w:highlight w:val="yellow"/>
          <w:u w:val="single"/>
        </w:rPr>
        <w:t>Ciascuna istituzione scolastica</w:t>
      </w:r>
      <w:r w:rsidRPr="001B6850">
        <w:rPr>
          <w:rFonts w:ascii="Garamond" w:hAnsi="Garamond"/>
          <w:b/>
          <w:sz w:val="24"/>
          <w:szCs w:val="24"/>
          <w:highlight w:val="yellow"/>
        </w:rPr>
        <w:t xml:space="preserve"> dovrà procedere alla pubblicazione sul sito web istituzionale, nella sezione ‘</w:t>
      </w:r>
      <w:r w:rsidRPr="001B6850">
        <w:rPr>
          <w:rFonts w:ascii="Garamond" w:hAnsi="Garamond"/>
          <w:b/>
          <w:sz w:val="24"/>
          <w:szCs w:val="24"/>
          <w:highlight w:val="yellow"/>
          <w:u w:val="single"/>
        </w:rPr>
        <w:t>Amministrazione trasparente’</w:t>
      </w:r>
      <w:r w:rsidRPr="001B6850">
        <w:rPr>
          <w:rFonts w:ascii="Garamond" w:hAnsi="Garamond"/>
          <w:b/>
          <w:sz w:val="24"/>
          <w:szCs w:val="24"/>
          <w:highlight w:val="yellow"/>
        </w:rPr>
        <w:t>, sotto-sezione di primo livello ‘Bandi di gara e contratti’, delle informazioni prescritte in formato tabellare .X</w:t>
      </w:r>
      <w:r w:rsidR="00120125" w:rsidRPr="001B6850">
        <w:rPr>
          <w:rFonts w:ascii="Garamond" w:hAnsi="Garamond"/>
          <w:b/>
          <w:sz w:val="24"/>
          <w:szCs w:val="24"/>
          <w:highlight w:val="yellow"/>
        </w:rPr>
        <w:t>M</w:t>
      </w:r>
      <w:r w:rsidRPr="001B6850">
        <w:rPr>
          <w:rFonts w:ascii="Garamond" w:hAnsi="Garamond"/>
          <w:b/>
          <w:sz w:val="24"/>
          <w:szCs w:val="24"/>
          <w:highlight w:val="yellow"/>
        </w:rPr>
        <w:t>L entro il 31 gennaio di ogni anno.</w:t>
      </w:r>
      <w:r w:rsidRPr="00E15CEB">
        <w:rPr>
          <w:rFonts w:ascii="Garamond" w:hAnsi="Garamond"/>
          <w:b/>
          <w:sz w:val="24"/>
          <w:szCs w:val="24"/>
        </w:rPr>
        <w:t xml:space="preserve"> </w:t>
      </w:r>
    </w:p>
    <w:p w:rsidR="00E15CEB" w:rsidRPr="00E15CEB" w:rsidRDefault="00E15CEB" w:rsidP="00E15CEB">
      <w:pPr>
        <w:pBdr>
          <w:top w:val="single" w:sz="4" w:space="3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rFonts w:ascii="Garamond" w:hAnsi="Garamond"/>
          <w:b/>
          <w:sz w:val="24"/>
          <w:szCs w:val="24"/>
        </w:rPr>
      </w:pPr>
      <w:r w:rsidRPr="001B6850">
        <w:rPr>
          <w:rFonts w:ascii="Garamond" w:hAnsi="Garamond"/>
          <w:b/>
          <w:sz w:val="24"/>
          <w:szCs w:val="24"/>
          <w:highlight w:val="yellow"/>
        </w:rPr>
        <w:t>Dette informazioni in formato .X</w:t>
      </w:r>
      <w:r w:rsidR="00120125" w:rsidRPr="001B6850">
        <w:rPr>
          <w:rFonts w:ascii="Garamond" w:hAnsi="Garamond"/>
          <w:b/>
          <w:sz w:val="24"/>
          <w:szCs w:val="24"/>
          <w:highlight w:val="yellow"/>
        </w:rPr>
        <w:t>M</w:t>
      </w:r>
      <w:r w:rsidRPr="001B6850">
        <w:rPr>
          <w:rFonts w:ascii="Garamond" w:hAnsi="Garamond"/>
          <w:b/>
          <w:sz w:val="24"/>
          <w:szCs w:val="24"/>
          <w:highlight w:val="yellow"/>
        </w:rPr>
        <w:t xml:space="preserve">L  dovranno essere, altresì, trasmesse al Responsabile della prevenzione della corruzione entro e non  oltre il 10 febbraio di ciascun anno all’indirizzo di posta elettronica </w:t>
      </w:r>
      <w:hyperlink r:id="rId40" w:history="1">
        <w:r w:rsidR="009F0330" w:rsidRPr="001B6850">
          <w:rPr>
            <w:rStyle w:val="Collegamentoipertestuale"/>
            <w:rFonts w:ascii="Garamond" w:hAnsi="Garamond"/>
            <w:b/>
            <w:sz w:val="24"/>
            <w:szCs w:val="24"/>
            <w:highlight w:val="yellow"/>
          </w:rPr>
          <w:t>direzione-puglia@istruzione.it</w:t>
        </w:r>
      </w:hyperlink>
      <w:r w:rsidR="009F0330" w:rsidRPr="001B6850">
        <w:rPr>
          <w:rFonts w:ascii="Garamond" w:hAnsi="Garamond"/>
          <w:b/>
          <w:sz w:val="24"/>
          <w:szCs w:val="24"/>
          <w:highlight w:val="yellow"/>
        </w:rPr>
        <w:t xml:space="preserve"> </w:t>
      </w:r>
      <w:r w:rsidRPr="001B6850">
        <w:rPr>
          <w:rFonts w:ascii="Garamond" w:hAnsi="Garamond"/>
          <w:b/>
          <w:sz w:val="24"/>
          <w:szCs w:val="24"/>
          <w:highlight w:val="yellow"/>
        </w:rPr>
        <w:t>Al fine di consentire il monitoraggio sull’effettivo assolvimento dell’obbligo.</w:t>
      </w:r>
    </w:p>
    <w:p w:rsidR="00E15CEB" w:rsidRPr="00296728" w:rsidRDefault="00E15CEB" w:rsidP="00E15CEB">
      <w:pPr>
        <w:pBdr>
          <w:top w:val="single" w:sz="4" w:space="3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sz w:val="24"/>
          <w:szCs w:val="24"/>
          <w:lang w:eastAsia="ar-SA"/>
        </w:rPr>
      </w:pPr>
    </w:p>
    <w:p w:rsidR="002676D0" w:rsidRPr="00FC7C95" w:rsidRDefault="00FC7C95" w:rsidP="00FC7C95">
      <w:pPr>
        <w:pStyle w:val="Titolo2"/>
        <w:numPr>
          <w:ilvl w:val="0"/>
          <w:numId w:val="0"/>
        </w:numPr>
        <w:rPr>
          <w:sz w:val="24"/>
          <w:szCs w:val="24"/>
        </w:rPr>
      </w:pPr>
      <w:bookmarkStart w:id="55" w:name="_Toc451242537"/>
      <w:r w:rsidRPr="001B6850">
        <w:rPr>
          <w:sz w:val="24"/>
          <w:szCs w:val="24"/>
          <w:highlight w:val="yellow"/>
        </w:rPr>
        <w:t xml:space="preserve">5.2 </w:t>
      </w:r>
      <w:r w:rsidR="002676D0" w:rsidRPr="001B6850">
        <w:rPr>
          <w:sz w:val="24"/>
          <w:szCs w:val="24"/>
          <w:highlight w:val="yellow"/>
        </w:rPr>
        <w:t>Misure generali da prevedere a livello di amministrazione centrale</w:t>
      </w:r>
    </w:p>
    <w:p w:rsidR="002676D0" w:rsidRDefault="002676D0" w:rsidP="002676D0"/>
    <w:p w:rsidR="002676D0" w:rsidRPr="002676D0" w:rsidRDefault="002676D0" w:rsidP="002676D0">
      <w:pPr>
        <w:jc w:val="both"/>
        <w:textAlignment w:val="auto"/>
        <w:rPr>
          <w:sz w:val="24"/>
          <w:szCs w:val="24"/>
        </w:rPr>
      </w:pPr>
      <w:r w:rsidRPr="002676D0">
        <w:rPr>
          <w:sz w:val="24"/>
          <w:szCs w:val="24"/>
        </w:rPr>
        <w:t>In questa fase di predisposizione del PTPC, altre misure generali per le Istituzioni Scolastiche dell’USR, misure previste dal PNA,  sono state individuate in:</w:t>
      </w:r>
    </w:p>
    <w:p w:rsidR="002676D0" w:rsidRPr="002676D0" w:rsidRDefault="002676D0" w:rsidP="002676D0">
      <w:pPr>
        <w:jc w:val="both"/>
        <w:textAlignment w:val="auto"/>
        <w:rPr>
          <w:sz w:val="24"/>
          <w:szCs w:val="24"/>
        </w:rPr>
      </w:pPr>
      <w:r w:rsidRPr="002676D0">
        <w:rPr>
          <w:sz w:val="24"/>
          <w:szCs w:val="24"/>
        </w:rPr>
        <w:t>•</w:t>
      </w:r>
      <w:r w:rsidRPr="002676D0">
        <w:rPr>
          <w:sz w:val="24"/>
          <w:szCs w:val="24"/>
        </w:rPr>
        <w:tab/>
        <w:t>Codice di comportamento</w:t>
      </w:r>
    </w:p>
    <w:p w:rsidR="002676D0" w:rsidRPr="002676D0" w:rsidRDefault="002676D0" w:rsidP="002676D0">
      <w:pPr>
        <w:jc w:val="both"/>
        <w:textAlignment w:val="auto"/>
        <w:rPr>
          <w:sz w:val="24"/>
          <w:szCs w:val="24"/>
        </w:rPr>
      </w:pPr>
      <w:r w:rsidRPr="002676D0">
        <w:rPr>
          <w:sz w:val="24"/>
          <w:szCs w:val="24"/>
        </w:rPr>
        <w:t>•</w:t>
      </w:r>
      <w:r w:rsidRPr="002676D0">
        <w:rPr>
          <w:sz w:val="24"/>
          <w:szCs w:val="24"/>
        </w:rPr>
        <w:tab/>
        <w:t>Indicazione dei criteri di rotazione del personale</w:t>
      </w:r>
    </w:p>
    <w:p w:rsidR="002676D0" w:rsidRPr="002676D0" w:rsidRDefault="002676D0" w:rsidP="002676D0">
      <w:pPr>
        <w:jc w:val="both"/>
        <w:textAlignment w:val="auto"/>
        <w:rPr>
          <w:sz w:val="24"/>
          <w:szCs w:val="24"/>
        </w:rPr>
      </w:pPr>
      <w:r w:rsidRPr="002676D0">
        <w:rPr>
          <w:sz w:val="24"/>
          <w:szCs w:val="24"/>
        </w:rPr>
        <w:t>•</w:t>
      </w:r>
      <w:r w:rsidRPr="002676D0">
        <w:rPr>
          <w:sz w:val="24"/>
          <w:szCs w:val="24"/>
        </w:rPr>
        <w:tab/>
        <w:t xml:space="preserve">Elaborazione della proposta di regolamento per disciplinare gli incarichi  e le attività non consentite ai pubblici dipendenti (incarichi extraistituzionali) </w:t>
      </w:r>
    </w:p>
    <w:p w:rsidR="002676D0" w:rsidRPr="002676D0" w:rsidRDefault="002676D0" w:rsidP="002676D0">
      <w:pPr>
        <w:jc w:val="both"/>
        <w:textAlignment w:val="auto"/>
        <w:rPr>
          <w:sz w:val="24"/>
          <w:szCs w:val="24"/>
        </w:rPr>
      </w:pPr>
      <w:r w:rsidRPr="002676D0">
        <w:rPr>
          <w:sz w:val="24"/>
          <w:szCs w:val="24"/>
        </w:rPr>
        <w:t>•</w:t>
      </w:r>
      <w:r w:rsidRPr="002676D0">
        <w:rPr>
          <w:sz w:val="24"/>
          <w:szCs w:val="24"/>
        </w:rPr>
        <w:tab/>
        <w:t>Elaborazione di direttive per l’attribuzione degli incarichi dirigenziali con al definizione delle cause ostative al conferimento e verifica dell’insussistenza di cause di incompatibilità (</w:t>
      </w:r>
      <w:proofErr w:type="spellStart"/>
      <w:r w:rsidRPr="002676D0">
        <w:rPr>
          <w:sz w:val="24"/>
          <w:szCs w:val="24"/>
        </w:rPr>
        <w:t>inconferibilità</w:t>
      </w:r>
      <w:proofErr w:type="spellEnd"/>
      <w:r w:rsidRPr="002676D0">
        <w:rPr>
          <w:sz w:val="24"/>
          <w:szCs w:val="24"/>
        </w:rPr>
        <w:t xml:space="preserve"> e incompatibilità)</w:t>
      </w:r>
    </w:p>
    <w:p w:rsidR="002676D0" w:rsidRPr="002676D0" w:rsidRDefault="002676D0" w:rsidP="002676D0">
      <w:pPr>
        <w:jc w:val="both"/>
        <w:textAlignment w:val="auto"/>
        <w:rPr>
          <w:sz w:val="24"/>
          <w:szCs w:val="24"/>
        </w:rPr>
      </w:pPr>
      <w:r w:rsidRPr="002676D0">
        <w:rPr>
          <w:sz w:val="24"/>
          <w:szCs w:val="24"/>
        </w:rPr>
        <w:t>•</w:t>
      </w:r>
      <w:r w:rsidRPr="002676D0">
        <w:rPr>
          <w:sz w:val="24"/>
          <w:szCs w:val="24"/>
        </w:rPr>
        <w:tab/>
        <w:t>Definizione di modalità per verificare il rispetto del divieto di svolgere attività incompatibili a seguito della cessazione del rapporto</w:t>
      </w:r>
    </w:p>
    <w:p w:rsidR="002676D0" w:rsidRPr="002676D0" w:rsidRDefault="002676D0" w:rsidP="002676D0">
      <w:pPr>
        <w:jc w:val="both"/>
        <w:textAlignment w:val="auto"/>
        <w:rPr>
          <w:sz w:val="24"/>
          <w:szCs w:val="24"/>
        </w:rPr>
      </w:pPr>
      <w:r w:rsidRPr="002676D0">
        <w:rPr>
          <w:sz w:val="24"/>
          <w:szCs w:val="24"/>
        </w:rPr>
        <w:t>•</w:t>
      </w:r>
      <w:r w:rsidRPr="002676D0">
        <w:rPr>
          <w:sz w:val="24"/>
          <w:szCs w:val="24"/>
        </w:rPr>
        <w:tab/>
        <w:t>Elaborazione di direttive per effettuare controlli su precedenti penali ai fini dell’attribuzione degli incarichi e dell’assegnazione ad uffici</w:t>
      </w:r>
    </w:p>
    <w:p w:rsidR="002676D0" w:rsidRPr="002676D0" w:rsidRDefault="002676D0" w:rsidP="002676D0">
      <w:pPr>
        <w:jc w:val="both"/>
        <w:textAlignment w:val="auto"/>
        <w:rPr>
          <w:sz w:val="24"/>
          <w:szCs w:val="24"/>
        </w:rPr>
      </w:pPr>
      <w:r w:rsidRPr="002676D0">
        <w:rPr>
          <w:sz w:val="24"/>
          <w:szCs w:val="24"/>
        </w:rPr>
        <w:t>•</w:t>
      </w:r>
      <w:r w:rsidRPr="002676D0">
        <w:rPr>
          <w:sz w:val="24"/>
          <w:szCs w:val="24"/>
        </w:rPr>
        <w:tab/>
        <w:t>Indicazione delle iniziative previste nell’ambito di concorsi e selezione del personale.</w:t>
      </w:r>
    </w:p>
    <w:p w:rsidR="002676D0" w:rsidRPr="002676D0" w:rsidRDefault="002676D0" w:rsidP="002676D0">
      <w:pPr>
        <w:jc w:val="both"/>
        <w:textAlignment w:val="auto"/>
        <w:rPr>
          <w:sz w:val="24"/>
          <w:szCs w:val="24"/>
        </w:rPr>
      </w:pPr>
    </w:p>
    <w:p w:rsidR="002676D0" w:rsidRPr="002676D0" w:rsidRDefault="002676D0" w:rsidP="002676D0">
      <w:r w:rsidRPr="002676D0">
        <w:rPr>
          <w:sz w:val="24"/>
          <w:szCs w:val="24"/>
        </w:rPr>
        <w:t>Considerata la peculiarità delle istituzioni scolastiche nell’alveo delle amministrazioni pubbliche, e attesa la necessità di  predisporre per tali misure di prevenzione della corruzione una descrizione - con relativi indicatori di monitoraggio e tempistica - omogenea sul territorio nazionale, l’amministrazione centrale ha previsto appositi Tavoli tecnici.</w:t>
      </w:r>
    </w:p>
    <w:p w:rsidR="002676D0" w:rsidRPr="001B6850" w:rsidRDefault="00E15CEB" w:rsidP="00FC7C95">
      <w:pPr>
        <w:pStyle w:val="Titolo2"/>
        <w:numPr>
          <w:ilvl w:val="1"/>
          <w:numId w:val="30"/>
        </w:numPr>
        <w:rPr>
          <w:highlight w:val="yellow"/>
          <w:lang w:eastAsia="ar-SA"/>
        </w:rPr>
      </w:pPr>
      <w:r w:rsidRPr="001B6850">
        <w:rPr>
          <w:highlight w:val="yellow"/>
          <w:lang w:eastAsia="ar-SA"/>
        </w:rPr>
        <w:t>Il titolare del potere sostitutivo</w:t>
      </w:r>
      <w:bookmarkEnd w:id="55"/>
    </w:p>
    <w:p w:rsidR="00E15CEB" w:rsidRPr="001769AE" w:rsidRDefault="00E15CEB" w:rsidP="00E15CEB">
      <w:pPr>
        <w:suppressAutoHyphens/>
        <w:overflowPunct/>
        <w:autoSpaceDE/>
        <w:autoSpaceDN/>
        <w:adjustRightInd/>
        <w:spacing w:before="120"/>
        <w:jc w:val="both"/>
        <w:textAlignment w:val="auto"/>
        <w:rPr>
          <w:sz w:val="24"/>
          <w:szCs w:val="24"/>
          <w:lang w:eastAsia="ar-SA"/>
        </w:rPr>
      </w:pPr>
      <w:r w:rsidRPr="001769AE">
        <w:rPr>
          <w:sz w:val="24"/>
          <w:szCs w:val="24"/>
          <w:lang w:eastAsia="ar-SA"/>
        </w:rPr>
        <w:t>Il costante rispetto dei termini di conclusione del procedimento amministrativo, in particolare quando avviato su “</w:t>
      </w:r>
      <w:r w:rsidRPr="001769AE">
        <w:rPr>
          <w:i/>
          <w:sz w:val="24"/>
          <w:szCs w:val="24"/>
          <w:lang w:eastAsia="ar-SA"/>
        </w:rPr>
        <w:t>istanza di parte</w:t>
      </w:r>
      <w:r w:rsidRPr="001769AE">
        <w:rPr>
          <w:sz w:val="24"/>
          <w:szCs w:val="24"/>
          <w:lang w:eastAsia="ar-SA"/>
        </w:rPr>
        <w:t xml:space="preserve">”, è indice di buona amministrazione ed una variabile da monitorare per l’attuazione delle politiche di contrasto alla corruzione. </w:t>
      </w:r>
    </w:p>
    <w:p w:rsidR="00E15CEB" w:rsidRPr="001769AE" w:rsidRDefault="00E15CEB" w:rsidP="00E15CEB">
      <w:pPr>
        <w:suppressAutoHyphens/>
        <w:overflowPunct/>
        <w:autoSpaceDE/>
        <w:autoSpaceDN/>
        <w:adjustRightInd/>
        <w:spacing w:before="120"/>
        <w:jc w:val="both"/>
        <w:textAlignment w:val="auto"/>
        <w:rPr>
          <w:sz w:val="24"/>
          <w:szCs w:val="24"/>
          <w:lang w:eastAsia="ar-SA"/>
        </w:rPr>
      </w:pPr>
      <w:r w:rsidRPr="001769AE">
        <w:rPr>
          <w:sz w:val="24"/>
          <w:szCs w:val="24"/>
          <w:lang w:eastAsia="ar-SA"/>
        </w:rPr>
        <w:lastRenderedPageBreak/>
        <w:t xml:space="preserve">Il sistema di monitoraggio del rispetto dei suddetti termini è prioritaria misura anticorruzione prevista dal PNA. </w:t>
      </w:r>
    </w:p>
    <w:p w:rsidR="00E15CEB" w:rsidRPr="001769AE" w:rsidRDefault="00E15CEB" w:rsidP="00E15CEB">
      <w:pPr>
        <w:suppressAutoHyphens/>
        <w:overflowPunct/>
        <w:autoSpaceDE/>
        <w:autoSpaceDN/>
        <w:adjustRightInd/>
        <w:spacing w:before="120"/>
        <w:jc w:val="both"/>
        <w:textAlignment w:val="auto"/>
        <w:rPr>
          <w:sz w:val="24"/>
          <w:szCs w:val="24"/>
          <w:lang w:eastAsia="ar-SA"/>
        </w:rPr>
      </w:pPr>
      <w:r w:rsidRPr="001769AE">
        <w:rPr>
          <w:sz w:val="24"/>
          <w:szCs w:val="24"/>
          <w:lang w:eastAsia="ar-SA"/>
        </w:rPr>
        <w:t xml:space="preserve">L’Allegato 1 del PNA riporta, tra le misure di carattere trasversale, il monitoraggio sul rispetto dei termini procedimentali: </w:t>
      </w:r>
    </w:p>
    <w:p w:rsidR="00E15CEB" w:rsidRPr="00296728" w:rsidRDefault="00E15CEB" w:rsidP="00000C86">
      <w:pPr>
        <w:pStyle w:val="Paragrafoelenco"/>
        <w:numPr>
          <w:ilvl w:val="0"/>
          <w:numId w:val="5"/>
        </w:numPr>
        <w:suppressAutoHyphens/>
        <w:overflowPunct/>
        <w:autoSpaceDE/>
        <w:autoSpaceDN/>
        <w:adjustRightInd/>
        <w:spacing w:before="120"/>
        <w:jc w:val="both"/>
        <w:textAlignment w:val="auto"/>
        <w:rPr>
          <w:sz w:val="24"/>
          <w:szCs w:val="24"/>
          <w:lang w:eastAsia="ar-SA"/>
        </w:rPr>
      </w:pPr>
      <w:r w:rsidRPr="00296728">
        <w:rPr>
          <w:sz w:val="24"/>
          <w:szCs w:val="24"/>
          <w:lang w:eastAsia="ar-SA"/>
        </w:rPr>
        <w:t>“</w:t>
      </w:r>
      <w:r w:rsidRPr="00296728">
        <w:rPr>
          <w:i/>
          <w:sz w:val="24"/>
          <w:szCs w:val="24"/>
          <w:lang w:eastAsia="ar-SA"/>
        </w:rPr>
        <w:t>attraverso il monitoraggio emergono eventuali omissioni o ritardi che possono essere sintomo di fenomeni corruttivi</w:t>
      </w:r>
      <w:r w:rsidRPr="00296728">
        <w:rPr>
          <w:sz w:val="24"/>
          <w:szCs w:val="24"/>
          <w:lang w:eastAsia="ar-SA"/>
        </w:rPr>
        <w:t>”.</w:t>
      </w:r>
    </w:p>
    <w:p w:rsidR="00E15CEB" w:rsidRPr="00296728" w:rsidRDefault="00E15CEB" w:rsidP="00000C86">
      <w:pPr>
        <w:pStyle w:val="Paragrafoelenco"/>
        <w:numPr>
          <w:ilvl w:val="0"/>
          <w:numId w:val="5"/>
        </w:numPr>
        <w:suppressAutoHyphens/>
        <w:overflowPunct/>
        <w:autoSpaceDE/>
        <w:autoSpaceDN/>
        <w:adjustRightInd/>
        <w:spacing w:before="120"/>
        <w:jc w:val="both"/>
        <w:textAlignment w:val="auto"/>
        <w:rPr>
          <w:color w:val="000000"/>
          <w:sz w:val="24"/>
          <w:szCs w:val="24"/>
          <w:lang w:eastAsia="ar-SA"/>
        </w:rPr>
      </w:pPr>
      <w:r w:rsidRPr="00296728">
        <w:rPr>
          <w:sz w:val="24"/>
          <w:szCs w:val="24"/>
          <w:lang w:eastAsia="ar-SA"/>
        </w:rPr>
        <w:t>Vigila sul rispetto dei termini procedimentali il “</w:t>
      </w:r>
      <w:r w:rsidRPr="00296728">
        <w:rPr>
          <w:i/>
          <w:sz w:val="24"/>
          <w:szCs w:val="24"/>
          <w:lang w:eastAsia="ar-SA"/>
        </w:rPr>
        <w:t>titolare del potere sostitutivo</w:t>
      </w:r>
      <w:r w:rsidRPr="00296728">
        <w:rPr>
          <w:sz w:val="24"/>
          <w:szCs w:val="24"/>
          <w:lang w:eastAsia="ar-SA"/>
        </w:rPr>
        <w:t xml:space="preserve">”.     </w:t>
      </w:r>
    </w:p>
    <w:p w:rsidR="00E15CEB" w:rsidRPr="001769AE" w:rsidRDefault="00E15CEB" w:rsidP="00E15CEB">
      <w:pPr>
        <w:suppressAutoHyphens/>
        <w:overflowPunct/>
        <w:autoSpaceDE/>
        <w:autoSpaceDN/>
        <w:adjustRightInd/>
        <w:spacing w:before="120"/>
        <w:jc w:val="both"/>
        <w:textAlignment w:val="auto"/>
        <w:rPr>
          <w:color w:val="000000"/>
          <w:sz w:val="24"/>
          <w:szCs w:val="24"/>
          <w:lang w:eastAsia="ar-SA"/>
        </w:rPr>
      </w:pPr>
      <w:r w:rsidRPr="001769AE">
        <w:rPr>
          <w:color w:val="000000"/>
          <w:sz w:val="24"/>
          <w:szCs w:val="24"/>
          <w:lang w:eastAsia="ar-SA"/>
        </w:rPr>
        <w:t>Come noto, “</w:t>
      </w:r>
      <w:r w:rsidRPr="001769AE">
        <w:rPr>
          <w:i/>
          <w:color w:val="000000"/>
          <w:sz w:val="24"/>
          <w:szCs w:val="24"/>
          <w:lang w:eastAsia="ar-SA"/>
        </w:rPr>
        <w:t>l'organo di governo individua, nell'ambito delle figure apicali dell'amministrazione, il soggetto cui attribuire il potere sostitutivo in caso di inerzia</w:t>
      </w:r>
      <w:r w:rsidRPr="001769AE">
        <w:rPr>
          <w:color w:val="000000"/>
          <w:sz w:val="24"/>
          <w:szCs w:val="24"/>
          <w:lang w:eastAsia="ar-SA"/>
        </w:rPr>
        <w:t xml:space="preserve">” (articolo 2 comma 9-bis della legge 241/1990, comma aggiunto dal </w:t>
      </w:r>
      <w:proofErr w:type="spellStart"/>
      <w:r w:rsidRPr="001769AE">
        <w:rPr>
          <w:color w:val="000000"/>
          <w:sz w:val="24"/>
          <w:szCs w:val="24"/>
          <w:lang w:eastAsia="ar-SA"/>
        </w:rPr>
        <w:t>DL</w:t>
      </w:r>
      <w:proofErr w:type="spellEnd"/>
      <w:r w:rsidRPr="001769AE">
        <w:rPr>
          <w:color w:val="000000"/>
          <w:sz w:val="24"/>
          <w:szCs w:val="24"/>
          <w:lang w:eastAsia="ar-SA"/>
        </w:rPr>
        <w:t xml:space="preserve"> 5/2012 convertito dalla legge 35/2012). </w:t>
      </w:r>
    </w:p>
    <w:p w:rsidR="00E15CEB" w:rsidRPr="001769AE" w:rsidRDefault="00E15CEB" w:rsidP="00E15CEB">
      <w:pPr>
        <w:suppressAutoHyphens/>
        <w:overflowPunct/>
        <w:autoSpaceDE/>
        <w:autoSpaceDN/>
        <w:adjustRightInd/>
        <w:spacing w:before="120"/>
        <w:jc w:val="both"/>
        <w:textAlignment w:val="auto"/>
        <w:rPr>
          <w:color w:val="000000"/>
          <w:sz w:val="24"/>
          <w:szCs w:val="24"/>
          <w:lang w:eastAsia="ar-SA"/>
        </w:rPr>
      </w:pPr>
      <w:r w:rsidRPr="001769AE">
        <w:rPr>
          <w:color w:val="000000"/>
          <w:sz w:val="24"/>
          <w:szCs w:val="24"/>
          <w:lang w:eastAsia="ar-SA"/>
        </w:rPr>
        <w:t xml:space="preserve">Decorso infruttuosamente il termine per la conclusione del procedimento, il privato cittadino, che con domanda ha attivato il procedimento stesso, ha facoltà di  rivolgersi al </w:t>
      </w:r>
      <w:r w:rsidRPr="001769AE">
        <w:rPr>
          <w:i/>
          <w:color w:val="000000"/>
          <w:sz w:val="24"/>
          <w:szCs w:val="24"/>
          <w:lang w:eastAsia="ar-SA"/>
        </w:rPr>
        <w:t xml:space="preserve">titolare del potere sostitutivo </w:t>
      </w:r>
      <w:r w:rsidRPr="001769AE">
        <w:rPr>
          <w:color w:val="000000"/>
          <w:sz w:val="24"/>
          <w:szCs w:val="24"/>
          <w:lang w:eastAsia="ar-SA"/>
        </w:rPr>
        <w:t xml:space="preserve">affinché, entro un termine pari alla metà di quello originariamente previsto, concluda il procedimento attraverso le strutture competenti o con la nomina di un commissario. </w:t>
      </w:r>
    </w:p>
    <w:p w:rsidR="00E15CEB" w:rsidRPr="00296728" w:rsidRDefault="00E15CEB" w:rsidP="00E15CEB">
      <w:pPr>
        <w:suppressAutoHyphens/>
        <w:overflowPunct/>
        <w:autoSpaceDE/>
        <w:autoSpaceDN/>
        <w:adjustRightInd/>
        <w:spacing w:before="120"/>
        <w:jc w:val="both"/>
        <w:textAlignment w:val="auto"/>
        <w:rPr>
          <w:color w:val="000000"/>
          <w:sz w:val="24"/>
          <w:szCs w:val="24"/>
          <w:lang w:eastAsia="ar-SA"/>
        </w:rPr>
      </w:pPr>
      <w:r w:rsidRPr="001769AE">
        <w:rPr>
          <w:color w:val="000000"/>
          <w:sz w:val="24"/>
          <w:szCs w:val="24"/>
          <w:lang w:eastAsia="ar-SA"/>
        </w:rPr>
        <w:t xml:space="preserve">Il </w:t>
      </w:r>
      <w:r w:rsidRPr="001769AE">
        <w:rPr>
          <w:i/>
          <w:color w:val="000000"/>
          <w:sz w:val="24"/>
          <w:szCs w:val="24"/>
          <w:lang w:eastAsia="ar-SA"/>
        </w:rPr>
        <w:t>titolare del potere sostitutivo</w:t>
      </w:r>
      <w:r w:rsidRPr="001769AE">
        <w:rPr>
          <w:color w:val="000000"/>
          <w:sz w:val="24"/>
          <w:szCs w:val="24"/>
          <w:lang w:eastAsia="ar-SA"/>
        </w:rPr>
        <w:t xml:space="preserve"> entro il 30 gennaio di ogni anno ha l’onere di comunicare all'organo di governo, i procedimenti, suddivisi per tipologia e strutture amministrative competenti, per i quali non è stato rispettato il termine di conclusione previsto dalla legge o dai regolamenti. </w:t>
      </w:r>
    </w:p>
    <w:p w:rsidR="00E15CEB" w:rsidRPr="00E15CEB" w:rsidRDefault="00E15CEB" w:rsidP="00E15CEB">
      <w:pPr>
        <w:suppressAutoHyphens/>
        <w:overflowPunct/>
        <w:autoSpaceDE/>
        <w:autoSpaceDN/>
        <w:adjustRightInd/>
        <w:spacing w:before="120"/>
        <w:jc w:val="both"/>
        <w:textAlignment w:val="auto"/>
        <w:rPr>
          <w:b/>
          <w:color w:val="000000"/>
          <w:sz w:val="24"/>
          <w:szCs w:val="24"/>
          <w:lang w:eastAsia="ar-SA"/>
        </w:rPr>
      </w:pPr>
      <w:r w:rsidRPr="001B6850">
        <w:rPr>
          <w:b/>
          <w:color w:val="000000"/>
          <w:sz w:val="24"/>
          <w:szCs w:val="24"/>
          <w:highlight w:val="yellow"/>
          <w:lang w:eastAsia="ar-SA"/>
        </w:rPr>
        <w:t>Nelle istituzioni scolastiche il titolare del potere sostitutivo, con particolare riferimento all’istituto dell’accesso civico è individuato nel dirigente dell’ambito territoriale.</w:t>
      </w:r>
    </w:p>
    <w:p w:rsidR="00E15CEB" w:rsidRPr="001B6850" w:rsidRDefault="00A324AC" w:rsidP="00E15CEB">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ind w:firstLine="360"/>
        <w:jc w:val="both"/>
        <w:textAlignment w:val="auto"/>
        <w:rPr>
          <w:b/>
          <w:sz w:val="24"/>
          <w:szCs w:val="24"/>
          <w:highlight w:val="yellow"/>
          <w:lang w:eastAsia="ar-SA"/>
        </w:rPr>
      </w:pPr>
      <w:r w:rsidRPr="001B6850">
        <w:rPr>
          <w:b/>
          <w:sz w:val="24"/>
          <w:szCs w:val="24"/>
          <w:highlight w:val="yellow"/>
          <w:lang w:eastAsia="ar-SA"/>
        </w:rPr>
        <w:t>MISURA:</w:t>
      </w:r>
    </w:p>
    <w:p w:rsidR="00E15CEB" w:rsidRDefault="00B90C6C" w:rsidP="00E15CEB">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ind w:firstLine="360"/>
        <w:jc w:val="both"/>
        <w:textAlignment w:val="auto"/>
        <w:rPr>
          <w:sz w:val="24"/>
          <w:szCs w:val="24"/>
          <w:lang w:eastAsia="ar-SA"/>
        </w:rPr>
      </w:pPr>
      <w:r w:rsidRPr="001B6850">
        <w:rPr>
          <w:sz w:val="24"/>
          <w:szCs w:val="24"/>
          <w:highlight w:val="yellow"/>
          <w:lang w:eastAsia="ar-SA"/>
        </w:rPr>
        <w:t xml:space="preserve">Nel presente piano, </w:t>
      </w:r>
      <w:r w:rsidR="00E15CEB" w:rsidRPr="001B6850">
        <w:rPr>
          <w:sz w:val="24"/>
          <w:szCs w:val="24"/>
          <w:highlight w:val="yellow"/>
          <w:lang w:eastAsia="ar-SA"/>
        </w:rPr>
        <w:t>all’interno del</w:t>
      </w:r>
      <w:r w:rsidRPr="001B6850">
        <w:rPr>
          <w:sz w:val="24"/>
          <w:szCs w:val="24"/>
          <w:highlight w:val="yellow"/>
          <w:lang w:eastAsia="ar-SA"/>
        </w:rPr>
        <w:t>la sezione dedicata alla trasparenza delle istituzioni scolastiche si disciplina</w:t>
      </w:r>
      <w:r w:rsidR="00E15CEB" w:rsidRPr="001B6850">
        <w:rPr>
          <w:sz w:val="24"/>
          <w:szCs w:val="24"/>
          <w:highlight w:val="yellow"/>
          <w:lang w:eastAsia="ar-SA"/>
        </w:rPr>
        <w:t xml:space="preserve"> il funzionamento dell’istituto del diritto di accesso civico evidenziando, altresì, che, in caso di inerzia, l’interessato potrà inviare la richiesta di pubblicazione al dirigente di ambito territoriale esplicitando per ciascuno l’indirizzo e-mail di riferimento.</w:t>
      </w:r>
      <w:r w:rsidR="00E15CEB">
        <w:rPr>
          <w:sz w:val="24"/>
          <w:szCs w:val="24"/>
          <w:lang w:eastAsia="ar-SA"/>
        </w:rPr>
        <w:t xml:space="preserve"> </w:t>
      </w:r>
    </w:p>
    <w:p w:rsidR="006B7FFE" w:rsidRPr="001B6850" w:rsidRDefault="006B7FFE" w:rsidP="00D437D4">
      <w:pPr>
        <w:pStyle w:val="Titolo2"/>
        <w:rPr>
          <w:highlight w:val="yellow"/>
          <w:lang w:eastAsia="ar-SA"/>
        </w:rPr>
      </w:pPr>
      <w:bookmarkStart w:id="56" w:name="_Toc451242538"/>
      <w:r w:rsidRPr="001B6850">
        <w:rPr>
          <w:highlight w:val="yellow"/>
          <w:lang w:eastAsia="ar-SA"/>
        </w:rPr>
        <w:t xml:space="preserve">Adozione di misure per la tutela del </w:t>
      </w:r>
      <w:proofErr w:type="spellStart"/>
      <w:r w:rsidRPr="001B6850">
        <w:rPr>
          <w:highlight w:val="yellow"/>
          <w:lang w:eastAsia="ar-SA"/>
        </w:rPr>
        <w:t>whistleblower</w:t>
      </w:r>
      <w:proofErr w:type="spellEnd"/>
      <w:r w:rsidRPr="001B6850">
        <w:rPr>
          <w:highlight w:val="yellow"/>
          <w:lang w:eastAsia="ar-SA"/>
        </w:rPr>
        <w:t xml:space="preserve"> </w:t>
      </w:r>
      <w:bookmarkEnd w:id="56"/>
    </w:p>
    <w:p w:rsidR="006B7FFE" w:rsidRPr="001769AE" w:rsidRDefault="006B7FFE" w:rsidP="006B7FFE">
      <w:pPr>
        <w:suppressAutoHyphens/>
        <w:overflowPunct/>
        <w:autoSpaceDE/>
        <w:autoSpaceDN/>
        <w:adjustRightInd/>
        <w:spacing w:before="120"/>
        <w:jc w:val="both"/>
        <w:textAlignment w:val="auto"/>
        <w:rPr>
          <w:rFonts w:eastAsia="Calibri"/>
          <w:bCs/>
          <w:iCs/>
          <w:sz w:val="24"/>
          <w:szCs w:val="24"/>
          <w:lang w:eastAsia="ar-SA"/>
        </w:rPr>
      </w:pPr>
      <w:r w:rsidRPr="001769AE">
        <w:rPr>
          <w:rFonts w:eastAsia="Calibri"/>
          <w:bCs/>
          <w:iCs/>
          <w:sz w:val="24"/>
          <w:szCs w:val="24"/>
          <w:lang w:eastAsia="ar-SA"/>
        </w:rPr>
        <w:t>L’Autorità nazionale anticorruzione il 28 aprile 2015 ha approvato, dopo un periodo di “</w:t>
      </w:r>
      <w:r w:rsidRPr="001769AE">
        <w:rPr>
          <w:rFonts w:eastAsia="Calibri"/>
          <w:bCs/>
          <w:i/>
          <w:iCs/>
          <w:sz w:val="24"/>
          <w:szCs w:val="24"/>
          <w:lang w:eastAsia="ar-SA"/>
        </w:rPr>
        <w:t>consultazione pubblica</w:t>
      </w:r>
      <w:r w:rsidRPr="001769AE">
        <w:rPr>
          <w:rFonts w:eastAsia="Calibri"/>
          <w:bCs/>
          <w:iCs/>
          <w:sz w:val="24"/>
          <w:szCs w:val="24"/>
          <w:lang w:eastAsia="ar-SA"/>
        </w:rPr>
        <w:t xml:space="preserve">”,  le </w:t>
      </w:r>
      <w:r w:rsidRPr="001B6850">
        <w:rPr>
          <w:rFonts w:eastAsia="Calibri"/>
          <w:bCs/>
          <w:iCs/>
          <w:sz w:val="24"/>
          <w:szCs w:val="24"/>
          <w:highlight w:val="yellow"/>
          <w:lang w:eastAsia="ar-SA"/>
        </w:rPr>
        <w:t>“</w:t>
      </w:r>
      <w:r w:rsidRPr="001B6850">
        <w:rPr>
          <w:rFonts w:eastAsia="Calibri"/>
          <w:bCs/>
          <w:i/>
          <w:iCs/>
          <w:sz w:val="24"/>
          <w:szCs w:val="24"/>
          <w:highlight w:val="yellow"/>
          <w:lang w:eastAsia="ar-SA"/>
        </w:rPr>
        <w:t xml:space="preserve">Linee guida in materia di tutela del dipendente pubblico che segnala illeciti (c.d. </w:t>
      </w:r>
      <w:proofErr w:type="spellStart"/>
      <w:r w:rsidRPr="001B6850">
        <w:rPr>
          <w:rFonts w:eastAsia="Calibri"/>
          <w:bCs/>
          <w:i/>
          <w:iCs/>
          <w:sz w:val="24"/>
          <w:szCs w:val="24"/>
          <w:highlight w:val="yellow"/>
          <w:lang w:eastAsia="ar-SA"/>
        </w:rPr>
        <w:t>whistleblower</w:t>
      </w:r>
      <w:proofErr w:type="spellEnd"/>
      <w:r w:rsidRPr="001B6850">
        <w:rPr>
          <w:rFonts w:eastAsia="Calibri"/>
          <w:bCs/>
          <w:i/>
          <w:iCs/>
          <w:sz w:val="24"/>
          <w:szCs w:val="24"/>
          <w:highlight w:val="yellow"/>
          <w:lang w:eastAsia="ar-SA"/>
        </w:rPr>
        <w:t>)</w:t>
      </w:r>
      <w:r w:rsidRPr="001B6850">
        <w:rPr>
          <w:rFonts w:eastAsia="Calibri"/>
          <w:bCs/>
          <w:iCs/>
          <w:sz w:val="24"/>
          <w:szCs w:val="24"/>
          <w:highlight w:val="yellow"/>
          <w:lang w:eastAsia="ar-SA"/>
        </w:rPr>
        <w:t>”</w:t>
      </w:r>
      <w:r w:rsidRPr="001769AE">
        <w:rPr>
          <w:rFonts w:eastAsia="Calibri"/>
          <w:bCs/>
          <w:iCs/>
          <w:sz w:val="24"/>
          <w:szCs w:val="24"/>
          <w:lang w:eastAsia="ar-SA"/>
        </w:rPr>
        <w:t xml:space="preserve"> (determinazione n. 6 del 28 aprile 2015, pubblicata il 6 maggio 2015). </w:t>
      </w:r>
    </w:p>
    <w:p w:rsidR="006B7FFE" w:rsidRPr="001769AE" w:rsidRDefault="006B7FFE" w:rsidP="006B7FFE">
      <w:pPr>
        <w:suppressAutoHyphens/>
        <w:overflowPunct/>
        <w:autoSpaceDE/>
        <w:autoSpaceDN/>
        <w:adjustRightInd/>
        <w:spacing w:before="120"/>
        <w:jc w:val="both"/>
        <w:textAlignment w:val="auto"/>
        <w:rPr>
          <w:bCs/>
          <w:iCs/>
          <w:sz w:val="24"/>
          <w:szCs w:val="24"/>
          <w:lang w:eastAsia="ar-SA"/>
        </w:rPr>
      </w:pPr>
      <w:r w:rsidRPr="001B6850">
        <w:rPr>
          <w:bCs/>
          <w:iCs/>
          <w:sz w:val="24"/>
          <w:szCs w:val="24"/>
          <w:highlight w:val="yellow"/>
          <w:lang w:eastAsia="ar-SA"/>
        </w:rPr>
        <w:t xml:space="preserve">La tutela del </w:t>
      </w:r>
      <w:proofErr w:type="spellStart"/>
      <w:r w:rsidRPr="001B6850">
        <w:rPr>
          <w:bCs/>
          <w:i/>
          <w:iCs/>
          <w:sz w:val="24"/>
          <w:szCs w:val="24"/>
          <w:highlight w:val="yellow"/>
          <w:lang w:eastAsia="ar-SA"/>
        </w:rPr>
        <w:t>whistleblower</w:t>
      </w:r>
      <w:proofErr w:type="spellEnd"/>
      <w:r w:rsidRPr="001769AE">
        <w:rPr>
          <w:bCs/>
          <w:i/>
          <w:iCs/>
          <w:sz w:val="24"/>
          <w:szCs w:val="24"/>
          <w:lang w:eastAsia="ar-SA"/>
        </w:rPr>
        <w:t xml:space="preserve"> </w:t>
      </w:r>
      <w:r w:rsidRPr="001769AE">
        <w:rPr>
          <w:bCs/>
          <w:iCs/>
          <w:sz w:val="24"/>
          <w:szCs w:val="24"/>
          <w:lang w:eastAsia="ar-SA"/>
        </w:rPr>
        <w:t xml:space="preserve">è un dovere di tutte le amministrazioni pubbliche le quali, a tal fine, </w:t>
      </w:r>
      <w:r w:rsidRPr="001769AE">
        <w:rPr>
          <w:sz w:val="24"/>
          <w:szCs w:val="24"/>
          <w:lang w:eastAsia="ar-SA"/>
        </w:rPr>
        <w:t>devono</w:t>
      </w:r>
      <w:r w:rsidRPr="001769AE">
        <w:rPr>
          <w:bCs/>
          <w:iCs/>
          <w:sz w:val="24"/>
          <w:szCs w:val="24"/>
          <w:lang w:eastAsia="ar-SA"/>
        </w:rPr>
        <w:t xml:space="preserve"> assumere “</w:t>
      </w:r>
      <w:r w:rsidRPr="001769AE">
        <w:rPr>
          <w:bCs/>
          <w:i/>
          <w:iCs/>
          <w:sz w:val="24"/>
          <w:szCs w:val="24"/>
          <w:lang w:eastAsia="ar-SA"/>
        </w:rPr>
        <w:t>concrete misure di tutela del dipendente</w:t>
      </w:r>
      <w:r w:rsidRPr="001769AE">
        <w:rPr>
          <w:bCs/>
          <w:iCs/>
          <w:sz w:val="24"/>
          <w:szCs w:val="24"/>
          <w:lang w:eastAsia="ar-SA"/>
        </w:rPr>
        <w:t>” da specificare nel Piano triennale di prevenzione della corruzione.</w:t>
      </w:r>
    </w:p>
    <w:p w:rsidR="006B7FFE" w:rsidRPr="001769AE" w:rsidRDefault="006B7FFE" w:rsidP="006B7FFE">
      <w:pPr>
        <w:suppressAutoHyphens/>
        <w:overflowPunct/>
        <w:autoSpaceDE/>
        <w:autoSpaceDN/>
        <w:adjustRightInd/>
        <w:spacing w:before="120"/>
        <w:jc w:val="both"/>
        <w:textAlignment w:val="auto"/>
        <w:rPr>
          <w:rFonts w:eastAsia="Calibri"/>
          <w:bCs/>
          <w:iCs/>
          <w:sz w:val="24"/>
          <w:szCs w:val="24"/>
          <w:lang w:eastAsia="ar-SA"/>
        </w:rPr>
      </w:pPr>
      <w:r w:rsidRPr="001769AE">
        <w:rPr>
          <w:rFonts w:eastAsia="Calibri"/>
          <w:bCs/>
          <w:iCs/>
          <w:sz w:val="24"/>
          <w:szCs w:val="24"/>
          <w:lang w:eastAsia="ar-SA"/>
        </w:rPr>
        <w:t>La legge 190/2012 ha aggiunto al d.lgs. 165/2001 l’articolo 54-bis.</w:t>
      </w:r>
      <w:r w:rsidR="00B90C6C">
        <w:rPr>
          <w:rFonts w:eastAsia="Calibri"/>
          <w:bCs/>
          <w:iCs/>
          <w:sz w:val="24"/>
          <w:szCs w:val="24"/>
          <w:lang w:eastAsia="ar-SA"/>
        </w:rPr>
        <w:t xml:space="preserve"> La legge n. del 2017 ha successivamente modificato la norma, prevedendo ulteriori misure di tutela del </w:t>
      </w:r>
      <w:proofErr w:type="spellStart"/>
      <w:r w:rsidR="00B90C6C">
        <w:rPr>
          <w:rFonts w:eastAsia="Calibri"/>
          <w:bCs/>
          <w:iCs/>
          <w:sz w:val="24"/>
          <w:szCs w:val="24"/>
          <w:lang w:eastAsia="ar-SA"/>
        </w:rPr>
        <w:t>whistleblower</w:t>
      </w:r>
      <w:proofErr w:type="spellEnd"/>
      <w:r w:rsidR="00B90C6C">
        <w:rPr>
          <w:rFonts w:eastAsia="Calibri"/>
          <w:bCs/>
          <w:iCs/>
          <w:sz w:val="24"/>
          <w:szCs w:val="24"/>
          <w:lang w:eastAsia="ar-SA"/>
        </w:rPr>
        <w:t>.</w:t>
      </w:r>
      <w:r w:rsidRPr="001769AE">
        <w:rPr>
          <w:rFonts w:eastAsia="Calibri"/>
          <w:bCs/>
          <w:iCs/>
          <w:sz w:val="24"/>
          <w:szCs w:val="24"/>
          <w:lang w:eastAsia="ar-SA"/>
        </w:rPr>
        <w:t xml:space="preserve">  </w:t>
      </w:r>
    </w:p>
    <w:p w:rsidR="006B7FFE" w:rsidRPr="001769AE" w:rsidRDefault="006B7FFE" w:rsidP="006B7FFE">
      <w:pPr>
        <w:suppressAutoHyphens/>
        <w:overflowPunct/>
        <w:autoSpaceDE/>
        <w:autoSpaceDN/>
        <w:adjustRightInd/>
        <w:spacing w:before="120"/>
        <w:jc w:val="both"/>
        <w:textAlignment w:val="auto"/>
        <w:rPr>
          <w:rFonts w:eastAsia="Calibri"/>
          <w:bCs/>
          <w:iCs/>
          <w:sz w:val="24"/>
          <w:szCs w:val="24"/>
          <w:lang w:eastAsia="ar-SA"/>
        </w:rPr>
      </w:pPr>
      <w:r w:rsidRPr="001B6850">
        <w:rPr>
          <w:rFonts w:eastAsia="Calibri"/>
          <w:bCs/>
          <w:iCs/>
          <w:sz w:val="24"/>
          <w:szCs w:val="24"/>
          <w:highlight w:val="yellow"/>
          <w:lang w:eastAsia="ar-SA"/>
        </w:rPr>
        <w:t>La norma prevede che il pubblico dipendente che denunci all'autorità giudiziaria o alla Corte dei conti, o all'ANAC, ovvero riferisca al proprio superiore gerarchico condotte illecite di cui sia venuto a conoscenza in ragione del rapporto di lavoro, non possa</w:t>
      </w:r>
      <w:r w:rsidRPr="001B6850">
        <w:rPr>
          <w:rFonts w:eastAsia="Calibri"/>
          <w:bCs/>
          <w:i/>
          <w:iCs/>
          <w:sz w:val="24"/>
          <w:szCs w:val="24"/>
          <w:highlight w:val="yellow"/>
          <w:lang w:eastAsia="ar-SA"/>
        </w:rPr>
        <w:t xml:space="preserve"> “essere sanzionato, licenziato o sottoposto ad una misura discriminatoria, diretta o indiretta, avente effetti sulle condizioni di lavoro per motivi collegati direttamente o indirettamente alla denuncia</w:t>
      </w:r>
      <w:r w:rsidRPr="001B6850">
        <w:rPr>
          <w:rFonts w:eastAsia="Calibri"/>
          <w:bCs/>
          <w:iCs/>
          <w:sz w:val="24"/>
          <w:szCs w:val="24"/>
          <w:highlight w:val="yellow"/>
          <w:lang w:eastAsia="ar-SA"/>
        </w:rPr>
        <w:t>”.</w:t>
      </w:r>
    </w:p>
    <w:p w:rsidR="006B7FFE" w:rsidRPr="001769AE" w:rsidRDefault="006B7FFE" w:rsidP="006B7FFE">
      <w:pPr>
        <w:suppressAutoHyphens/>
        <w:overflowPunct/>
        <w:autoSpaceDE/>
        <w:autoSpaceDN/>
        <w:adjustRightInd/>
        <w:spacing w:before="120"/>
        <w:jc w:val="both"/>
        <w:textAlignment w:val="auto"/>
        <w:rPr>
          <w:rFonts w:eastAsia="Calibri"/>
          <w:bCs/>
          <w:iCs/>
          <w:sz w:val="24"/>
          <w:szCs w:val="24"/>
          <w:lang w:eastAsia="ar-SA"/>
        </w:rPr>
      </w:pPr>
      <w:r w:rsidRPr="001769AE">
        <w:rPr>
          <w:rFonts w:eastAsia="Calibri"/>
          <w:bCs/>
          <w:iCs/>
          <w:sz w:val="24"/>
          <w:szCs w:val="24"/>
          <w:lang w:eastAsia="ar-SA"/>
        </w:rPr>
        <w:t>L’articolo 54-</w:t>
      </w:r>
      <w:r w:rsidRPr="001769AE">
        <w:rPr>
          <w:rFonts w:eastAsia="Calibri"/>
          <w:bCs/>
          <w:i/>
          <w:iCs/>
          <w:sz w:val="24"/>
          <w:szCs w:val="24"/>
          <w:lang w:eastAsia="ar-SA"/>
        </w:rPr>
        <w:t>bis</w:t>
      </w:r>
      <w:r w:rsidRPr="001769AE">
        <w:rPr>
          <w:rFonts w:eastAsia="Calibri"/>
          <w:bCs/>
          <w:iCs/>
          <w:sz w:val="24"/>
          <w:szCs w:val="24"/>
          <w:lang w:eastAsia="ar-SA"/>
        </w:rPr>
        <w:t xml:space="preserve"> delinea </w:t>
      </w:r>
      <w:r w:rsidRPr="001B6850">
        <w:rPr>
          <w:rFonts w:eastAsia="Calibri"/>
          <w:bCs/>
          <w:iCs/>
          <w:sz w:val="24"/>
          <w:szCs w:val="24"/>
          <w:highlight w:val="yellow"/>
          <w:lang w:eastAsia="ar-SA"/>
        </w:rPr>
        <w:t>una “</w:t>
      </w:r>
      <w:r w:rsidRPr="001B6850">
        <w:rPr>
          <w:rFonts w:eastAsia="Calibri"/>
          <w:bCs/>
          <w:i/>
          <w:iCs/>
          <w:sz w:val="24"/>
          <w:szCs w:val="24"/>
          <w:highlight w:val="yellow"/>
          <w:lang w:eastAsia="ar-SA"/>
        </w:rPr>
        <w:t>protezione generale ed astratta</w:t>
      </w:r>
      <w:r w:rsidRPr="001B6850">
        <w:rPr>
          <w:rFonts w:eastAsia="Calibri"/>
          <w:bCs/>
          <w:iCs/>
          <w:sz w:val="24"/>
          <w:szCs w:val="24"/>
          <w:highlight w:val="yellow"/>
          <w:lang w:eastAsia="ar-SA"/>
        </w:rPr>
        <w:t>” che deve essere completata con concrete misure di tutela del dipendente. Tutela che, in ogni caso, deve essere assicurata da tutti i soggetti che ricevono la segnalazione.</w:t>
      </w:r>
      <w:r w:rsidRPr="001769AE">
        <w:rPr>
          <w:rFonts w:eastAsia="Calibri"/>
          <w:bCs/>
          <w:iCs/>
          <w:sz w:val="24"/>
          <w:szCs w:val="24"/>
          <w:lang w:eastAsia="ar-SA"/>
        </w:rPr>
        <w:t xml:space="preserve"> </w:t>
      </w:r>
    </w:p>
    <w:p w:rsidR="006B7FFE" w:rsidRPr="001769AE" w:rsidRDefault="006B7FFE" w:rsidP="006B7FFE">
      <w:pPr>
        <w:suppressAutoHyphens/>
        <w:overflowPunct/>
        <w:autoSpaceDE/>
        <w:autoSpaceDN/>
        <w:adjustRightInd/>
        <w:spacing w:before="120"/>
        <w:jc w:val="both"/>
        <w:textAlignment w:val="auto"/>
        <w:rPr>
          <w:rFonts w:eastAsia="Calibri"/>
          <w:bCs/>
          <w:iCs/>
          <w:sz w:val="24"/>
          <w:szCs w:val="24"/>
          <w:lang w:eastAsia="ar-SA"/>
        </w:rPr>
      </w:pPr>
      <w:r w:rsidRPr="001769AE">
        <w:rPr>
          <w:rFonts w:eastAsia="Calibri"/>
          <w:bCs/>
          <w:iCs/>
          <w:sz w:val="24"/>
          <w:szCs w:val="24"/>
          <w:lang w:eastAsia="ar-SA"/>
        </w:rPr>
        <w:t>Il Piano nazion</w:t>
      </w:r>
      <w:r w:rsidRPr="00296728">
        <w:rPr>
          <w:rFonts w:eastAsia="Calibri"/>
          <w:bCs/>
          <w:iCs/>
          <w:sz w:val="24"/>
          <w:szCs w:val="24"/>
          <w:lang w:eastAsia="ar-SA"/>
        </w:rPr>
        <w:t>al</w:t>
      </w:r>
      <w:r w:rsidRPr="001769AE">
        <w:rPr>
          <w:rFonts w:eastAsia="Calibri"/>
          <w:bCs/>
          <w:iCs/>
          <w:sz w:val="24"/>
          <w:szCs w:val="24"/>
          <w:lang w:eastAsia="ar-SA"/>
        </w:rPr>
        <w:t>e anticorruzione prevede, tra azioni e misure generali per la prevenzione della corruzione e, in particolare, fra quelle obbligatorie, che le amministrazioni pubbliche debbano tutelare il dipendente che segnala condotte illecite.</w:t>
      </w:r>
    </w:p>
    <w:p w:rsidR="006B7FFE" w:rsidRPr="001769AE" w:rsidRDefault="006B7FFE" w:rsidP="006B7FFE">
      <w:pPr>
        <w:suppressAutoHyphens/>
        <w:overflowPunct/>
        <w:autoSpaceDE/>
        <w:autoSpaceDN/>
        <w:adjustRightInd/>
        <w:spacing w:before="120"/>
        <w:jc w:val="both"/>
        <w:textAlignment w:val="auto"/>
        <w:rPr>
          <w:rFonts w:eastAsia="Calibri"/>
          <w:bCs/>
          <w:iCs/>
          <w:sz w:val="24"/>
          <w:szCs w:val="24"/>
          <w:lang w:eastAsia="ar-SA"/>
        </w:rPr>
      </w:pPr>
      <w:r w:rsidRPr="001769AE">
        <w:rPr>
          <w:rFonts w:eastAsia="Calibri"/>
          <w:bCs/>
          <w:iCs/>
          <w:sz w:val="24"/>
          <w:szCs w:val="24"/>
          <w:lang w:eastAsia="ar-SA"/>
        </w:rPr>
        <w:t xml:space="preserve">Il PNA impone alle pubbliche amministrazioni, di cui all’art. 1 </w:t>
      </w:r>
      <w:proofErr w:type="spellStart"/>
      <w:r w:rsidRPr="001769AE">
        <w:rPr>
          <w:rFonts w:eastAsia="Calibri"/>
          <w:bCs/>
          <w:iCs/>
          <w:sz w:val="24"/>
          <w:szCs w:val="24"/>
          <w:lang w:eastAsia="ar-SA"/>
        </w:rPr>
        <w:t>co</w:t>
      </w:r>
      <w:proofErr w:type="spellEnd"/>
      <w:r w:rsidRPr="001769AE">
        <w:rPr>
          <w:rFonts w:eastAsia="Calibri"/>
          <w:bCs/>
          <w:iCs/>
          <w:sz w:val="24"/>
          <w:szCs w:val="24"/>
          <w:lang w:eastAsia="ar-SA"/>
        </w:rPr>
        <w:t>. 2 del d.lgs. 165/2001, l’assunzione dei “</w:t>
      </w:r>
      <w:r w:rsidRPr="001769AE">
        <w:rPr>
          <w:rFonts w:eastAsia="Calibri"/>
          <w:bCs/>
          <w:i/>
          <w:iCs/>
          <w:sz w:val="24"/>
          <w:szCs w:val="24"/>
          <w:lang w:eastAsia="ar-SA"/>
        </w:rPr>
        <w:t>necessari accorgimenti tecnici per dare attuazione alla tutela del dipendente che effettua le segnalazioni</w:t>
      </w:r>
      <w:r w:rsidRPr="001769AE">
        <w:rPr>
          <w:rFonts w:eastAsia="Calibri"/>
          <w:bCs/>
          <w:iCs/>
          <w:sz w:val="24"/>
          <w:szCs w:val="24"/>
          <w:lang w:eastAsia="ar-SA"/>
        </w:rPr>
        <w:t xml:space="preserve">”. </w:t>
      </w:r>
    </w:p>
    <w:p w:rsidR="006B7FFE" w:rsidRPr="001769AE" w:rsidRDefault="006B7FFE" w:rsidP="006B7FFE">
      <w:pPr>
        <w:suppressAutoHyphens/>
        <w:overflowPunct/>
        <w:autoSpaceDE/>
        <w:autoSpaceDN/>
        <w:adjustRightInd/>
        <w:spacing w:before="120"/>
        <w:jc w:val="both"/>
        <w:textAlignment w:val="auto"/>
        <w:rPr>
          <w:rFonts w:eastAsia="Calibri"/>
          <w:bCs/>
          <w:iCs/>
          <w:sz w:val="24"/>
          <w:szCs w:val="24"/>
          <w:lang w:eastAsia="ar-SA"/>
        </w:rPr>
      </w:pPr>
      <w:r w:rsidRPr="001769AE">
        <w:rPr>
          <w:rFonts w:eastAsia="Calibri"/>
          <w:bCs/>
          <w:iCs/>
          <w:sz w:val="24"/>
          <w:szCs w:val="24"/>
          <w:lang w:eastAsia="ar-SA"/>
        </w:rPr>
        <w:lastRenderedPageBreak/>
        <w:t xml:space="preserve">Le misure di tutela del </w:t>
      </w:r>
      <w:proofErr w:type="spellStart"/>
      <w:r w:rsidRPr="001769AE">
        <w:rPr>
          <w:rFonts w:eastAsia="Calibri"/>
          <w:bCs/>
          <w:i/>
          <w:iCs/>
          <w:sz w:val="24"/>
          <w:szCs w:val="24"/>
          <w:lang w:eastAsia="ar-SA"/>
        </w:rPr>
        <w:t>whistleblower</w:t>
      </w:r>
      <w:proofErr w:type="spellEnd"/>
      <w:r w:rsidRPr="001769AE">
        <w:rPr>
          <w:rFonts w:eastAsia="Calibri"/>
          <w:bCs/>
          <w:iCs/>
          <w:sz w:val="24"/>
          <w:szCs w:val="24"/>
          <w:lang w:eastAsia="ar-SA"/>
        </w:rPr>
        <w:t xml:space="preserve"> devono essere implementate, “</w:t>
      </w:r>
      <w:r w:rsidRPr="001769AE">
        <w:rPr>
          <w:rFonts w:eastAsia="Calibri"/>
          <w:bCs/>
          <w:i/>
          <w:iCs/>
          <w:sz w:val="24"/>
          <w:szCs w:val="24"/>
          <w:lang w:eastAsia="ar-SA"/>
        </w:rPr>
        <w:t>con tempestività</w:t>
      </w:r>
      <w:r w:rsidRPr="001769AE">
        <w:rPr>
          <w:rFonts w:eastAsia="Calibri"/>
          <w:bCs/>
          <w:iCs/>
          <w:sz w:val="24"/>
          <w:szCs w:val="24"/>
          <w:lang w:eastAsia="ar-SA"/>
        </w:rPr>
        <w:t>”, attraverso il Piano triennale di prevenzione della corruzione (PTPC).</w:t>
      </w:r>
    </w:p>
    <w:p w:rsidR="006B7FFE" w:rsidRPr="001769AE" w:rsidRDefault="006B7FFE" w:rsidP="006B7FFE">
      <w:pPr>
        <w:suppressAutoHyphens/>
        <w:overflowPunct/>
        <w:autoSpaceDE/>
        <w:autoSpaceDN/>
        <w:adjustRightInd/>
        <w:spacing w:before="120"/>
        <w:jc w:val="both"/>
        <w:textAlignment w:val="auto"/>
        <w:rPr>
          <w:rFonts w:eastAsia="Calibri"/>
          <w:bCs/>
          <w:iCs/>
          <w:sz w:val="24"/>
          <w:szCs w:val="24"/>
          <w:lang w:eastAsia="ar-SA"/>
        </w:rPr>
      </w:pPr>
      <w:r w:rsidRPr="001769AE">
        <w:rPr>
          <w:rFonts w:eastAsia="Calibri"/>
          <w:bCs/>
          <w:iCs/>
          <w:sz w:val="24"/>
          <w:szCs w:val="24"/>
          <w:lang w:eastAsia="ar-SA"/>
        </w:rPr>
        <w:t>L’articolo 54-</w:t>
      </w:r>
      <w:r w:rsidRPr="001769AE">
        <w:rPr>
          <w:rFonts w:eastAsia="Calibri"/>
          <w:bCs/>
          <w:i/>
          <w:iCs/>
          <w:sz w:val="24"/>
          <w:szCs w:val="24"/>
          <w:lang w:eastAsia="ar-SA"/>
        </w:rPr>
        <w:t>bis</w:t>
      </w:r>
      <w:r w:rsidRPr="001769AE">
        <w:rPr>
          <w:rFonts w:eastAsia="Calibri"/>
          <w:bCs/>
          <w:iCs/>
          <w:sz w:val="24"/>
          <w:szCs w:val="24"/>
          <w:lang w:eastAsia="ar-SA"/>
        </w:rPr>
        <w:t xml:space="preserve"> del d.lgs. 165/2001, inoltre, è stato integrato dal </w:t>
      </w:r>
      <w:proofErr w:type="spellStart"/>
      <w:r w:rsidRPr="001769AE">
        <w:rPr>
          <w:rFonts w:eastAsia="Calibri"/>
          <w:bCs/>
          <w:iCs/>
          <w:sz w:val="24"/>
          <w:szCs w:val="24"/>
          <w:lang w:eastAsia="ar-SA"/>
        </w:rPr>
        <w:t>DL</w:t>
      </w:r>
      <w:proofErr w:type="spellEnd"/>
      <w:r w:rsidRPr="001769AE">
        <w:rPr>
          <w:rFonts w:eastAsia="Calibri"/>
          <w:bCs/>
          <w:iCs/>
          <w:sz w:val="24"/>
          <w:szCs w:val="24"/>
          <w:lang w:eastAsia="ar-SA"/>
        </w:rPr>
        <w:t xml:space="preserve"> 90/2014 (convertito dalla legge 114/2014): </w:t>
      </w:r>
    </w:p>
    <w:p w:rsidR="006B7FFE" w:rsidRPr="00296728" w:rsidRDefault="006B7FFE" w:rsidP="00000C86">
      <w:pPr>
        <w:pStyle w:val="Paragrafoelenco"/>
        <w:numPr>
          <w:ilvl w:val="0"/>
          <w:numId w:val="2"/>
        </w:numPr>
        <w:suppressAutoHyphens/>
        <w:overflowPunct/>
        <w:autoSpaceDE/>
        <w:autoSpaceDN/>
        <w:adjustRightInd/>
        <w:spacing w:before="120"/>
        <w:jc w:val="both"/>
        <w:textAlignment w:val="auto"/>
        <w:rPr>
          <w:rFonts w:eastAsia="Calibri"/>
          <w:bCs/>
          <w:iCs/>
          <w:sz w:val="24"/>
          <w:szCs w:val="24"/>
          <w:lang w:eastAsia="ar-SA"/>
        </w:rPr>
      </w:pPr>
      <w:r w:rsidRPr="00296728">
        <w:rPr>
          <w:rFonts w:eastAsia="Calibri"/>
          <w:bCs/>
          <w:iCs/>
          <w:sz w:val="24"/>
          <w:szCs w:val="24"/>
          <w:lang w:eastAsia="ar-SA"/>
        </w:rPr>
        <w:t xml:space="preserve">l’art. 31 del </w:t>
      </w:r>
      <w:proofErr w:type="spellStart"/>
      <w:r w:rsidRPr="00296728">
        <w:rPr>
          <w:rFonts w:eastAsia="Calibri"/>
          <w:bCs/>
          <w:iCs/>
          <w:sz w:val="24"/>
          <w:szCs w:val="24"/>
          <w:lang w:eastAsia="ar-SA"/>
        </w:rPr>
        <w:t>DL</w:t>
      </w:r>
      <w:proofErr w:type="spellEnd"/>
      <w:r w:rsidRPr="00296728">
        <w:rPr>
          <w:rFonts w:eastAsia="Calibri"/>
          <w:bCs/>
          <w:iCs/>
          <w:sz w:val="24"/>
          <w:szCs w:val="24"/>
          <w:lang w:eastAsia="ar-SA"/>
        </w:rPr>
        <w:t xml:space="preserve"> 90/2014 ha individuato anche l’ANAC quale soggetto destinatario delle segnalazioni; </w:t>
      </w:r>
    </w:p>
    <w:p w:rsidR="006B7FFE" w:rsidRPr="00296728" w:rsidRDefault="006B7FFE" w:rsidP="00000C86">
      <w:pPr>
        <w:pStyle w:val="Paragrafoelenco"/>
        <w:numPr>
          <w:ilvl w:val="0"/>
          <w:numId w:val="2"/>
        </w:numPr>
        <w:suppressAutoHyphens/>
        <w:overflowPunct/>
        <w:autoSpaceDE/>
        <w:autoSpaceDN/>
        <w:adjustRightInd/>
        <w:spacing w:before="120"/>
        <w:jc w:val="both"/>
        <w:textAlignment w:val="auto"/>
        <w:rPr>
          <w:rFonts w:eastAsia="Calibri"/>
          <w:bCs/>
          <w:iCs/>
          <w:sz w:val="24"/>
          <w:szCs w:val="24"/>
          <w:lang w:eastAsia="ar-SA"/>
        </w:rPr>
      </w:pPr>
      <w:r w:rsidRPr="00296728">
        <w:rPr>
          <w:rFonts w:eastAsia="Calibri"/>
          <w:bCs/>
          <w:iCs/>
          <w:sz w:val="24"/>
          <w:szCs w:val="24"/>
          <w:lang w:eastAsia="ar-SA"/>
        </w:rPr>
        <w:t xml:space="preserve">l’art. 19 </w:t>
      </w:r>
      <w:proofErr w:type="spellStart"/>
      <w:r w:rsidRPr="00296728">
        <w:rPr>
          <w:rFonts w:eastAsia="Calibri"/>
          <w:bCs/>
          <w:iCs/>
          <w:sz w:val="24"/>
          <w:szCs w:val="24"/>
          <w:lang w:eastAsia="ar-SA"/>
        </w:rPr>
        <w:t>co</w:t>
      </w:r>
      <w:proofErr w:type="spellEnd"/>
      <w:r w:rsidRPr="00296728">
        <w:rPr>
          <w:rFonts w:eastAsia="Calibri"/>
          <w:bCs/>
          <w:iCs/>
          <w:sz w:val="24"/>
          <w:szCs w:val="24"/>
          <w:lang w:eastAsia="ar-SA"/>
        </w:rPr>
        <w:t xml:space="preserve">. 5 del </w:t>
      </w:r>
      <w:proofErr w:type="spellStart"/>
      <w:r w:rsidRPr="00296728">
        <w:rPr>
          <w:rFonts w:eastAsia="Calibri"/>
          <w:bCs/>
          <w:iCs/>
          <w:sz w:val="24"/>
          <w:szCs w:val="24"/>
          <w:lang w:eastAsia="ar-SA"/>
        </w:rPr>
        <w:t>DL</w:t>
      </w:r>
      <w:proofErr w:type="spellEnd"/>
      <w:r w:rsidRPr="00296728">
        <w:rPr>
          <w:rFonts w:eastAsia="Calibri"/>
          <w:bCs/>
          <w:iCs/>
          <w:sz w:val="24"/>
          <w:szCs w:val="24"/>
          <w:lang w:eastAsia="ar-SA"/>
        </w:rPr>
        <w:t xml:space="preserve"> 90/2014  ha stabilito che l’ANAC riceva “</w:t>
      </w:r>
      <w:r w:rsidRPr="00296728">
        <w:rPr>
          <w:rFonts w:eastAsia="Calibri"/>
          <w:bCs/>
          <w:i/>
          <w:iCs/>
          <w:sz w:val="24"/>
          <w:szCs w:val="24"/>
          <w:lang w:eastAsia="ar-SA"/>
        </w:rPr>
        <w:t>notizie e segnalazioni di illeciti, anche nelle forme di cui all’art. 54-bis del d.lgs. 165/2001</w:t>
      </w:r>
      <w:r w:rsidRPr="00296728">
        <w:rPr>
          <w:rFonts w:eastAsia="Calibri"/>
          <w:bCs/>
          <w:iCs/>
          <w:sz w:val="24"/>
          <w:szCs w:val="24"/>
          <w:lang w:eastAsia="ar-SA"/>
        </w:rPr>
        <w:t xml:space="preserve">”. </w:t>
      </w:r>
    </w:p>
    <w:p w:rsidR="006B7FFE" w:rsidRPr="001769AE" w:rsidRDefault="006B7FFE" w:rsidP="006B7FFE">
      <w:pPr>
        <w:suppressAutoHyphens/>
        <w:overflowPunct/>
        <w:autoSpaceDE/>
        <w:autoSpaceDN/>
        <w:adjustRightInd/>
        <w:spacing w:before="120"/>
        <w:jc w:val="both"/>
        <w:textAlignment w:val="auto"/>
        <w:rPr>
          <w:rFonts w:eastAsia="Calibri"/>
          <w:bCs/>
          <w:iCs/>
          <w:sz w:val="24"/>
          <w:szCs w:val="24"/>
          <w:lang w:eastAsia="ar-SA"/>
        </w:rPr>
      </w:pPr>
      <w:r w:rsidRPr="001769AE">
        <w:rPr>
          <w:rFonts w:eastAsia="Calibri"/>
          <w:bCs/>
          <w:iCs/>
          <w:sz w:val="24"/>
          <w:szCs w:val="24"/>
          <w:lang w:eastAsia="ar-SA"/>
        </w:rPr>
        <w:t xml:space="preserve">L’ANAC, pertanto, è chiamata a gestire sia le eventuali segnalazioni dei propri dipendenti per fatti avvenuti all’interno della propria organizzazione, sia le segnalazioni che i dipendenti di altre amministrazioni intendono indirizzarle. </w:t>
      </w:r>
    </w:p>
    <w:p w:rsidR="006B7FFE" w:rsidRPr="001769AE" w:rsidRDefault="006B7FFE" w:rsidP="006B7FFE">
      <w:pPr>
        <w:suppressAutoHyphens/>
        <w:overflowPunct/>
        <w:autoSpaceDE/>
        <w:autoSpaceDN/>
        <w:adjustRightInd/>
        <w:spacing w:before="120"/>
        <w:jc w:val="both"/>
        <w:textAlignment w:val="auto"/>
        <w:rPr>
          <w:rFonts w:eastAsia="Calibri"/>
          <w:bCs/>
          <w:iCs/>
          <w:sz w:val="24"/>
          <w:szCs w:val="24"/>
          <w:lang w:eastAsia="ar-SA"/>
        </w:rPr>
      </w:pPr>
      <w:r w:rsidRPr="001769AE">
        <w:rPr>
          <w:rFonts w:eastAsia="Calibri"/>
          <w:bCs/>
          <w:iCs/>
          <w:sz w:val="24"/>
          <w:szCs w:val="24"/>
          <w:lang w:eastAsia="ar-SA"/>
        </w:rPr>
        <w:t xml:space="preserve">Conseguentemente, l’ANAC, con la determinazione n. 6 del 28 aprile 2015, ha disciplinato le procedure attraverso le quali riceve e gestisce le segnalazioni. </w:t>
      </w:r>
    </w:p>
    <w:p w:rsidR="006B7FFE" w:rsidRPr="001769AE" w:rsidRDefault="006B7FFE" w:rsidP="006B7FFE">
      <w:pPr>
        <w:suppressAutoHyphens/>
        <w:overflowPunct/>
        <w:autoSpaceDE/>
        <w:autoSpaceDN/>
        <w:adjustRightInd/>
        <w:spacing w:before="120"/>
        <w:jc w:val="both"/>
        <w:textAlignment w:val="auto"/>
        <w:rPr>
          <w:rFonts w:eastAsia="Calibri"/>
          <w:bCs/>
          <w:iCs/>
          <w:sz w:val="24"/>
          <w:szCs w:val="24"/>
          <w:lang w:eastAsia="ar-SA"/>
        </w:rPr>
      </w:pPr>
      <w:r w:rsidRPr="001769AE">
        <w:rPr>
          <w:rFonts w:eastAsia="Calibri"/>
          <w:bCs/>
          <w:iCs/>
          <w:sz w:val="24"/>
          <w:szCs w:val="24"/>
          <w:lang w:eastAsia="ar-SA"/>
        </w:rPr>
        <w:t xml:space="preserve">Il paragrafo 4 della determinazione rappresenta un indiscutibile riferimento per le PA che intendano applicare con estremo rigore le misure di tutela del </w:t>
      </w:r>
      <w:proofErr w:type="spellStart"/>
      <w:r w:rsidRPr="001769AE">
        <w:rPr>
          <w:rFonts w:eastAsia="Calibri"/>
          <w:bCs/>
          <w:i/>
          <w:iCs/>
          <w:sz w:val="24"/>
          <w:szCs w:val="24"/>
          <w:lang w:eastAsia="ar-SA"/>
        </w:rPr>
        <w:t>whistleblower</w:t>
      </w:r>
      <w:proofErr w:type="spellEnd"/>
      <w:r w:rsidRPr="001769AE">
        <w:rPr>
          <w:rFonts w:eastAsia="Calibri"/>
          <w:bCs/>
          <w:i/>
          <w:iCs/>
          <w:sz w:val="24"/>
          <w:szCs w:val="24"/>
          <w:lang w:eastAsia="ar-SA"/>
        </w:rPr>
        <w:t xml:space="preserve"> </w:t>
      </w:r>
      <w:r w:rsidRPr="001769AE">
        <w:rPr>
          <w:rFonts w:eastAsia="Calibri"/>
          <w:bCs/>
          <w:iCs/>
          <w:sz w:val="24"/>
          <w:szCs w:val="24"/>
          <w:lang w:eastAsia="ar-SA"/>
        </w:rPr>
        <w:t>secondo gli indirizzi espressi dall’Autorità.</w:t>
      </w:r>
    </w:p>
    <w:p w:rsidR="006B7FFE" w:rsidRPr="001769AE" w:rsidRDefault="006B7FFE" w:rsidP="006B7FFE">
      <w:pPr>
        <w:suppressAutoHyphens/>
        <w:overflowPunct/>
        <w:autoSpaceDE/>
        <w:autoSpaceDN/>
        <w:adjustRightInd/>
        <w:spacing w:before="120"/>
        <w:jc w:val="both"/>
        <w:textAlignment w:val="auto"/>
        <w:rPr>
          <w:rFonts w:eastAsia="Calibri"/>
          <w:bCs/>
          <w:iCs/>
          <w:sz w:val="24"/>
          <w:szCs w:val="24"/>
          <w:lang w:eastAsia="ar-SA"/>
        </w:rPr>
      </w:pPr>
      <w:r w:rsidRPr="001B6850">
        <w:rPr>
          <w:rFonts w:eastAsia="Calibri"/>
          <w:bCs/>
          <w:iCs/>
          <w:sz w:val="24"/>
          <w:szCs w:val="24"/>
          <w:highlight w:val="yellow"/>
          <w:lang w:eastAsia="ar-SA"/>
        </w:rPr>
        <w:t>I soggetti tutelati sono, specificamente, i “</w:t>
      </w:r>
      <w:r w:rsidRPr="001B6850">
        <w:rPr>
          <w:rFonts w:eastAsia="Calibri"/>
          <w:bCs/>
          <w:i/>
          <w:iCs/>
          <w:sz w:val="24"/>
          <w:szCs w:val="24"/>
          <w:highlight w:val="yellow"/>
          <w:lang w:eastAsia="ar-SA"/>
        </w:rPr>
        <w:t>dipendenti pubblici</w:t>
      </w:r>
      <w:r w:rsidRPr="001B6850">
        <w:rPr>
          <w:rFonts w:eastAsia="Calibri"/>
          <w:bCs/>
          <w:iCs/>
          <w:sz w:val="24"/>
          <w:szCs w:val="24"/>
          <w:highlight w:val="yellow"/>
          <w:lang w:eastAsia="ar-SA"/>
        </w:rPr>
        <w:t>” che, in ragione del proprio rapporto di lavoro, siano venuti a conoscenza di condotte illecite.</w:t>
      </w:r>
      <w:r w:rsidRPr="001769AE">
        <w:rPr>
          <w:rFonts w:eastAsia="Calibri"/>
          <w:bCs/>
          <w:iCs/>
          <w:sz w:val="24"/>
          <w:szCs w:val="24"/>
          <w:lang w:eastAsia="ar-SA"/>
        </w:rPr>
        <w:t xml:space="preserve"> </w:t>
      </w:r>
    </w:p>
    <w:p w:rsidR="006B7FFE" w:rsidRPr="001769AE" w:rsidRDefault="006B7FFE" w:rsidP="006B7FFE">
      <w:pPr>
        <w:suppressAutoHyphens/>
        <w:overflowPunct/>
        <w:autoSpaceDE/>
        <w:autoSpaceDN/>
        <w:adjustRightInd/>
        <w:spacing w:before="120"/>
        <w:jc w:val="both"/>
        <w:textAlignment w:val="auto"/>
        <w:rPr>
          <w:rFonts w:eastAsia="Calibri"/>
          <w:bCs/>
          <w:iCs/>
          <w:sz w:val="24"/>
          <w:szCs w:val="24"/>
          <w:lang w:eastAsia="ar-SA"/>
        </w:rPr>
      </w:pPr>
      <w:r w:rsidRPr="001769AE">
        <w:rPr>
          <w:rFonts w:eastAsia="Calibri"/>
          <w:bCs/>
          <w:iCs/>
          <w:sz w:val="24"/>
          <w:szCs w:val="24"/>
          <w:lang w:eastAsia="ar-SA"/>
        </w:rPr>
        <w:t>L’art. 54-</w:t>
      </w:r>
      <w:r w:rsidRPr="001769AE">
        <w:rPr>
          <w:rFonts w:eastAsia="Calibri"/>
          <w:bCs/>
          <w:i/>
          <w:iCs/>
          <w:sz w:val="24"/>
          <w:szCs w:val="24"/>
          <w:lang w:eastAsia="ar-SA"/>
        </w:rPr>
        <w:t>bis</w:t>
      </w:r>
      <w:r w:rsidRPr="001769AE">
        <w:rPr>
          <w:rFonts w:eastAsia="Calibri"/>
          <w:bCs/>
          <w:iCs/>
          <w:sz w:val="24"/>
          <w:szCs w:val="24"/>
          <w:lang w:eastAsia="ar-SA"/>
        </w:rPr>
        <w:t xml:space="preserve"> del d.lgs. 165/2001 impone la tutela del dipendente che segnali “</w:t>
      </w:r>
      <w:r w:rsidRPr="001769AE">
        <w:rPr>
          <w:rFonts w:eastAsia="Calibri"/>
          <w:bCs/>
          <w:i/>
          <w:iCs/>
          <w:sz w:val="24"/>
          <w:szCs w:val="24"/>
          <w:lang w:eastAsia="ar-SA"/>
        </w:rPr>
        <w:t>condotte illecite di cui sia venuto a conoscenza in ragione del rapporto di lavoro</w:t>
      </w:r>
      <w:r w:rsidRPr="001769AE">
        <w:rPr>
          <w:rFonts w:eastAsia="Calibri"/>
          <w:bCs/>
          <w:iCs/>
          <w:sz w:val="24"/>
          <w:szCs w:val="24"/>
          <w:lang w:eastAsia="ar-SA"/>
        </w:rPr>
        <w:t>”.</w:t>
      </w:r>
    </w:p>
    <w:p w:rsidR="006B7FFE" w:rsidRPr="001769AE" w:rsidRDefault="006B7FFE" w:rsidP="006B7FFE">
      <w:pPr>
        <w:suppressAutoHyphens/>
        <w:overflowPunct/>
        <w:autoSpaceDE/>
        <w:autoSpaceDN/>
        <w:adjustRightInd/>
        <w:spacing w:before="120"/>
        <w:jc w:val="both"/>
        <w:textAlignment w:val="auto"/>
        <w:rPr>
          <w:rFonts w:eastAsia="Calibri"/>
          <w:bCs/>
          <w:iCs/>
          <w:sz w:val="24"/>
          <w:szCs w:val="24"/>
          <w:lang w:eastAsia="ar-SA"/>
        </w:rPr>
      </w:pPr>
      <w:r w:rsidRPr="001B6850">
        <w:rPr>
          <w:rFonts w:eastAsia="Calibri"/>
          <w:bCs/>
          <w:iCs/>
          <w:sz w:val="24"/>
          <w:szCs w:val="24"/>
          <w:highlight w:val="yellow"/>
          <w:lang w:eastAsia="ar-SA"/>
        </w:rPr>
        <w:t>Le segnalazioni meritevoli di tutela riguardano condotte illecite riferibili a:</w:t>
      </w:r>
      <w:r w:rsidRPr="001769AE">
        <w:rPr>
          <w:rFonts w:eastAsia="Calibri"/>
          <w:bCs/>
          <w:iCs/>
          <w:sz w:val="24"/>
          <w:szCs w:val="24"/>
          <w:lang w:eastAsia="ar-SA"/>
        </w:rPr>
        <w:t xml:space="preserve"> </w:t>
      </w:r>
    </w:p>
    <w:p w:rsidR="006B7FFE" w:rsidRPr="00296728" w:rsidRDefault="006B7FFE" w:rsidP="00000C86">
      <w:pPr>
        <w:pStyle w:val="Paragrafoelenco"/>
        <w:numPr>
          <w:ilvl w:val="0"/>
          <w:numId w:val="3"/>
        </w:numPr>
        <w:suppressAutoHyphens/>
        <w:overflowPunct/>
        <w:autoSpaceDE/>
        <w:autoSpaceDN/>
        <w:adjustRightInd/>
        <w:spacing w:before="120"/>
        <w:jc w:val="both"/>
        <w:textAlignment w:val="auto"/>
        <w:rPr>
          <w:rFonts w:eastAsia="Calibri"/>
          <w:bCs/>
          <w:iCs/>
          <w:sz w:val="24"/>
          <w:szCs w:val="24"/>
          <w:lang w:eastAsia="ar-SA"/>
        </w:rPr>
      </w:pPr>
      <w:r w:rsidRPr="001B6850">
        <w:rPr>
          <w:rFonts w:eastAsia="Calibri"/>
          <w:bCs/>
          <w:iCs/>
          <w:sz w:val="24"/>
          <w:szCs w:val="24"/>
          <w:highlight w:val="yellow"/>
          <w:lang w:eastAsia="ar-SA"/>
        </w:rPr>
        <w:t>tutti i delitti contro la pubblica amministrazione</w:t>
      </w:r>
      <w:r w:rsidRPr="00296728">
        <w:rPr>
          <w:rFonts w:eastAsia="Calibri"/>
          <w:bCs/>
          <w:iCs/>
          <w:sz w:val="24"/>
          <w:szCs w:val="24"/>
          <w:lang w:eastAsia="ar-SA"/>
        </w:rPr>
        <w:t xml:space="preserve"> di cui al Titolo II, Capo I, del Codice penale; </w:t>
      </w:r>
    </w:p>
    <w:p w:rsidR="006B7FFE" w:rsidRPr="001B6850" w:rsidRDefault="006B7FFE" w:rsidP="00000C86">
      <w:pPr>
        <w:pStyle w:val="Paragrafoelenco"/>
        <w:numPr>
          <w:ilvl w:val="0"/>
          <w:numId w:val="3"/>
        </w:numPr>
        <w:suppressAutoHyphens/>
        <w:overflowPunct/>
        <w:autoSpaceDE/>
        <w:autoSpaceDN/>
        <w:adjustRightInd/>
        <w:spacing w:before="120"/>
        <w:jc w:val="both"/>
        <w:textAlignment w:val="auto"/>
        <w:rPr>
          <w:rFonts w:eastAsia="Calibri"/>
          <w:bCs/>
          <w:iCs/>
          <w:sz w:val="24"/>
          <w:szCs w:val="24"/>
          <w:highlight w:val="yellow"/>
          <w:lang w:eastAsia="ar-SA"/>
        </w:rPr>
      </w:pPr>
      <w:r w:rsidRPr="001B6850">
        <w:rPr>
          <w:rFonts w:eastAsia="Calibri"/>
          <w:bCs/>
          <w:iCs/>
          <w:sz w:val="24"/>
          <w:szCs w:val="24"/>
          <w:highlight w:val="yellow"/>
          <w:lang w:eastAsia="ar-SA"/>
        </w:rPr>
        <w:t xml:space="preserve">le situazioni in cui, nel corso dell’attività amministrativa, si riscontri l’abuso da parte di un soggetto del potere a lui affidato al fine di ottenere vantaggi privati, nonché i fatti in cui  venga in evidenza un mal funzionamento dell’amministrazione a causa dell’uso a fini privati delle funzioni attribuite, ivi compreso l’inquinamento dell’azione amministrativa </w:t>
      </w:r>
      <w:proofErr w:type="spellStart"/>
      <w:r w:rsidRPr="001B6850">
        <w:rPr>
          <w:rFonts w:eastAsia="Calibri"/>
          <w:bCs/>
          <w:i/>
          <w:iCs/>
          <w:sz w:val="24"/>
          <w:szCs w:val="24"/>
          <w:highlight w:val="yellow"/>
          <w:lang w:eastAsia="ar-SA"/>
        </w:rPr>
        <w:t>ab</w:t>
      </w:r>
      <w:proofErr w:type="spellEnd"/>
      <w:r w:rsidRPr="001B6850">
        <w:rPr>
          <w:rFonts w:eastAsia="Calibri"/>
          <w:bCs/>
          <w:i/>
          <w:iCs/>
          <w:sz w:val="24"/>
          <w:szCs w:val="24"/>
          <w:highlight w:val="yellow"/>
          <w:lang w:eastAsia="ar-SA"/>
        </w:rPr>
        <w:t xml:space="preserve"> </w:t>
      </w:r>
      <w:proofErr w:type="spellStart"/>
      <w:r w:rsidRPr="001B6850">
        <w:rPr>
          <w:rFonts w:eastAsia="Calibri"/>
          <w:bCs/>
          <w:i/>
          <w:iCs/>
          <w:sz w:val="24"/>
          <w:szCs w:val="24"/>
          <w:highlight w:val="yellow"/>
          <w:lang w:eastAsia="ar-SA"/>
        </w:rPr>
        <w:t>externo</w:t>
      </w:r>
      <w:proofErr w:type="spellEnd"/>
      <w:r w:rsidRPr="001B6850">
        <w:rPr>
          <w:rFonts w:eastAsia="Calibri"/>
          <w:bCs/>
          <w:iCs/>
          <w:sz w:val="24"/>
          <w:szCs w:val="24"/>
          <w:highlight w:val="yellow"/>
          <w:lang w:eastAsia="ar-SA"/>
        </w:rPr>
        <w:t xml:space="preserve"> e ciò a prescindere dalla rilevanza penale. </w:t>
      </w:r>
    </w:p>
    <w:p w:rsidR="006B7FFE" w:rsidRPr="001769AE" w:rsidRDefault="006B7FFE" w:rsidP="006B7FFE">
      <w:pPr>
        <w:suppressAutoHyphens/>
        <w:overflowPunct/>
        <w:autoSpaceDE/>
        <w:autoSpaceDN/>
        <w:adjustRightInd/>
        <w:spacing w:before="120"/>
        <w:jc w:val="both"/>
        <w:textAlignment w:val="auto"/>
        <w:rPr>
          <w:rFonts w:eastAsia="Calibri"/>
          <w:sz w:val="24"/>
          <w:szCs w:val="24"/>
          <w:lang w:eastAsia="ar-SA"/>
        </w:rPr>
      </w:pPr>
      <w:r w:rsidRPr="001B6850">
        <w:rPr>
          <w:rFonts w:eastAsia="Calibri"/>
          <w:bCs/>
          <w:iCs/>
          <w:sz w:val="24"/>
          <w:szCs w:val="24"/>
          <w:highlight w:val="yellow"/>
          <w:lang w:eastAsia="ar-SA"/>
        </w:rPr>
        <w:t>A titolo meramente esemplificativo</w:t>
      </w:r>
      <w:r w:rsidRPr="001769AE">
        <w:rPr>
          <w:rFonts w:eastAsia="Calibri"/>
          <w:bCs/>
          <w:iCs/>
          <w:sz w:val="24"/>
          <w:szCs w:val="24"/>
          <w:lang w:eastAsia="ar-SA"/>
        </w:rPr>
        <w:t xml:space="preserve">: casi di </w:t>
      </w:r>
      <w:r w:rsidRPr="001B6850">
        <w:rPr>
          <w:rFonts w:eastAsia="Calibri"/>
          <w:bCs/>
          <w:iCs/>
          <w:sz w:val="24"/>
          <w:szCs w:val="24"/>
          <w:highlight w:val="yellow"/>
          <w:lang w:eastAsia="ar-SA"/>
        </w:rPr>
        <w:t>sprechi</w:t>
      </w:r>
      <w:r w:rsidRPr="001769AE">
        <w:rPr>
          <w:rFonts w:eastAsia="Calibri"/>
          <w:bCs/>
          <w:iCs/>
          <w:sz w:val="24"/>
          <w:szCs w:val="24"/>
          <w:lang w:eastAsia="ar-SA"/>
        </w:rPr>
        <w:t xml:space="preserve">, </w:t>
      </w:r>
      <w:r w:rsidRPr="001B6850">
        <w:rPr>
          <w:rFonts w:eastAsia="Calibri"/>
          <w:bCs/>
          <w:iCs/>
          <w:sz w:val="24"/>
          <w:szCs w:val="24"/>
          <w:highlight w:val="yellow"/>
          <w:lang w:eastAsia="ar-SA"/>
        </w:rPr>
        <w:t>nepotismo</w:t>
      </w:r>
      <w:r w:rsidRPr="001769AE">
        <w:rPr>
          <w:rFonts w:eastAsia="Calibri"/>
          <w:bCs/>
          <w:iCs/>
          <w:sz w:val="24"/>
          <w:szCs w:val="24"/>
          <w:lang w:eastAsia="ar-SA"/>
        </w:rPr>
        <w:t xml:space="preserve">, </w:t>
      </w:r>
      <w:proofErr w:type="spellStart"/>
      <w:r w:rsidRPr="001B6850">
        <w:rPr>
          <w:rFonts w:eastAsia="Calibri"/>
          <w:bCs/>
          <w:iCs/>
          <w:sz w:val="24"/>
          <w:szCs w:val="24"/>
          <w:highlight w:val="yellow"/>
          <w:lang w:eastAsia="ar-SA"/>
        </w:rPr>
        <w:t>demansionamenti</w:t>
      </w:r>
      <w:proofErr w:type="spellEnd"/>
      <w:r w:rsidRPr="001769AE">
        <w:rPr>
          <w:rFonts w:eastAsia="Calibri"/>
          <w:bCs/>
          <w:iCs/>
          <w:sz w:val="24"/>
          <w:szCs w:val="24"/>
          <w:lang w:eastAsia="ar-SA"/>
        </w:rPr>
        <w:t xml:space="preserve">, </w:t>
      </w:r>
      <w:r w:rsidRPr="001B6850">
        <w:rPr>
          <w:rFonts w:eastAsia="Calibri"/>
          <w:bCs/>
          <w:iCs/>
          <w:sz w:val="24"/>
          <w:szCs w:val="24"/>
          <w:highlight w:val="yellow"/>
          <w:lang w:eastAsia="ar-SA"/>
        </w:rPr>
        <w:t>ripetuto mancato rispetto dei tempi procedimentali</w:t>
      </w:r>
      <w:r w:rsidRPr="001769AE">
        <w:rPr>
          <w:rFonts w:eastAsia="Calibri"/>
          <w:bCs/>
          <w:iCs/>
          <w:sz w:val="24"/>
          <w:szCs w:val="24"/>
          <w:lang w:eastAsia="ar-SA"/>
        </w:rPr>
        <w:t xml:space="preserve">, </w:t>
      </w:r>
      <w:r w:rsidRPr="001B6850">
        <w:rPr>
          <w:rFonts w:eastAsia="Calibri"/>
          <w:bCs/>
          <w:iCs/>
          <w:sz w:val="24"/>
          <w:szCs w:val="24"/>
          <w:highlight w:val="yellow"/>
          <w:lang w:eastAsia="ar-SA"/>
        </w:rPr>
        <w:t>assunzioni non trasparenti</w:t>
      </w:r>
      <w:r w:rsidRPr="001769AE">
        <w:rPr>
          <w:rFonts w:eastAsia="Calibri"/>
          <w:bCs/>
          <w:iCs/>
          <w:sz w:val="24"/>
          <w:szCs w:val="24"/>
          <w:lang w:eastAsia="ar-SA"/>
        </w:rPr>
        <w:t xml:space="preserve">, </w:t>
      </w:r>
      <w:r w:rsidRPr="001B6850">
        <w:rPr>
          <w:rFonts w:eastAsia="Calibri"/>
          <w:bCs/>
          <w:iCs/>
          <w:sz w:val="24"/>
          <w:szCs w:val="24"/>
          <w:highlight w:val="yellow"/>
          <w:lang w:eastAsia="ar-SA"/>
        </w:rPr>
        <w:t>irregolarità contabili</w:t>
      </w:r>
      <w:r w:rsidRPr="001769AE">
        <w:rPr>
          <w:rFonts w:eastAsia="Calibri"/>
          <w:bCs/>
          <w:iCs/>
          <w:sz w:val="24"/>
          <w:szCs w:val="24"/>
          <w:lang w:eastAsia="ar-SA"/>
        </w:rPr>
        <w:t xml:space="preserve">, </w:t>
      </w:r>
      <w:r w:rsidRPr="001B6850">
        <w:rPr>
          <w:rFonts w:eastAsia="Calibri"/>
          <w:bCs/>
          <w:iCs/>
          <w:sz w:val="24"/>
          <w:szCs w:val="24"/>
          <w:highlight w:val="yellow"/>
          <w:lang w:eastAsia="ar-SA"/>
        </w:rPr>
        <w:t>false dichiarazioni</w:t>
      </w:r>
      <w:r w:rsidRPr="001769AE">
        <w:rPr>
          <w:rFonts w:eastAsia="Calibri"/>
          <w:bCs/>
          <w:iCs/>
          <w:sz w:val="24"/>
          <w:szCs w:val="24"/>
          <w:lang w:eastAsia="ar-SA"/>
        </w:rPr>
        <w:t xml:space="preserve">, </w:t>
      </w:r>
      <w:r w:rsidRPr="001B6850">
        <w:rPr>
          <w:rFonts w:eastAsia="Calibri"/>
          <w:bCs/>
          <w:iCs/>
          <w:sz w:val="24"/>
          <w:szCs w:val="24"/>
          <w:highlight w:val="yellow"/>
          <w:lang w:eastAsia="ar-SA"/>
        </w:rPr>
        <w:t>violazione delle norme ambientali e di sicurezza sul lavoro</w:t>
      </w:r>
      <w:r w:rsidRPr="001769AE">
        <w:rPr>
          <w:rFonts w:eastAsia="Calibri"/>
          <w:bCs/>
          <w:iCs/>
          <w:sz w:val="24"/>
          <w:szCs w:val="24"/>
          <w:lang w:eastAsia="ar-SA"/>
        </w:rPr>
        <w:t xml:space="preserve">. </w:t>
      </w:r>
    </w:p>
    <w:p w:rsidR="006B7FFE" w:rsidRPr="001769AE" w:rsidRDefault="006B7FFE" w:rsidP="006B7FFE">
      <w:pPr>
        <w:suppressAutoHyphens/>
        <w:overflowPunct/>
        <w:autoSpaceDE/>
        <w:autoSpaceDN/>
        <w:adjustRightInd/>
        <w:spacing w:before="120"/>
        <w:jc w:val="both"/>
        <w:textAlignment w:val="auto"/>
        <w:rPr>
          <w:rFonts w:eastAsia="Calibri"/>
          <w:bCs/>
          <w:iCs/>
          <w:sz w:val="24"/>
          <w:szCs w:val="24"/>
          <w:lang w:eastAsia="ar-SA"/>
        </w:rPr>
      </w:pPr>
      <w:r w:rsidRPr="001B6850">
        <w:rPr>
          <w:rFonts w:eastAsia="Calibri"/>
          <w:bCs/>
          <w:iCs/>
          <w:sz w:val="24"/>
          <w:szCs w:val="24"/>
          <w:highlight w:val="yellow"/>
          <w:lang w:eastAsia="ar-SA"/>
        </w:rPr>
        <w:t>Le condotte illecite devono riguardare situazioni di cui il soggetto sia venuto direttamente a conoscenza “</w:t>
      </w:r>
      <w:r w:rsidRPr="001B6850">
        <w:rPr>
          <w:rFonts w:eastAsia="Calibri"/>
          <w:bCs/>
          <w:i/>
          <w:iCs/>
          <w:sz w:val="24"/>
          <w:szCs w:val="24"/>
          <w:highlight w:val="yellow"/>
          <w:lang w:eastAsia="ar-SA"/>
        </w:rPr>
        <w:t>in ragione del rapporto di lavoro</w:t>
      </w:r>
      <w:r w:rsidRPr="001B6850">
        <w:rPr>
          <w:rFonts w:eastAsia="Calibri"/>
          <w:bCs/>
          <w:iCs/>
          <w:sz w:val="24"/>
          <w:szCs w:val="24"/>
          <w:highlight w:val="yellow"/>
          <w:lang w:eastAsia="ar-SA"/>
        </w:rPr>
        <w:t>”.</w:t>
      </w:r>
      <w:r w:rsidRPr="001769AE">
        <w:rPr>
          <w:rFonts w:eastAsia="Calibri"/>
          <w:bCs/>
          <w:iCs/>
          <w:sz w:val="24"/>
          <w:szCs w:val="24"/>
          <w:lang w:eastAsia="ar-SA"/>
        </w:rPr>
        <w:t xml:space="preserve"> In pratica, tutto quanto si è appreso in virtù dell’ufficio rivestito, nonché quelle notizie che siano state acquisite in occasione o a causa dello svolgimento delle mansioni lavorative, </w:t>
      </w:r>
      <w:r w:rsidRPr="001B6850">
        <w:rPr>
          <w:rFonts w:eastAsia="Calibri"/>
          <w:bCs/>
          <w:iCs/>
          <w:sz w:val="24"/>
          <w:szCs w:val="24"/>
          <w:highlight w:val="yellow"/>
          <w:lang w:eastAsia="ar-SA"/>
        </w:rPr>
        <w:t>seppure in modo casuale</w:t>
      </w:r>
      <w:r w:rsidRPr="001769AE">
        <w:rPr>
          <w:rFonts w:eastAsia="Calibri"/>
          <w:bCs/>
          <w:iCs/>
          <w:sz w:val="24"/>
          <w:szCs w:val="24"/>
          <w:lang w:eastAsia="ar-SA"/>
        </w:rPr>
        <w:t xml:space="preserve">. </w:t>
      </w:r>
    </w:p>
    <w:p w:rsidR="006B7FFE" w:rsidRPr="001769AE" w:rsidRDefault="006B7FFE" w:rsidP="006B7FFE">
      <w:pPr>
        <w:suppressAutoHyphens/>
        <w:overflowPunct/>
        <w:autoSpaceDE/>
        <w:autoSpaceDN/>
        <w:adjustRightInd/>
        <w:spacing w:before="120"/>
        <w:jc w:val="both"/>
        <w:textAlignment w:val="auto"/>
        <w:rPr>
          <w:rFonts w:eastAsia="Calibri"/>
          <w:bCs/>
          <w:iCs/>
          <w:sz w:val="24"/>
          <w:szCs w:val="24"/>
          <w:lang w:eastAsia="ar-SA"/>
        </w:rPr>
      </w:pPr>
      <w:r w:rsidRPr="00453CA4">
        <w:rPr>
          <w:rFonts w:eastAsia="Calibri"/>
          <w:bCs/>
          <w:iCs/>
          <w:sz w:val="24"/>
          <w:szCs w:val="24"/>
          <w:highlight w:val="yellow"/>
          <w:lang w:eastAsia="ar-SA"/>
        </w:rPr>
        <w:t>Considerato lo spirito della norma</w:t>
      </w:r>
      <w:r w:rsidRPr="001769AE">
        <w:rPr>
          <w:rFonts w:eastAsia="Calibri"/>
          <w:bCs/>
          <w:iCs/>
          <w:sz w:val="24"/>
          <w:szCs w:val="24"/>
          <w:lang w:eastAsia="ar-SA"/>
        </w:rPr>
        <w:t xml:space="preserve">,  che consiste nell’incentivare la collaborazione di chi lavora nelle amministrazioni per l’emersione dei fenomeni illeciti, </w:t>
      </w:r>
      <w:r w:rsidRPr="001B6850">
        <w:rPr>
          <w:rFonts w:eastAsia="Calibri"/>
          <w:bCs/>
          <w:iCs/>
          <w:sz w:val="24"/>
          <w:szCs w:val="24"/>
          <w:highlight w:val="yellow"/>
          <w:lang w:eastAsia="ar-SA"/>
        </w:rPr>
        <w:t>ad avviso dell’ANAC non è necessario che il dipendente sia certo dell’effettivo avvenimento dei fatti denunciati e dell’autore degli stessi.</w:t>
      </w:r>
      <w:r w:rsidRPr="001769AE">
        <w:rPr>
          <w:rFonts w:eastAsia="Calibri"/>
          <w:bCs/>
          <w:iCs/>
          <w:sz w:val="24"/>
          <w:szCs w:val="24"/>
          <w:lang w:eastAsia="ar-SA"/>
        </w:rPr>
        <w:t xml:space="preserve"> </w:t>
      </w:r>
    </w:p>
    <w:p w:rsidR="006B7FFE" w:rsidRPr="001769AE" w:rsidRDefault="006B7FFE" w:rsidP="006B7FFE">
      <w:pPr>
        <w:suppressAutoHyphens/>
        <w:overflowPunct/>
        <w:autoSpaceDE/>
        <w:autoSpaceDN/>
        <w:adjustRightInd/>
        <w:spacing w:before="120"/>
        <w:jc w:val="both"/>
        <w:textAlignment w:val="auto"/>
        <w:rPr>
          <w:rFonts w:eastAsia="Calibri"/>
          <w:bCs/>
          <w:iCs/>
          <w:sz w:val="24"/>
          <w:szCs w:val="24"/>
          <w:lang w:eastAsia="ar-SA"/>
        </w:rPr>
      </w:pPr>
      <w:r w:rsidRPr="00453CA4">
        <w:rPr>
          <w:rFonts w:eastAsia="Calibri"/>
          <w:bCs/>
          <w:iCs/>
          <w:sz w:val="24"/>
          <w:szCs w:val="24"/>
          <w:highlight w:val="yellow"/>
          <w:lang w:eastAsia="ar-SA"/>
        </w:rPr>
        <w:t>E’ sufficiente che il dipendente, in base alle proprie conoscenze, ritenga “</w:t>
      </w:r>
      <w:r w:rsidRPr="00453CA4">
        <w:rPr>
          <w:rFonts w:eastAsia="Calibri"/>
          <w:bCs/>
          <w:i/>
          <w:iCs/>
          <w:sz w:val="24"/>
          <w:szCs w:val="24"/>
          <w:highlight w:val="yellow"/>
          <w:lang w:eastAsia="ar-SA"/>
        </w:rPr>
        <w:t>altamente probabile che si sia verificato un fatto illecito</w:t>
      </w:r>
      <w:r w:rsidRPr="00453CA4">
        <w:rPr>
          <w:rFonts w:eastAsia="Calibri"/>
          <w:bCs/>
          <w:iCs/>
          <w:sz w:val="24"/>
          <w:szCs w:val="24"/>
          <w:highlight w:val="yellow"/>
          <w:lang w:eastAsia="ar-SA"/>
        </w:rPr>
        <w:t>” nel senso sopra indicato.</w:t>
      </w:r>
    </w:p>
    <w:p w:rsidR="006B7FFE" w:rsidRPr="001769AE" w:rsidRDefault="006B7FFE" w:rsidP="006B7FFE">
      <w:pPr>
        <w:suppressAutoHyphens/>
        <w:overflowPunct/>
        <w:autoSpaceDE/>
        <w:autoSpaceDN/>
        <w:adjustRightInd/>
        <w:spacing w:before="120"/>
        <w:jc w:val="both"/>
        <w:textAlignment w:val="auto"/>
        <w:rPr>
          <w:rFonts w:eastAsia="Calibri"/>
          <w:bCs/>
          <w:iCs/>
          <w:sz w:val="24"/>
          <w:szCs w:val="24"/>
          <w:lang w:eastAsia="ar-SA"/>
        </w:rPr>
      </w:pPr>
      <w:r w:rsidRPr="001769AE">
        <w:rPr>
          <w:rFonts w:eastAsia="Calibri"/>
          <w:bCs/>
          <w:iCs/>
          <w:sz w:val="24"/>
          <w:szCs w:val="24"/>
          <w:lang w:eastAsia="ar-SA"/>
        </w:rPr>
        <w:t xml:space="preserve">Il dipendente </w:t>
      </w:r>
      <w:proofErr w:type="spellStart"/>
      <w:r w:rsidRPr="001769AE">
        <w:rPr>
          <w:rFonts w:eastAsia="Calibri"/>
          <w:bCs/>
          <w:i/>
          <w:iCs/>
          <w:sz w:val="24"/>
          <w:szCs w:val="24"/>
          <w:lang w:eastAsia="ar-SA"/>
        </w:rPr>
        <w:t>whistleblower</w:t>
      </w:r>
      <w:proofErr w:type="spellEnd"/>
      <w:r w:rsidRPr="001769AE">
        <w:rPr>
          <w:rFonts w:eastAsia="Calibri"/>
          <w:bCs/>
          <w:i/>
          <w:iCs/>
          <w:sz w:val="24"/>
          <w:szCs w:val="24"/>
          <w:lang w:eastAsia="ar-SA"/>
        </w:rPr>
        <w:t xml:space="preserve"> </w:t>
      </w:r>
      <w:r w:rsidRPr="001769AE">
        <w:rPr>
          <w:rFonts w:eastAsia="Calibri"/>
          <w:bCs/>
          <w:iCs/>
          <w:sz w:val="24"/>
          <w:szCs w:val="24"/>
          <w:lang w:eastAsia="ar-SA"/>
        </w:rPr>
        <w:t>è tutelato da “</w:t>
      </w:r>
      <w:r w:rsidRPr="001769AE">
        <w:rPr>
          <w:rFonts w:eastAsia="Calibri"/>
          <w:bCs/>
          <w:i/>
          <w:iCs/>
          <w:sz w:val="24"/>
          <w:szCs w:val="24"/>
          <w:lang w:eastAsia="ar-SA"/>
        </w:rPr>
        <w:t>misure discriminatorie, dirette o indirette, aventi effetti sulle condizioni di lavoro per motivi collegati direttamente o indirettamente alla denuncia</w:t>
      </w:r>
      <w:r w:rsidRPr="001769AE">
        <w:rPr>
          <w:rFonts w:eastAsia="Calibri"/>
          <w:bCs/>
          <w:iCs/>
          <w:sz w:val="24"/>
          <w:szCs w:val="24"/>
          <w:lang w:eastAsia="ar-SA"/>
        </w:rPr>
        <w:t xml:space="preserve">” e tenuto esente da conseguenze disciplinari. </w:t>
      </w:r>
    </w:p>
    <w:p w:rsidR="006B7FFE" w:rsidRPr="001769AE" w:rsidRDefault="006B7FFE" w:rsidP="006B7FFE">
      <w:pPr>
        <w:suppressAutoHyphens/>
        <w:overflowPunct/>
        <w:autoSpaceDE/>
        <w:autoSpaceDN/>
        <w:adjustRightInd/>
        <w:spacing w:before="120"/>
        <w:jc w:val="both"/>
        <w:textAlignment w:val="auto"/>
        <w:rPr>
          <w:rFonts w:eastAsia="Calibri"/>
          <w:bCs/>
          <w:iCs/>
          <w:sz w:val="24"/>
          <w:szCs w:val="24"/>
          <w:lang w:eastAsia="ar-SA"/>
        </w:rPr>
      </w:pPr>
      <w:r w:rsidRPr="00453CA4">
        <w:rPr>
          <w:rFonts w:eastAsia="Calibri"/>
          <w:bCs/>
          <w:iCs/>
          <w:sz w:val="24"/>
          <w:szCs w:val="24"/>
          <w:highlight w:val="yellow"/>
          <w:lang w:eastAsia="ar-SA"/>
        </w:rPr>
        <w:t>La norma intende proteggere il dipendente che, per via della propria segnalazione, rischi di vedere compromesse le proprie condizioni di lavoro</w:t>
      </w:r>
      <w:r w:rsidRPr="001769AE">
        <w:rPr>
          <w:rFonts w:eastAsia="Calibri"/>
          <w:bCs/>
          <w:iCs/>
          <w:sz w:val="24"/>
          <w:szCs w:val="24"/>
          <w:lang w:eastAsia="ar-SA"/>
        </w:rPr>
        <w:t>.</w:t>
      </w:r>
    </w:p>
    <w:p w:rsidR="006B7FFE" w:rsidRPr="001769AE" w:rsidRDefault="006B7FFE" w:rsidP="006B7FFE">
      <w:pPr>
        <w:suppressAutoHyphens/>
        <w:overflowPunct/>
        <w:autoSpaceDE/>
        <w:autoSpaceDN/>
        <w:adjustRightInd/>
        <w:spacing w:before="120"/>
        <w:jc w:val="both"/>
        <w:textAlignment w:val="auto"/>
        <w:rPr>
          <w:rFonts w:eastAsia="Calibri"/>
          <w:bCs/>
          <w:iCs/>
          <w:sz w:val="24"/>
          <w:szCs w:val="24"/>
          <w:lang w:eastAsia="ar-SA"/>
        </w:rPr>
      </w:pPr>
      <w:r w:rsidRPr="001769AE">
        <w:rPr>
          <w:rFonts w:eastAsia="Calibri"/>
          <w:bCs/>
          <w:iCs/>
          <w:sz w:val="24"/>
          <w:szCs w:val="24"/>
          <w:lang w:eastAsia="ar-SA"/>
        </w:rPr>
        <w:t>L’art. 54-bis del d.lgs. 165/2001 fissa un limite alla predetta tutela nei “</w:t>
      </w:r>
      <w:r w:rsidRPr="001769AE">
        <w:rPr>
          <w:rFonts w:eastAsia="Calibri"/>
          <w:bCs/>
          <w:i/>
          <w:iCs/>
          <w:sz w:val="24"/>
          <w:szCs w:val="24"/>
          <w:lang w:eastAsia="ar-SA"/>
        </w:rPr>
        <w:t>casi di responsabilità a titolo di calunnia o diffamazione o per lo stesso titolo ai sensi dell’art. 2043 del codice civile</w:t>
      </w:r>
      <w:r w:rsidRPr="001769AE">
        <w:rPr>
          <w:rFonts w:eastAsia="Calibri"/>
          <w:bCs/>
          <w:iCs/>
          <w:sz w:val="24"/>
          <w:szCs w:val="24"/>
          <w:lang w:eastAsia="ar-SA"/>
        </w:rPr>
        <w:t xml:space="preserve">”. </w:t>
      </w:r>
    </w:p>
    <w:p w:rsidR="006B7FFE" w:rsidRPr="001769AE" w:rsidRDefault="006B7FFE" w:rsidP="006B7FFE">
      <w:pPr>
        <w:suppressAutoHyphens/>
        <w:overflowPunct/>
        <w:autoSpaceDE/>
        <w:autoSpaceDN/>
        <w:adjustRightInd/>
        <w:spacing w:before="120"/>
        <w:jc w:val="both"/>
        <w:textAlignment w:val="auto"/>
        <w:rPr>
          <w:rFonts w:eastAsia="Calibri"/>
          <w:bCs/>
          <w:iCs/>
          <w:sz w:val="24"/>
          <w:szCs w:val="24"/>
          <w:lang w:eastAsia="ar-SA"/>
        </w:rPr>
      </w:pPr>
      <w:r w:rsidRPr="001769AE">
        <w:rPr>
          <w:rFonts w:eastAsia="Calibri"/>
          <w:bCs/>
          <w:iCs/>
          <w:sz w:val="24"/>
          <w:szCs w:val="24"/>
          <w:lang w:eastAsia="ar-SA"/>
        </w:rPr>
        <w:lastRenderedPageBreak/>
        <w:t xml:space="preserve">La tutela del </w:t>
      </w:r>
      <w:proofErr w:type="spellStart"/>
      <w:r w:rsidRPr="001769AE">
        <w:rPr>
          <w:rFonts w:eastAsia="Calibri"/>
          <w:bCs/>
          <w:i/>
          <w:iCs/>
          <w:sz w:val="24"/>
          <w:szCs w:val="24"/>
          <w:lang w:eastAsia="ar-SA"/>
        </w:rPr>
        <w:t>whistleblower</w:t>
      </w:r>
      <w:proofErr w:type="spellEnd"/>
      <w:r w:rsidRPr="001769AE">
        <w:rPr>
          <w:rFonts w:eastAsia="Calibri"/>
          <w:bCs/>
          <w:i/>
          <w:iCs/>
          <w:sz w:val="24"/>
          <w:szCs w:val="24"/>
          <w:lang w:eastAsia="ar-SA"/>
        </w:rPr>
        <w:t xml:space="preserve"> </w:t>
      </w:r>
      <w:r w:rsidRPr="001769AE">
        <w:rPr>
          <w:rFonts w:eastAsia="Calibri"/>
          <w:bCs/>
          <w:iCs/>
          <w:sz w:val="24"/>
          <w:szCs w:val="24"/>
          <w:lang w:eastAsia="ar-SA"/>
        </w:rPr>
        <w:t xml:space="preserve">trova applicazione quando il comportamento del dipendente segnalante non perfezioni le ipotesi di reato di calunnia o diffamazione. </w:t>
      </w:r>
    </w:p>
    <w:p w:rsidR="006B7FFE" w:rsidRPr="001769AE" w:rsidRDefault="006B7FFE" w:rsidP="006B7FFE">
      <w:pPr>
        <w:suppressAutoHyphens/>
        <w:overflowPunct/>
        <w:autoSpaceDE/>
        <w:autoSpaceDN/>
        <w:adjustRightInd/>
        <w:spacing w:before="120"/>
        <w:jc w:val="both"/>
        <w:textAlignment w:val="auto"/>
        <w:rPr>
          <w:rFonts w:eastAsia="Calibri"/>
          <w:bCs/>
          <w:iCs/>
          <w:sz w:val="24"/>
          <w:szCs w:val="24"/>
          <w:lang w:eastAsia="ar-SA"/>
        </w:rPr>
      </w:pPr>
      <w:r w:rsidRPr="00453CA4">
        <w:rPr>
          <w:rFonts w:eastAsia="Calibri"/>
          <w:bCs/>
          <w:iCs/>
          <w:sz w:val="24"/>
          <w:szCs w:val="24"/>
          <w:highlight w:val="yellow"/>
          <w:lang w:eastAsia="ar-SA"/>
        </w:rPr>
        <w:t>Il dipendente deve essere “</w:t>
      </w:r>
      <w:r w:rsidRPr="00453CA4">
        <w:rPr>
          <w:rFonts w:eastAsia="Calibri"/>
          <w:bCs/>
          <w:i/>
          <w:iCs/>
          <w:sz w:val="24"/>
          <w:szCs w:val="24"/>
          <w:highlight w:val="yellow"/>
          <w:lang w:eastAsia="ar-SA"/>
        </w:rPr>
        <w:t>in buona fede</w:t>
      </w:r>
      <w:r w:rsidRPr="00453CA4">
        <w:rPr>
          <w:rFonts w:eastAsia="Calibri"/>
          <w:bCs/>
          <w:iCs/>
          <w:sz w:val="24"/>
          <w:szCs w:val="24"/>
          <w:highlight w:val="yellow"/>
          <w:lang w:eastAsia="ar-SA"/>
        </w:rPr>
        <w:t>”.</w:t>
      </w:r>
      <w:r w:rsidRPr="001769AE">
        <w:rPr>
          <w:rFonts w:eastAsia="Calibri"/>
          <w:bCs/>
          <w:iCs/>
          <w:sz w:val="24"/>
          <w:szCs w:val="24"/>
          <w:lang w:eastAsia="ar-SA"/>
        </w:rPr>
        <w:t xml:space="preserve"> </w:t>
      </w:r>
      <w:r w:rsidRPr="00453CA4">
        <w:rPr>
          <w:rFonts w:eastAsia="Calibri"/>
          <w:bCs/>
          <w:iCs/>
          <w:sz w:val="24"/>
          <w:szCs w:val="24"/>
          <w:highlight w:val="yellow"/>
          <w:lang w:eastAsia="ar-SA"/>
        </w:rPr>
        <w:t>Conseguentemente la tutela viene meno quando la segnalazione riguardi informazioni false, rese colposamente o dolosamente.</w:t>
      </w:r>
      <w:r w:rsidRPr="001769AE">
        <w:rPr>
          <w:rFonts w:eastAsia="Calibri"/>
          <w:bCs/>
          <w:iCs/>
          <w:sz w:val="24"/>
          <w:szCs w:val="24"/>
          <w:lang w:eastAsia="ar-SA"/>
        </w:rPr>
        <w:t xml:space="preserve"> </w:t>
      </w:r>
    </w:p>
    <w:p w:rsidR="006B7FFE" w:rsidRPr="001769AE" w:rsidRDefault="006B7FFE" w:rsidP="006B7FFE">
      <w:pPr>
        <w:suppressAutoHyphens/>
        <w:overflowPunct/>
        <w:autoSpaceDE/>
        <w:autoSpaceDN/>
        <w:adjustRightInd/>
        <w:spacing w:before="120"/>
        <w:jc w:val="both"/>
        <w:textAlignment w:val="auto"/>
        <w:rPr>
          <w:rFonts w:eastAsia="Calibri"/>
          <w:bCs/>
          <w:iCs/>
          <w:sz w:val="24"/>
          <w:szCs w:val="24"/>
          <w:lang w:eastAsia="ar-SA"/>
        </w:rPr>
      </w:pPr>
      <w:r w:rsidRPr="001769AE">
        <w:rPr>
          <w:rFonts w:eastAsia="Calibri"/>
          <w:bCs/>
          <w:iCs/>
          <w:sz w:val="24"/>
          <w:szCs w:val="24"/>
          <w:lang w:eastAsia="ar-SA"/>
        </w:rPr>
        <w:t>L’art. 54-</w:t>
      </w:r>
      <w:r w:rsidRPr="001769AE">
        <w:rPr>
          <w:rFonts w:eastAsia="Calibri"/>
          <w:bCs/>
          <w:i/>
          <w:iCs/>
          <w:sz w:val="24"/>
          <w:szCs w:val="24"/>
          <w:lang w:eastAsia="ar-SA"/>
        </w:rPr>
        <w:t>bis</w:t>
      </w:r>
      <w:r w:rsidRPr="001769AE">
        <w:rPr>
          <w:rFonts w:eastAsia="Calibri"/>
          <w:bCs/>
          <w:iCs/>
          <w:sz w:val="24"/>
          <w:szCs w:val="24"/>
          <w:lang w:eastAsia="ar-SA"/>
        </w:rPr>
        <w:t xml:space="preserve"> riporta un generico riferimento alle </w:t>
      </w:r>
      <w:r w:rsidRPr="00453CA4">
        <w:rPr>
          <w:rFonts w:eastAsia="Calibri"/>
          <w:bCs/>
          <w:iCs/>
          <w:sz w:val="24"/>
          <w:szCs w:val="24"/>
          <w:highlight w:val="yellow"/>
          <w:lang w:eastAsia="ar-SA"/>
        </w:rPr>
        <w:t>responsabilità penali per calunnia o diffamazione</w:t>
      </w:r>
      <w:r w:rsidRPr="001769AE">
        <w:rPr>
          <w:rFonts w:eastAsia="Calibri"/>
          <w:bCs/>
          <w:iCs/>
          <w:sz w:val="24"/>
          <w:szCs w:val="24"/>
          <w:lang w:eastAsia="ar-SA"/>
        </w:rPr>
        <w:t xml:space="preserve"> o a quella civile extracontrattuale, il che presuppone che tali responsabilità vengano accertate in sede giudiziale. </w:t>
      </w:r>
    </w:p>
    <w:p w:rsidR="006B7FFE" w:rsidRDefault="006B7FFE" w:rsidP="006B7FFE">
      <w:pPr>
        <w:suppressAutoHyphens/>
        <w:overflowPunct/>
        <w:autoSpaceDE/>
        <w:autoSpaceDN/>
        <w:adjustRightInd/>
        <w:spacing w:before="120"/>
        <w:jc w:val="both"/>
        <w:textAlignment w:val="auto"/>
        <w:rPr>
          <w:rFonts w:eastAsia="Calibri"/>
          <w:bCs/>
          <w:iCs/>
          <w:sz w:val="24"/>
          <w:szCs w:val="24"/>
          <w:lang w:eastAsia="ar-SA"/>
        </w:rPr>
      </w:pPr>
      <w:r w:rsidRPr="00453CA4">
        <w:rPr>
          <w:rFonts w:eastAsia="Calibri"/>
          <w:bCs/>
          <w:iCs/>
          <w:sz w:val="24"/>
          <w:szCs w:val="24"/>
          <w:highlight w:val="yellow"/>
          <w:lang w:eastAsia="ar-SA"/>
        </w:rPr>
        <w:t>L’ANAC, consapevole dell’evidente lacuna normativa in ordine alla durata della tutela,  ritiene che “</w:t>
      </w:r>
      <w:r w:rsidRPr="00453CA4">
        <w:rPr>
          <w:rFonts w:eastAsia="Calibri"/>
          <w:bCs/>
          <w:i/>
          <w:iCs/>
          <w:sz w:val="24"/>
          <w:szCs w:val="24"/>
          <w:highlight w:val="yellow"/>
          <w:lang w:eastAsia="ar-SA"/>
        </w:rPr>
        <w:t>solo in presenza di una sentenza di primo grado sfavorevole al segnalante cessino le condizioni di tutela</w:t>
      </w:r>
      <w:r w:rsidRPr="00453CA4">
        <w:rPr>
          <w:rFonts w:eastAsia="Calibri"/>
          <w:bCs/>
          <w:iCs/>
          <w:sz w:val="24"/>
          <w:szCs w:val="24"/>
          <w:highlight w:val="yellow"/>
          <w:lang w:eastAsia="ar-SA"/>
        </w:rPr>
        <w:t>” riservate allo stesso.</w:t>
      </w:r>
    </w:p>
    <w:p w:rsidR="00E9473C" w:rsidRDefault="00E9473C" w:rsidP="006B7FFE">
      <w:pPr>
        <w:suppressAutoHyphens/>
        <w:overflowPunct/>
        <w:autoSpaceDE/>
        <w:autoSpaceDN/>
        <w:adjustRightInd/>
        <w:spacing w:before="120"/>
        <w:jc w:val="both"/>
        <w:textAlignment w:val="auto"/>
        <w:rPr>
          <w:rFonts w:eastAsia="Calibri"/>
          <w:bCs/>
          <w:iCs/>
          <w:sz w:val="24"/>
          <w:szCs w:val="24"/>
          <w:lang w:eastAsia="ar-SA"/>
        </w:rPr>
      </w:pPr>
      <w:r>
        <w:rPr>
          <w:rFonts w:eastAsia="Calibri"/>
          <w:bCs/>
          <w:iCs/>
          <w:sz w:val="24"/>
          <w:szCs w:val="24"/>
          <w:lang w:eastAsia="ar-SA"/>
        </w:rPr>
        <w:t>Nella materia è successivamente intervenuta la legge n.</w:t>
      </w:r>
      <w:r w:rsidR="004F346D">
        <w:rPr>
          <w:rFonts w:eastAsia="Calibri"/>
          <w:bCs/>
          <w:iCs/>
          <w:sz w:val="24"/>
          <w:szCs w:val="24"/>
          <w:lang w:eastAsia="ar-SA"/>
        </w:rPr>
        <w:t>179 del 30 novembre 2017,</w:t>
      </w:r>
      <w:r>
        <w:rPr>
          <w:rFonts w:eastAsia="Calibri"/>
          <w:bCs/>
          <w:iCs/>
          <w:sz w:val="24"/>
          <w:szCs w:val="24"/>
          <w:lang w:eastAsia="ar-SA"/>
        </w:rPr>
        <w:t xml:space="preserve"> il cui art.1 </w:t>
      </w:r>
      <w:r w:rsidRPr="00E9473C">
        <w:rPr>
          <w:rFonts w:eastAsia="Calibri"/>
          <w:bCs/>
          <w:iCs/>
          <w:sz w:val="24"/>
          <w:szCs w:val="24"/>
          <w:lang w:eastAsia="ar-SA"/>
        </w:rPr>
        <w:t xml:space="preserve">sostituisce l'articolo 54-bis del </w:t>
      </w:r>
      <w:proofErr w:type="spellStart"/>
      <w:r>
        <w:rPr>
          <w:rFonts w:eastAsia="Calibri"/>
          <w:bCs/>
          <w:iCs/>
          <w:sz w:val="24"/>
          <w:szCs w:val="24"/>
          <w:lang w:eastAsia="ar-SA"/>
        </w:rPr>
        <w:t>D.Lgs.</w:t>
      </w:r>
      <w:proofErr w:type="spellEnd"/>
      <w:r>
        <w:rPr>
          <w:rFonts w:eastAsia="Calibri"/>
          <w:bCs/>
          <w:iCs/>
          <w:sz w:val="24"/>
          <w:szCs w:val="24"/>
          <w:lang w:eastAsia="ar-SA"/>
        </w:rPr>
        <w:t xml:space="preserve"> n.165/2001 </w:t>
      </w:r>
      <w:r w:rsidRPr="00E9473C">
        <w:rPr>
          <w:rFonts w:eastAsia="Calibri"/>
          <w:bCs/>
          <w:iCs/>
          <w:sz w:val="24"/>
          <w:szCs w:val="24"/>
          <w:lang w:eastAsia="ar-SA"/>
        </w:rPr>
        <w:t>prevedendo</w:t>
      </w:r>
      <w:r>
        <w:rPr>
          <w:rFonts w:eastAsia="Calibri"/>
          <w:bCs/>
          <w:iCs/>
          <w:sz w:val="24"/>
          <w:szCs w:val="24"/>
          <w:lang w:eastAsia="ar-SA"/>
        </w:rPr>
        <w:t xml:space="preserve"> </w:t>
      </w:r>
      <w:r w:rsidRPr="00E9473C">
        <w:rPr>
          <w:rFonts w:eastAsia="Calibri"/>
          <w:bCs/>
          <w:iCs/>
          <w:sz w:val="24"/>
          <w:szCs w:val="24"/>
          <w:lang w:eastAsia="ar-SA"/>
        </w:rPr>
        <w:t>che colui il quale - in buona fede e nell'interesse dell'integrità della pubblica amministrazione - segnali al responsabile della prevenzione della corruzione dell'ente o all'Autorità nazionale anticorruzione ovvero denunci all'autorità giudiziaria ordinaria o contabile le condotte illecite o di abuso di cui sia venuto a conoscenza in ragione del suo rapporto di lavoro, non possa essere - per motivi collegati alla segnalazione - soggetto a sanzioni, licenziato o sottoposto a misure organizzative che abbiano effetto negativo di sorta sulle condizioni di lavoro.</w:t>
      </w:r>
    </w:p>
    <w:p w:rsidR="00E9473C" w:rsidRDefault="00E9473C" w:rsidP="006B7FFE">
      <w:pPr>
        <w:suppressAutoHyphens/>
        <w:overflowPunct/>
        <w:autoSpaceDE/>
        <w:autoSpaceDN/>
        <w:adjustRightInd/>
        <w:spacing w:before="120"/>
        <w:jc w:val="both"/>
        <w:textAlignment w:val="auto"/>
        <w:rPr>
          <w:rFonts w:eastAsia="Calibri"/>
          <w:bCs/>
          <w:iCs/>
          <w:sz w:val="24"/>
          <w:szCs w:val="24"/>
          <w:lang w:eastAsia="ar-SA"/>
        </w:rPr>
      </w:pPr>
      <w:r w:rsidRPr="00453CA4">
        <w:rPr>
          <w:rFonts w:eastAsia="Calibri"/>
          <w:bCs/>
          <w:iCs/>
          <w:sz w:val="24"/>
          <w:szCs w:val="24"/>
          <w:highlight w:val="yellow"/>
          <w:lang w:eastAsia="ar-SA"/>
        </w:rPr>
        <w:t>Viene sancito il divieto di rivelare l'identità del segnalante l'illecito, oltre che nel procedimento disciplinare, anche in quello penale e contabile.</w:t>
      </w:r>
      <w:bookmarkStart w:id="57" w:name="_GoBack"/>
      <w:bookmarkEnd w:id="57"/>
    </w:p>
    <w:p w:rsidR="006B7FFE" w:rsidRDefault="006B7FFE" w:rsidP="006B7FFE">
      <w:pPr>
        <w:rPr>
          <w:lang w:eastAsia="ar-SA"/>
        </w:rPr>
      </w:pPr>
    </w:p>
    <w:p w:rsidR="00A324AC" w:rsidRDefault="00A324AC" w:rsidP="006B7FFE">
      <w:pPr>
        <w:pBdr>
          <w:top w:val="single" w:sz="4" w:space="1" w:color="auto"/>
          <w:left w:val="single" w:sz="4" w:space="4" w:color="auto"/>
          <w:bottom w:val="single" w:sz="4" w:space="1" w:color="auto"/>
          <w:right w:val="single" w:sz="4" w:space="4" w:color="auto"/>
        </w:pBdr>
        <w:overflowPunct/>
        <w:spacing w:before="120"/>
        <w:ind w:firstLine="425"/>
        <w:jc w:val="both"/>
        <w:textAlignment w:val="auto"/>
        <w:rPr>
          <w:rFonts w:eastAsia="MS Mincho"/>
          <w:sz w:val="24"/>
          <w:szCs w:val="24"/>
          <w:lang w:eastAsia="ja-JP"/>
        </w:rPr>
      </w:pPr>
    </w:p>
    <w:p w:rsidR="00A324AC" w:rsidRPr="00A324AC" w:rsidRDefault="00A324AC" w:rsidP="00453CA4">
      <w:pPr>
        <w:pBdr>
          <w:top w:val="single" w:sz="4" w:space="1" w:color="auto"/>
          <w:left w:val="single" w:sz="4" w:space="4" w:color="auto"/>
          <w:bottom w:val="single" w:sz="4" w:space="1" w:color="auto"/>
          <w:right w:val="single" w:sz="4" w:space="4" w:color="auto"/>
        </w:pBdr>
        <w:tabs>
          <w:tab w:val="left" w:pos="1995"/>
        </w:tabs>
        <w:overflowPunct/>
        <w:spacing w:before="120"/>
        <w:ind w:firstLine="425"/>
        <w:jc w:val="both"/>
        <w:textAlignment w:val="auto"/>
        <w:rPr>
          <w:rFonts w:eastAsia="MS Mincho"/>
          <w:b/>
          <w:sz w:val="24"/>
          <w:szCs w:val="24"/>
          <w:lang w:eastAsia="ja-JP"/>
        </w:rPr>
      </w:pPr>
      <w:r w:rsidRPr="00453CA4">
        <w:rPr>
          <w:rFonts w:eastAsia="MS Mincho"/>
          <w:b/>
          <w:sz w:val="24"/>
          <w:szCs w:val="24"/>
          <w:highlight w:val="yellow"/>
          <w:lang w:eastAsia="ja-JP"/>
        </w:rPr>
        <w:t>MISURA:</w:t>
      </w:r>
      <w:r w:rsidR="00453CA4">
        <w:rPr>
          <w:rFonts w:eastAsia="MS Mincho"/>
          <w:b/>
          <w:sz w:val="24"/>
          <w:szCs w:val="24"/>
          <w:lang w:eastAsia="ja-JP"/>
        </w:rPr>
        <w:tab/>
      </w:r>
    </w:p>
    <w:p w:rsidR="006B7FFE" w:rsidRDefault="006B7FFE" w:rsidP="006B7FFE">
      <w:pPr>
        <w:pBdr>
          <w:top w:val="single" w:sz="4" w:space="1" w:color="auto"/>
          <w:left w:val="single" w:sz="4" w:space="4" w:color="auto"/>
          <w:bottom w:val="single" w:sz="4" w:space="1" w:color="auto"/>
          <w:right w:val="single" w:sz="4" w:space="4" w:color="auto"/>
        </w:pBdr>
        <w:overflowPunct/>
        <w:spacing w:before="120"/>
        <w:ind w:firstLine="425"/>
        <w:jc w:val="both"/>
        <w:textAlignment w:val="auto"/>
        <w:rPr>
          <w:rFonts w:ascii="Garamond" w:eastAsia="MS Mincho" w:hAnsi="Garamond"/>
          <w:sz w:val="24"/>
          <w:szCs w:val="24"/>
          <w:lang w:eastAsia="ja-JP"/>
        </w:rPr>
      </w:pPr>
      <w:r w:rsidRPr="00453CA4">
        <w:rPr>
          <w:rFonts w:eastAsia="MS Mincho"/>
          <w:sz w:val="24"/>
          <w:szCs w:val="24"/>
          <w:highlight w:val="yellow"/>
          <w:lang w:eastAsia="ja-JP"/>
        </w:rPr>
        <w:t>Il dipendente che intende segnalare</w:t>
      </w:r>
      <w:r w:rsidRPr="006B7FFE">
        <w:rPr>
          <w:rFonts w:eastAsia="MS Mincho"/>
          <w:sz w:val="24"/>
          <w:szCs w:val="24"/>
          <w:lang w:eastAsia="ja-JP"/>
        </w:rPr>
        <w:t xml:space="preserve"> condotte illecite di cui sia venuto a conoscenza in ragione del proprio lavoro, può, oltre a segnalare l’illecito al proprio superiore gerarchico e alle diverse autorità giudiziarie, inoltrare la segnalazione al Responsabile della prevenzione della corruzione utilizzando la casella di posta elettronica</w:t>
      </w:r>
      <w:r w:rsidR="00A73D7E">
        <w:rPr>
          <w:rFonts w:eastAsia="MS Mincho"/>
          <w:sz w:val="24"/>
          <w:szCs w:val="24"/>
          <w:lang w:eastAsia="ja-JP"/>
        </w:rPr>
        <w:t>:</w:t>
      </w:r>
      <w:r w:rsidRPr="006B7FFE">
        <w:rPr>
          <w:rFonts w:eastAsia="MS Mincho"/>
          <w:sz w:val="24"/>
          <w:szCs w:val="24"/>
          <w:lang w:eastAsia="ja-JP"/>
        </w:rPr>
        <w:t xml:space="preserve"> </w:t>
      </w:r>
      <w:r w:rsidR="00FE3180" w:rsidRPr="004F346D">
        <w:rPr>
          <w:rFonts w:eastAsia="MS Mincho"/>
          <w:sz w:val="24"/>
          <w:szCs w:val="24"/>
          <w:u w:val="single"/>
          <w:lang w:eastAsia="ja-JP"/>
        </w:rPr>
        <w:t>responsabileprevenzion</w:t>
      </w:r>
      <w:r w:rsidR="00DF49C5" w:rsidRPr="004F346D">
        <w:rPr>
          <w:rFonts w:eastAsia="MS Mincho"/>
          <w:sz w:val="24"/>
          <w:szCs w:val="24"/>
          <w:u w:val="single"/>
          <w:lang w:eastAsia="ja-JP"/>
        </w:rPr>
        <w:t>e</w:t>
      </w:r>
      <w:r w:rsidR="00FE3180" w:rsidRPr="004F346D">
        <w:rPr>
          <w:rFonts w:eastAsia="MS Mincho"/>
          <w:sz w:val="24"/>
          <w:szCs w:val="24"/>
          <w:u w:val="single"/>
          <w:lang w:eastAsia="ja-JP"/>
        </w:rPr>
        <w:t>ecorruzionepuglia@istruzione.it</w:t>
      </w:r>
    </w:p>
    <w:p w:rsidR="006B7FFE" w:rsidRDefault="006B7FFE" w:rsidP="006B7FFE">
      <w:pPr>
        <w:pBdr>
          <w:top w:val="single" w:sz="4" w:space="1" w:color="auto"/>
          <w:left w:val="single" w:sz="4" w:space="4" w:color="auto"/>
          <w:bottom w:val="single" w:sz="4" w:space="1" w:color="auto"/>
          <w:right w:val="single" w:sz="4" w:space="4" w:color="auto"/>
        </w:pBdr>
        <w:overflowPunct/>
        <w:spacing w:before="120"/>
        <w:ind w:firstLine="425"/>
        <w:jc w:val="both"/>
        <w:textAlignment w:val="auto"/>
        <w:rPr>
          <w:rFonts w:eastAsia="MS Mincho"/>
          <w:sz w:val="24"/>
          <w:szCs w:val="24"/>
          <w:lang w:eastAsia="ja-JP"/>
        </w:rPr>
      </w:pPr>
      <w:r w:rsidRPr="006B7FFE">
        <w:rPr>
          <w:rFonts w:eastAsia="MS Mincho"/>
          <w:sz w:val="24"/>
          <w:szCs w:val="24"/>
          <w:lang w:eastAsia="ja-JP"/>
        </w:rPr>
        <w:t>L’accesso a tale casella di posta, appositamente creata anche per chi volesse informare il Responsabile della prevenzione della corruzione al fine di permettergli la vigilanza sulla corretta esecuzione del PTPC, è affidata allo Staff del Responsabile della prevenzione della corruzione, dipendenti individuati come “</w:t>
      </w:r>
      <w:r w:rsidRPr="006B7FFE">
        <w:rPr>
          <w:rFonts w:eastAsia="MS Mincho"/>
          <w:i/>
          <w:sz w:val="24"/>
          <w:szCs w:val="24"/>
          <w:lang w:eastAsia="ja-JP"/>
        </w:rPr>
        <w:t>incaricati del trattamento dei dati personali</w:t>
      </w:r>
      <w:r w:rsidRPr="006B7FFE">
        <w:rPr>
          <w:rFonts w:eastAsia="MS Mincho"/>
          <w:sz w:val="24"/>
          <w:szCs w:val="24"/>
          <w:lang w:eastAsia="ja-JP"/>
        </w:rPr>
        <w:t>” secondo le disposizioni del Codice in materia di protezione dei dati personali, ciò in linea con la riservatezza che connota la gestione di tale canale differenziato di comunicazione con il Responsabile</w:t>
      </w:r>
      <w:r>
        <w:rPr>
          <w:rFonts w:eastAsia="MS Mincho"/>
          <w:sz w:val="24"/>
          <w:szCs w:val="24"/>
          <w:lang w:eastAsia="ja-JP"/>
        </w:rPr>
        <w:t xml:space="preserve">. </w:t>
      </w:r>
    </w:p>
    <w:p w:rsidR="006B7FFE" w:rsidRPr="006B7FFE" w:rsidRDefault="006B7FFE" w:rsidP="006B7FFE">
      <w:pPr>
        <w:pBdr>
          <w:top w:val="single" w:sz="4" w:space="1" w:color="auto"/>
          <w:left w:val="single" w:sz="4" w:space="4" w:color="auto"/>
          <w:bottom w:val="single" w:sz="4" w:space="1" w:color="auto"/>
          <w:right w:val="single" w:sz="4" w:space="4" w:color="auto"/>
        </w:pBdr>
        <w:overflowPunct/>
        <w:spacing w:before="120"/>
        <w:ind w:firstLine="425"/>
        <w:jc w:val="both"/>
        <w:textAlignment w:val="auto"/>
        <w:rPr>
          <w:sz w:val="24"/>
          <w:szCs w:val="24"/>
          <w:lang w:eastAsia="ar-SA"/>
        </w:rPr>
      </w:pPr>
      <w:r w:rsidRPr="00453CA4">
        <w:rPr>
          <w:rFonts w:eastAsia="MS Mincho"/>
          <w:sz w:val="24"/>
          <w:szCs w:val="24"/>
          <w:highlight w:val="yellow"/>
          <w:lang w:eastAsia="ja-JP"/>
        </w:rPr>
        <w:t>Ciascun dirigente scolastico garantisce</w:t>
      </w:r>
      <w:r w:rsidRPr="006B7FFE">
        <w:rPr>
          <w:rFonts w:eastAsia="MS Mincho"/>
          <w:sz w:val="24"/>
          <w:szCs w:val="24"/>
          <w:lang w:eastAsia="ja-JP"/>
        </w:rPr>
        <w:t xml:space="preserve"> il rispetto delle disposizioni dell’articolo 54 bis del </w:t>
      </w:r>
      <w:proofErr w:type="spellStart"/>
      <w:r w:rsidRPr="006B7FFE">
        <w:rPr>
          <w:rFonts w:eastAsia="MS Mincho"/>
          <w:sz w:val="24"/>
          <w:szCs w:val="24"/>
          <w:lang w:eastAsia="ja-JP"/>
        </w:rPr>
        <w:t>D.Lgs.</w:t>
      </w:r>
      <w:proofErr w:type="spellEnd"/>
      <w:r w:rsidRPr="006B7FFE">
        <w:rPr>
          <w:rFonts w:eastAsia="MS Mincho"/>
          <w:sz w:val="24"/>
          <w:szCs w:val="24"/>
          <w:lang w:eastAsia="ja-JP"/>
        </w:rPr>
        <w:t xml:space="preserve"> 30 marzo 2001, n. 165 individuando gli strumenti per la formulazione di segnalazioni da parte del dipendente </w:t>
      </w:r>
      <w:proofErr w:type="spellStart"/>
      <w:r w:rsidRPr="006B7FFE">
        <w:rPr>
          <w:rFonts w:eastAsia="MS Mincho"/>
          <w:sz w:val="24"/>
          <w:szCs w:val="24"/>
          <w:lang w:eastAsia="ja-JP"/>
        </w:rPr>
        <w:t>sottordinato</w:t>
      </w:r>
      <w:proofErr w:type="spellEnd"/>
      <w:r w:rsidRPr="006B7FFE">
        <w:rPr>
          <w:rFonts w:eastAsia="MS Mincho"/>
          <w:sz w:val="24"/>
          <w:szCs w:val="24"/>
          <w:lang w:eastAsia="ja-JP"/>
        </w:rPr>
        <w:t xml:space="preserve"> che consentano il rispetto delle condizioni di tutela previste dal medesimo articolo. Il canale definito nel PTPC che individua il RPC quale destinatario delle segnalazioni e indica le modalità con cui tali segnalazioni possono essere presentate dai dipendenti nel rispetto delle forme di tutela previste dal menzionato articolo 54 bis si deve intendere alternativo/aggiuntivo ai canali individuati dal testo normativo medesimo</w:t>
      </w:r>
      <w:r>
        <w:rPr>
          <w:rFonts w:eastAsia="MS Mincho"/>
          <w:sz w:val="24"/>
          <w:szCs w:val="24"/>
          <w:lang w:eastAsia="ja-JP"/>
        </w:rPr>
        <w:t>.</w:t>
      </w:r>
    </w:p>
    <w:p w:rsidR="006B7FFE" w:rsidRPr="00453CA4" w:rsidRDefault="006B7FFE" w:rsidP="004F346D">
      <w:pPr>
        <w:pStyle w:val="Titolo2"/>
        <w:rPr>
          <w:highlight w:val="yellow"/>
          <w:lang w:eastAsia="ar-SA"/>
        </w:rPr>
      </w:pPr>
      <w:bookmarkStart w:id="58" w:name="_Toc451242539"/>
      <w:r w:rsidRPr="00453CA4">
        <w:rPr>
          <w:highlight w:val="yellow"/>
          <w:lang w:eastAsia="ar-SA"/>
        </w:rPr>
        <w:t>Formazione in tema di anticorruzione</w:t>
      </w:r>
      <w:bookmarkEnd w:id="58"/>
    </w:p>
    <w:p w:rsidR="004B492B" w:rsidRPr="004B492B" w:rsidRDefault="004B492B" w:rsidP="004B492B">
      <w:pPr>
        <w:suppressAutoHyphens/>
        <w:overflowPunct/>
        <w:autoSpaceDE/>
        <w:autoSpaceDN/>
        <w:adjustRightInd/>
        <w:spacing w:before="120"/>
        <w:jc w:val="both"/>
        <w:textAlignment w:val="auto"/>
        <w:rPr>
          <w:sz w:val="24"/>
          <w:szCs w:val="24"/>
          <w:lang w:eastAsia="ar-SA"/>
        </w:rPr>
      </w:pPr>
      <w:r w:rsidRPr="00453CA4">
        <w:rPr>
          <w:sz w:val="24"/>
          <w:szCs w:val="24"/>
          <w:highlight w:val="yellow"/>
          <w:lang w:eastAsia="ar-SA"/>
        </w:rPr>
        <w:t>La centralità della formazione</w:t>
      </w:r>
      <w:r w:rsidRPr="004B492B">
        <w:rPr>
          <w:sz w:val="24"/>
          <w:szCs w:val="24"/>
          <w:lang w:eastAsia="ar-SA"/>
        </w:rPr>
        <w:t xml:space="preserve"> è affermata già nella l. 190/2012 (art. 1, </w:t>
      </w:r>
      <w:proofErr w:type="spellStart"/>
      <w:r w:rsidRPr="004B492B">
        <w:rPr>
          <w:sz w:val="24"/>
          <w:szCs w:val="24"/>
          <w:lang w:eastAsia="ar-SA"/>
        </w:rPr>
        <w:t>co</w:t>
      </w:r>
      <w:proofErr w:type="spellEnd"/>
      <w:r w:rsidRPr="004B492B">
        <w:rPr>
          <w:sz w:val="24"/>
          <w:szCs w:val="24"/>
          <w:lang w:eastAsia="ar-SA"/>
        </w:rPr>
        <w:t xml:space="preserve">. 5, lett. b); </w:t>
      </w:r>
      <w:proofErr w:type="spellStart"/>
      <w:r w:rsidRPr="004B492B">
        <w:rPr>
          <w:sz w:val="24"/>
          <w:szCs w:val="24"/>
          <w:lang w:eastAsia="ar-SA"/>
        </w:rPr>
        <w:t>co</w:t>
      </w:r>
      <w:proofErr w:type="spellEnd"/>
      <w:r w:rsidRPr="004B492B">
        <w:rPr>
          <w:sz w:val="24"/>
          <w:szCs w:val="24"/>
          <w:lang w:eastAsia="ar-SA"/>
        </w:rPr>
        <w:t xml:space="preserve">. 9, lett. b); </w:t>
      </w:r>
      <w:proofErr w:type="spellStart"/>
      <w:r w:rsidRPr="004B492B">
        <w:rPr>
          <w:sz w:val="24"/>
          <w:szCs w:val="24"/>
          <w:lang w:eastAsia="ar-SA"/>
        </w:rPr>
        <w:t>co</w:t>
      </w:r>
      <w:proofErr w:type="spellEnd"/>
      <w:r w:rsidRPr="004B492B">
        <w:rPr>
          <w:sz w:val="24"/>
          <w:szCs w:val="24"/>
          <w:lang w:eastAsia="ar-SA"/>
        </w:rPr>
        <w:t>. 11).</w:t>
      </w:r>
      <w:r>
        <w:rPr>
          <w:sz w:val="24"/>
          <w:szCs w:val="24"/>
          <w:lang w:eastAsia="ar-SA"/>
        </w:rPr>
        <w:t xml:space="preserve"> </w:t>
      </w:r>
      <w:r w:rsidRPr="004B492B">
        <w:rPr>
          <w:sz w:val="24"/>
          <w:szCs w:val="24"/>
          <w:lang w:eastAsia="ar-SA"/>
        </w:rPr>
        <w:t xml:space="preserve"> La formazione, infatti, riveste nel descritto contesto un ruolo ben definito  nelle specifiche finalità da perseguire, sia di livello generale, per l’aggiornamento contenutistico e di approccio valoriale di tutti i dipendenti, sia di livello specifico,  per una formazione, rivolta al responsabile della prevenzione, ai referenti, ai componenti degli organismi di controllo,  ai dirigenti ed ai funzionari addetti alle aree a rischio,  i cui  temi principali, concernenti politiche, programmi e strumenti utilizzati per la prevenzione, siano strettamente correlati al ruolo istituzionale svolto dai medesimi</w:t>
      </w:r>
    </w:p>
    <w:p w:rsidR="004B492B" w:rsidRDefault="004B492B" w:rsidP="004B492B">
      <w:pPr>
        <w:suppressAutoHyphens/>
        <w:overflowPunct/>
        <w:autoSpaceDE/>
        <w:autoSpaceDN/>
        <w:adjustRightInd/>
        <w:spacing w:before="120"/>
        <w:jc w:val="both"/>
        <w:textAlignment w:val="auto"/>
        <w:rPr>
          <w:sz w:val="24"/>
          <w:szCs w:val="24"/>
          <w:lang w:eastAsia="ar-SA"/>
        </w:rPr>
      </w:pPr>
    </w:p>
    <w:p w:rsidR="006B7FFE" w:rsidRPr="00A324AC" w:rsidRDefault="00A324AC" w:rsidP="004B492B">
      <w:pPr>
        <w:pBdr>
          <w:top w:val="single" w:sz="4" w:space="1" w:color="auto"/>
          <w:left w:val="single" w:sz="4" w:space="4" w:color="auto"/>
          <w:bottom w:val="single" w:sz="4" w:space="1" w:color="auto"/>
          <w:right w:val="single" w:sz="4" w:space="31" w:color="auto"/>
        </w:pBdr>
        <w:suppressAutoHyphens/>
        <w:overflowPunct/>
        <w:autoSpaceDE/>
        <w:autoSpaceDN/>
        <w:adjustRightInd/>
        <w:spacing w:before="120"/>
        <w:jc w:val="both"/>
        <w:textAlignment w:val="auto"/>
        <w:rPr>
          <w:b/>
          <w:sz w:val="24"/>
          <w:szCs w:val="24"/>
          <w:lang w:eastAsia="ar-SA"/>
        </w:rPr>
      </w:pPr>
      <w:r w:rsidRPr="00453CA4">
        <w:rPr>
          <w:b/>
          <w:sz w:val="24"/>
          <w:szCs w:val="24"/>
          <w:highlight w:val="yellow"/>
          <w:lang w:eastAsia="ar-SA"/>
        </w:rPr>
        <w:t>MISURA</w:t>
      </w:r>
      <w:r w:rsidR="006B7FFE" w:rsidRPr="00453CA4">
        <w:rPr>
          <w:b/>
          <w:sz w:val="24"/>
          <w:szCs w:val="24"/>
          <w:highlight w:val="yellow"/>
          <w:lang w:eastAsia="ar-SA"/>
        </w:rPr>
        <w:t>:</w:t>
      </w:r>
    </w:p>
    <w:p w:rsidR="004B492B" w:rsidRPr="004B492B" w:rsidRDefault="006B7FFE" w:rsidP="004B492B">
      <w:pPr>
        <w:pBdr>
          <w:top w:val="single" w:sz="4" w:space="1" w:color="auto"/>
          <w:left w:val="single" w:sz="4" w:space="4" w:color="auto"/>
          <w:bottom w:val="single" w:sz="4" w:space="1" w:color="auto"/>
          <w:right w:val="single" w:sz="4" w:space="31" w:color="auto"/>
        </w:pBdr>
        <w:suppressAutoHyphens/>
        <w:overflowPunct/>
        <w:autoSpaceDE/>
        <w:autoSpaceDN/>
        <w:adjustRightInd/>
        <w:spacing w:before="120"/>
        <w:jc w:val="both"/>
        <w:textAlignment w:val="auto"/>
        <w:rPr>
          <w:sz w:val="24"/>
          <w:szCs w:val="24"/>
          <w:lang w:eastAsia="ar-SA"/>
        </w:rPr>
      </w:pPr>
      <w:r w:rsidRPr="00453CA4">
        <w:rPr>
          <w:sz w:val="24"/>
          <w:szCs w:val="24"/>
          <w:highlight w:val="yellow"/>
          <w:lang w:eastAsia="ar-SA"/>
        </w:rPr>
        <w:t>Nell’ambito della conferenza di servizi appositamente convocata, verranno individuate le priorità formative</w:t>
      </w:r>
      <w:r>
        <w:rPr>
          <w:sz w:val="24"/>
          <w:szCs w:val="24"/>
          <w:lang w:eastAsia="ar-SA"/>
        </w:rPr>
        <w:t xml:space="preserve"> in materia di prevenzione</w:t>
      </w:r>
      <w:r w:rsidR="004B492B">
        <w:rPr>
          <w:sz w:val="24"/>
          <w:szCs w:val="24"/>
          <w:lang w:eastAsia="ar-SA"/>
        </w:rPr>
        <w:t xml:space="preserve"> della corruzione tendo conto che essa </w:t>
      </w:r>
      <w:r w:rsidR="004B492B" w:rsidRPr="004B492B">
        <w:rPr>
          <w:sz w:val="24"/>
          <w:szCs w:val="24"/>
          <w:lang w:eastAsia="ar-SA"/>
        </w:rPr>
        <w:t xml:space="preserve"> </w:t>
      </w:r>
      <w:r w:rsidR="004B492B" w:rsidRPr="00453CA4">
        <w:rPr>
          <w:sz w:val="24"/>
          <w:szCs w:val="24"/>
          <w:highlight w:val="yellow"/>
          <w:lang w:eastAsia="ar-SA"/>
        </w:rPr>
        <w:t>deve riguardare, con approcci differenziati, tutti i soggetti che partecipano, a vario titolo, alla formazione e attuazione delle misure</w:t>
      </w:r>
      <w:r w:rsidR="004B492B" w:rsidRPr="004B492B">
        <w:rPr>
          <w:sz w:val="24"/>
          <w:szCs w:val="24"/>
          <w:lang w:eastAsia="ar-SA"/>
        </w:rPr>
        <w:t xml:space="preserve">: RPC, referenti, dipendenti dell’istituzione scolastica. Con riferimento poi ai </w:t>
      </w:r>
      <w:r w:rsidR="004B492B" w:rsidRPr="00453CA4">
        <w:rPr>
          <w:sz w:val="24"/>
          <w:szCs w:val="24"/>
          <w:highlight w:val="yellow"/>
          <w:lang w:eastAsia="ar-SA"/>
        </w:rPr>
        <w:t>temi</w:t>
      </w:r>
      <w:r w:rsidR="004B492B" w:rsidRPr="004B492B">
        <w:rPr>
          <w:sz w:val="24"/>
          <w:szCs w:val="24"/>
          <w:lang w:eastAsia="ar-SA"/>
        </w:rPr>
        <w:t xml:space="preserve"> da trattare la formazione deve riguardare, anche in modo specialistico, </w:t>
      </w:r>
      <w:r w:rsidR="004B492B" w:rsidRPr="00453CA4">
        <w:rPr>
          <w:sz w:val="24"/>
          <w:szCs w:val="24"/>
          <w:highlight w:val="yellow"/>
          <w:lang w:eastAsia="ar-SA"/>
        </w:rPr>
        <w:t>tutte le diverse fasi della gestione del rischio</w:t>
      </w:r>
      <w:r w:rsidR="004B492B" w:rsidRPr="004B492B">
        <w:rPr>
          <w:sz w:val="24"/>
          <w:szCs w:val="24"/>
          <w:lang w:eastAsia="ar-SA"/>
        </w:rPr>
        <w:t>: l’analisi di contesto, esterno e interno; la mappatura dei processi; l’individuazione e la valutazione del rischio; l’identificazione delle misure; i profili relativi alle diverse tipologie di misure (ad es. come si illustrerà di seguito, controlli, semplificazioni procedimentali, riorganizzazioni degli uffici, trasparenza).</w:t>
      </w:r>
    </w:p>
    <w:p w:rsidR="006B7FFE" w:rsidRPr="004B492B" w:rsidRDefault="004B492B" w:rsidP="004B492B">
      <w:pPr>
        <w:pBdr>
          <w:top w:val="single" w:sz="4" w:space="1" w:color="auto"/>
          <w:left w:val="single" w:sz="4" w:space="4" w:color="auto"/>
          <w:bottom w:val="single" w:sz="4" w:space="1" w:color="auto"/>
          <w:right w:val="single" w:sz="4" w:space="31" w:color="auto"/>
        </w:pBdr>
        <w:suppressAutoHyphens/>
        <w:overflowPunct/>
        <w:autoSpaceDE/>
        <w:autoSpaceDN/>
        <w:adjustRightInd/>
        <w:spacing w:before="120"/>
        <w:jc w:val="both"/>
        <w:textAlignment w:val="auto"/>
        <w:rPr>
          <w:sz w:val="24"/>
          <w:szCs w:val="24"/>
          <w:lang w:eastAsia="ar-SA"/>
        </w:rPr>
      </w:pPr>
      <w:r>
        <w:rPr>
          <w:sz w:val="24"/>
          <w:szCs w:val="24"/>
          <w:lang w:eastAsia="ar-SA"/>
        </w:rPr>
        <w:t>Effettata l’analisi del fabbisogno formativo questa verrà rappresentata dal RPC al competente ufficio Ministeriale che provvederà alle successive fasi di progettazione e attuazione uniformemente sull’intero territorio nazionale</w:t>
      </w:r>
    </w:p>
    <w:p w:rsidR="004B492B" w:rsidRDefault="004B492B" w:rsidP="004B492B">
      <w:pPr>
        <w:rPr>
          <w:lang w:eastAsia="ar-SA"/>
        </w:rPr>
      </w:pPr>
    </w:p>
    <w:p w:rsidR="004B492B" w:rsidRPr="00453CA4" w:rsidRDefault="004B492B" w:rsidP="004B492B">
      <w:pPr>
        <w:pStyle w:val="Titolo2"/>
        <w:rPr>
          <w:highlight w:val="yellow"/>
          <w:lang w:eastAsia="ar-SA"/>
        </w:rPr>
      </w:pPr>
      <w:bookmarkStart w:id="59" w:name="_Toc451242540"/>
      <w:r>
        <w:rPr>
          <w:lang w:eastAsia="ar-SA"/>
        </w:rPr>
        <w:tab/>
      </w:r>
      <w:r w:rsidRPr="00453CA4">
        <w:rPr>
          <w:highlight w:val="yellow"/>
          <w:lang w:eastAsia="ar-SA"/>
        </w:rPr>
        <w:t>Protocolli afferenti l’area di “Affidamento di lavori, servizi e forniture”</w:t>
      </w:r>
      <w:bookmarkEnd w:id="59"/>
      <w:r w:rsidRPr="00453CA4">
        <w:rPr>
          <w:highlight w:val="yellow"/>
          <w:lang w:eastAsia="ar-SA"/>
        </w:rPr>
        <w:t xml:space="preserve"> </w:t>
      </w:r>
    </w:p>
    <w:p w:rsidR="004B492B" w:rsidRPr="004B492B" w:rsidRDefault="004B492B" w:rsidP="004B492B">
      <w:pPr>
        <w:suppressAutoHyphens/>
        <w:overflowPunct/>
        <w:autoSpaceDE/>
        <w:autoSpaceDN/>
        <w:adjustRightInd/>
        <w:spacing w:before="120"/>
        <w:jc w:val="both"/>
        <w:textAlignment w:val="auto"/>
        <w:rPr>
          <w:sz w:val="24"/>
          <w:szCs w:val="24"/>
          <w:lang w:eastAsia="ar-SA"/>
        </w:rPr>
      </w:pPr>
      <w:r w:rsidRPr="004B492B">
        <w:rPr>
          <w:sz w:val="24"/>
          <w:szCs w:val="24"/>
          <w:lang w:eastAsia="ar-SA"/>
        </w:rPr>
        <w:t xml:space="preserve">Poiché l’acquisizione di beni e servizi deve rispondere alle esigenze obiettive, la determinazione dell’oggetto dell’affidamento deve avvenire in modo da </w:t>
      </w:r>
      <w:r w:rsidRPr="00453CA4">
        <w:rPr>
          <w:sz w:val="24"/>
          <w:szCs w:val="24"/>
          <w:highlight w:val="yellow"/>
          <w:lang w:eastAsia="ar-SA"/>
        </w:rPr>
        <w:t>evitare che vengano poste in essere attività finalizzate ad avvantaggiare alcuni dei partecipanti alla procedura di affidamento.</w:t>
      </w:r>
      <w:r w:rsidRPr="004B492B">
        <w:rPr>
          <w:sz w:val="24"/>
          <w:szCs w:val="24"/>
          <w:lang w:eastAsia="ar-SA"/>
        </w:rPr>
        <w:t xml:space="preserve"> Nella determinazione dell’oggetto del contratto da affidare, le competenti funzioni sono obbligate ad adottare criteri il più  possibile oggettivi, standardizzati,  predeterminati e, comunque legati alle effettive esigenze delle Istituzioni scolastiche. </w:t>
      </w:r>
    </w:p>
    <w:p w:rsidR="004B492B" w:rsidRPr="004B492B" w:rsidRDefault="00453CA4" w:rsidP="004B492B">
      <w:pPr>
        <w:suppressAutoHyphens/>
        <w:overflowPunct/>
        <w:autoSpaceDE/>
        <w:autoSpaceDN/>
        <w:adjustRightInd/>
        <w:spacing w:before="120"/>
        <w:jc w:val="both"/>
        <w:textAlignment w:val="auto"/>
        <w:rPr>
          <w:sz w:val="24"/>
          <w:szCs w:val="24"/>
          <w:lang w:eastAsia="ar-SA"/>
        </w:rPr>
      </w:pPr>
      <w:r>
        <w:rPr>
          <w:noProof/>
          <w:sz w:val="24"/>
          <w:szCs w:val="24"/>
        </w:rPr>
        <w:pict>
          <v:shape id="_x0000_s1038" type="#_x0000_t32" style="position:absolute;left:0;text-align:left;margin-left:-41.7pt;margin-top:60pt;width:35.25pt;height:34.5pt;z-index:251670528" o:connectortype="straight">
            <v:stroke endarrow="block"/>
          </v:shape>
        </w:pict>
      </w:r>
      <w:r>
        <w:rPr>
          <w:noProof/>
          <w:sz w:val="24"/>
          <w:szCs w:val="24"/>
        </w:rPr>
        <w:pict>
          <v:shape id="_x0000_s1037" type="#_x0000_t32" style="position:absolute;left:0;text-align:left;margin-left:-41.7pt;margin-top:4.5pt;width:35.25pt;height:34.5pt;z-index:251669504" o:connectortype="straight">
            <v:stroke endarrow="block"/>
          </v:shape>
        </w:pict>
      </w:r>
      <w:r w:rsidR="004B492B" w:rsidRPr="004B492B">
        <w:rPr>
          <w:sz w:val="24"/>
          <w:szCs w:val="24"/>
          <w:lang w:eastAsia="ar-SA"/>
        </w:rPr>
        <w:t xml:space="preserve">Ciò premesso, </w:t>
      </w:r>
      <w:r w:rsidR="004B492B" w:rsidRPr="00453CA4">
        <w:rPr>
          <w:sz w:val="24"/>
          <w:szCs w:val="24"/>
          <w:highlight w:val="yellow"/>
          <w:lang w:eastAsia="ar-SA"/>
        </w:rPr>
        <w:t>una specifica misura in materia di “Affidamento di lavori, servizi e forniture” è la previsione di appositi patti d’integrità per l’affidamento di commesse.</w:t>
      </w:r>
      <w:r w:rsidR="004B492B" w:rsidRPr="004B492B">
        <w:rPr>
          <w:sz w:val="24"/>
          <w:szCs w:val="24"/>
          <w:lang w:eastAsia="ar-SA"/>
        </w:rPr>
        <w:t xml:space="preserve"> </w:t>
      </w:r>
      <w:r w:rsidR="004B492B" w:rsidRPr="00453CA4">
        <w:rPr>
          <w:sz w:val="24"/>
          <w:szCs w:val="24"/>
          <w:highlight w:val="yellow"/>
          <w:lang w:eastAsia="ar-SA"/>
        </w:rPr>
        <w:t>Negli avvisi, bandi di gara e/o lettere di invito dovrà essere esplicitata una apposita clausola di salvaguardia in base alla quale il mancato rispetto del patto di integrità dia luogo all'esclusione dalla gara e alla risoluzione del contratto.</w:t>
      </w:r>
    </w:p>
    <w:p w:rsidR="004B492B" w:rsidRPr="004B492B" w:rsidRDefault="004B492B" w:rsidP="004B492B">
      <w:pPr>
        <w:suppressAutoHyphens/>
        <w:overflowPunct/>
        <w:autoSpaceDE/>
        <w:autoSpaceDN/>
        <w:adjustRightInd/>
        <w:spacing w:before="120"/>
        <w:jc w:val="both"/>
        <w:textAlignment w:val="auto"/>
        <w:rPr>
          <w:sz w:val="24"/>
          <w:szCs w:val="24"/>
          <w:lang w:eastAsia="ar-SA"/>
        </w:rPr>
      </w:pPr>
      <w:r w:rsidRPr="004B492B">
        <w:rPr>
          <w:sz w:val="24"/>
          <w:szCs w:val="24"/>
          <w:lang w:eastAsia="ar-SA"/>
        </w:rPr>
        <w:t xml:space="preserve">Tali </w:t>
      </w:r>
      <w:r w:rsidRPr="00453CA4">
        <w:rPr>
          <w:sz w:val="24"/>
          <w:szCs w:val="24"/>
          <w:highlight w:val="yellow"/>
          <w:lang w:eastAsia="ar-SA"/>
        </w:rPr>
        <w:t>patti d’integrità</w:t>
      </w:r>
      <w:r w:rsidRPr="004B492B">
        <w:rPr>
          <w:sz w:val="24"/>
          <w:szCs w:val="24"/>
          <w:lang w:eastAsia="ar-SA"/>
        </w:rPr>
        <w:t xml:space="preserve"> prevedono per i partecipanti alla gara di  </w:t>
      </w:r>
      <w:r w:rsidRPr="00453CA4">
        <w:rPr>
          <w:sz w:val="24"/>
          <w:szCs w:val="24"/>
          <w:highlight w:val="yellow"/>
          <w:lang w:eastAsia="ar-SA"/>
        </w:rPr>
        <w:t>conformare i propri comportamenti ai principi di lealtà, trasparenza e correttezza</w:t>
      </w:r>
      <w:r w:rsidRPr="004B492B">
        <w:rPr>
          <w:sz w:val="24"/>
          <w:szCs w:val="24"/>
          <w:lang w:eastAsia="ar-SA"/>
        </w:rPr>
        <w:t xml:space="preserve">, nonché </w:t>
      </w:r>
      <w:r w:rsidRPr="00453CA4">
        <w:rPr>
          <w:sz w:val="24"/>
          <w:szCs w:val="24"/>
          <w:highlight w:val="yellow"/>
          <w:lang w:eastAsia="ar-SA"/>
        </w:rPr>
        <w:t>l’espresso impegno al rispetto delle regole di prevenzione della corruzione</w:t>
      </w:r>
      <w:r w:rsidRPr="004B492B">
        <w:rPr>
          <w:sz w:val="24"/>
          <w:szCs w:val="24"/>
          <w:lang w:eastAsia="ar-SA"/>
        </w:rPr>
        <w:t xml:space="preserve">, ovvero di </w:t>
      </w:r>
      <w:r w:rsidRPr="00453CA4">
        <w:rPr>
          <w:sz w:val="24"/>
          <w:szCs w:val="24"/>
          <w:highlight w:val="yellow"/>
          <w:lang w:eastAsia="ar-SA"/>
        </w:rPr>
        <w:t>non offrire, accettare o richiedere somme di denaro o qualsiasi altra ricompensa, vantaggio o beneficio, sia direttamente che indirettamente, al fine dell’assegnazione del contratto e/o al fine di distorcerne la relativa corretta esecuzione della gara stessa.</w:t>
      </w:r>
    </w:p>
    <w:p w:rsidR="004B492B" w:rsidRPr="004B492B" w:rsidRDefault="00453CA4" w:rsidP="004B492B">
      <w:pPr>
        <w:suppressAutoHyphens/>
        <w:overflowPunct/>
        <w:autoSpaceDE/>
        <w:autoSpaceDN/>
        <w:adjustRightInd/>
        <w:spacing w:before="120"/>
        <w:jc w:val="both"/>
        <w:textAlignment w:val="auto"/>
        <w:rPr>
          <w:sz w:val="24"/>
          <w:szCs w:val="24"/>
          <w:lang w:eastAsia="ar-SA"/>
        </w:rPr>
      </w:pPr>
      <w:r>
        <w:rPr>
          <w:noProof/>
          <w:sz w:val="24"/>
          <w:szCs w:val="24"/>
        </w:rPr>
        <w:pict>
          <v:shape id="_x0000_s1039" type="#_x0000_t32" style="position:absolute;left:0;text-align:left;margin-left:-36.45pt;margin-top:99.45pt;width:30pt;height:30pt;z-index:251671552" o:connectortype="straight">
            <v:stroke endarrow="block"/>
          </v:shape>
        </w:pict>
      </w:r>
      <w:r w:rsidR="004B492B" w:rsidRPr="004B492B">
        <w:rPr>
          <w:sz w:val="24"/>
          <w:szCs w:val="24"/>
          <w:lang w:eastAsia="ar-SA"/>
        </w:rPr>
        <w:t xml:space="preserve">I patti di integrità sono </w:t>
      </w:r>
      <w:r w:rsidR="004B492B" w:rsidRPr="00453CA4">
        <w:rPr>
          <w:sz w:val="24"/>
          <w:szCs w:val="24"/>
          <w:highlight w:val="yellow"/>
          <w:lang w:eastAsia="ar-SA"/>
        </w:rPr>
        <w:t>uno strumento utile per contrastare la collusione e la corruzione nei contratti pubblici in cui la parte pubblica si impegna alla trasparenza e correttezza per il contrasto alla corruzione</w:t>
      </w:r>
      <w:r w:rsidR="004B492B" w:rsidRPr="004B492B">
        <w:rPr>
          <w:sz w:val="24"/>
          <w:szCs w:val="24"/>
          <w:lang w:eastAsia="ar-SA"/>
        </w:rPr>
        <w:t xml:space="preserve"> </w:t>
      </w:r>
      <w:r w:rsidR="004B492B" w:rsidRPr="00453CA4">
        <w:rPr>
          <w:sz w:val="24"/>
          <w:szCs w:val="24"/>
          <w:highlight w:val="yellow"/>
          <w:lang w:eastAsia="ar-SA"/>
        </w:rPr>
        <w:t>e il privato al rispetto di obblighi di comportamento lecito ed integro improntato a lealtà correttezza, sia nei confronti della parte pubblica che nei confronti degli altri operatori privati coinvolti nella selezione.</w:t>
      </w:r>
      <w:r w:rsidR="004B492B" w:rsidRPr="004B492B">
        <w:rPr>
          <w:sz w:val="24"/>
          <w:szCs w:val="24"/>
          <w:lang w:eastAsia="ar-SA"/>
        </w:rPr>
        <w:t xml:space="preserve"> I patti, infatti, non si limitano ad esplicitare e chiarire i principi e le disposizioni del Codice degli appalti ma specificano obblighi ulteriori di correttezza. L’obiettivo di questo strumento, infatti, è il coinvolgimento degli operatori economici per garantire l’integrità in ogni fase della gestione del contratto pubblico.</w:t>
      </w:r>
    </w:p>
    <w:p w:rsidR="004B492B" w:rsidRPr="004B492B" w:rsidRDefault="004B492B" w:rsidP="004B492B">
      <w:pPr>
        <w:suppressAutoHyphens/>
        <w:overflowPunct/>
        <w:autoSpaceDE/>
        <w:autoSpaceDN/>
        <w:adjustRightInd/>
        <w:spacing w:before="120"/>
        <w:jc w:val="both"/>
        <w:textAlignment w:val="auto"/>
        <w:rPr>
          <w:sz w:val="24"/>
          <w:szCs w:val="24"/>
          <w:lang w:eastAsia="ar-SA"/>
        </w:rPr>
      </w:pPr>
      <w:r w:rsidRPr="00453CA4">
        <w:rPr>
          <w:sz w:val="24"/>
          <w:szCs w:val="24"/>
          <w:highlight w:val="yellow"/>
          <w:lang w:eastAsia="ar-SA"/>
        </w:rPr>
        <w:t>Il patto  d’integrità è pubblicato sul sito istituzionale nella sezione “amministrazione trasparente” sotto sezione “altri contenuti – corruzione”, e utilizzato per ogni procedura di gara per l’acquisto di beni e servizi</w:t>
      </w:r>
      <w:r w:rsidRPr="004B492B">
        <w:rPr>
          <w:sz w:val="24"/>
          <w:szCs w:val="24"/>
          <w:lang w:eastAsia="ar-SA"/>
        </w:rPr>
        <w:t xml:space="preserve"> (ivi comprese le procedure di cottimo fiduciario, gli affidamenti diretti, le procedure negoziate ex articolo 57 del D. </w:t>
      </w:r>
      <w:proofErr w:type="spellStart"/>
      <w:r w:rsidRPr="004B492B">
        <w:rPr>
          <w:sz w:val="24"/>
          <w:szCs w:val="24"/>
          <w:lang w:eastAsia="ar-SA"/>
        </w:rPr>
        <w:t>Lgs</w:t>
      </w:r>
      <w:proofErr w:type="spellEnd"/>
      <w:r w:rsidRPr="004B492B">
        <w:rPr>
          <w:sz w:val="24"/>
          <w:szCs w:val="24"/>
          <w:lang w:eastAsia="ar-SA"/>
        </w:rPr>
        <w:t xml:space="preserve">. 163/2006, le procedure sotto – soglia attivate tramite mercato elettronico oltre che per l’adesione alle convenzioni </w:t>
      </w:r>
      <w:proofErr w:type="spellStart"/>
      <w:r w:rsidRPr="004B492B">
        <w:rPr>
          <w:sz w:val="24"/>
          <w:szCs w:val="24"/>
          <w:lang w:eastAsia="ar-SA"/>
        </w:rPr>
        <w:t>Consip</w:t>
      </w:r>
      <w:proofErr w:type="spellEnd"/>
      <w:r w:rsidRPr="004B492B">
        <w:rPr>
          <w:sz w:val="24"/>
          <w:szCs w:val="24"/>
          <w:lang w:eastAsia="ar-SA"/>
        </w:rPr>
        <w:t xml:space="preserve">) </w:t>
      </w:r>
      <w:r w:rsidRPr="00453CA4">
        <w:rPr>
          <w:sz w:val="24"/>
          <w:szCs w:val="24"/>
          <w:highlight w:val="yellow"/>
          <w:lang w:eastAsia="ar-SA"/>
        </w:rPr>
        <w:t>e per gli affidamenti di lavori pubblici.</w:t>
      </w:r>
    </w:p>
    <w:p w:rsidR="004B492B" w:rsidRPr="004B492B" w:rsidRDefault="004B492B" w:rsidP="004B492B">
      <w:pPr>
        <w:suppressAutoHyphens/>
        <w:overflowPunct/>
        <w:autoSpaceDE/>
        <w:autoSpaceDN/>
        <w:adjustRightInd/>
        <w:spacing w:before="120"/>
        <w:jc w:val="both"/>
        <w:textAlignment w:val="auto"/>
        <w:rPr>
          <w:sz w:val="24"/>
          <w:szCs w:val="24"/>
          <w:lang w:eastAsia="ar-SA"/>
        </w:rPr>
      </w:pPr>
      <w:r w:rsidRPr="00453CA4">
        <w:rPr>
          <w:sz w:val="24"/>
          <w:szCs w:val="24"/>
          <w:highlight w:val="yellow"/>
          <w:lang w:eastAsia="ar-SA"/>
        </w:rPr>
        <w:t>Tutte le imprese offerenti o invitate dovranno sottoscrivere i documenti di cui sopra, pena esclusione dalla partecipazione alla procedura di gara relativa.</w:t>
      </w:r>
    </w:p>
    <w:p w:rsidR="004B492B" w:rsidRPr="004B492B" w:rsidRDefault="004B492B" w:rsidP="004B492B">
      <w:pPr>
        <w:suppressAutoHyphens/>
        <w:overflowPunct/>
        <w:autoSpaceDE/>
        <w:autoSpaceDN/>
        <w:adjustRightInd/>
        <w:spacing w:before="120"/>
        <w:jc w:val="both"/>
        <w:textAlignment w:val="auto"/>
        <w:rPr>
          <w:sz w:val="24"/>
          <w:szCs w:val="24"/>
          <w:lang w:eastAsia="ar-SA"/>
        </w:rPr>
      </w:pPr>
      <w:r w:rsidRPr="00453CA4">
        <w:rPr>
          <w:sz w:val="24"/>
          <w:szCs w:val="24"/>
          <w:highlight w:val="yellow"/>
          <w:lang w:eastAsia="ar-SA"/>
        </w:rPr>
        <w:t>Analogamente il patto d’integrità dovrà far parte dei documenti allegati ai contratti e ai buoni d’ordine.</w:t>
      </w:r>
    </w:p>
    <w:p w:rsidR="004B492B" w:rsidRDefault="00453CA4" w:rsidP="004B492B">
      <w:pPr>
        <w:suppressAutoHyphens/>
        <w:overflowPunct/>
        <w:autoSpaceDE/>
        <w:autoSpaceDN/>
        <w:adjustRightInd/>
        <w:spacing w:before="120"/>
        <w:jc w:val="both"/>
        <w:textAlignment w:val="auto"/>
        <w:rPr>
          <w:sz w:val="24"/>
          <w:szCs w:val="24"/>
          <w:lang w:eastAsia="ar-SA"/>
        </w:rPr>
      </w:pPr>
      <w:r>
        <w:rPr>
          <w:noProof/>
          <w:sz w:val="24"/>
          <w:szCs w:val="24"/>
        </w:rPr>
        <w:lastRenderedPageBreak/>
        <w:pict>
          <v:shape id="_x0000_s1040" type="#_x0000_t32" style="position:absolute;left:0;text-align:left;margin-left:-25.95pt;margin-top:20.05pt;width:22.5pt;height:23.25pt;z-index:251672576" o:connectortype="straight">
            <v:stroke endarrow="block"/>
          </v:shape>
        </w:pict>
      </w:r>
      <w:r w:rsidR="004B492B" w:rsidRPr="00453CA4">
        <w:rPr>
          <w:sz w:val="24"/>
          <w:szCs w:val="24"/>
          <w:highlight w:val="yellow"/>
          <w:lang w:eastAsia="ar-SA"/>
        </w:rPr>
        <w:t>Negli avvisi, nei bandi di gara e nelle lettere di invito  sarà inserita la clausola di salvaguardia in base alla quale il mancato rispetto del patto di integrità che si dovrà aver cura di richiamare o allegare dà luogo all’esclusione dalla gara e alla risoluzione del contratto.</w:t>
      </w:r>
    </w:p>
    <w:p w:rsidR="004B492B" w:rsidRPr="004B492B" w:rsidRDefault="00A324AC" w:rsidP="00FC2BE8">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sz w:val="24"/>
          <w:szCs w:val="24"/>
          <w:lang w:eastAsia="ar-SA"/>
        </w:rPr>
      </w:pPr>
      <w:r w:rsidRPr="00453CA4">
        <w:rPr>
          <w:b/>
          <w:sz w:val="24"/>
          <w:szCs w:val="24"/>
          <w:highlight w:val="yellow"/>
          <w:lang w:eastAsia="ar-SA"/>
        </w:rPr>
        <w:t xml:space="preserve">PATTO </w:t>
      </w:r>
      <w:proofErr w:type="spellStart"/>
      <w:r w:rsidRPr="00453CA4">
        <w:rPr>
          <w:b/>
          <w:sz w:val="24"/>
          <w:szCs w:val="24"/>
          <w:highlight w:val="yellow"/>
          <w:lang w:eastAsia="ar-SA"/>
        </w:rPr>
        <w:t>DI</w:t>
      </w:r>
      <w:proofErr w:type="spellEnd"/>
      <w:r w:rsidRPr="00453CA4">
        <w:rPr>
          <w:b/>
          <w:sz w:val="24"/>
          <w:szCs w:val="24"/>
          <w:highlight w:val="yellow"/>
          <w:lang w:eastAsia="ar-SA"/>
        </w:rPr>
        <w:t xml:space="preserve"> INTEGRITA’</w:t>
      </w:r>
      <w:r w:rsidR="00FC2BE8" w:rsidRPr="00453CA4">
        <w:rPr>
          <w:sz w:val="24"/>
          <w:szCs w:val="24"/>
          <w:highlight w:val="yellow"/>
          <w:lang w:eastAsia="ar-SA"/>
        </w:rPr>
        <w:t>: vedi allegato 1</w:t>
      </w:r>
    </w:p>
    <w:p w:rsidR="006B7FFE" w:rsidRPr="00453CA4" w:rsidRDefault="006B7FFE" w:rsidP="00FC2BE8">
      <w:pPr>
        <w:pStyle w:val="Titolo2"/>
        <w:jc w:val="both"/>
        <w:rPr>
          <w:highlight w:val="green"/>
          <w:lang w:eastAsia="ar-SA"/>
        </w:rPr>
      </w:pPr>
      <w:bookmarkStart w:id="60" w:name="_Toc451242541"/>
      <w:r w:rsidRPr="00453CA4">
        <w:rPr>
          <w:highlight w:val="green"/>
          <w:lang w:eastAsia="ar-SA"/>
        </w:rPr>
        <w:t xml:space="preserve">Realizzazione del sistema di monitoraggio del rispetto dei termini, previsti dalla legge o dal regolamento, per la conclusione dei procedimenti </w:t>
      </w:r>
      <w:bookmarkEnd w:id="60"/>
    </w:p>
    <w:p w:rsidR="00FC2BE8" w:rsidRPr="00FC2BE8" w:rsidRDefault="00FC2BE8" w:rsidP="00FC2BE8">
      <w:pPr>
        <w:suppressAutoHyphens/>
        <w:overflowPunct/>
        <w:autoSpaceDE/>
        <w:autoSpaceDN/>
        <w:adjustRightInd/>
        <w:spacing w:before="120"/>
        <w:jc w:val="both"/>
        <w:textAlignment w:val="auto"/>
        <w:rPr>
          <w:sz w:val="24"/>
          <w:szCs w:val="24"/>
          <w:lang w:eastAsia="ar-SA"/>
        </w:rPr>
      </w:pPr>
      <w:r w:rsidRPr="00FC2BE8">
        <w:rPr>
          <w:sz w:val="24"/>
          <w:szCs w:val="24"/>
          <w:lang w:eastAsia="ar-SA"/>
        </w:rPr>
        <w:t xml:space="preserve">Con la legge 190/2012, la trasparenza dell’attività amministrativa costituisce livello essenziale delle prestazioni concernenti i diritti sociali e civili ai sensi dell’articolo 117, secondo comma, della Costituzione, e, secondo quanto previsto dal D.lgs. 33/2013, è assicurata, tra l’altro, attraverso la </w:t>
      </w:r>
      <w:r w:rsidRPr="00437BAB">
        <w:rPr>
          <w:sz w:val="24"/>
          <w:szCs w:val="24"/>
          <w:highlight w:val="yellow"/>
          <w:lang w:eastAsia="ar-SA"/>
        </w:rPr>
        <w:t>pubblicazione nel sito web istituzionale</w:t>
      </w:r>
      <w:r w:rsidRPr="00FC2BE8">
        <w:rPr>
          <w:sz w:val="24"/>
          <w:szCs w:val="24"/>
          <w:lang w:eastAsia="ar-SA"/>
        </w:rPr>
        <w:t xml:space="preserve"> delle </w:t>
      </w:r>
      <w:r w:rsidRPr="00437BAB">
        <w:rPr>
          <w:sz w:val="24"/>
          <w:szCs w:val="24"/>
          <w:highlight w:val="yellow"/>
          <w:lang w:eastAsia="ar-SA"/>
        </w:rPr>
        <w:t>informazioni relative ai procedimenti amministrativi</w:t>
      </w:r>
      <w:r w:rsidRPr="00FC2BE8">
        <w:rPr>
          <w:sz w:val="24"/>
          <w:szCs w:val="24"/>
          <w:lang w:eastAsia="ar-SA"/>
        </w:rPr>
        <w:t>, secondo criteri di facile accessibilità, nel rispetto delle disposizioni in materia di materia di segreto si Stato, segreto d’ufficio e protezione dei dati personali.</w:t>
      </w:r>
    </w:p>
    <w:p w:rsidR="00FC2BE8" w:rsidRPr="00FC2BE8" w:rsidRDefault="00FC2BE8" w:rsidP="00FC2BE8">
      <w:pPr>
        <w:suppressAutoHyphens/>
        <w:overflowPunct/>
        <w:autoSpaceDE/>
        <w:autoSpaceDN/>
        <w:adjustRightInd/>
        <w:spacing w:before="120"/>
        <w:jc w:val="both"/>
        <w:textAlignment w:val="auto"/>
        <w:rPr>
          <w:sz w:val="24"/>
          <w:szCs w:val="24"/>
          <w:lang w:eastAsia="ar-SA"/>
        </w:rPr>
      </w:pPr>
      <w:r w:rsidRPr="00FC2BE8">
        <w:rPr>
          <w:sz w:val="24"/>
          <w:szCs w:val="24"/>
          <w:lang w:eastAsia="ar-SA"/>
        </w:rPr>
        <w:tab/>
        <w:t xml:space="preserve">L’articolo 1, comma 15, della L. 190/2012 ha richiamato l’obbligo di pubblicazione delle </w:t>
      </w:r>
      <w:r w:rsidRPr="00437BAB">
        <w:rPr>
          <w:sz w:val="24"/>
          <w:szCs w:val="24"/>
          <w:highlight w:val="yellow"/>
          <w:lang w:eastAsia="ar-SA"/>
        </w:rPr>
        <w:t>informazioni relative ai procedimenti amministrativi</w:t>
      </w:r>
      <w:r w:rsidRPr="00FC2BE8">
        <w:rPr>
          <w:sz w:val="24"/>
          <w:szCs w:val="24"/>
          <w:lang w:eastAsia="ar-SA"/>
        </w:rPr>
        <w:t xml:space="preserve"> , con le modalità dettagliate nel D.lgs. 33/2013 che richiede, per tutte le amministrazioni pubbliche, un maggiore impegno di trasparenza sulle tematiche relative ad attività, servizi e procedimenti con riguardo a quelli compresi nelle cosiddette aree a rischio di eventi corruttivi.</w:t>
      </w:r>
    </w:p>
    <w:p w:rsidR="00FC2BE8" w:rsidRPr="00A324AC" w:rsidRDefault="00FC2BE8" w:rsidP="00FC2BE8">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b/>
          <w:sz w:val="24"/>
          <w:szCs w:val="24"/>
          <w:lang w:eastAsia="ar-SA"/>
        </w:rPr>
      </w:pPr>
      <w:r w:rsidRPr="00A324AC">
        <w:rPr>
          <w:b/>
          <w:sz w:val="24"/>
          <w:szCs w:val="24"/>
          <w:lang w:eastAsia="ar-SA"/>
        </w:rPr>
        <w:tab/>
      </w:r>
      <w:r w:rsidR="00A324AC" w:rsidRPr="00453CA4">
        <w:rPr>
          <w:b/>
          <w:sz w:val="24"/>
          <w:szCs w:val="24"/>
          <w:highlight w:val="yellow"/>
          <w:lang w:eastAsia="ar-SA"/>
        </w:rPr>
        <w:t>MISURA:</w:t>
      </w:r>
    </w:p>
    <w:p w:rsidR="00FC2BE8" w:rsidRDefault="00FC2BE8" w:rsidP="00FC2BE8">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ind w:firstLine="432"/>
        <w:jc w:val="both"/>
        <w:textAlignment w:val="auto"/>
        <w:rPr>
          <w:sz w:val="24"/>
          <w:szCs w:val="24"/>
          <w:lang w:eastAsia="ar-SA"/>
        </w:rPr>
      </w:pPr>
      <w:r w:rsidRPr="00FC2BE8">
        <w:rPr>
          <w:sz w:val="24"/>
          <w:szCs w:val="24"/>
          <w:lang w:eastAsia="ar-SA"/>
        </w:rPr>
        <w:t xml:space="preserve">In quest’ambito, al fine di incrementate la piattaforma informativa a disposizione del Responsabile della prevenzione della corruzione, </w:t>
      </w:r>
      <w:r w:rsidRPr="00437BAB">
        <w:rPr>
          <w:sz w:val="24"/>
          <w:szCs w:val="24"/>
          <w:highlight w:val="yellow"/>
          <w:lang w:eastAsia="ar-SA"/>
        </w:rPr>
        <w:t>ciascun dirigente scolastico, qualora non avesse già provveduto, avrà cura di pubblicare (sezione Amministrazione trasparente&gt;</w:t>
      </w:r>
      <w:r w:rsidRPr="00437BAB">
        <w:rPr>
          <w:rFonts w:ascii="Arial" w:hAnsi="Arial" w:cs="Arial"/>
          <w:color w:val="000000"/>
          <w:sz w:val="18"/>
          <w:szCs w:val="18"/>
          <w:highlight w:val="yellow"/>
        </w:rPr>
        <w:t xml:space="preserve"> </w:t>
      </w:r>
      <w:r w:rsidRPr="00437BAB">
        <w:rPr>
          <w:sz w:val="24"/>
          <w:szCs w:val="24"/>
          <w:highlight w:val="yellow"/>
          <w:lang w:eastAsia="ar-SA"/>
        </w:rPr>
        <w:t>Attività e procedimenti&gt;</w:t>
      </w:r>
      <w:r w:rsidRPr="00437BAB">
        <w:rPr>
          <w:rFonts w:ascii="Arial" w:hAnsi="Arial" w:cs="Arial"/>
          <w:color w:val="000000"/>
          <w:sz w:val="18"/>
          <w:szCs w:val="18"/>
          <w:highlight w:val="yellow"/>
        </w:rPr>
        <w:t xml:space="preserve"> </w:t>
      </w:r>
      <w:r w:rsidRPr="00437BAB">
        <w:rPr>
          <w:sz w:val="24"/>
          <w:szCs w:val="24"/>
          <w:highlight w:val="yellow"/>
          <w:lang w:eastAsia="ar-SA"/>
        </w:rPr>
        <w:t>Monitoraggio tempi procedimentali)  entro 45 giorni dall’adozione del presente piano le informazioni, come sopra descritte specificando, se per il singolo procedimento amministrativo vige il termine ordinario di 30 giorni ovvero altro termine stabilito da specifiche disposizioni di legge.</w:t>
      </w:r>
      <w:r w:rsidRPr="00FC2BE8">
        <w:rPr>
          <w:sz w:val="24"/>
          <w:szCs w:val="24"/>
          <w:lang w:eastAsia="ar-SA"/>
        </w:rPr>
        <w:t xml:space="preserve"> </w:t>
      </w:r>
    </w:p>
    <w:tbl>
      <w:tblPr>
        <w:tblW w:w="5000" w:type="pct"/>
        <w:tblCellMar>
          <w:left w:w="70" w:type="dxa"/>
          <w:right w:w="70" w:type="dxa"/>
        </w:tblCellMar>
        <w:tblLook w:val="0000"/>
      </w:tblPr>
      <w:tblGrid>
        <w:gridCol w:w="1015"/>
        <w:gridCol w:w="804"/>
        <w:gridCol w:w="941"/>
        <w:gridCol w:w="978"/>
        <w:gridCol w:w="1181"/>
        <w:gridCol w:w="978"/>
        <w:gridCol w:w="978"/>
        <w:gridCol w:w="969"/>
        <w:gridCol w:w="767"/>
        <w:gridCol w:w="1168"/>
      </w:tblGrid>
      <w:tr w:rsidR="00B93C1C" w:rsidRPr="00B93C1C" w:rsidTr="00B50141">
        <w:trPr>
          <w:trHeight w:val="645"/>
        </w:trPr>
        <w:tc>
          <w:tcPr>
            <w:tcW w:w="454" w:type="pct"/>
            <w:tcBorders>
              <w:top w:val="nil"/>
              <w:left w:val="single" w:sz="4" w:space="0" w:color="auto"/>
              <w:bottom w:val="single" w:sz="4" w:space="0" w:color="auto"/>
              <w:right w:val="single" w:sz="4" w:space="0" w:color="auto"/>
            </w:tcBorders>
            <w:vAlign w:val="center"/>
          </w:tcPr>
          <w:p w:rsidR="00B93C1C" w:rsidRPr="00B93C1C" w:rsidRDefault="00B93C1C" w:rsidP="00B93C1C">
            <w:pPr>
              <w:overflowPunct/>
              <w:autoSpaceDE/>
              <w:autoSpaceDN/>
              <w:adjustRightInd/>
              <w:jc w:val="both"/>
              <w:textAlignment w:val="auto"/>
              <w:rPr>
                <w:rFonts w:ascii="Garamond" w:hAnsi="Garamond"/>
                <w:sz w:val="16"/>
                <w:szCs w:val="16"/>
              </w:rPr>
            </w:pPr>
            <w:r w:rsidRPr="00B93C1C">
              <w:rPr>
                <w:rFonts w:ascii="Garamond" w:hAnsi="Garamond"/>
                <w:sz w:val="16"/>
                <w:szCs w:val="16"/>
              </w:rPr>
              <w:t>Procedimento (breve descrizione e rif. normativi utili)</w:t>
            </w:r>
          </w:p>
        </w:tc>
        <w:tc>
          <w:tcPr>
            <w:tcW w:w="317"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hanging="73"/>
              <w:jc w:val="both"/>
              <w:textAlignment w:val="auto"/>
              <w:rPr>
                <w:rFonts w:ascii="Garamond" w:hAnsi="Garamond"/>
                <w:sz w:val="16"/>
                <w:szCs w:val="16"/>
              </w:rPr>
            </w:pPr>
            <w:r w:rsidRPr="00B93C1C">
              <w:rPr>
                <w:rFonts w:ascii="Garamond" w:hAnsi="Garamond"/>
                <w:sz w:val="16"/>
                <w:szCs w:val="16"/>
              </w:rPr>
              <w:t xml:space="preserve">Termini di conclusione </w:t>
            </w:r>
          </w:p>
        </w:tc>
        <w:tc>
          <w:tcPr>
            <w:tcW w:w="438"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51"/>
              <w:jc w:val="both"/>
              <w:textAlignment w:val="auto"/>
              <w:rPr>
                <w:rFonts w:ascii="Garamond" w:hAnsi="Garamond"/>
                <w:sz w:val="16"/>
                <w:szCs w:val="16"/>
              </w:rPr>
            </w:pPr>
            <w:r w:rsidRPr="00B93C1C">
              <w:rPr>
                <w:rFonts w:ascii="Garamond" w:hAnsi="Garamond"/>
                <w:sz w:val="16"/>
                <w:szCs w:val="16"/>
              </w:rPr>
              <w:t xml:space="preserve">Unità organizzativa responsabile dell'istruttoria </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53"/>
              <w:jc w:val="both"/>
              <w:textAlignment w:val="auto"/>
              <w:rPr>
                <w:rFonts w:ascii="Garamond" w:hAnsi="Garamond"/>
                <w:sz w:val="16"/>
                <w:szCs w:val="16"/>
              </w:rPr>
            </w:pPr>
            <w:r w:rsidRPr="00B93C1C">
              <w:rPr>
                <w:rFonts w:ascii="Garamond" w:hAnsi="Garamond"/>
                <w:sz w:val="16"/>
                <w:szCs w:val="16"/>
              </w:rPr>
              <w:t>Nominativo responsabile del procedimento (recapiti)</w:t>
            </w:r>
          </w:p>
        </w:tc>
        <w:tc>
          <w:tcPr>
            <w:tcW w:w="633"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56" w:firstLine="56"/>
              <w:jc w:val="both"/>
              <w:textAlignment w:val="auto"/>
              <w:rPr>
                <w:rFonts w:ascii="Garamond" w:hAnsi="Garamond"/>
                <w:sz w:val="16"/>
                <w:szCs w:val="16"/>
              </w:rPr>
            </w:pPr>
            <w:r w:rsidRPr="00B93C1C">
              <w:rPr>
                <w:rFonts w:ascii="Garamond" w:hAnsi="Garamond"/>
                <w:sz w:val="16"/>
                <w:szCs w:val="16"/>
              </w:rPr>
              <w:t>Responsabile del provvedimento finale (recapiti)</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hanging="56"/>
              <w:jc w:val="both"/>
              <w:textAlignment w:val="auto"/>
              <w:rPr>
                <w:rFonts w:ascii="Garamond" w:hAnsi="Garamond"/>
                <w:sz w:val="16"/>
                <w:szCs w:val="16"/>
              </w:rPr>
            </w:pPr>
            <w:r w:rsidRPr="00B93C1C">
              <w:rPr>
                <w:rFonts w:ascii="Garamond" w:hAnsi="Garamond"/>
                <w:sz w:val="16"/>
                <w:szCs w:val="16"/>
              </w:rPr>
              <w:t>Titolare potere sostitutivo</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59"/>
              <w:jc w:val="both"/>
              <w:textAlignment w:val="auto"/>
              <w:rPr>
                <w:rFonts w:ascii="Garamond" w:hAnsi="Garamond"/>
                <w:sz w:val="16"/>
                <w:szCs w:val="16"/>
              </w:rPr>
            </w:pPr>
            <w:r w:rsidRPr="00B93C1C">
              <w:rPr>
                <w:rFonts w:ascii="Garamond" w:hAnsi="Garamond"/>
                <w:sz w:val="16"/>
                <w:szCs w:val="16"/>
              </w:rPr>
              <w:t>Documenti da allegare all'istanza e modulistica</w:t>
            </w:r>
          </w:p>
        </w:tc>
        <w:tc>
          <w:tcPr>
            <w:tcW w:w="524"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62"/>
              <w:jc w:val="both"/>
              <w:textAlignment w:val="auto"/>
              <w:rPr>
                <w:rFonts w:ascii="Garamond" w:hAnsi="Garamond"/>
                <w:sz w:val="16"/>
                <w:szCs w:val="16"/>
              </w:rPr>
            </w:pPr>
            <w:r w:rsidRPr="00B93C1C">
              <w:rPr>
                <w:rFonts w:ascii="Garamond" w:hAnsi="Garamond"/>
                <w:sz w:val="16"/>
                <w:szCs w:val="16"/>
              </w:rPr>
              <w:t>Modalità acquisizione informazioni</w:t>
            </w:r>
          </w:p>
        </w:tc>
        <w:tc>
          <w:tcPr>
            <w:tcW w:w="421"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54"/>
              <w:jc w:val="both"/>
              <w:textAlignment w:val="auto"/>
              <w:rPr>
                <w:rFonts w:ascii="Garamond" w:hAnsi="Garamond"/>
                <w:sz w:val="16"/>
                <w:szCs w:val="16"/>
              </w:rPr>
            </w:pPr>
            <w:r w:rsidRPr="00B93C1C">
              <w:rPr>
                <w:rFonts w:ascii="Garamond" w:hAnsi="Garamond"/>
                <w:sz w:val="16"/>
                <w:szCs w:val="16"/>
              </w:rPr>
              <w:t>Link di accesso al servizio online (se esistente)</w:t>
            </w:r>
          </w:p>
        </w:tc>
        <w:tc>
          <w:tcPr>
            <w:tcW w:w="628"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55" w:right="-221"/>
              <w:jc w:val="both"/>
              <w:textAlignment w:val="auto"/>
              <w:rPr>
                <w:rFonts w:ascii="Garamond" w:hAnsi="Garamond"/>
                <w:sz w:val="16"/>
                <w:szCs w:val="16"/>
              </w:rPr>
            </w:pPr>
            <w:r w:rsidRPr="00B93C1C">
              <w:rPr>
                <w:rFonts w:ascii="Garamond" w:hAnsi="Garamond"/>
                <w:sz w:val="16"/>
                <w:szCs w:val="16"/>
              </w:rPr>
              <w:t>Modalità per l'effettuazione di pagamenti (se necessari)</w:t>
            </w:r>
          </w:p>
        </w:tc>
      </w:tr>
      <w:tr w:rsidR="00B93C1C" w:rsidRPr="00B93C1C" w:rsidTr="00B50141">
        <w:trPr>
          <w:trHeight w:val="435"/>
        </w:trPr>
        <w:tc>
          <w:tcPr>
            <w:tcW w:w="454" w:type="pct"/>
            <w:tcBorders>
              <w:top w:val="nil"/>
              <w:left w:val="single" w:sz="4" w:space="0" w:color="auto"/>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317"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438"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633"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4"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421"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628"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r>
      <w:tr w:rsidR="00B93C1C" w:rsidRPr="00B93C1C" w:rsidTr="00B50141">
        <w:trPr>
          <w:trHeight w:val="435"/>
        </w:trPr>
        <w:tc>
          <w:tcPr>
            <w:tcW w:w="454" w:type="pct"/>
            <w:tcBorders>
              <w:top w:val="nil"/>
              <w:left w:val="single" w:sz="4" w:space="0" w:color="auto"/>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317"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438"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633"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4"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421"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628"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r>
      <w:tr w:rsidR="00B93C1C" w:rsidRPr="00B93C1C" w:rsidTr="00B50141">
        <w:trPr>
          <w:trHeight w:val="435"/>
        </w:trPr>
        <w:tc>
          <w:tcPr>
            <w:tcW w:w="454" w:type="pct"/>
            <w:tcBorders>
              <w:top w:val="nil"/>
              <w:left w:val="single" w:sz="4" w:space="0" w:color="auto"/>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317"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438"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633"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4"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421"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628"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r>
      <w:tr w:rsidR="00B93C1C" w:rsidRPr="00B93C1C" w:rsidTr="00B50141">
        <w:trPr>
          <w:trHeight w:val="435"/>
        </w:trPr>
        <w:tc>
          <w:tcPr>
            <w:tcW w:w="454" w:type="pct"/>
            <w:tcBorders>
              <w:top w:val="nil"/>
              <w:left w:val="single" w:sz="4" w:space="0" w:color="auto"/>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317"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438"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633"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4"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421"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628"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r>
      <w:tr w:rsidR="00B93C1C" w:rsidRPr="00B93C1C" w:rsidTr="00B50141">
        <w:trPr>
          <w:trHeight w:val="435"/>
        </w:trPr>
        <w:tc>
          <w:tcPr>
            <w:tcW w:w="454" w:type="pct"/>
            <w:tcBorders>
              <w:top w:val="nil"/>
              <w:left w:val="single" w:sz="4" w:space="0" w:color="auto"/>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317"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438"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633"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4"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421"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628"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r>
    </w:tbl>
    <w:p w:rsidR="00EC7647" w:rsidRDefault="00EC7647" w:rsidP="00EC7647">
      <w:pPr>
        <w:rPr>
          <w:lang w:eastAsia="ar-SA"/>
        </w:rPr>
      </w:pPr>
    </w:p>
    <w:p w:rsidR="004F346D" w:rsidRDefault="004F346D" w:rsidP="00EC7647">
      <w:pPr>
        <w:rPr>
          <w:lang w:eastAsia="ar-SA"/>
        </w:rPr>
      </w:pPr>
    </w:p>
    <w:p w:rsidR="006751DB" w:rsidRPr="00437BAB" w:rsidRDefault="00533F7C" w:rsidP="006751DB">
      <w:pPr>
        <w:pStyle w:val="Titolo2"/>
        <w:rPr>
          <w:highlight w:val="yellow"/>
          <w:lang w:eastAsia="ar-SA"/>
        </w:rPr>
      </w:pPr>
      <w:r w:rsidRPr="00437BAB">
        <w:rPr>
          <w:highlight w:val="yellow"/>
          <w:lang w:eastAsia="ar-SA"/>
        </w:rPr>
        <w:t>Collegamento tra la prevenzione della corruzione e gli obiettivi all’interno degli incarichi dei Dirigenti scolastici.</w:t>
      </w:r>
    </w:p>
    <w:p w:rsidR="006751DB" w:rsidRPr="00EC7647" w:rsidRDefault="006751DB" w:rsidP="00EC7647">
      <w:pPr>
        <w:rPr>
          <w:lang w:eastAsia="ar-SA"/>
        </w:rPr>
      </w:pPr>
    </w:p>
    <w:p w:rsidR="00533F7C" w:rsidRPr="00533F7C" w:rsidRDefault="00533F7C" w:rsidP="00533F7C">
      <w:pPr>
        <w:jc w:val="both"/>
        <w:textAlignment w:val="auto"/>
        <w:rPr>
          <w:sz w:val="24"/>
          <w:szCs w:val="24"/>
        </w:rPr>
      </w:pPr>
      <w:r w:rsidRPr="00533F7C">
        <w:rPr>
          <w:sz w:val="24"/>
          <w:szCs w:val="24"/>
        </w:rPr>
        <w:t>Il PTPC, inteso come strumento organizzativo volto a realizzare il complesso disegno normativo in materia di anticorruzione, trasparenza e integrità, ha la funzione precipua di veicolare all’interno di ogni amministrazione, attraverso l’agire di comportamenti organizzativi e professionali, i valori interdipendenti dell’etica, dell’integrità e dell’onestà. Il documento si configura, pertanto, come parte integrante della performance complessiva di ogni amministrazione. In particolare, il suo nucleo essenziale, costituito dalle misure concrete per la prevenzione della corruzione  e per l’agire della trasparenza, che esso deve esplicitare, implica una lettura integrata con il Piano della Performance e con la relativa Relazione.</w:t>
      </w:r>
    </w:p>
    <w:p w:rsidR="00533F7C" w:rsidRPr="00533F7C" w:rsidRDefault="00533F7C" w:rsidP="00533F7C">
      <w:pPr>
        <w:jc w:val="both"/>
        <w:textAlignment w:val="auto"/>
        <w:rPr>
          <w:sz w:val="24"/>
          <w:szCs w:val="24"/>
        </w:rPr>
      </w:pPr>
      <w:r w:rsidRPr="00533F7C">
        <w:rPr>
          <w:sz w:val="24"/>
          <w:szCs w:val="24"/>
        </w:rPr>
        <w:lastRenderedPageBreak/>
        <w:t>Per tale motivo, il PTPC, come più volte sottolineato dall’ANAC con riferimento al PTPC nella pubblica amministrazione, è redatto in linea con gli altri strumenti volti a realizzare l’efficienza, l’efficacia e la trasparenza dell’USR e delle sue Istituzioni scolastiche. Il PTPC, con le misure della Trasparenza che esso ricomprende, e il  Piano della Performance sono strumenti complementari, che si alimentano a vicenda attraverso il collegamento delle misure specifiche contenute al loro interno. In particolare, l’anticorruzione e la trasparenza agite e monitorate attraverso misure concrete vengono a configurarsi esse stesse come ulteriori “dimensioni”, che connotano l’ampiezza e la profondità della performance di un’amministrazione.</w:t>
      </w:r>
    </w:p>
    <w:p w:rsidR="00533F7C" w:rsidRPr="00533F7C" w:rsidRDefault="00533F7C" w:rsidP="00533F7C">
      <w:pPr>
        <w:jc w:val="both"/>
        <w:textAlignment w:val="auto"/>
        <w:rPr>
          <w:sz w:val="24"/>
          <w:szCs w:val="24"/>
        </w:rPr>
      </w:pPr>
      <w:r w:rsidRPr="00533F7C">
        <w:rPr>
          <w:sz w:val="24"/>
          <w:szCs w:val="24"/>
        </w:rPr>
        <w:t xml:space="preserve">La trasparenza e la prevenzione della corruzione, quindi, saranno poste come obiettivi strategici delle istituzioni scolastiche, il cui raggiungimento dovrà essere segnalato da indicatori volti a valorizzare l’incremento del livello complessivo di trasparenza amministrativa, di prevenzione della corruzione e dell’illegalità, di sviluppo dell'integrità e dell'etica pubblica. </w:t>
      </w:r>
    </w:p>
    <w:p w:rsidR="00533F7C" w:rsidRPr="00533F7C" w:rsidRDefault="00533F7C" w:rsidP="00533F7C">
      <w:pPr>
        <w:jc w:val="both"/>
        <w:textAlignment w:val="auto"/>
        <w:rPr>
          <w:sz w:val="24"/>
          <w:szCs w:val="24"/>
        </w:rPr>
      </w:pPr>
      <w:r w:rsidRPr="00533F7C">
        <w:rPr>
          <w:sz w:val="24"/>
          <w:szCs w:val="24"/>
        </w:rPr>
        <w:t xml:space="preserve">Per quanto concerne il collegamento tra il PTPC regionale per le istituzioni scolastiche, si fa riferimento al Piano di miglioramento di cui al DPR 80/2013 di ciascuna Istituzione Scolastica. La connessione tra gli obiettivi della trasparenza e della prevenzione della corruzione, direttamente afferenti alle istituzioni scolastiche, saranno individuati a livello nazionale e inseriti in ciascun incarico dei Dirigenti Scolastici. </w:t>
      </w:r>
    </w:p>
    <w:p w:rsidR="006B7FFE" w:rsidRDefault="006B7FFE" w:rsidP="00201B78">
      <w:pPr>
        <w:pStyle w:val="Titolo1"/>
        <w:numPr>
          <w:ilvl w:val="0"/>
          <w:numId w:val="0"/>
        </w:numPr>
        <w:ind w:left="432"/>
      </w:pPr>
    </w:p>
    <w:p w:rsidR="00FC2BE8" w:rsidRDefault="00FC2BE8">
      <w:pPr>
        <w:overflowPunct/>
        <w:autoSpaceDE/>
        <w:autoSpaceDN/>
        <w:adjustRightInd/>
        <w:spacing w:after="200" w:line="276" w:lineRule="auto"/>
        <w:textAlignment w:val="auto"/>
        <w:rPr>
          <w:rFonts w:eastAsiaTheme="majorEastAsia"/>
          <w:b/>
          <w:bCs/>
          <w:color w:val="31479E" w:themeColor="accent1" w:themeShade="BF"/>
          <w:sz w:val="24"/>
          <w:szCs w:val="24"/>
          <w:lang w:eastAsia="ar-SA"/>
        </w:rPr>
      </w:pPr>
      <w:r>
        <w:rPr>
          <w:sz w:val="24"/>
          <w:szCs w:val="24"/>
          <w:lang w:eastAsia="ar-SA"/>
        </w:rPr>
        <w:br w:type="page"/>
      </w:r>
    </w:p>
    <w:p w:rsidR="006B7FFE" w:rsidRDefault="006B7FFE" w:rsidP="00201B78">
      <w:pPr>
        <w:pStyle w:val="Titolo1"/>
        <w:numPr>
          <w:ilvl w:val="0"/>
          <w:numId w:val="0"/>
        </w:numPr>
        <w:ind w:left="432"/>
      </w:pPr>
    </w:p>
    <w:p w:rsidR="001769AE" w:rsidRPr="00437BAB" w:rsidRDefault="00E01C96" w:rsidP="00201B78">
      <w:pPr>
        <w:pStyle w:val="Titolo1"/>
        <w:rPr>
          <w:highlight w:val="green"/>
        </w:rPr>
      </w:pPr>
      <w:bookmarkStart w:id="61" w:name="_Toc451242542"/>
      <w:r w:rsidRPr="00437BAB">
        <w:rPr>
          <w:highlight w:val="green"/>
        </w:rPr>
        <w:t>ALTRE INIZIATIVE</w:t>
      </w:r>
      <w:bookmarkEnd w:id="61"/>
    </w:p>
    <w:p w:rsidR="00FC2BE8" w:rsidRDefault="001769AE" w:rsidP="00FC2BE8">
      <w:pPr>
        <w:suppressAutoHyphens/>
        <w:overflowPunct/>
        <w:autoSpaceDE/>
        <w:autoSpaceDN/>
        <w:adjustRightInd/>
        <w:spacing w:before="120"/>
        <w:jc w:val="both"/>
        <w:textAlignment w:val="auto"/>
        <w:rPr>
          <w:sz w:val="24"/>
          <w:szCs w:val="24"/>
          <w:lang w:eastAsia="ar-SA"/>
        </w:rPr>
      </w:pPr>
      <w:r w:rsidRPr="001769AE">
        <w:rPr>
          <w:sz w:val="24"/>
          <w:szCs w:val="24"/>
          <w:lang w:eastAsia="ar-SA"/>
        </w:rPr>
        <w:t>Infine, sempre secondo il PNA, le amministrazioni possono evidenziare nel PTPC ulteriori informazioni ed altre iniziative.</w:t>
      </w:r>
      <w:r w:rsidR="00FC2BE8" w:rsidRPr="00FC2BE8">
        <w:rPr>
          <w:sz w:val="24"/>
          <w:szCs w:val="24"/>
          <w:lang w:eastAsia="ar-SA"/>
        </w:rPr>
        <w:t xml:space="preserve"> </w:t>
      </w:r>
    </w:p>
    <w:p w:rsidR="00FC2BE8" w:rsidRPr="00437BAB" w:rsidRDefault="00FC2BE8" w:rsidP="00FC2BE8">
      <w:pPr>
        <w:pStyle w:val="Titolo2"/>
        <w:jc w:val="both"/>
        <w:rPr>
          <w:highlight w:val="yellow"/>
          <w:lang w:eastAsia="ar-SA"/>
        </w:rPr>
      </w:pPr>
      <w:bookmarkStart w:id="62" w:name="_Toc451242543"/>
      <w:r w:rsidRPr="00437BAB">
        <w:rPr>
          <w:highlight w:val="yellow"/>
          <w:lang w:eastAsia="ar-SA"/>
        </w:rPr>
        <w:t>Indicazione delle iniziative previste nell’ambito dell’erogazione di sovvenzioni, contributi, sussidi, ausili finanziari nonché attribuzione di vantaggi economici di qualunque genere</w:t>
      </w:r>
      <w:bookmarkEnd w:id="62"/>
    </w:p>
    <w:p w:rsidR="00657100" w:rsidRPr="00657100" w:rsidRDefault="00657100" w:rsidP="00657100">
      <w:pPr>
        <w:rPr>
          <w:lang w:eastAsia="ar-SA"/>
        </w:rPr>
      </w:pPr>
    </w:p>
    <w:p w:rsidR="00657100" w:rsidRPr="00437BAB" w:rsidRDefault="00657100" w:rsidP="00B32A9A">
      <w:pPr>
        <w:pStyle w:val="Titolo3"/>
        <w:rPr>
          <w:sz w:val="26"/>
          <w:szCs w:val="26"/>
          <w:highlight w:val="yellow"/>
          <w:lang w:eastAsia="ar-SA"/>
        </w:rPr>
      </w:pPr>
      <w:bookmarkStart w:id="63" w:name="_Toc451242544"/>
      <w:r w:rsidRPr="00437BAB">
        <w:rPr>
          <w:sz w:val="26"/>
          <w:szCs w:val="26"/>
          <w:highlight w:val="yellow"/>
          <w:lang w:eastAsia="ar-SA"/>
        </w:rPr>
        <w:t>Formazione di commissioni</w:t>
      </w:r>
      <w:bookmarkEnd w:id="63"/>
      <w:r w:rsidRPr="00437BAB">
        <w:rPr>
          <w:sz w:val="26"/>
          <w:szCs w:val="26"/>
          <w:highlight w:val="yellow"/>
          <w:lang w:eastAsia="ar-SA"/>
        </w:rPr>
        <w:t xml:space="preserve"> </w:t>
      </w:r>
    </w:p>
    <w:p w:rsidR="00657100" w:rsidRPr="00A324AC" w:rsidRDefault="00A324AC" w:rsidP="00657100">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b/>
          <w:sz w:val="24"/>
          <w:szCs w:val="24"/>
          <w:lang w:eastAsia="ar-SA"/>
        </w:rPr>
      </w:pPr>
      <w:r w:rsidRPr="00437BAB">
        <w:rPr>
          <w:b/>
          <w:sz w:val="24"/>
          <w:szCs w:val="24"/>
          <w:highlight w:val="yellow"/>
          <w:lang w:eastAsia="ar-SA"/>
        </w:rPr>
        <w:t>MISURA</w:t>
      </w:r>
    </w:p>
    <w:p w:rsidR="00657100" w:rsidRPr="00657100" w:rsidRDefault="00657100" w:rsidP="00657100">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sz w:val="24"/>
          <w:szCs w:val="24"/>
          <w:lang w:eastAsia="ar-SA"/>
        </w:rPr>
      </w:pPr>
      <w:r w:rsidRPr="00437BAB">
        <w:rPr>
          <w:sz w:val="24"/>
          <w:szCs w:val="24"/>
          <w:highlight w:val="yellow"/>
          <w:lang w:eastAsia="ar-SA"/>
        </w:rPr>
        <w:t>E’ garantito il principio di rotazione</w:t>
      </w:r>
      <w:r w:rsidRPr="00657100">
        <w:rPr>
          <w:sz w:val="24"/>
          <w:szCs w:val="24"/>
          <w:lang w:eastAsia="ar-SA"/>
        </w:rPr>
        <w:t xml:space="preserve">, quale ulteriore misura di prevenzione della corruzione, nella formazione delle alle commissioni per la scelta del contraente per l'affidamento di lavori, forniture e servizi, per la concessione o l'erogazione di sovvenzioni, contributi, sussidi, ausili finanziari, nonché per l'attribuzione di vantaggi economici di qualunque genere. </w:t>
      </w:r>
      <w:r w:rsidRPr="00437BAB">
        <w:rPr>
          <w:sz w:val="24"/>
          <w:szCs w:val="24"/>
          <w:highlight w:val="yellow"/>
          <w:lang w:eastAsia="ar-SA"/>
        </w:rPr>
        <w:t>I dirigenti scolastici verificano e garantiscono il rispetto di tale principio nella costituzione delle suddette commissioni segnalando eventuali difformità rispetto a tale previsione.</w:t>
      </w:r>
    </w:p>
    <w:p w:rsidR="00657100" w:rsidRPr="00657100" w:rsidRDefault="00657100" w:rsidP="00657100">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sz w:val="24"/>
          <w:szCs w:val="24"/>
          <w:lang w:eastAsia="ar-SA"/>
        </w:rPr>
      </w:pPr>
      <w:r w:rsidRPr="00437BAB">
        <w:rPr>
          <w:sz w:val="24"/>
          <w:szCs w:val="24"/>
          <w:highlight w:val="yellow"/>
          <w:lang w:eastAsia="ar-SA"/>
        </w:rPr>
        <w:t>I dirigenti scolastici vigilano sulla sottoscrizione, da parte del dipendente assegnatario di uno degli incarichi innanzi menzionati, della dichiarazione sostitutiva di certificazione</w:t>
      </w:r>
      <w:r w:rsidRPr="00657100">
        <w:rPr>
          <w:sz w:val="24"/>
          <w:szCs w:val="24"/>
          <w:lang w:eastAsia="ar-SA"/>
        </w:rPr>
        <w:t xml:space="preserve"> ex articolo 46 del D.P.R. n. 445/2000 </w:t>
      </w:r>
      <w:r w:rsidRPr="00437BAB">
        <w:rPr>
          <w:sz w:val="24"/>
          <w:szCs w:val="24"/>
          <w:highlight w:val="yellow"/>
          <w:lang w:eastAsia="ar-SA"/>
        </w:rPr>
        <w:t>in cui attesti, contestualmente all’accettazione, l’assenza di condanne penali</w:t>
      </w:r>
      <w:r w:rsidRPr="00657100">
        <w:rPr>
          <w:sz w:val="24"/>
          <w:szCs w:val="24"/>
          <w:lang w:eastAsia="ar-SA"/>
        </w:rPr>
        <w:t xml:space="preserve"> per reati previsti nel capo I del Titolo II del libro secondo del codice penale. </w:t>
      </w:r>
    </w:p>
    <w:p w:rsidR="00657100" w:rsidRPr="00657100" w:rsidRDefault="00657100" w:rsidP="00657100">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sz w:val="24"/>
          <w:szCs w:val="24"/>
          <w:lang w:eastAsia="ar-SA"/>
        </w:rPr>
      </w:pPr>
      <w:r w:rsidRPr="00657100">
        <w:rPr>
          <w:sz w:val="24"/>
          <w:szCs w:val="24"/>
          <w:lang w:eastAsia="ar-SA"/>
        </w:rPr>
        <w:t xml:space="preserve">Il comma 46 dell’articolo 1 della Legge n. 190/2012 ha modificato anche l’articolo 35-bis del d. </w:t>
      </w:r>
      <w:proofErr w:type="spellStart"/>
      <w:r w:rsidRPr="00657100">
        <w:rPr>
          <w:sz w:val="24"/>
          <w:szCs w:val="24"/>
          <w:lang w:eastAsia="ar-SA"/>
        </w:rPr>
        <w:t>Lgs</w:t>
      </w:r>
      <w:proofErr w:type="spellEnd"/>
      <w:r w:rsidRPr="00657100">
        <w:rPr>
          <w:sz w:val="24"/>
          <w:szCs w:val="24"/>
          <w:lang w:eastAsia="ar-SA"/>
        </w:rPr>
        <w:t xml:space="preserve">. 165/2001 (dedicato, appunto, alla Prevenzione del fenomeno della corruzione nella formazione di commissioni e nelle assegnazioni agli uffici), </w:t>
      </w:r>
      <w:r w:rsidRPr="00437BAB">
        <w:rPr>
          <w:sz w:val="24"/>
          <w:szCs w:val="24"/>
          <w:highlight w:val="yellow"/>
          <w:lang w:eastAsia="ar-SA"/>
        </w:rPr>
        <w:t>precludendo a tutti coloro che sono stati condannati, anche con sentenza non passata ingiudicato</w:t>
      </w:r>
      <w:r w:rsidRPr="00657100">
        <w:rPr>
          <w:sz w:val="24"/>
          <w:szCs w:val="24"/>
          <w:lang w:eastAsia="ar-SA"/>
        </w:rPr>
        <w:t>, per i reati previsti nel capo I del titolo II del libro secondo del codice penale:</w:t>
      </w:r>
    </w:p>
    <w:p w:rsidR="00657100" w:rsidRPr="00657100" w:rsidRDefault="00657100" w:rsidP="00657100">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sz w:val="24"/>
          <w:szCs w:val="24"/>
          <w:lang w:eastAsia="ar-SA"/>
        </w:rPr>
      </w:pPr>
      <w:r w:rsidRPr="00437BAB">
        <w:rPr>
          <w:sz w:val="24"/>
          <w:szCs w:val="24"/>
          <w:highlight w:val="yellow"/>
          <w:lang w:eastAsia="ar-SA"/>
        </w:rPr>
        <w:t>di fare parte delle commissioni</w:t>
      </w:r>
      <w:r w:rsidRPr="00657100">
        <w:rPr>
          <w:sz w:val="24"/>
          <w:szCs w:val="24"/>
          <w:lang w:eastAsia="ar-SA"/>
        </w:rPr>
        <w:t xml:space="preserve"> per la scelta del contraente per l'affidamento di lavori, forniture e servizi, per la concessione o l'erogazione di sovvenzioni, contributi, sussidi, ausili finanziari, nonché per l'attribuzione di vantaggi economici di qualunque genere.</w:t>
      </w:r>
    </w:p>
    <w:p w:rsidR="00657100" w:rsidRPr="00657100" w:rsidRDefault="00657100" w:rsidP="00657100">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sz w:val="24"/>
          <w:szCs w:val="24"/>
          <w:lang w:eastAsia="ar-SA"/>
        </w:rPr>
      </w:pPr>
      <w:r w:rsidRPr="00437BAB">
        <w:rPr>
          <w:sz w:val="24"/>
          <w:szCs w:val="24"/>
          <w:highlight w:val="yellow"/>
          <w:lang w:eastAsia="ar-SA"/>
        </w:rPr>
        <w:t>I dirigenti scolastici di riferimento sono tenuti ad acquisire la dichiarazione di autocertificazione</w:t>
      </w:r>
      <w:r w:rsidRPr="00657100">
        <w:rPr>
          <w:sz w:val="24"/>
          <w:szCs w:val="24"/>
          <w:lang w:eastAsia="ar-SA"/>
        </w:rPr>
        <w:t xml:space="preserve"> ai sensi dell'articolo 20 del D.lgs. n. 39 del 2013 </w:t>
      </w:r>
      <w:r w:rsidRPr="00437BAB">
        <w:rPr>
          <w:sz w:val="24"/>
          <w:szCs w:val="24"/>
          <w:highlight w:val="yellow"/>
          <w:lang w:eastAsia="ar-SA"/>
        </w:rPr>
        <w:t>dei componenti delle commissioni di gara</w:t>
      </w:r>
      <w:r w:rsidRPr="00657100">
        <w:rPr>
          <w:sz w:val="24"/>
          <w:szCs w:val="24"/>
          <w:lang w:eastAsia="ar-SA"/>
        </w:rPr>
        <w:t xml:space="preserve"> per la scelta del contraente per l'affidamento di lavori, forniture e servizi, per la concessione o l'erogazione di sovvenzioni, contributi, sussidi, ausili finanziari, nonché per l'attribuzione di vantaggi economici di qualunque genere.</w:t>
      </w:r>
    </w:p>
    <w:p w:rsidR="00657100" w:rsidRPr="00657100" w:rsidRDefault="00657100" w:rsidP="00657100">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sz w:val="24"/>
          <w:szCs w:val="24"/>
          <w:lang w:eastAsia="ar-SA"/>
        </w:rPr>
      </w:pPr>
      <w:r w:rsidRPr="00657100">
        <w:rPr>
          <w:sz w:val="24"/>
          <w:szCs w:val="24"/>
          <w:lang w:eastAsia="ar-SA"/>
        </w:rPr>
        <w:t xml:space="preserve">In caso di violazione delle previsioni di </w:t>
      </w:r>
      <w:proofErr w:type="spellStart"/>
      <w:r w:rsidRPr="00657100">
        <w:rPr>
          <w:sz w:val="24"/>
          <w:szCs w:val="24"/>
          <w:lang w:eastAsia="ar-SA"/>
        </w:rPr>
        <w:t>inconferibilità</w:t>
      </w:r>
      <w:proofErr w:type="spellEnd"/>
      <w:r w:rsidRPr="00657100">
        <w:rPr>
          <w:sz w:val="24"/>
          <w:szCs w:val="24"/>
          <w:lang w:eastAsia="ar-SA"/>
        </w:rPr>
        <w:t xml:space="preserve">, secondo l’articolo 17 del d. </w:t>
      </w:r>
      <w:proofErr w:type="spellStart"/>
      <w:r w:rsidRPr="00657100">
        <w:rPr>
          <w:sz w:val="24"/>
          <w:szCs w:val="24"/>
          <w:lang w:eastAsia="ar-SA"/>
        </w:rPr>
        <w:t>lgs</w:t>
      </w:r>
      <w:proofErr w:type="spellEnd"/>
      <w:r w:rsidRPr="00657100">
        <w:rPr>
          <w:sz w:val="24"/>
          <w:szCs w:val="24"/>
          <w:lang w:eastAsia="ar-SA"/>
        </w:rPr>
        <w:t>. n. 39, l’incarico è nullo e si applicano le sanzioni di cui all’articolo 18 del medesimo decreto.</w:t>
      </w:r>
    </w:p>
    <w:p w:rsidR="00657100" w:rsidRPr="00657100" w:rsidRDefault="00657100" w:rsidP="00657100">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sz w:val="24"/>
          <w:szCs w:val="24"/>
          <w:lang w:eastAsia="ar-SA"/>
        </w:rPr>
      </w:pPr>
      <w:r w:rsidRPr="00657100">
        <w:rPr>
          <w:sz w:val="24"/>
          <w:szCs w:val="24"/>
          <w:lang w:eastAsia="ar-SA"/>
        </w:rPr>
        <w:t>Del rispetto del principio di rotazione, sull’acquisizione e controllo sulle dichiarazioni rese, viene dato atto nella relazione annuale al Responsabile della prevenzione della corruzione.</w:t>
      </w:r>
    </w:p>
    <w:p w:rsidR="001769AE" w:rsidRPr="001769AE" w:rsidRDefault="001769AE" w:rsidP="001769AE">
      <w:pPr>
        <w:suppressAutoHyphens/>
        <w:overflowPunct/>
        <w:autoSpaceDE/>
        <w:autoSpaceDN/>
        <w:adjustRightInd/>
        <w:spacing w:before="120"/>
        <w:jc w:val="both"/>
        <w:textAlignment w:val="auto"/>
        <w:rPr>
          <w:sz w:val="24"/>
          <w:szCs w:val="24"/>
          <w:lang w:eastAsia="ar-SA"/>
        </w:rPr>
      </w:pPr>
    </w:p>
    <w:p w:rsidR="001769AE" w:rsidRPr="00437BAB" w:rsidRDefault="001769AE" w:rsidP="00FC2BE8">
      <w:pPr>
        <w:pStyle w:val="Titolo2"/>
        <w:rPr>
          <w:highlight w:val="yellow"/>
          <w:lang w:eastAsia="ar-SA"/>
        </w:rPr>
      </w:pPr>
      <w:bookmarkStart w:id="64" w:name="_Toc451242545"/>
      <w:r w:rsidRPr="00437BAB">
        <w:rPr>
          <w:highlight w:val="yellow"/>
          <w:lang w:eastAsia="ar-SA"/>
        </w:rPr>
        <w:t>Le scuole paritarie</w:t>
      </w:r>
      <w:bookmarkEnd w:id="64"/>
    </w:p>
    <w:p w:rsidR="00EC7647" w:rsidRDefault="004F346D" w:rsidP="00B93C1C">
      <w:pPr>
        <w:suppressAutoHyphens/>
        <w:overflowPunct/>
        <w:autoSpaceDE/>
        <w:autoSpaceDN/>
        <w:adjustRightInd/>
        <w:spacing w:before="120"/>
        <w:jc w:val="both"/>
        <w:textAlignment w:val="auto"/>
        <w:rPr>
          <w:color w:val="000000"/>
          <w:sz w:val="24"/>
          <w:szCs w:val="24"/>
          <w:lang w:eastAsia="ar-SA"/>
        </w:rPr>
      </w:pPr>
      <w:r>
        <w:rPr>
          <w:color w:val="000000"/>
          <w:sz w:val="24"/>
          <w:szCs w:val="24"/>
          <w:lang w:eastAsia="ar-SA"/>
        </w:rPr>
        <w:t xml:space="preserve">L’USR per la Puglia ha effettuato e continua ad effettuare azioni volte </w:t>
      </w:r>
      <w:r w:rsidR="001769AE" w:rsidRPr="00296728">
        <w:rPr>
          <w:color w:val="000000"/>
          <w:sz w:val="24"/>
          <w:szCs w:val="24"/>
          <w:lang w:eastAsia="ar-SA"/>
        </w:rPr>
        <w:t>ad incrementare e rendere più efficiente il sistema dei controlli sulle istituzioni scolastiche paritarie rientranti nell’ambito territoriale di competenza</w:t>
      </w:r>
      <w:r>
        <w:rPr>
          <w:color w:val="000000"/>
          <w:sz w:val="24"/>
          <w:szCs w:val="24"/>
          <w:lang w:eastAsia="ar-SA"/>
        </w:rPr>
        <w:t xml:space="preserve"> sia attraverso verifiche documentali che attraverso visite ispettive effettuate dal proprio personale con qualifica di dirigente tecnico</w:t>
      </w:r>
      <w:r w:rsidR="001769AE" w:rsidRPr="00296728">
        <w:rPr>
          <w:color w:val="000000"/>
          <w:sz w:val="24"/>
          <w:szCs w:val="24"/>
          <w:lang w:eastAsia="ar-SA"/>
        </w:rPr>
        <w:t>.</w:t>
      </w:r>
      <w:r w:rsidR="003075A1">
        <w:rPr>
          <w:color w:val="000000"/>
          <w:sz w:val="24"/>
          <w:szCs w:val="24"/>
          <w:lang w:eastAsia="ar-SA"/>
        </w:rPr>
        <w:t xml:space="preserve"> </w:t>
      </w:r>
    </w:p>
    <w:p w:rsidR="00B93C1C" w:rsidRDefault="00EC7647" w:rsidP="00B93C1C">
      <w:pPr>
        <w:suppressAutoHyphens/>
        <w:overflowPunct/>
        <w:autoSpaceDE/>
        <w:autoSpaceDN/>
        <w:adjustRightInd/>
        <w:spacing w:before="120"/>
        <w:jc w:val="both"/>
        <w:textAlignment w:val="auto"/>
        <w:rPr>
          <w:color w:val="000000"/>
          <w:sz w:val="24"/>
          <w:szCs w:val="24"/>
          <w:lang w:eastAsia="ar-SA"/>
        </w:rPr>
      </w:pPr>
      <w:r>
        <w:rPr>
          <w:color w:val="000000"/>
          <w:sz w:val="24"/>
          <w:szCs w:val="24"/>
          <w:lang w:eastAsia="ar-SA"/>
        </w:rPr>
        <w:t>I</w:t>
      </w:r>
      <w:r w:rsidR="003075A1">
        <w:rPr>
          <w:color w:val="000000"/>
          <w:sz w:val="24"/>
          <w:szCs w:val="24"/>
          <w:lang w:eastAsia="ar-SA"/>
        </w:rPr>
        <w:t>n tal senso</w:t>
      </w:r>
      <w:r>
        <w:rPr>
          <w:color w:val="000000"/>
          <w:sz w:val="24"/>
          <w:szCs w:val="24"/>
          <w:lang w:eastAsia="ar-SA"/>
        </w:rPr>
        <w:t>,</w:t>
      </w:r>
      <w:r w:rsidR="003075A1">
        <w:rPr>
          <w:color w:val="000000"/>
          <w:sz w:val="24"/>
          <w:szCs w:val="24"/>
          <w:lang w:eastAsia="ar-SA"/>
        </w:rPr>
        <w:t xml:space="preserve"> si richiama il disposto dell’articolo 1, comma 152 della legge n. 107 del 13 luglio 2015.</w:t>
      </w:r>
    </w:p>
    <w:p w:rsidR="00B93C1C" w:rsidRPr="00437BAB" w:rsidRDefault="00E01C96" w:rsidP="00201B78">
      <w:pPr>
        <w:pStyle w:val="Titolo1"/>
        <w:rPr>
          <w:highlight w:val="green"/>
        </w:rPr>
      </w:pPr>
      <w:bookmarkStart w:id="65" w:name="_Toc451242546"/>
      <w:r w:rsidRPr="00437BAB">
        <w:rPr>
          <w:highlight w:val="green"/>
        </w:rPr>
        <w:lastRenderedPageBreak/>
        <w:t xml:space="preserve">I INDIVIDUAZIONE DEGLI ATTORI ESTERNI ALL’AMMINISTRAZIONE CHE HANNO PARTECIPATO ALLA PREDISPOSIZIONE DEL PIANO NONCHÉ DEI CANALI E DEGLI STRUMENTI </w:t>
      </w:r>
      <w:proofErr w:type="spellStart"/>
      <w:r w:rsidRPr="00437BAB">
        <w:rPr>
          <w:highlight w:val="green"/>
        </w:rPr>
        <w:t>DI</w:t>
      </w:r>
      <w:proofErr w:type="spellEnd"/>
      <w:r w:rsidRPr="00437BAB">
        <w:rPr>
          <w:highlight w:val="green"/>
        </w:rPr>
        <w:t xml:space="preserve"> PARTECIPAZIONE</w:t>
      </w:r>
      <w:r w:rsidR="00B93C1C" w:rsidRPr="00437BAB">
        <w:rPr>
          <w:highlight w:val="green"/>
        </w:rPr>
        <w:t>.</w:t>
      </w:r>
      <w:bookmarkEnd w:id="65"/>
    </w:p>
    <w:p w:rsidR="00B93C1C" w:rsidRPr="00B93C1C" w:rsidRDefault="00FC2BE8" w:rsidP="00B93C1C">
      <w:pPr>
        <w:suppressAutoHyphens/>
        <w:overflowPunct/>
        <w:autoSpaceDE/>
        <w:autoSpaceDN/>
        <w:adjustRightInd/>
        <w:spacing w:before="120"/>
        <w:jc w:val="both"/>
        <w:textAlignment w:val="auto"/>
        <w:rPr>
          <w:color w:val="000000"/>
          <w:sz w:val="24"/>
          <w:szCs w:val="24"/>
          <w:lang w:eastAsia="ar-SA"/>
        </w:rPr>
      </w:pPr>
      <w:r>
        <w:rPr>
          <w:sz w:val="24"/>
          <w:szCs w:val="24"/>
          <w:lang w:eastAsia="ar-SA"/>
        </w:rPr>
        <w:t xml:space="preserve"> </w:t>
      </w:r>
      <w:r w:rsidR="00B93C1C" w:rsidRPr="00B93C1C">
        <w:rPr>
          <w:color w:val="000000"/>
          <w:sz w:val="24"/>
          <w:szCs w:val="24"/>
          <w:lang w:eastAsia="ar-SA"/>
        </w:rPr>
        <w:t>L’azione di prevenzione della corruzione può efficacemente avvenire favorendo l’emersione dei fatti di cattiva amministrazione e dei fenomeni corruttivi. A tal fine, particolare importanza assume il coinvolgimento dell’utenza e l’ascolto della cittadinanza e, soprattutto, la definizione delle azioni di sensibilizzazione mirate a creare quel dialogo esterno Amministrazione – utente in grado di implementare il rapporto di fiducia e l’emersione di fenomeni corruttivi altrimenti “silenti”.</w:t>
      </w:r>
    </w:p>
    <w:p w:rsidR="00B93C1C" w:rsidRDefault="00B93C1C" w:rsidP="00B93C1C">
      <w:pPr>
        <w:suppressAutoHyphens/>
        <w:overflowPunct/>
        <w:autoSpaceDE/>
        <w:autoSpaceDN/>
        <w:adjustRightInd/>
        <w:spacing w:before="120"/>
        <w:jc w:val="both"/>
        <w:textAlignment w:val="auto"/>
        <w:rPr>
          <w:color w:val="000000"/>
          <w:sz w:val="24"/>
          <w:szCs w:val="24"/>
          <w:lang w:eastAsia="ar-SA"/>
        </w:rPr>
      </w:pPr>
    </w:p>
    <w:p w:rsidR="00B93C1C" w:rsidRPr="00A324AC" w:rsidRDefault="00A324AC" w:rsidP="00B93C1C">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b/>
          <w:color w:val="000000"/>
          <w:sz w:val="24"/>
          <w:szCs w:val="24"/>
          <w:lang w:eastAsia="ar-SA"/>
        </w:rPr>
      </w:pPr>
      <w:r w:rsidRPr="00437BAB">
        <w:rPr>
          <w:b/>
          <w:color w:val="000000"/>
          <w:sz w:val="24"/>
          <w:szCs w:val="24"/>
          <w:highlight w:val="yellow"/>
          <w:lang w:eastAsia="ar-SA"/>
        </w:rPr>
        <w:t>MISURA</w:t>
      </w:r>
    </w:p>
    <w:p w:rsidR="00B93C1C" w:rsidRPr="00B93C1C" w:rsidRDefault="00B93C1C" w:rsidP="00B93C1C">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color w:val="000000"/>
          <w:sz w:val="24"/>
          <w:szCs w:val="24"/>
          <w:lang w:eastAsia="ar-SA"/>
        </w:rPr>
      </w:pPr>
      <w:r w:rsidRPr="00437BAB">
        <w:rPr>
          <w:color w:val="000000"/>
          <w:sz w:val="24"/>
          <w:szCs w:val="24"/>
          <w:highlight w:val="yellow"/>
          <w:lang w:eastAsia="ar-SA"/>
        </w:rPr>
        <w:t>Nel prossimo triennio</w:t>
      </w:r>
      <w:r>
        <w:rPr>
          <w:color w:val="000000"/>
          <w:sz w:val="24"/>
          <w:szCs w:val="24"/>
          <w:lang w:eastAsia="ar-SA"/>
        </w:rPr>
        <w:t xml:space="preserve"> verranno individuate</w:t>
      </w:r>
      <w:r w:rsidRPr="00B93C1C">
        <w:rPr>
          <w:color w:val="000000"/>
          <w:sz w:val="24"/>
          <w:szCs w:val="24"/>
          <w:lang w:eastAsia="ar-SA"/>
        </w:rPr>
        <w:t xml:space="preserve">, tenendo conto della complessità e </w:t>
      </w:r>
      <w:r>
        <w:rPr>
          <w:color w:val="000000"/>
          <w:sz w:val="24"/>
          <w:szCs w:val="24"/>
          <w:lang w:eastAsia="ar-SA"/>
        </w:rPr>
        <w:t>r</w:t>
      </w:r>
      <w:r w:rsidR="00437BAB">
        <w:rPr>
          <w:color w:val="000000"/>
          <w:sz w:val="24"/>
          <w:szCs w:val="24"/>
          <w:lang w:eastAsia="ar-SA"/>
        </w:rPr>
        <w:t xml:space="preserve">amificazione </w:t>
      </w:r>
      <w:r>
        <w:rPr>
          <w:color w:val="000000"/>
          <w:sz w:val="24"/>
          <w:szCs w:val="24"/>
          <w:lang w:eastAsia="ar-SA"/>
        </w:rPr>
        <w:t>del sistema scolastico</w:t>
      </w:r>
      <w:r w:rsidRPr="00B93C1C">
        <w:rPr>
          <w:color w:val="000000"/>
          <w:sz w:val="24"/>
          <w:szCs w:val="24"/>
          <w:lang w:eastAsia="ar-SA"/>
        </w:rPr>
        <w:t xml:space="preserve"> e dell’ampiezza della platea degli utenti direttamente o indirettamente coinvolti nelle sue attività, meccanismi appropriati di consultazione ed informazione relativamente alla prevenzione del rischio corruzione in stretta connessione con le attività legate alla trasparenza da accompagnare alle ormai consolidate giornate della trasparenza.</w:t>
      </w:r>
      <w:r>
        <w:rPr>
          <w:color w:val="000000"/>
          <w:sz w:val="24"/>
          <w:szCs w:val="24"/>
          <w:lang w:eastAsia="ar-SA"/>
        </w:rPr>
        <w:t xml:space="preserve"> </w:t>
      </w:r>
    </w:p>
    <w:p w:rsidR="00B93C1C" w:rsidRPr="00B93C1C" w:rsidRDefault="00B93C1C" w:rsidP="00B93C1C">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color w:val="000000"/>
          <w:sz w:val="24"/>
          <w:szCs w:val="24"/>
          <w:lang w:eastAsia="ar-SA"/>
        </w:rPr>
      </w:pPr>
      <w:r>
        <w:rPr>
          <w:color w:val="000000"/>
          <w:sz w:val="24"/>
          <w:szCs w:val="24"/>
          <w:lang w:eastAsia="ar-SA"/>
        </w:rPr>
        <w:t>Queste</w:t>
      </w:r>
      <w:r w:rsidRPr="00B93C1C">
        <w:rPr>
          <w:color w:val="000000"/>
          <w:sz w:val="24"/>
          <w:szCs w:val="24"/>
          <w:lang w:eastAsia="ar-SA"/>
        </w:rPr>
        <w:t xml:space="preserve"> rivolte agli </w:t>
      </w:r>
      <w:proofErr w:type="spellStart"/>
      <w:r w:rsidRPr="00B93C1C">
        <w:rPr>
          <w:color w:val="000000"/>
          <w:sz w:val="24"/>
          <w:szCs w:val="24"/>
          <w:lang w:eastAsia="ar-SA"/>
        </w:rPr>
        <w:t>Stakeholders</w:t>
      </w:r>
      <w:proofErr w:type="spellEnd"/>
      <w:r w:rsidRPr="00B93C1C">
        <w:rPr>
          <w:color w:val="000000"/>
          <w:sz w:val="24"/>
          <w:szCs w:val="24"/>
          <w:lang w:eastAsia="ar-SA"/>
        </w:rPr>
        <w:t xml:space="preserve"> </w:t>
      </w:r>
      <w:r>
        <w:rPr>
          <w:color w:val="000000"/>
          <w:sz w:val="24"/>
          <w:szCs w:val="24"/>
          <w:lang w:eastAsia="ar-SA"/>
        </w:rPr>
        <w:t>saranno</w:t>
      </w:r>
      <w:r w:rsidRPr="00B93C1C">
        <w:rPr>
          <w:color w:val="000000"/>
          <w:sz w:val="24"/>
          <w:szCs w:val="24"/>
          <w:lang w:eastAsia="ar-SA"/>
        </w:rPr>
        <w:t xml:space="preserve"> sede per l’acquisizione di suggerimenti e pareri</w:t>
      </w:r>
      <w:r>
        <w:rPr>
          <w:color w:val="000000"/>
          <w:sz w:val="24"/>
          <w:szCs w:val="24"/>
          <w:lang w:eastAsia="ar-SA"/>
        </w:rPr>
        <w:t xml:space="preserve">. </w:t>
      </w:r>
      <w:r w:rsidRPr="00B93C1C">
        <w:rPr>
          <w:color w:val="000000"/>
          <w:sz w:val="24"/>
          <w:szCs w:val="24"/>
          <w:lang w:eastAsia="ar-SA"/>
        </w:rPr>
        <w:t xml:space="preserve">Ciò sia per conseguire un più capillare coinvolgimento degli </w:t>
      </w:r>
      <w:proofErr w:type="spellStart"/>
      <w:r w:rsidRPr="00B93C1C">
        <w:rPr>
          <w:color w:val="000000"/>
          <w:sz w:val="24"/>
          <w:szCs w:val="24"/>
          <w:lang w:eastAsia="ar-SA"/>
        </w:rPr>
        <w:t>Stakeholders</w:t>
      </w:r>
      <w:proofErr w:type="spellEnd"/>
      <w:r w:rsidRPr="00B93C1C">
        <w:rPr>
          <w:color w:val="000000"/>
          <w:sz w:val="24"/>
          <w:szCs w:val="24"/>
          <w:lang w:eastAsia="ar-SA"/>
        </w:rPr>
        <w:t xml:space="preserve"> </w:t>
      </w:r>
      <w:r>
        <w:rPr>
          <w:color w:val="000000"/>
          <w:sz w:val="24"/>
          <w:szCs w:val="24"/>
          <w:lang w:eastAsia="ar-SA"/>
        </w:rPr>
        <w:t>sia per consentire il</w:t>
      </w:r>
      <w:r w:rsidRPr="00B93C1C">
        <w:rPr>
          <w:color w:val="000000"/>
          <w:sz w:val="24"/>
          <w:szCs w:val="24"/>
          <w:lang w:eastAsia="ar-SA"/>
        </w:rPr>
        <w:t xml:space="preserve"> </w:t>
      </w:r>
      <w:r>
        <w:rPr>
          <w:color w:val="000000"/>
          <w:sz w:val="24"/>
          <w:szCs w:val="24"/>
          <w:lang w:eastAsia="ar-SA"/>
        </w:rPr>
        <w:t xml:space="preserve">recepimento </w:t>
      </w:r>
      <w:r w:rsidRPr="00B93C1C">
        <w:rPr>
          <w:color w:val="000000"/>
          <w:sz w:val="24"/>
          <w:szCs w:val="24"/>
          <w:lang w:eastAsia="ar-SA"/>
        </w:rPr>
        <w:t>d</w:t>
      </w:r>
      <w:r>
        <w:rPr>
          <w:color w:val="000000"/>
          <w:sz w:val="24"/>
          <w:szCs w:val="24"/>
          <w:lang w:eastAsia="ar-SA"/>
        </w:rPr>
        <w:t>i</w:t>
      </w:r>
      <w:r w:rsidRPr="00B93C1C">
        <w:rPr>
          <w:color w:val="000000"/>
          <w:sz w:val="24"/>
          <w:szCs w:val="24"/>
          <w:lang w:eastAsia="ar-SA"/>
        </w:rPr>
        <w:t xml:space="preserve"> istanze e delle proposte per  migliorare la qualità dei servizi e, con riferimento agli aspetti della </w:t>
      </w:r>
      <w:r>
        <w:rPr>
          <w:color w:val="000000"/>
          <w:sz w:val="24"/>
          <w:szCs w:val="24"/>
          <w:lang w:eastAsia="ar-SA"/>
        </w:rPr>
        <w:t>prevenzione della corruzione</w:t>
      </w:r>
    </w:p>
    <w:p w:rsidR="003F7D51" w:rsidRPr="00437BAB" w:rsidRDefault="00E01C96" w:rsidP="00201B78">
      <w:pPr>
        <w:pStyle w:val="Titolo1"/>
        <w:rPr>
          <w:highlight w:val="yellow"/>
        </w:rPr>
      </w:pPr>
      <w:bookmarkStart w:id="66" w:name="_Toc451242547"/>
      <w:r w:rsidRPr="00437BAB">
        <w:rPr>
          <w:highlight w:val="yellow"/>
        </w:rPr>
        <w:t xml:space="preserve">L’ATTIVITÀ </w:t>
      </w:r>
      <w:proofErr w:type="spellStart"/>
      <w:r w:rsidRPr="00437BAB">
        <w:rPr>
          <w:highlight w:val="yellow"/>
        </w:rPr>
        <w:t>DI</w:t>
      </w:r>
      <w:proofErr w:type="spellEnd"/>
      <w:r w:rsidRPr="00437BAB">
        <w:rPr>
          <w:highlight w:val="yellow"/>
        </w:rPr>
        <w:t xml:space="preserve"> CONSULTAZIONE</w:t>
      </w:r>
      <w:bookmarkEnd w:id="66"/>
    </w:p>
    <w:p w:rsidR="003F7D51" w:rsidRPr="003F7D51" w:rsidRDefault="003F7D51" w:rsidP="003F7D51">
      <w:pPr>
        <w:rPr>
          <w:lang w:eastAsia="ar-SA"/>
        </w:rPr>
      </w:pPr>
    </w:p>
    <w:p w:rsidR="00FC2BE8" w:rsidRDefault="003F7D51" w:rsidP="0087648E">
      <w:pPr>
        <w:suppressAutoHyphens/>
        <w:overflowPunct/>
        <w:autoSpaceDE/>
        <w:autoSpaceDN/>
        <w:adjustRightInd/>
        <w:spacing w:before="120"/>
        <w:jc w:val="both"/>
        <w:textAlignment w:val="auto"/>
        <w:rPr>
          <w:color w:val="000000"/>
          <w:sz w:val="24"/>
          <w:szCs w:val="24"/>
          <w:lang w:eastAsia="ar-SA"/>
        </w:rPr>
      </w:pPr>
      <w:r w:rsidRPr="0087648E">
        <w:rPr>
          <w:color w:val="000000"/>
          <w:sz w:val="24"/>
          <w:szCs w:val="24"/>
          <w:lang w:eastAsia="ar-SA"/>
        </w:rPr>
        <w:t>Il Piano Nazionale Anticorruzione (PNA) prevede che le Amministrazioni, al fine di disegnare</w:t>
      </w:r>
      <w:r w:rsidRPr="003F7D51">
        <w:rPr>
          <w:color w:val="000000"/>
          <w:sz w:val="24"/>
          <w:szCs w:val="24"/>
          <w:lang w:eastAsia="ar-SA"/>
        </w:rPr>
        <w:t xml:space="preserve"> un’efficace strategia anticorruzione, realizzino forme di consultazione con il coinvolgimento dei cittadini e delle organizzazioni portatrici di interessi collettivi in occasione dell’elaborazione/aggiornamento del proprio Piano.</w:t>
      </w:r>
    </w:p>
    <w:p w:rsidR="00B93C1C" w:rsidRPr="00B93C1C" w:rsidRDefault="00B93C1C" w:rsidP="0087648E">
      <w:pPr>
        <w:suppressAutoHyphens/>
        <w:overflowPunct/>
        <w:autoSpaceDE/>
        <w:autoSpaceDN/>
        <w:adjustRightInd/>
        <w:spacing w:before="120"/>
        <w:jc w:val="both"/>
        <w:textAlignment w:val="auto"/>
        <w:rPr>
          <w:color w:val="000000"/>
          <w:sz w:val="24"/>
          <w:szCs w:val="24"/>
          <w:lang w:eastAsia="ar-SA"/>
        </w:rPr>
      </w:pPr>
      <w:r w:rsidRPr="00B93C1C">
        <w:rPr>
          <w:color w:val="000000"/>
          <w:sz w:val="24"/>
          <w:szCs w:val="24"/>
          <w:lang w:eastAsia="ar-SA"/>
        </w:rPr>
        <w:t>Il PNA prevede che, al fine di disegnare un’efficace strategia anticorruzione, le Amministrazioni debbono realizzare forme di consultazione, con il coinvolgimento di cittadini e di organizzazioni portatrici di interessi collettivi, ai fini della predisposizione del PTPC, della diffusione delle strategie di prevenzione pianificate, nonché dei risultati di monitoraggio sull’implementazione delle relative misure. Le Amministrazioni debbono, poi, tener conto dell’esito della consultazione in sede di elaborazione del PTPC e in sede di valutazione della sua adeguatezza, anche quale contributo per individuare le priorità di intervento.</w:t>
      </w:r>
    </w:p>
    <w:p w:rsidR="00B93C1C" w:rsidRPr="00A324AC" w:rsidRDefault="00A324AC" w:rsidP="0087648E">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b/>
          <w:color w:val="000000"/>
          <w:sz w:val="24"/>
          <w:szCs w:val="24"/>
          <w:lang w:eastAsia="ar-SA"/>
        </w:rPr>
      </w:pPr>
      <w:r w:rsidRPr="00437BAB">
        <w:rPr>
          <w:b/>
          <w:color w:val="000000"/>
          <w:sz w:val="24"/>
          <w:szCs w:val="24"/>
          <w:highlight w:val="yellow"/>
          <w:lang w:eastAsia="ar-SA"/>
        </w:rPr>
        <w:t>MISURA</w:t>
      </w:r>
      <w:r w:rsidR="00B93C1C" w:rsidRPr="00A324AC">
        <w:rPr>
          <w:b/>
          <w:color w:val="000000"/>
          <w:sz w:val="24"/>
          <w:szCs w:val="24"/>
          <w:lang w:eastAsia="ar-SA"/>
        </w:rPr>
        <w:tab/>
      </w:r>
    </w:p>
    <w:p w:rsidR="003201CC" w:rsidRPr="003201CC" w:rsidRDefault="003201CC" w:rsidP="0087648E">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color w:val="000000"/>
          <w:sz w:val="24"/>
          <w:szCs w:val="24"/>
          <w:lang w:eastAsia="ar-SA"/>
        </w:rPr>
      </w:pPr>
      <w:r>
        <w:rPr>
          <w:color w:val="000000"/>
          <w:sz w:val="24"/>
          <w:szCs w:val="24"/>
          <w:lang w:eastAsia="ar-SA"/>
        </w:rPr>
        <w:t>S</w:t>
      </w:r>
      <w:r w:rsidRPr="003201CC">
        <w:rPr>
          <w:color w:val="000000"/>
          <w:sz w:val="24"/>
          <w:szCs w:val="24"/>
          <w:lang w:eastAsia="ar-SA"/>
        </w:rPr>
        <w:t>econdo la previsione del citato art. 1, comma 8, della L. n. 190/2012, il Responsabile della Prevenzione della Corruzione (</w:t>
      </w:r>
      <w:proofErr w:type="spellStart"/>
      <w:r w:rsidRPr="003201CC">
        <w:rPr>
          <w:color w:val="000000"/>
          <w:sz w:val="24"/>
          <w:szCs w:val="24"/>
          <w:lang w:eastAsia="ar-SA"/>
        </w:rPr>
        <w:t>R.P.C.</w:t>
      </w:r>
      <w:proofErr w:type="spellEnd"/>
      <w:r w:rsidRPr="003201CC">
        <w:rPr>
          <w:color w:val="000000"/>
          <w:sz w:val="24"/>
          <w:szCs w:val="24"/>
          <w:lang w:eastAsia="ar-SA"/>
        </w:rPr>
        <w:t xml:space="preserve">) </w:t>
      </w:r>
      <w:r>
        <w:rPr>
          <w:color w:val="000000"/>
          <w:sz w:val="24"/>
          <w:szCs w:val="24"/>
          <w:lang w:eastAsia="ar-SA"/>
        </w:rPr>
        <w:t>predispone</w:t>
      </w:r>
      <w:r w:rsidRPr="003201CC">
        <w:rPr>
          <w:color w:val="000000"/>
          <w:sz w:val="24"/>
          <w:szCs w:val="24"/>
          <w:lang w:eastAsia="ar-SA"/>
        </w:rPr>
        <w:t xml:space="preserve"> la proposta del </w:t>
      </w:r>
      <w:proofErr w:type="spellStart"/>
      <w:r w:rsidRPr="003201CC">
        <w:rPr>
          <w:color w:val="000000"/>
          <w:sz w:val="24"/>
          <w:szCs w:val="24"/>
          <w:lang w:eastAsia="ar-SA"/>
        </w:rPr>
        <w:t>P.T.P.C.</w:t>
      </w:r>
      <w:proofErr w:type="spellEnd"/>
      <w:r w:rsidRPr="003201CC">
        <w:rPr>
          <w:color w:val="000000"/>
          <w:sz w:val="24"/>
          <w:szCs w:val="24"/>
          <w:lang w:eastAsia="ar-SA"/>
        </w:rPr>
        <w:t xml:space="preserve"> </w:t>
      </w:r>
      <w:r>
        <w:rPr>
          <w:color w:val="000000"/>
          <w:sz w:val="24"/>
          <w:szCs w:val="24"/>
          <w:lang w:eastAsia="ar-SA"/>
        </w:rPr>
        <w:t xml:space="preserve">regionale delle istituzioni scolastiche </w:t>
      </w:r>
      <w:r w:rsidRPr="003201CC">
        <w:rPr>
          <w:color w:val="000000"/>
          <w:sz w:val="24"/>
          <w:szCs w:val="24"/>
          <w:lang w:eastAsia="ar-SA"/>
        </w:rPr>
        <w:t xml:space="preserve">che sarà sottoposto all’esame del </w:t>
      </w:r>
      <w:r>
        <w:rPr>
          <w:color w:val="000000"/>
          <w:sz w:val="24"/>
          <w:szCs w:val="24"/>
          <w:lang w:eastAsia="ar-SA"/>
        </w:rPr>
        <w:t xml:space="preserve">Ministro dell’istruzione dell’università e della ricerca ai </w:t>
      </w:r>
      <w:r w:rsidRPr="003201CC">
        <w:rPr>
          <w:color w:val="000000"/>
          <w:sz w:val="24"/>
          <w:szCs w:val="24"/>
          <w:lang w:eastAsia="ar-SA"/>
        </w:rPr>
        <w:t xml:space="preserve"> fini della sua approvazione.</w:t>
      </w:r>
    </w:p>
    <w:p w:rsidR="003201CC" w:rsidRPr="003201CC" w:rsidRDefault="003201CC" w:rsidP="0087648E">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color w:val="000000"/>
          <w:sz w:val="24"/>
          <w:szCs w:val="24"/>
          <w:lang w:eastAsia="ar-SA"/>
        </w:rPr>
      </w:pPr>
      <w:r w:rsidRPr="003201CC">
        <w:rPr>
          <w:color w:val="000000"/>
          <w:sz w:val="24"/>
          <w:szCs w:val="24"/>
          <w:lang w:eastAsia="ar-SA"/>
        </w:rPr>
        <w:t>Al riguardo va fatto presente che il Piano Nazionale Anticorruzione (</w:t>
      </w:r>
      <w:proofErr w:type="spellStart"/>
      <w:r w:rsidRPr="003201CC">
        <w:rPr>
          <w:color w:val="000000"/>
          <w:sz w:val="24"/>
          <w:szCs w:val="24"/>
          <w:lang w:eastAsia="ar-SA"/>
        </w:rPr>
        <w:t>P.N.A.</w:t>
      </w:r>
      <w:proofErr w:type="spellEnd"/>
      <w:r w:rsidRPr="003201CC">
        <w:rPr>
          <w:color w:val="000000"/>
          <w:sz w:val="24"/>
          <w:szCs w:val="24"/>
          <w:lang w:eastAsia="ar-SA"/>
        </w:rPr>
        <w:t>), ha previsto che le Pubbliche Amministrazioni, al fine di disegnare un’efficace strategia anticorruzione, devono realizzare delle forme di consultazione con il coinvolgimento dei cittadini e delle organizzazioni portatrici di interessi collettivi in occasione dell’elaborazione/aggiornamento del proprio piano ed in sede di valutazione della sua adeguatezza. </w:t>
      </w:r>
    </w:p>
    <w:p w:rsidR="003201CC" w:rsidRPr="003201CC" w:rsidRDefault="003201CC" w:rsidP="0087648E">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color w:val="000000"/>
          <w:sz w:val="24"/>
          <w:szCs w:val="24"/>
          <w:lang w:eastAsia="ar-SA"/>
        </w:rPr>
      </w:pPr>
      <w:r w:rsidRPr="003201CC">
        <w:rPr>
          <w:color w:val="000000"/>
          <w:sz w:val="24"/>
          <w:szCs w:val="24"/>
          <w:lang w:eastAsia="ar-SA"/>
        </w:rPr>
        <w:t xml:space="preserve">In adempimento di tale previsione normativa, nell’intento di favorire il più ampio coinvolgimento degli </w:t>
      </w:r>
      <w:proofErr w:type="spellStart"/>
      <w:r w:rsidRPr="003201CC">
        <w:rPr>
          <w:color w:val="000000"/>
          <w:sz w:val="24"/>
          <w:szCs w:val="24"/>
          <w:lang w:eastAsia="ar-SA"/>
        </w:rPr>
        <w:t>stakeholders</w:t>
      </w:r>
      <w:proofErr w:type="spellEnd"/>
      <w:r w:rsidRPr="003201CC">
        <w:rPr>
          <w:color w:val="000000"/>
          <w:sz w:val="24"/>
          <w:szCs w:val="24"/>
          <w:lang w:eastAsia="ar-SA"/>
        </w:rPr>
        <w:t xml:space="preserve">, i cittadini e tutte le associazioni o altre forme di organizzazioni portatrici di interessi collettivi, la RSU e le </w:t>
      </w:r>
      <w:proofErr w:type="spellStart"/>
      <w:r w:rsidRPr="003201CC">
        <w:rPr>
          <w:color w:val="000000"/>
          <w:sz w:val="24"/>
          <w:szCs w:val="24"/>
          <w:lang w:eastAsia="ar-SA"/>
        </w:rPr>
        <w:t>OO.SS</w:t>
      </w:r>
      <w:proofErr w:type="spellEnd"/>
      <w:r w:rsidRPr="003201CC">
        <w:rPr>
          <w:color w:val="000000"/>
          <w:sz w:val="24"/>
          <w:szCs w:val="24"/>
          <w:lang w:eastAsia="ar-SA"/>
        </w:rPr>
        <w:t xml:space="preserve">. </w:t>
      </w:r>
      <w:r>
        <w:rPr>
          <w:color w:val="000000"/>
          <w:sz w:val="24"/>
          <w:szCs w:val="24"/>
          <w:lang w:eastAsia="ar-SA"/>
        </w:rPr>
        <w:t>delle istituzioni scolastiche</w:t>
      </w:r>
      <w:r w:rsidRPr="003201CC">
        <w:rPr>
          <w:color w:val="000000"/>
          <w:sz w:val="24"/>
          <w:szCs w:val="24"/>
          <w:lang w:eastAsia="ar-SA"/>
        </w:rPr>
        <w:t xml:space="preserve"> sono</w:t>
      </w:r>
      <w:r>
        <w:rPr>
          <w:color w:val="000000"/>
          <w:sz w:val="24"/>
          <w:szCs w:val="24"/>
          <w:lang w:eastAsia="ar-SA"/>
        </w:rPr>
        <w:t xml:space="preserve"> state</w:t>
      </w:r>
      <w:r w:rsidRPr="003201CC">
        <w:rPr>
          <w:color w:val="000000"/>
          <w:sz w:val="24"/>
          <w:szCs w:val="24"/>
          <w:lang w:eastAsia="ar-SA"/>
        </w:rPr>
        <w:t xml:space="preserve"> invitate a presentare eventuali pr</w:t>
      </w:r>
      <w:r>
        <w:rPr>
          <w:color w:val="000000"/>
          <w:sz w:val="24"/>
          <w:szCs w:val="24"/>
          <w:lang w:eastAsia="ar-SA"/>
        </w:rPr>
        <w:t>oposte e/o osservazioni di cui il RPC</w:t>
      </w:r>
      <w:r w:rsidRPr="003201CC">
        <w:rPr>
          <w:color w:val="000000"/>
          <w:sz w:val="24"/>
          <w:szCs w:val="24"/>
          <w:lang w:eastAsia="ar-SA"/>
        </w:rPr>
        <w:t xml:space="preserve"> </w:t>
      </w:r>
      <w:r>
        <w:rPr>
          <w:color w:val="000000"/>
          <w:sz w:val="24"/>
          <w:szCs w:val="24"/>
          <w:lang w:eastAsia="ar-SA"/>
        </w:rPr>
        <w:t xml:space="preserve">ha, come meglio esplicato nel successivo </w:t>
      </w:r>
      <w:r w:rsidR="0087648E">
        <w:rPr>
          <w:color w:val="000000"/>
          <w:sz w:val="24"/>
          <w:szCs w:val="24"/>
          <w:lang w:eastAsia="ar-SA"/>
        </w:rPr>
        <w:lastRenderedPageBreak/>
        <w:t>paragrafo, ten</w:t>
      </w:r>
      <w:r w:rsidR="009A3CEE">
        <w:rPr>
          <w:color w:val="000000"/>
          <w:sz w:val="24"/>
          <w:szCs w:val="24"/>
          <w:lang w:eastAsia="ar-SA"/>
        </w:rPr>
        <w:t>u</w:t>
      </w:r>
      <w:r>
        <w:rPr>
          <w:color w:val="000000"/>
          <w:sz w:val="24"/>
          <w:szCs w:val="24"/>
          <w:lang w:eastAsia="ar-SA"/>
        </w:rPr>
        <w:t>to</w:t>
      </w:r>
      <w:r w:rsidRPr="003201CC">
        <w:rPr>
          <w:color w:val="000000"/>
          <w:sz w:val="24"/>
          <w:szCs w:val="24"/>
          <w:lang w:eastAsia="ar-SA"/>
        </w:rPr>
        <w:t xml:space="preserve"> conto in sede di </w:t>
      </w:r>
      <w:r>
        <w:rPr>
          <w:color w:val="000000"/>
          <w:sz w:val="24"/>
          <w:szCs w:val="24"/>
          <w:lang w:eastAsia="ar-SA"/>
        </w:rPr>
        <w:t>elaborazione definitiva</w:t>
      </w:r>
      <w:r w:rsidRPr="003201CC">
        <w:rPr>
          <w:color w:val="000000"/>
          <w:sz w:val="24"/>
          <w:szCs w:val="24"/>
          <w:lang w:eastAsia="ar-SA"/>
        </w:rPr>
        <w:t xml:space="preserve"> del Piano Triennale di Prevenzione della Corruzione.</w:t>
      </w:r>
    </w:p>
    <w:p w:rsidR="003201CC" w:rsidRDefault="003201CC" w:rsidP="0087648E">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color w:val="000000"/>
          <w:sz w:val="24"/>
          <w:szCs w:val="24"/>
          <w:lang w:eastAsia="ar-SA"/>
        </w:rPr>
      </w:pPr>
      <w:r w:rsidRPr="003201CC">
        <w:rPr>
          <w:color w:val="000000"/>
          <w:sz w:val="24"/>
          <w:szCs w:val="24"/>
          <w:lang w:eastAsia="ar-SA"/>
        </w:rPr>
        <w:t xml:space="preserve"> A tal fine </w:t>
      </w:r>
      <w:r>
        <w:rPr>
          <w:color w:val="000000"/>
          <w:sz w:val="24"/>
          <w:szCs w:val="24"/>
          <w:lang w:eastAsia="ar-SA"/>
        </w:rPr>
        <w:t>è</w:t>
      </w:r>
      <w:r w:rsidRPr="003201CC">
        <w:rPr>
          <w:color w:val="000000"/>
          <w:sz w:val="24"/>
          <w:szCs w:val="24"/>
          <w:lang w:eastAsia="ar-SA"/>
        </w:rPr>
        <w:t xml:space="preserve"> </w:t>
      </w:r>
      <w:r w:rsidR="0087648E">
        <w:rPr>
          <w:color w:val="000000"/>
          <w:sz w:val="24"/>
          <w:szCs w:val="24"/>
          <w:lang w:eastAsia="ar-SA"/>
        </w:rPr>
        <w:t xml:space="preserve">stato reso </w:t>
      </w:r>
      <w:r w:rsidRPr="003201CC">
        <w:rPr>
          <w:color w:val="000000"/>
          <w:sz w:val="24"/>
          <w:szCs w:val="24"/>
          <w:lang w:eastAsia="ar-SA"/>
        </w:rPr>
        <w:t>disponibile il testo</w:t>
      </w:r>
      <w:r>
        <w:rPr>
          <w:color w:val="000000"/>
          <w:sz w:val="24"/>
          <w:szCs w:val="24"/>
          <w:lang w:eastAsia="ar-SA"/>
        </w:rPr>
        <w:t xml:space="preserve"> provvisorio</w:t>
      </w:r>
      <w:r w:rsidRPr="003201CC">
        <w:rPr>
          <w:color w:val="000000"/>
          <w:sz w:val="24"/>
          <w:szCs w:val="24"/>
          <w:lang w:eastAsia="ar-SA"/>
        </w:rPr>
        <w:t xml:space="preserve"> del proprio </w:t>
      </w:r>
      <w:proofErr w:type="spellStart"/>
      <w:r w:rsidRPr="003201CC">
        <w:rPr>
          <w:color w:val="000000"/>
          <w:sz w:val="24"/>
          <w:szCs w:val="24"/>
          <w:lang w:eastAsia="ar-SA"/>
        </w:rPr>
        <w:t>P.T.P.C.</w:t>
      </w:r>
      <w:proofErr w:type="spellEnd"/>
      <w:r w:rsidRPr="003201CC">
        <w:rPr>
          <w:color w:val="000000"/>
          <w:sz w:val="24"/>
          <w:szCs w:val="24"/>
          <w:lang w:eastAsia="ar-SA"/>
        </w:rPr>
        <w:t xml:space="preserve"> - anni 201</w:t>
      </w:r>
      <w:r w:rsidR="00B90C6C">
        <w:rPr>
          <w:color w:val="000000"/>
          <w:sz w:val="24"/>
          <w:szCs w:val="24"/>
          <w:lang w:eastAsia="ar-SA"/>
        </w:rPr>
        <w:t>8</w:t>
      </w:r>
      <w:r>
        <w:rPr>
          <w:color w:val="000000"/>
          <w:sz w:val="24"/>
          <w:szCs w:val="24"/>
          <w:lang w:eastAsia="ar-SA"/>
        </w:rPr>
        <w:t>-20</w:t>
      </w:r>
      <w:r w:rsidR="00B90C6C">
        <w:rPr>
          <w:color w:val="000000"/>
          <w:sz w:val="24"/>
          <w:szCs w:val="24"/>
          <w:lang w:eastAsia="ar-SA"/>
        </w:rPr>
        <w:t>20</w:t>
      </w:r>
      <w:r w:rsidRPr="003201CC">
        <w:rPr>
          <w:color w:val="000000"/>
          <w:sz w:val="24"/>
          <w:szCs w:val="24"/>
          <w:lang w:eastAsia="ar-SA"/>
        </w:rPr>
        <w:t xml:space="preserve"> nella sezione "Amministrazione Trasparente" del  sito istituzionale</w:t>
      </w:r>
      <w:r>
        <w:rPr>
          <w:color w:val="000000"/>
          <w:sz w:val="24"/>
          <w:szCs w:val="24"/>
          <w:lang w:eastAsia="ar-SA"/>
        </w:rPr>
        <w:t xml:space="preserve"> dell’USR.</w:t>
      </w:r>
      <w:r w:rsidRPr="003201CC">
        <w:rPr>
          <w:color w:val="000000"/>
          <w:sz w:val="24"/>
          <w:szCs w:val="24"/>
          <w:lang w:eastAsia="ar-SA"/>
        </w:rPr>
        <w:t> </w:t>
      </w:r>
    </w:p>
    <w:p w:rsidR="00056EA2" w:rsidRPr="003201CC" w:rsidRDefault="00056EA2" w:rsidP="0087648E">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color w:val="000000"/>
          <w:sz w:val="24"/>
          <w:szCs w:val="24"/>
          <w:lang w:eastAsia="ar-SA"/>
        </w:rPr>
      </w:pPr>
    </w:p>
    <w:p w:rsidR="004938D7" w:rsidRDefault="003201CC" w:rsidP="00056EA2">
      <w:pPr>
        <w:pBdr>
          <w:top w:val="single" w:sz="4" w:space="1" w:color="auto"/>
          <w:left w:val="single" w:sz="4" w:space="4" w:color="auto"/>
          <w:bottom w:val="single" w:sz="4" w:space="1" w:color="auto"/>
          <w:right w:val="single" w:sz="4" w:space="4" w:color="auto"/>
        </w:pBdr>
        <w:suppressAutoHyphens/>
        <w:overflowPunct/>
        <w:autoSpaceDE/>
        <w:autoSpaceDN/>
        <w:adjustRightInd/>
        <w:jc w:val="both"/>
        <w:textAlignment w:val="auto"/>
        <w:rPr>
          <w:color w:val="000000"/>
          <w:sz w:val="24"/>
          <w:szCs w:val="24"/>
          <w:lang w:eastAsia="ar-SA"/>
        </w:rPr>
      </w:pPr>
      <w:r>
        <w:rPr>
          <w:color w:val="000000"/>
          <w:sz w:val="24"/>
          <w:szCs w:val="24"/>
          <w:lang w:eastAsia="ar-SA"/>
        </w:rPr>
        <w:t>T</w:t>
      </w:r>
      <w:r w:rsidRPr="003201CC">
        <w:rPr>
          <w:color w:val="000000"/>
          <w:sz w:val="24"/>
          <w:szCs w:val="24"/>
          <w:lang w:eastAsia="ar-SA"/>
        </w:rPr>
        <w:t xml:space="preserve">utti i soggetti </w:t>
      </w:r>
      <w:r>
        <w:rPr>
          <w:color w:val="000000"/>
          <w:sz w:val="24"/>
          <w:szCs w:val="24"/>
          <w:lang w:eastAsia="ar-SA"/>
        </w:rPr>
        <w:t>interessati, ivi incluso il personale dipendente, ha</w:t>
      </w:r>
      <w:r w:rsidR="0087648E">
        <w:rPr>
          <w:color w:val="000000"/>
          <w:sz w:val="24"/>
          <w:szCs w:val="24"/>
          <w:lang w:eastAsia="ar-SA"/>
        </w:rPr>
        <w:t>nno</w:t>
      </w:r>
      <w:r>
        <w:rPr>
          <w:color w:val="000000"/>
          <w:sz w:val="24"/>
          <w:szCs w:val="24"/>
          <w:lang w:eastAsia="ar-SA"/>
        </w:rPr>
        <w:t xml:space="preserve"> potuto </w:t>
      </w:r>
      <w:r w:rsidRPr="003201CC">
        <w:rPr>
          <w:color w:val="000000"/>
          <w:sz w:val="24"/>
          <w:szCs w:val="24"/>
          <w:lang w:eastAsia="ar-SA"/>
        </w:rPr>
        <w:t xml:space="preserve">trasmettere il proprio contributo propositivo  all’indirizzo </w:t>
      </w:r>
      <w:proofErr w:type="spellStart"/>
      <w:r w:rsidRPr="003201CC">
        <w:rPr>
          <w:color w:val="000000"/>
          <w:sz w:val="24"/>
          <w:szCs w:val="24"/>
          <w:lang w:eastAsia="ar-SA"/>
        </w:rPr>
        <w:t>email</w:t>
      </w:r>
      <w:proofErr w:type="spellEnd"/>
      <w:r w:rsidR="00A324AC">
        <w:rPr>
          <w:color w:val="000000"/>
          <w:sz w:val="24"/>
          <w:szCs w:val="24"/>
          <w:lang w:eastAsia="ar-SA"/>
        </w:rPr>
        <w:t xml:space="preserve"> </w:t>
      </w:r>
      <w:r w:rsidR="00DF49C5">
        <w:rPr>
          <w:color w:val="000000"/>
          <w:sz w:val="24"/>
          <w:szCs w:val="24"/>
          <w:lang w:eastAsia="ar-SA"/>
        </w:rPr>
        <w:t>responsabileprvenzioneecorruzionepuglia@istruzione.it</w:t>
      </w:r>
      <w:r w:rsidR="0024536E">
        <w:rPr>
          <w:color w:val="000000"/>
          <w:sz w:val="24"/>
          <w:szCs w:val="24"/>
          <w:lang w:eastAsia="ar-SA"/>
        </w:rPr>
        <w:t xml:space="preserve"> </w:t>
      </w:r>
    </w:p>
    <w:p w:rsidR="003201CC" w:rsidRPr="003201CC" w:rsidRDefault="003201CC" w:rsidP="00056EA2">
      <w:pPr>
        <w:pBdr>
          <w:top w:val="single" w:sz="4" w:space="1" w:color="auto"/>
          <w:left w:val="single" w:sz="4" w:space="4" w:color="auto"/>
          <w:bottom w:val="single" w:sz="4" w:space="1" w:color="auto"/>
          <w:right w:val="single" w:sz="4" w:space="4" w:color="auto"/>
        </w:pBdr>
        <w:suppressAutoHyphens/>
        <w:overflowPunct/>
        <w:autoSpaceDE/>
        <w:autoSpaceDN/>
        <w:adjustRightInd/>
        <w:jc w:val="both"/>
        <w:textAlignment w:val="auto"/>
        <w:rPr>
          <w:color w:val="000000"/>
          <w:sz w:val="24"/>
          <w:szCs w:val="24"/>
          <w:lang w:eastAsia="ar-SA"/>
        </w:rPr>
      </w:pPr>
      <w:r w:rsidRPr="003201CC">
        <w:rPr>
          <w:color w:val="000000"/>
          <w:sz w:val="24"/>
          <w:szCs w:val="24"/>
          <w:lang w:eastAsia="ar-SA"/>
        </w:rPr>
        <w:t xml:space="preserve"> entro e non oltre il giorno</w:t>
      </w:r>
      <w:r w:rsidR="004938D7">
        <w:rPr>
          <w:color w:val="000000"/>
          <w:sz w:val="24"/>
          <w:szCs w:val="24"/>
          <w:lang w:eastAsia="ar-SA"/>
        </w:rPr>
        <w:t xml:space="preserve"> </w:t>
      </w:r>
      <w:r w:rsidR="00B90C6C">
        <w:rPr>
          <w:color w:val="000000"/>
          <w:sz w:val="24"/>
          <w:szCs w:val="24"/>
          <w:lang w:eastAsia="ar-SA"/>
        </w:rPr>
        <w:t>27</w:t>
      </w:r>
      <w:r w:rsidR="004938D7">
        <w:rPr>
          <w:color w:val="000000"/>
          <w:sz w:val="24"/>
          <w:szCs w:val="24"/>
          <w:lang w:eastAsia="ar-SA"/>
        </w:rPr>
        <w:t>/0</w:t>
      </w:r>
      <w:r w:rsidR="00B90C6C">
        <w:rPr>
          <w:color w:val="000000"/>
          <w:sz w:val="24"/>
          <w:szCs w:val="24"/>
          <w:lang w:eastAsia="ar-SA"/>
        </w:rPr>
        <w:t>1</w:t>
      </w:r>
      <w:r w:rsidR="004938D7">
        <w:rPr>
          <w:color w:val="000000"/>
          <w:sz w:val="24"/>
          <w:szCs w:val="24"/>
          <w:lang w:eastAsia="ar-SA"/>
        </w:rPr>
        <w:t>/201</w:t>
      </w:r>
      <w:r w:rsidR="00B90C6C">
        <w:rPr>
          <w:color w:val="000000"/>
          <w:sz w:val="24"/>
          <w:szCs w:val="24"/>
          <w:lang w:eastAsia="ar-SA"/>
        </w:rPr>
        <w:t>8</w:t>
      </w:r>
      <w:r w:rsidR="004938D7">
        <w:rPr>
          <w:color w:val="000000"/>
          <w:sz w:val="24"/>
          <w:szCs w:val="24"/>
          <w:lang w:eastAsia="ar-SA"/>
        </w:rPr>
        <w:t>.</w:t>
      </w:r>
    </w:p>
    <w:p w:rsidR="003201CC" w:rsidRDefault="000C14CA" w:rsidP="0087648E">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color w:val="000000"/>
          <w:sz w:val="24"/>
          <w:szCs w:val="24"/>
          <w:lang w:eastAsia="ar-SA"/>
        </w:rPr>
      </w:pPr>
      <w:r>
        <w:rPr>
          <w:color w:val="000000"/>
          <w:sz w:val="24"/>
          <w:szCs w:val="24"/>
          <w:lang w:eastAsia="ar-SA"/>
        </w:rPr>
        <w:t>Vedi All. 2</w:t>
      </w:r>
    </w:p>
    <w:p w:rsidR="003201CC" w:rsidRPr="00437BAB" w:rsidRDefault="003201CC" w:rsidP="003201CC">
      <w:pPr>
        <w:pStyle w:val="Titolo2"/>
        <w:rPr>
          <w:highlight w:val="yellow"/>
          <w:lang w:eastAsia="ar-SA"/>
        </w:rPr>
      </w:pPr>
      <w:bookmarkStart w:id="67" w:name="_Toc451242548"/>
      <w:r w:rsidRPr="00437BAB">
        <w:rPr>
          <w:highlight w:val="yellow"/>
          <w:lang w:eastAsia="ar-SA"/>
        </w:rPr>
        <w:t>I risultati dell’attività di consultazione</w:t>
      </w:r>
      <w:bookmarkEnd w:id="67"/>
    </w:p>
    <w:p w:rsidR="00A824B3" w:rsidRPr="00204B7C" w:rsidRDefault="00A824B3" w:rsidP="00A824B3">
      <w:pPr>
        <w:jc w:val="both"/>
        <w:rPr>
          <w:rFonts w:eastAsia="MS Mincho"/>
          <w:sz w:val="24"/>
          <w:szCs w:val="24"/>
          <w:lang w:eastAsia="ja-JP"/>
        </w:rPr>
      </w:pPr>
      <w:r w:rsidRPr="00204B7C">
        <w:rPr>
          <w:rFonts w:eastAsia="MS Mincho"/>
          <w:sz w:val="24"/>
          <w:szCs w:val="24"/>
          <w:lang w:eastAsia="ja-JP"/>
        </w:rPr>
        <w:t xml:space="preserve">Con nota </w:t>
      </w:r>
      <w:proofErr w:type="spellStart"/>
      <w:r w:rsidRPr="00204B7C">
        <w:rPr>
          <w:rFonts w:eastAsia="MS Mincho"/>
          <w:sz w:val="24"/>
          <w:szCs w:val="24"/>
          <w:lang w:eastAsia="ja-JP"/>
        </w:rPr>
        <w:t>prot</w:t>
      </w:r>
      <w:proofErr w:type="spellEnd"/>
      <w:r w:rsidRPr="00204B7C">
        <w:rPr>
          <w:rFonts w:eastAsia="MS Mincho"/>
          <w:sz w:val="24"/>
          <w:szCs w:val="24"/>
          <w:lang w:eastAsia="ja-JP"/>
        </w:rPr>
        <w:t>. n.9769 dell’8 giugno 2016 si è proceduto alla pubblicazione del presente piano e relativi allegati sul sito internet dell’USR per la Puglia (</w:t>
      </w:r>
      <w:hyperlink r:id="rId41" w:history="1">
        <w:r w:rsidRPr="00204B7C">
          <w:rPr>
            <w:rFonts w:eastAsia="MS Mincho"/>
            <w:sz w:val="24"/>
            <w:szCs w:val="24"/>
            <w:lang w:eastAsia="ja-JP"/>
          </w:rPr>
          <w:t>www.pugliausr.it</w:t>
        </w:r>
      </w:hyperlink>
      <w:r w:rsidRPr="00204B7C">
        <w:rPr>
          <w:rFonts w:eastAsia="MS Mincho"/>
          <w:sz w:val="24"/>
          <w:szCs w:val="24"/>
          <w:lang w:eastAsia="ja-JP"/>
        </w:rPr>
        <w:t xml:space="preserve">), </w:t>
      </w:r>
      <w:r w:rsidR="00DD2017">
        <w:rPr>
          <w:rFonts w:eastAsia="MS Mincho"/>
          <w:sz w:val="24"/>
          <w:szCs w:val="24"/>
          <w:lang w:eastAsia="ja-JP"/>
        </w:rPr>
        <w:t xml:space="preserve">prevedendo </w:t>
      </w:r>
      <w:r w:rsidRPr="00204B7C">
        <w:rPr>
          <w:rFonts w:eastAsia="MS Mincho"/>
          <w:sz w:val="24"/>
          <w:szCs w:val="24"/>
          <w:lang w:eastAsia="ja-JP"/>
        </w:rPr>
        <w:t>un termine per la presentazione di osservazioni da inviare</w:t>
      </w:r>
      <w:r w:rsidR="00DD2017">
        <w:rPr>
          <w:rFonts w:eastAsia="MS Mincho"/>
          <w:sz w:val="24"/>
          <w:szCs w:val="24"/>
          <w:lang w:eastAsia="ja-JP"/>
        </w:rPr>
        <w:t>,</w:t>
      </w:r>
      <w:r w:rsidRPr="00204B7C">
        <w:rPr>
          <w:rFonts w:eastAsia="MS Mincho"/>
          <w:sz w:val="24"/>
          <w:szCs w:val="24"/>
          <w:lang w:eastAsia="ja-JP"/>
        </w:rPr>
        <w:t xml:space="preserve"> per mezzo di un apposito modello</w:t>
      </w:r>
      <w:r w:rsidR="00DD2017">
        <w:rPr>
          <w:rFonts w:eastAsia="MS Mincho"/>
          <w:sz w:val="24"/>
          <w:szCs w:val="24"/>
          <w:lang w:eastAsia="ja-JP"/>
        </w:rPr>
        <w:t>, ad una casella di posta elettronica dedicata, appositamente attivata (responsabileprevenzioneecorruzionepuglia@istruzione.it)</w:t>
      </w:r>
      <w:r w:rsidRPr="00204B7C">
        <w:rPr>
          <w:rFonts w:eastAsia="MS Mincho"/>
          <w:sz w:val="24"/>
          <w:szCs w:val="24"/>
          <w:lang w:eastAsia="ja-JP"/>
        </w:rPr>
        <w:t>.</w:t>
      </w:r>
    </w:p>
    <w:p w:rsidR="00DD2017" w:rsidRDefault="004B5B2D" w:rsidP="00A824B3">
      <w:pPr>
        <w:jc w:val="both"/>
        <w:rPr>
          <w:rFonts w:eastAsia="MS Mincho"/>
          <w:sz w:val="24"/>
          <w:szCs w:val="24"/>
          <w:lang w:eastAsia="ja-JP"/>
        </w:rPr>
      </w:pPr>
      <w:r w:rsidRPr="00204B7C">
        <w:rPr>
          <w:rFonts w:eastAsia="MS Mincho"/>
          <w:sz w:val="24"/>
          <w:szCs w:val="24"/>
          <w:lang w:eastAsia="ja-JP"/>
        </w:rPr>
        <w:t xml:space="preserve">Alla data del 18 </w:t>
      </w:r>
      <w:r w:rsidR="00204B7C" w:rsidRPr="00204B7C">
        <w:rPr>
          <w:rFonts w:eastAsia="MS Mincho"/>
          <w:sz w:val="24"/>
          <w:szCs w:val="24"/>
          <w:lang w:eastAsia="ja-JP"/>
        </w:rPr>
        <w:t>giugno</w:t>
      </w:r>
      <w:r w:rsidR="00204B7C">
        <w:rPr>
          <w:rFonts w:eastAsia="MS Mincho"/>
          <w:sz w:val="24"/>
          <w:szCs w:val="24"/>
          <w:lang w:eastAsia="ja-JP"/>
        </w:rPr>
        <w:t>, termine previsto per la presentazione di osservazioni,</w:t>
      </w:r>
      <w:r w:rsidR="00204B7C" w:rsidRPr="00204B7C">
        <w:rPr>
          <w:rFonts w:eastAsia="MS Mincho"/>
          <w:sz w:val="24"/>
          <w:szCs w:val="24"/>
          <w:lang w:eastAsia="ja-JP"/>
        </w:rPr>
        <w:t xml:space="preserve"> </w:t>
      </w:r>
      <w:r w:rsidRPr="00204B7C">
        <w:rPr>
          <w:rFonts w:eastAsia="MS Mincho"/>
          <w:sz w:val="24"/>
          <w:szCs w:val="24"/>
          <w:lang w:eastAsia="ja-JP"/>
        </w:rPr>
        <w:t>sono pervenute due comunicazioni</w:t>
      </w:r>
      <w:r w:rsidR="00DD2017">
        <w:rPr>
          <w:rFonts w:eastAsia="MS Mincho"/>
          <w:sz w:val="24"/>
          <w:szCs w:val="24"/>
          <w:lang w:eastAsia="ja-JP"/>
        </w:rPr>
        <w:t xml:space="preserve"> da parte di Dirigenti scolastici, come di seguito specificate:</w:t>
      </w:r>
    </w:p>
    <w:p w:rsidR="004B5B2D" w:rsidRPr="00DD2017" w:rsidRDefault="00DD2017" w:rsidP="00000C86">
      <w:pPr>
        <w:pStyle w:val="Paragrafoelenco"/>
        <w:numPr>
          <w:ilvl w:val="0"/>
          <w:numId w:val="24"/>
        </w:numPr>
        <w:jc w:val="both"/>
        <w:rPr>
          <w:rFonts w:eastAsia="MS Mincho"/>
          <w:sz w:val="24"/>
          <w:szCs w:val="24"/>
          <w:lang w:eastAsia="ja-JP"/>
        </w:rPr>
      </w:pPr>
      <w:r w:rsidRPr="00DD2017">
        <w:rPr>
          <w:rFonts w:eastAsia="MS Mincho"/>
          <w:sz w:val="24"/>
          <w:szCs w:val="24"/>
          <w:lang w:eastAsia="ja-JP"/>
        </w:rPr>
        <w:t>Osservazione: Si comunica la mancanza di osservazioni;</w:t>
      </w:r>
    </w:p>
    <w:p w:rsidR="00DD2017" w:rsidRDefault="00DD2017" w:rsidP="00DD2017">
      <w:pPr>
        <w:ind w:firstLine="708"/>
        <w:jc w:val="both"/>
        <w:rPr>
          <w:rFonts w:eastAsia="MS Mincho"/>
          <w:sz w:val="24"/>
          <w:szCs w:val="24"/>
          <w:lang w:eastAsia="ja-JP"/>
        </w:rPr>
      </w:pPr>
      <w:r>
        <w:rPr>
          <w:rFonts w:eastAsia="MS Mincho"/>
          <w:sz w:val="24"/>
          <w:szCs w:val="24"/>
          <w:lang w:eastAsia="ja-JP"/>
        </w:rPr>
        <w:t>Determinazione: Nessuna</w:t>
      </w:r>
    </w:p>
    <w:p w:rsidR="00DD2017" w:rsidRPr="00DD2017" w:rsidRDefault="00DD2017" w:rsidP="00000C86">
      <w:pPr>
        <w:pStyle w:val="Paragrafoelenco"/>
        <w:numPr>
          <w:ilvl w:val="0"/>
          <w:numId w:val="24"/>
        </w:numPr>
        <w:jc w:val="both"/>
        <w:rPr>
          <w:rFonts w:eastAsia="MS Mincho"/>
          <w:sz w:val="24"/>
          <w:szCs w:val="24"/>
          <w:lang w:eastAsia="ja-JP"/>
        </w:rPr>
      </w:pPr>
      <w:r w:rsidRPr="00DD2017">
        <w:rPr>
          <w:rFonts w:eastAsia="MS Mincho"/>
          <w:sz w:val="24"/>
          <w:szCs w:val="24"/>
          <w:lang w:eastAsia="ja-JP"/>
        </w:rPr>
        <w:t>Osservazione: Si propone l’attivazione di un sito web di rete, dedicato alle reti di ambito e di scopo, la cui gestione è affidata alla scuola capofila;</w:t>
      </w:r>
    </w:p>
    <w:p w:rsidR="00DD2017" w:rsidRDefault="00DD2017" w:rsidP="00DD2017">
      <w:pPr>
        <w:ind w:firstLine="708"/>
        <w:jc w:val="both"/>
        <w:rPr>
          <w:rFonts w:eastAsia="MS Mincho"/>
          <w:sz w:val="24"/>
          <w:szCs w:val="24"/>
          <w:lang w:eastAsia="ja-JP"/>
        </w:rPr>
      </w:pPr>
      <w:r>
        <w:rPr>
          <w:rFonts w:eastAsia="MS Mincho"/>
          <w:sz w:val="24"/>
          <w:szCs w:val="24"/>
          <w:lang w:eastAsia="ja-JP"/>
        </w:rPr>
        <w:t xml:space="preserve">Determinazione: Pur apprezzando la proposta, si fa presente che la materia è riservata all’autonoma determinazione delle scuole facenti parte del protocollo di rete (art.7 DPR n.275/1999) che sarà redatto in sede di conferenza di servizio (art.14 legge n.241/1990 e </w:t>
      </w:r>
      <w:proofErr w:type="spellStart"/>
      <w:r>
        <w:rPr>
          <w:rFonts w:eastAsia="MS Mincho"/>
          <w:sz w:val="24"/>
          <w:szCs w:val="24"/>
          <w:lang w:eastAsia="ja-JP"/>
        </w:rPr>
        <w:t>s.m.i.</w:t>
      </w:r>
      <w:proofErr w:type="spellEnd"/>
      <w:r>
        <w:rPr>
          <w:rFonts w:eastAsia="MS Mincho"/>
          <w:sz w:val="24"/>
          <w:szCs w:val="24"/>
          <w:lang w:eastAsia="ja-JP"/>
        </w:rPr>
        <w:t>).</w:t>
      </w:r>
    </w:p>
    <w:p w:rsidR="00CF7A25" w:rsidRPr="00204B7C" w:rsidRDefault="00CF7A25" w:rsidP="00CF7A25">
      <w:pPr>
        <w:jc w:val="both"/>
        <w:rPr>
          <w:rFonts w:eastAsia="MS Mincho"/>
          <w:sz w:val="24"/>
          <w:szCs w:val="24"/>
          <w:lang w:eastAsia="ja-JP"/>
        </w:rPr>
      </w:pPr>
      <w:r>
        <w:rPr>
          <w:rFonts w:eastAsia="MS Mincho"/>
          <w:sz w:val="24"/>
          <w:szCs w:val="24"/>
          <w:lang w:eastAsia="ja-JP"/>
        </w:rPr>
        <w:t xml:space="preserve">Con nota </w:t>
      </w:r>
      <w:proofErr w:type="spellStart"/>
      <w:r>
        <w:rPr>
          <w:rFonts w:eastAsia="MS Mincho"/>
          <w:sz w:val="24"/>
          <w:szCs w:val="24"/>
          <w:lang w:eastAsia="ja-JP"/>
        </w:rPr>
        <w:t>prot</w:t>
      </w:r>
      <w:proofErr w:type="spellEnd"/>
      <w:r>
        <w:rPr>
          <w:rFonts w:eastAsia="MS Mincho"/>
          <w:sz w:val="24"/>
          <w:szCs w:val="24"/>
          <w:lang w:eastAsia="ja-JP"/>
        </w:rPr>
        <w:t>. n.2453 del 22/1/2018 si è proceduto ad analoga procedura per l’aggiornamento del 31/1/2018.</w:t>
      </w:r>
    </w:p>
    <w:p w:rsidR="00056EA2" w:rsidRPr="00437BAB" w:rsidRDefault="00B50141" w:rsidP="00056EA2">
      <w:pPr>
        <w:pStyle w:val="Titolo1"/>
        <w:rPr>
          <w:highlight w:val="yellow"/>
        </w:rPr>
      </w:pPr>
      <w:bookmarkStart w:id="68" w:name="_Toc451242549"/>
      <w:r w:rsidRPr="00437BAB">
        <w:rPr>
          <w:highlight w:val="yellow"/>
        </w:rPr>
        <w:t>IL MONITORAGGIO SULL’ATTUAZIONE DEL PIANO</w:t>
      </w:r>
      <w:bookmarkEnd w:id="68"/>
    </w:p>
    <w:p w:rsidR="00B93C1C" w:rsidRPr="00B93C1C" w:rsidRDefault="00B93C1C" w:rsidP="00B93C1C">
      <w:pPr>
        <w:suppressAutoHyphens/>
        <w:overflowPunct/>
        <w:autoSpaceDE/>
        <w:autoSpaceDN/>
        <w:adjustRightInd/>
        <w:spacing w:before="120"/>
        <w:jc w:val="both"/>
        <w:textAlignment w:val="auto"/>
        <w:rPr>
          <w:b/>
          <w:bCs/>
          <w:color w:val="000000"/>
          <w:sz w:val="24"/>
          <w:szCs w:val="24"/>
          <w:u w:val="single"/>
          <w:lang w:eastAsia="ar-SA"/>
        </w:rPr>
      </w:pPr>
    </w:p>
    <w:p w:rsidR="00B50141" w:rsidRPr="00B50141" w:rsidRDefault="00B50141" w:rsidP="00B50141">
      <w:pPr>
        <w:tabs>
          <w:tab w:val="left" w:pos="0"/>
        </w:tabs>
        <w:overflowPunct/>
        <w:autoSpaceDE/>
        <w:autoSpaceDN/>
        <w:adjustRightInd/>
        <w:spacing w:after="120"/>
        <w:ind w:right="47"/>
        <w:jc w:val="both"/>
        <w:textAlignment w:val="auto"/>
        <w:rPr>
          <w:rFonts w:ascii="Garamond" w:eastAsia="MS Mincho" w:hAnsi="Garamond"/>
          <w:sz w:val="24"/>
          <w:szCs w:val="24"/>
          <w:lang w:eastAsia="ja-JP"/>
        </w:rPr>
      </w:pPr>
      <w:r w:rsidRPr="00B50141">
        <w:rPr>
          <w:rFonts w:ascii="Garamond" w:eastAsia="MS Mincho" w:hAnsi="Garamond"/>
          <w:sz w:val="24"/>
          <w:szCs w:val="24"/>
          <w:lang w:eastAsia="ja-JP"/>
        </w:rPr>
        <w:t>La normativa di riferimento prevede specifiche attività di monitoraggio volte a verificare lo stato di attuazione delle misure stabilite dal PTPC.</w:t>
      </w:r>
      <w:r w:rsidRPr="00B50141">
        <w:rPr>
          <w:rFonts w:ascii="Garamond" w:eastAsia="MS Mincho" w:hAnsi="Garamond"/>
          <w:sz w:val="24"/>
          <w:szCs w:val="24"/>
          <w:lang w:eastAsia="ja-JP"/>
        </w:rPr>
        <w:tab/>
        <w:t xml:space="preserve"> </w:t>
      </w:r>
    </w:p>
    <w:p w:rsidR="00B50141" w:rsidRPr="004938D7" w:rsidRDefault="004938D7" w:rsidP="00B50141">
      <w:pPr>
        <w:pBdr>
          <w:top w:val="single" w:sz="4" w:space="1" w:color="auto"/>
          <w:left w:val="single" w:sz="4" w:space="4" w:color="auto"/>
          <w:bottom w:val="single" w:sz="4" w:space="1" w:color="auto"/>
          <w:right w:val="single" w:sz="4" w:space="4" w:color="auto"/>
        </w:pBdr>
        <w:tabs>
          <w:tab w:val="left" w:pos="0"/>
        </w:tabs>
        <w:overflowPunct/>
        <w:autoSpaceDE/>
        <w:autoSpaceDN/>
        <w:adjustRightInd/>
        <w:spacing w:after="120"/>
        <w:ind w:right="47"/>
        <w:jc w:val="both"/>
        <w:textAlignment w:val="auto"/>
        <w:rPr>
          <w:rFonts w:eastAsia="MS Mincho"/>
          <w:b/>
          <w:sz w:val="24"/>
          <w:szCs w:val="24"/>
          <w:lang w:eastAsia="ja-JP"/>
        </w:rPr>
      </w:pPr>
      <w:r w:rsidRPr="00437BAB">
        <w:rPr>
          <w:rFonts w:eastAsia="MS Mincho"/>
          <w:b/>
          <w:sz w:val="24"/>
          <w:szCs w:val="24"/>
          <w:highlight w:val="yellow"/>
          <w:lang w:eastAsia="ja-JP"/>
        </w:rPr>
        <w:t>MISURA</w:t>
      </w:r>
      <w:r w:rsidR="00B50141" w:rsidRPr="004938D7">
        <w:rPr>
          <w:rFonts w:eastAsia="MS Mincho"/>
          <w:b/>
          <w:sz w:val="24"/>
          <w:szCs w:val="24"/>
          <w:lang w:eastAsia="ja-JP"/>
        </w:rPr>
        <w:tab/>
      </w:r>
    </w:p>
    <w:p w:rsidR="00B50141" w:rsidRPr="00B50141" w:rsidRDefault="00B50141" w:rsidP="00B50141">
      <w:pPr>
        <w:pBdr>
          <w:top w:val="single" w:sz="4" w:space="1" w:color="auto"/>
          <w:left w:val="single" w:sz="4" w:space="4" w:color="auto"/>
          <w:bottom w:val="single" w:sz="4" w:space="1" w:color="auto"/>
          <w:right w:val="single" w:sz="4" w:space="4" w:color="auto"/>
        </w:pBdr>
        <w:tabs>
          <w:tab w:val="left" w:pos="0"/>
        </w:tabs>
        <w:overflowPunct/>
        <w:autoSpaceDE/>
        <w:autoSpaceDN/>
        <w:adjustRightInd/>
        <w:spacing w:after="120"/>
        <w:ind w:right="47"/>
        <w:jc w:val="both"/>
        <w:textAlignment w:val="auto"/>
        <w:rPr>
          <w:rFonts w:eastAsia="MS Mincho"/>
          <w:sz w:val="24"/>
          <w:szCs w:val="24"/>
          <w:lang w:eastAsia="ja-JP"/>
        </w:rPr>
      </w:pPr>
      <w:r w:rsidRPr="00437BAB">
        <w:rPr>
          <w:rFonts w:eastAsia="MS Mincho"/>
          <w:b/>
          <w:sz w:val="24"/>
          <w:szCs w:val="24"/>
          <w:highlight w:val="yellow"/>
          <w:lang w:eastAsia="ja-JP"/>
        </w:rPr>
        <w:t>I dirigenti di ambito territoriale</w:t>
      </w:r>
      <w:r w:rsidRPr="00B50141">
        <w:rPr>
          <w:rFonts w:eastAsia="MS Mincho"/>
          <w:b/>
          <w:sz w:val="24"/>
          <w:szCs w:val="24"/>
          <w:lang w:eastAsia="ja-JP"/>
        </w:rPr>
        <w:t>, anche in qualità di referenti della Prevenzione della corruzione, interpellati i dirigenti scolastici del territorio provinciale di  competenza invieranno al Responsabile della prevenzione della corruzione una relazione, entro il 15 novembre di ciascun anno, contenente lo stato di attuazione delle misure previste</w:t>
      </w:r>
      <w:r w:rsidRPr="00B50141">
        <w:rPr>
          <w:rFonts w:eastAsia="MS Mincho"/>
          <w:sz w:val="24"/>
          <w:szCs w:val="24"/>
          <w:lang w:eastAsia="ja-JP"/>
        </w:rPr>
        <w:t>. Tale monitoraggio dovrà anche riguardare i rapporti tra le istituzioni scolastiche ed i soggetti che con questa stipulano contratti, o che sono destinatari di autorizzazioni, concessioni e/o vantaggi personali o ad essi correlati.</w:t>
      </w:r>
    </w:p>
    <w:p w:rsidR="00B50141" w:rsidRPr="00B50141" w:rsidRDefault="00B50141" w:rsidP="00B50141">
      <w:pPr>
        <w:pBdr>
          <w:top w:val="single" w:sz="4" w:space="1" w:color="auto"/>
          <w:left w:val="single" w:sz="4" w:space="4" w:color="auto"/>
          <w:bottom w:val="single" w:sz="4" w:space="1" w:color="auto"/>
          <w:right w:val="single" w:sz="4" w:space="4" w:color="auto"/>
        </w:pBdr>
        <w:tabs>
          <w:tab w:val="left" w:pos="0"/>
        </w:tabs>
        <w:overflowPunct/>
        <w:autoSpaceDE/>
        <w:autoSpaceDN/>
        <w:adjustRightInd/>
        <w:spacing w:after="120"/>
        <w:ind w:right="47"/>
        <w:jc w:val="both"/>
        <w:textAlignment w:val="auto"/>
        <w:rPr>
          <w:rFonts w:eastAsia="MS Mincho"/>
          <w:sz w:val="24"/>
          <w:szCs w:val="24"/>
          <w:lang w:eastAsia="ja-JP"/>
        </w:rPr>
      </w:pPr>
      <w:bookmarkStart w:id="69" w:name="_Toc375415894"/>
      <w:r w:rsidRPr="00B50141">
        <w:rPr>
          <w:rFonts w:eastAsia="MS Mincho"/>
          <w:sz w:val="24"/>
          <w:szCs w:val="24"/>
          <w:lang w:eastAsia="ja-JP"/>
        </w:rPr>
        <w:tab/>
        <w:t>Il Responsabile della prevenzione della corruzione può, in qualsiasi momento, richiedere ai Referenti informazioni e dati relativi a determinati settori di attività.</w:t>
      </w:r>
    </w:p>
    <w:p w:rsidR="00B50141" w:rsidRPr="00B50141" w:rsidRDefault="00B50141" w:rsidP="00B50141">
      <w:pPr>
        <w:pBdr>
          <w:top w:val="single" w:sz="4" w:space="1" w:color="auto"/>
          <w:left w:val="single" w:sz="4" w:space="4" w:color="auto"/>
          <w:bottom w:val="single" w:sz="4" w:space="1" w:color="auto"/>
          <w:right w:val="single" w:sz="4" w:space="4" w:color="auto"/>
        </w:pBdr>
        <w:tabs>
          <w:tab w:val="left" w:pos="0"/>
        </w:tabs>
        <w:overflowPunct/>
        <w:autoSpaceDE/>
        <w:autoSpaceDN/>
        <w:adjustRightInd/>
        <w:spacing w:after="120"/>
        <w:ind w:right="47"/>
        <w:jc w:val="both"/>
        <w:textAlignment w:val="auto"/>
        <w:rPr>
          <w:rFonts w:eastAsia="MS Mincho"/>
          <w:sz w:val="24"/>
          <w:szCs w:val="24"/>
          <w:lang w:eastAsia="ja-JP"/>
        </w:rPr>
      </w:pPr>
      <w:r w:rsidRPr="00B50141">
        <w:rPr>
          <w:rFonts w:eastAsia="MS Mincho"/>
          <w:sz w:val="24"/>
          <w:szCs w:val="24"/>
          <w:lang w:eastAsia="ja-JP"/>
        </w:rPr>
        <w:tab/>
        <w:t>Il Responsabile della prevenzione della corruzione può in ogni momento verificare e chiedere delucidazioni scritte e/o verbali ai referenti, ai dirigenti scolastici e al personale docente ed ATA su comportamenti che possono integrare, anche solo potenzialmente, ipotesi di corruzione e illegalità.</w:t>
      </w:r>
    </w:p>
    <w:p w:rsidR="00B50141" w:rsidRPr="00B50141" w:rsidRDefault="00B50141" w:rsidP="00B50141">
      <w:pPr>
        <w:pBdr>
          <w:top w:val="single" w:sz="4" w:space="1" w:color="auto"/>
          <w:left w:val="single" w:sz="4" w:space="4" w:color="auto"/>
          <w:bottom w:val="single" w:sz="4" w:space="1" w:color="auto"/>
          <w:right w:val="single" w:sz="4" w:space="4" w:color="auto"/>
        </w:pBdr>
        <w:tabs>
          <w:tab w:val="left" w:pos="0"/>
        </w:tabs>
        <w:overflowPunct/>
        <w:autoSpaceDE/>
        <w:autoSpaceDN/>
        <w:adjustRightInd/>
        <w:spacing w:after="120"/>
        <w:ind w:right="47"/>
        <w:jc w:val="both"/>
        <w:textAlignment w:val="auto"/>
        <w:rPr>
          <w:rFonts w:eastAsia="MS Mincho"/>
          <w:sz w:val="24"/>
          <w:szCs w:val="24"/>
          <w:lang w:eastAsia="ja-JP"/>
        </w:rPr>
      </w:pPr>
      <w:r w:rsidRPr="00B50141">
        <w:rPr>
          <w:rFonts w:eastAsia="MS Mincho"/>
          <w:sz w:val="24"/>
          <w:szCs w:val="24"/>
          <w:lang w:eastAsia="ja-JP"/>
        </w:rPr>
        <w:t xml:space="preserve"> </w:t>
      </w:r>
      <w:r w:rsidRPr="00B50141">
        <w:rPr>
          <w:rFonts w:eastAsia="MS Mincho"/>
          <w:sz w:val="24"/>
          <w:szCs w:val="24"/>
          <w:lang w:eastAsia="ja-JP"/>
        </w:rPr>
        <w:tab/>
        <w:t>Il Responsabile della prevenzione della corruzione può monitorare, anche a campione, i rapporti tra le istituzioni scolastiche ed i soggetti che con la stessa stipulano contratti , anche verificando eventuali relazioni di parentela o affinità sussistenti tra i titolari, gli amministratori, i soci e i dipendenti degli stessi soggetti ed i dirigenti ed i dipendenti della specifica scuola.</w:t>
      </w:r>
    </w:p>
    <w:p w:rsidR="00B50141" w:rsidRPr="00B50141" w:rsidRDefault="00B50141" w:rsidP="00B50141">
      <w:pPr>
        <w:pBdr>
          <w:top w:val="single" w:sz="4" w:space="1" w:color="auto"/>
          <w:left w:val="single" w:sz="4" w:space="4" w:color="auto"/>
          <w:bottom w:val="single" w:sz="4" w:space="1" w:color="auto"/>
          <w:right w:val="single" w:sz="4" w:space="4" w:color="auto"/>
        </w:pBdr>
        <w:tabs>
          <w:tab w:val="left" w:pos="0"/>
        </w:tabs>
        <w:overflowPunct/>
        <w:autoSpaceDE/>
        <w:autoSpaceDN/>
        <w:adjustRightInd/>
        <w:spacing w:after="120"/>
        <w:ind w:right="47"/>
        <w:jc w:val="both"/>
        <w:textAlignment w:val="auto"/>
        <w:rPr>
          <w:rFonts w:eastAsia="MS Mincho"/>
          <w:sz w:val="24"/>
          <w:szCs w:val="24"/>
          <w:lang w:eastAsia="ja-JP"/>
        </w:rPr>
      </w:pPr>
      <w:r w:rsidRPr="00B50141">
        <w:rPr>
          <w:rFonts w:eastAsia="MS Mincho"/>
          <w:sz w:val="24"/>
          <w:szCs w:val="24"/>
          <w:lang w:eastAsia="ja-JP"/>
        </w:rPr>
        <w:lastRenderedPageBreak/>
        <w:tab/>
        <w:t>Può, inoltre, effettuare controlli a campione di natura documentale e, in casi di particolare rilevanza, anche mediante sopralluoghi e verifiche presso le istituzioni scolastiche.</w:t>
      </w:r>
    </w:p>
    <w:p w:rsidR="00B50141" w:rsidRPr="00B50141" w:rsidRDefault="00B50141" w:rsidP="00B50141">
      <w:pPr>
        <w:pBdr>
          <w:top w:val="single" w:sz="4" w:space="1" w:color="auto"/>
          <w:left w:val="single" w:sz="4" w:space="4" w:color="auto"/>
          <w:bottom w:val="single" w:sz="4" w:space="1" w:color="auto"/>
          <w:right w:val="single" w:sz="4" w:space="4" w:color="auto"/>
        </w:pBdr>
        <w:tabs>
          <w:tab w:val="left" w:pos="0"/>
        </w:tabs>
        <w:overflowPunct/>
        <w:autoSpaceDE/>
        <w:autoSpaceDN/>
        <w:adjustRightInd/>
        <w:spacing w:after="120"/>
        <w:ind w:right="47"/>
        <w:jc w:val="both"/>
        <w:textAlignment w:val="auto"/>
        <w:rPr>
          <w:rFonts w:eastAsia="MS Mincho"/>
          <w:sz w:val="24"/>
          <w:szCs w:val="24"/>
          <w:lang w:eastAsia="ja-JP"/>
        </w:rPr>
      </w:pPr>
      <w:r w:rsidRPr="00B50141">
        <w:rPr>
          <w:rFonts w:eastAsia="MS Mincho"/>
          <w:sz w:val="24"/>
          <w:szCs w:val="24"/>
          <w:lang w:eastAsia="ja-JP"/>
        </w:rPr>
        <w:tab/>
        <w:t xml:space="preserve">Il Responsabile della prevenzione della corruzione tiene conto, infine, di segnalazioni/reclami non anonimi provenienti da interlocutori istituzionali, da singoli portatori di interessi ovvero da cittadini, anche inoltrate tramite l'indirizzo di posta elettronica </w:t>
      </w:r>
      <w:r w:rsidR="00C301CC">
        <w:rPr>
          <w:rFonts w:eastAsia="MS Mincho"/>
          <w:sz w:val="24"/>
          <w:szCs w:val="24"/>
          <w:lang w:eastAsia="ja-JP"/>
        </w:rPr>
        <w:t>responsabileprevenzioneecorruzionepuglia@istruzione.it</w:t>
      </w:r>
      <w:r w:rsidRPr="00B50141">
        <w:rPr>
          <w:rFonts w:eastAsia="MS Mincho"/>
          <w:sz w:val="24"/>
          <w:szCs w:val="24"/>
          <w:lang w:eastAsia="ja-JP"/>
        </w:rPr>
        <w:t xml:space="preserve"> che evidenzino situazioni di anomalia e configurino la possibilità di un rischio probabile di corruzione.</w:t>
      </w:r>
    </w:p>
    <w:bookmarkEnd w:id="69"/>
    <w:p w:rsidR="00B50141" w:rsidRPr="00B50141" w:rsidRDefault="00B50141" w:rsidP="00B50141">
      <w:pPr>
        <w:pBdr>
          <w:top w:val="single" w:sz="4" w:space="1" w:color="auto"/>
          <w:left w:val="single" w:sz="4" w:space="4" w:color="auto"/>
          <w:bottom w:val="single" w:sz="4" w:space="1" w:color="auto"/>
          <w:right w:val="single" w:sz="4" w:space="4" w:color="auto"/>
        </w:pBdr>
        <w:tabs>
          <w:tab w:val="left" w:pos="0"/>
        </w:tabs>
        <w:overflowPunct/>
        <w:autoSpaceDE/>
        <w:autoSpaceDN/>
        <w:adjustRightInd/>
        <w:spacing w:after="120"/>
        <w:ind w:right="47"/>
        <w:jc w:val="both"/>
        <w:textAlignment w:val="auto"/>
        <w:rPr>
          <w:rFonts w:eastAsia="MS Mincho"/>
          <w:b/>
          <w:sz w:val="24"/>
          <w:szCs w:val="24"/>
          <w:lang w:eastAsia="ja-JP"/>
        </w:rPr>
      </w:pPr>
      <w:r w:rsidRPr="00B50141">
        <w:rPr>
          <w:rFonts w:eastAsia="MS Mincho"/>
          <w:b/>
          <w:sz w:val="24"/>
          <w:szCs w:val="24"/>
          <w:lang w:eastAsia="ja-JP"/>
        </w:rPr>
        <w:tab/>
        <w:t xml:space="preserve">Entro il 15 dicembre di ogni anno il responsabile della prevenzione provvede alla stesura della relazione, di cui all’articolo 1, comma 14, della L. 190/2012 che riporti i risultati dell’attività svolta nel corso dell’anno, da inviare all’organo di indirizzo politico e da pubblicare sul sito istituzionale dell’USR nella sezione trasparenza. </w:t>
      </w:r>
    </w:p>
    <w:p w:rsidR="00B93C1C" w:rsidRDefault="00B93C1C" w:rsidP="00B93C1C">
      <w:pPr>
        <w:suppressAutoHyphens/>
        <w:overflowPunct/>
        <w:autoSpaceDE/>
        <w:autoSpaceDN/>
        <w:adjustRightInd/>
        <w:spacing w:before="120"/>
        <w:jc w:val="both"/>
        <w:textAlignment w:val="auto"/>
        <w:rPr>
          <w:b/>
          <w:bCs/>
          <w:color w:val="000000"/>
          <w:sz w:val="24"/>
          <w:szCs w:val="24"/>
          <w:u w:val="single"/>
          <w:lang w:eastAsia="ar-SA"/>
        </w:rPr>
      </w:pPr>
    </w:p>
    <w:p w:rsidR="00FC7C95" w:rsidRPr="00056EA2" w:rsidRDefault="00FC7C95" w:rsidP="00FC7C95">
      <w:pPr>
        <w:suppressAutoHyphens/>
        <w:overflowPunct/>
        <w:autoSpaceDE/>
        <w:autoSpaceDN/>
        <w:adjustRightInd/>
        <w:spacing w:before="120"/>
        <w:jc w:val="both"/>
        <w:textAlignment w:val="auto"/>
        <w:rPr>
          <w:rFonts w:eastAsiaTheme="majorEastAsia"/>
          <w:b/>
          <w:bCs/>
          <w:color w:val="31479E" w:themeColor="accent1" w:themeShade="BF"/>
          <w:sz w:val="28"/>
          <w:szCs w:val="28"/>
          <w:lang w:eastAsia="ar-SA"/>
        </w:rPr>
      </w:pPr>
      <w:r w:rsidRPr="00437BAB">
        <w:rPr>
          <w:rFonts w:eastAsiaTheme="majorEastAsia"/>
          <w:b/>
          <w:bCs/>
          <w:color w:val="31479E" w:themeColor="accent1" w:themeShade="BF"/>
          <w:sz w:val="28"/>
          <w:szCs w:val="28"/>
          <w:highlight w:val="green"/>
          <w:lang w:eastAsia="ar-SA"/>
        </w:rPr>
        <w:t>10. MISURE PER LA TRASPARENZA DELLE ISTITUZIONI SCOLASTICHE</w:t>
      </w:r>
    </w:p>
    <w:p w:rsidR="00FC7C95" w:rsidRPr="00512A5D" w:rsidRDefault="00840884" w:rsidP="00FC7C95">
      <w:pPr>
        <w:suppressAutoHyphens/>
        <w:overflowPunct/>
        <w:autoSpaceDE/>
        <w:autoSpaceDN/>
        <w:adjustRightInd/>
        <w:spacing w:before="120"/>
        <w:jc w:val="both"/>
        <w:textAlignment w:val="auto"/>
        <w:rPr>
          <w:sz w:val="24"/>
          <w:szCs w:val="24"/>
          <w:lang w:eastAsia="ar-SA"/>
        </w:rPr>
      </w:pPr>
      <w:r w:rsidRPr="00437BAB">
        <w:rPr>
          <w:rFonts w:eastAsiaTheme="majorEastAsia"/>
          <w:b/>
          <w:bCs/>
          <w:color w:val="31479E" w:themeColor="accent1" w:themeShade="BF"/>
          <w:sz w:val="28"/>
          <w:szCs w:val="28"/>
          <w:highlight w:val="yellow"/>
          <w:lang w:eastAsia="ar-SA"/>
        </w:rPr>
        <w:t xml:space="preserve">10.1 </w:t>
      </w:r>
      <w:r w:rsidR="00FC7C95" w:rsidRPr="00437BAB">
        <w:rPr>
          <w:rFonts w:eastAsiaTheme="majorEastAsia"/>
          <w:b/>
          <w:bCs/>
          <w:color w:val="31479E" w:themeColor="accent1" w:themeShade="BF"/>
          <w:sz w:val="28"/>
          <w:szCs w:val="28"/>
          <w:highlight w:val="yellow"/>
          <w:lang w:eastAsia="ar-SA"/>
        </w:rPr>
        <w:t>INTRODUZIONE</w:t>
      </w:r>
    </w:p>
    <w:p w:rsidR="00FC7C95" w:rsidRDefault="00FC7C95" w:rsidP="00FC7C95">
      <w:pPr>
        <w:suppressAutoHyphens/>
        <w:overflowPunct/>
        <w:autoSpaceDE/>
        <w:autoSpaceDN/>
        <w:adjustRightInd/>
        <w:spacing w:before="120"/>
        <w:jc w:val="both"/>
        <w:textAlignment w:val="auto"/>
        <w:rPr>
          <w:sz w:val="24"/>
          <w:szCs w:val="24"/>
          <w:lang w:eastAsia="ar-SA"/>
        </w:rPr>
      </w:pPr>
      <w:r w:rsidRPr="00437BAB">
        <w:rPr>
          <w:sz w:val="24"/>
          <w:szCs w:val="24"/>
          <w:highlight w:val="yellow"/>
          <w:lang w:eastAsia="ar-SA"/>
        </w:rPr>
        <w:t>La nozione di “trasparenza” ha assunto un rilievo centrale</w:t>
      </w:r>
      <w:r w:rsidRPr="00512A5D">
        <w:rPr>
          <w:sz w:val="24"/>
          <w:szCs w:val="24"/>
          <w:lang w:eastAsia="ar-SA"/>
        </w:rPr>
        <w:t xml:space="preserve"> nell’attuale quadro normativo, a seguito dell’emanazione della legge 190/2012 e del successivo decreto legislativo 14 marzo 2013, n. 33 recante “Riordino della disciplina riguardante gli obblighi di pubblicità, trasparenza e diffusione di informazioni da parte delle pubbliche amministrazioni”, attraverso il quale sono stati disciplinati gli obblighi di pubblicazione in capo alle Amministrazioni Pubbliche (ivi comprese le istituzioni scolastiche) già vigenti e ne sono stati introdotti di nuovi e, per la prima volta, è stato disciplinato l’istituto dell’“accesso civico”.</w:t>
      </w:r>
    </w:p>
    <w:p w:rsidR="00840884" w:rsidRPr="00512A5D" w:rsidRDefault="00840884" w:rsidP="00FC7C95">
      <w:pPr>
        <w:suppressAutoHyphens/>
        <w:overflowPunct/>
        <w:autoSpaceDE/>
        <w:autoSpaceDN/>
        <w:adjustRightInd/>
        <w:spacing w:before="120"/>
        <w:jc w:val="both"/>
        <w:textAlignment w:val="auto"/>
        <w:rPr>
          <w:sz w:val="24"/>
          <w:szCs w:val="24"/>
          <w:lang w:eastAsia="ar-SA"/>
        </w:rPr>
      </w:pPr>
      <w:r>
        <w:rPr>
          <w:sz w:val="24"/>
          <w:szCs w:val="24"/>
          <w:lang w:eastAsia="ar-SA"/>
        </w:rPr>
        <w:t>Tali aspetti sono risultati rafforzati a</w:t>
      </w:r>
      <w:r w:rsidRPr="00840884">
        <w:rPr>
          <w:sz w:val="24"/>
          <w:szCs w:val="24"/>
          <w:lang w:eastAsia="ar-SA"/>
        </w:rPr>
        <w:t xml:space="preserve"> seguito dell’introduzione nel corso del 2016, di importanti novità normative rispetto al tema della trasparenza e della prevenzione della corruzione rappresentate principalmente dal D.lgs. 25 maggio 2016, n. 97</w:t>
      </w:r>
      <w:r>
        <w:rPr>
          <w:sz w:val="24"/>
          <w:szCs w:val="24"/>
          <w:lang w:eastAsia="ar-SA"/>
        </w:rPr>
        <w:t xml:space="preserve"> e delle Delibere ANAC n.1309/2016 e 1310/2016.</w:t>
      </w:r>
    </w:p>
    <w:p w:rsidR="00840884" w:rsidRDefault="00FC7C95" w:rsidP="00FC7C95">
      <w:pPr>
        <w:suppressAutoHyphens/>
        <w:overflowPunct/>
        <w:autoSpaceDE/>
        <w:autoSpaceDN/>
        <w:adjustRightInd/>
        <w:spacing w:before="120"/>
        <w:jc w:val="both"/>
        <w:textAlignment w:val="auto"/>
        <w:rPr>
          <w:sz w:val="24"/>
          <w:szCs w:val="24"/>
          <w:lang w:eastAsia="ar-SA"/>
        </w:rPr>
      </w:pPr>
      <w:r w:rsidRPr="00512A5D">
        <w:rPr>
          <w:sz w:val="24"/>
          <w:szCs w:val="24"/>
          <w:lang w:eastAsia="ar-SA"/>
        </w:rPr>
        <w:t>Il Programma per la trasparenza e l’integrità o PTT</w:t>
      </w:r>
      <w:r w:rsidR="00840884">
        <w:rPr>
          <w:sz w:val="24"/>
          <w:szCs w:val="24"/>
          <w:lang w:eastAsia="ar-SA"/>
        </w:rPr>
        <w:t xml:space="preserve">I delle istituzioni scolastiche, già </w:t>
      </w:r>
      <w:r w:rsidRPr="00512A5D">
        <w:rPr>
          <w:sz w:val="24"/>
          <w:szCs w:val="24"/>
          <w:lang w:eastAsia="ar-SA"/>
        </w:rPr>
        <w:t xml:space="preserve">formulati  </w:t>
      </w:r>
      <w:r w:rsidR="00840884">
        <w:rPr>
          <w:sz w:val="24"/>
          <w:szCs w:val="24"/>
          <w:lang w:eastAsia="ar-SA"/>
        </w:rPr>
        <w:t xml:space="preserve">in </w:t>
      </w:r>
      <w:r w:rsidRPr="00512A5D">
        <w:rPr>
          <w:sz w:val="24"/>
          <w:szCs w:val="24"/>
          <w:lang w:eastAsia="ar-SA"/>
        </w:rPr>
        <w:t xml:space="preserve">stretto coordinamento con </w:t>
      </w:r>
      <w:r w:rsidR="00840884">
        <w:rPr>
          <w:sz w:val="24"/>
          <w:szCs w:val="24"/>
          <w:lang w:eastAsia="ar-SA"/>
        </w:rPr>
        <w:t xml:space="preserve">il </w:t>
      </w:r>
      <w:r w:rsidRPr="00512A5D">
        <w:rPr>
          <w:sz w:val="24"/>
          <w:szCs w:val="24"/>
          <w:lang w:eastAsia="ar-SA"/>
        </w:rPr>
        <w:t>Piano triennale di prevenzione della corruzione (PTPC) predisposto dal Direttore Generale dell'USR per la Puglia</w:t>
      </w:r>
      <w:r w:rsidR="00840884">
        <w:rPr>
          <w:sz w:val="24"/>
          <w:szCs w:val="24"/>
          <w:lang w:eastAsia="ar-SA"/>
        </w:rPr>
        <w:t>, diviene pertanto parte del presente documento</w:t>
      </w:r>
      <w:r w:rsidRPr="00512A5D">
        <w:rPr>
          <w:sz w:val="24"/>
          <w:szCs w:val="24"/>
          <w:lang w:eastAsia="ar-SA"/>
        </w:rPr>
        <w:t>.</w:t>
      </w:r>
    </w:p>
    <w:p w:rsidR="00840884" w:rsidRDefault="00840884" w:rsidP="00FC7C95">
      <w:pPr>
        <w:suppressAutoHyphens/>
        <w:overflowPunct/>
        <w:autoSpaceDE/>
        <w:autoSpaceDN/>
        <w:adjustRightInd/>
        <w:spacing w:before="120"/>
        <w:jc w:val="both"/>
        <w:textAlignment w:val="auto"/>
        <w:rPr>
          <w:sz w:val="24"/>
          <w:szCs w:val="24"/>
          <w:lang w:eastAsia="ar-SA"/>
        </w:rPr>
      </w:pPr>
      <w:r w:rsidRPr="00840884">
        <w:rPr>
          <w:sz w:val="24"/>
          <w:szCs w:val="24"/>
          <w:lang w:eastAsia="ar-SA"/>
        </w:rPr>
        <w:t xml:space="preserve">L’attività che l’Amministrazione si pone riguardo alla trasparenza ha come principali obiettivi </w:t>
      </w:r>
      <w:r>
        <w:rPr>
          <w:sz w:val="24"/>
          <w:szCs w:val="24"/>
          <w:lang w:eastAsia="ar-SA"/>
        </w:rPr>
        <w:t>il</w:t>
      </w:r>
      <w:r w:rsidRPr="00840884">
        <w:rPr>
          <w:sz w:val="24"/>
          <w:szCs w:val="24"/>
          <w:lang w:eastAsia="ar-SA"/>
        </w:rPr>
        <w:t xml:space="preserve"> dare attuazione agli obblighi di pubblicazione dettati dalla nuova normativa, definendo e adottando misure organizzative volte ad assicurare regolarità e tempestività dei flussi delle informazioni da pubblicare e prevedendo uno specifico sistema delle responsabilità, </w:t>
      </w:r>
      <w:r>
        <w:rPr>
          <w:sz w:val="24"/>
          <w:szCs w:val="24"/>
          <w:lang w:eastAsia="ar-SA"/>
        </w:rPr>
        <w:t>e,</w:t>
      </w:r>
      <w:r w:rsidRPr="00840884">
        <w:rPr>
          <w:sz w:val="24"/>
          <w:szCs w:val="24"/>
          <w:lang w:eastAsia="ar-SA"/>
        </w:rPr>
        <w:t xml:space="preserve"> d’altra parte</w:t>
      </w:r>
      <w:r>
        <w:rPr>
          <w:sz w:val="24"/>
          <w:szCs w:val="24"/>
          <w:lang w:eastAsia="ar-SA"/>
        </w:rPr>
        <w:t>,</w:t>
      </w:r>
      <w:r w:rsidRPr="00840884">
        <w:rPr>
          <w:sz w:val="24"/>
          <w:szCs w:val="24"/>
          <w:lang w:eastAsia="ar-SA"/>
        </w:rPr>
        <w:t xml:space="preserve"> valorizzare la trasparenza come strumento principale di promozione della partecipazione dei cittadini, mediante lo strumento dell’accesso, all’attività amministrativa finalizzata a “</w:t>
      </w:r>
      <w:r w:rsidRPr="00840884">
        <w:rPr>
          <w:i/>
          <w:sz w:val="24"/>
          <w:szCs w:val="24"/>
          <w:lang w:eastAsia="ar-SA"/>
        </w:rPr>
        <w:t>favorire forme diffuse di controllo sul perseguimento delle funzioni istituzionali e sull’utilizzo delle risorse pubbliche</w:t>
      </w:r>
      <w:r w:rsidRPr="00840884">
        <w:rPr>
          <w:sz w:val="24"/>
          <w:szCs w:val="24"/>
          <w:lang w:eastAsia="ar-SA"/>
        </w:rPr>
        <w:t>”.</w:t>
      </w:r>
    </w:p>
    <w:p w:rsidR="00FC7C95" w:rsidRDefault="00840884" w:rsidP="00FC7C95">
      <w:pPr>
        <w:suppressAutoHyphens/>
        <w:overflowPunct/>
        <w:autoSpaceDE/>
        <w:autoSpaceDN/>
        <w:adjustRightInd/>
        <w:spacing w:before="120"/>
        <w:jc w:val="both"/>
        <w:textAlignment w:val="auto"/>
        <w:rPr>
          <w:sz w:val="24"/>
          <w:szCs w:val="24"/>
          <w:lang w:eastAsia="ar-SA"/>
        </w:rPr>
      </w:pPr>
      <w:r>
        <w:rPr>
          <w:sz w:val="24"/>
          <w:szCs w:val="24"/>
          <w:lang w:eastAsia="ar-SA"/>
        </w:rPr>
        <w:t xml:space="preserve"> </w:t>
      </w:r>
    </w:p>
    <w:p w:rsidR="00FC7C95" w:rsidRPr="00056EA2" w:rsidRDefault="00AD1949" w:rsidP="00FC7C95">
      <w:pPr>
        <w:suppressAutoHyphens/>
        <w:overflowPunct/>
        <w:autoSpaceDE/>
        <w:autoSpaceDN/>
        <w:adjustRightInd/>
        <w:spacing w:before="120"/>
        <w:jc w:val="both"/>
        <w:textAlignment w:val="auto"/>
        <w:rPr>
          <w:rFonts w:eastAsiaTheme="majorEastAsia"/>
          <w:b/>
          <w:bCs/>
          <w:color w:val="31479E" w:themeColor="accent1" w:themeShade="BF"/>
          <w:sz w:val="28"/>
          <w:szCs w:val="28"/>
          <w:lang w:eastAsia="ar-SA"/>
        </w:rPr>
      </w:pPr>
      <w:r w:rsidRPr="00437BAB">
        <w:rPr>
          <w:rFonts w:eastAsiaTheme="majorEastAsia"/>
          <w:b/>
          <w:bCs/>
          <w:color w:val="31479E" w:themeColor="accent1" w:themeShade="BF"/>
          <w:sz w:val="28"/>
          <w:szCs w:val="28"/>
          <w:highlight w:val="yellow"/>
          <w:lang w:eastAsia="ar-SA"/>
        </w:rPr>
        <w:t>10.2</w:t>
      </w:r>
      <w:r w:rsidR="00056EA2" w:rsidRPr="00437BAB">
        <w:rPr>
          <w:rFonts w:eastAsiaTheme="majorEastAsia"/>
          <w:b/>
          <w:bCs/>
          <w:color w:val="31479E" w:themeColor="accent1" w:themeShade="BF"/>
          <w:sz w:val="28"/>
          <w:szCs w:val="28"/>
          <w:highlight w:val="yellow"/>
          <w:lang w:eastAsia="ar-SA"/>
        </w:rPr>
        <w:t xml:space="preserve"> </w:t>
      </w:r>
      <w:r w:rsidR="00FC7C95" w:rsidRPr="00437BAB">
        <w:rPr>
          <w:rFonts w:eastAsiaTheme="majorEastAsia"/>
          <w:b/>
          <w:bCs/>
          <w:color w:val="31479E" w:themeColor="accent1" w:themeShade="BF"/>
          <w:sz w:val="28"/>
          <w:szCs w:val="28"/>
          <w:highlight w:val="yellow"/>
          <w:lang w:eastAsia="ar-SA"/>
        </w:rPr>
        <w:t>ORGANIZZAZIONE E FUNZIONI ATTRIBUITE ALL’ISTITUZIONE SCOLASTICA</w:t>
      </w:r>
    </w:p>
    <w:p w:rsidR="00FC7C95" w:rsidRPr="00437BAB" w:rsidRDefault="00437BAB" w:rsidP="00FC7C95">
      <w:pPr>
        <w:suppressAutoHyphens/>
        <w:overflowPunct/>
        <w:autoSpaceDE/>
        <w:autoSpaceDN/>
        <w:adjustRightInd/>
        <w:spacing w:before="120"/>
        <w:jc w:val="both"/>
        <w:textAlignment w:val="auto"/>
        <w:rPr>
          <w:sz w:val="24"/>
          <w:szCs w:val="24"/>
          <w:u w:val="single"/>
          <w:lang w:eastAsia="ar-SA"/>
        </w:rPr>
      </w:pPr>
      <w:r>
        <w:rPr>
          <w:noProof/>
          <w:sz w:val="24"/>
          <w:szCs w:val="24"/>
        </w:rPr>
        <w:pict>
          <v:shape id="_x0000_s1042" type="#_x0000_t32" style="position:absolute;left:0;text-align:left;margin-left:-29.7pt;margin-top:53.15pt;width:25.5pt;height:25.5pt;z-index:251674624" o:connectortype="straight">
            <v:stroke endarrow="block"/>
          </v:shape>
        </w:pict>
      </w:r>
      <w:r>
        <w:rPr>
          <w:noProof/>
          <w:sz w:val="24"/>
          <w:szCs w:val="24"/>
        </w:rPr>
        <w:pict>
          <v:shape id="_x0000_s1041" type="#_x0000_t32" style="position:absolute;left:0;text-align:left;margin-left:-37.2pt;margin-top:5.15pt;width:29.25pt;height:23.25pt;z-index:251673600" o:connectortype="straight">
            <v:stroke endarrow="block"/>
          </v:shape>
        </w:pict>
      </w:r>
      <w:r w:rsidR="00FC7C95" w:rsidRPr="00437BAB">
        <w:rPr>
          <w:sz w:val="24"/>
          <w:szCs w:val="24"/>
          <w:highlight w:val="yellow"/>
          <w:lang w:eastAsia="ar-SA"/>
        </w:rPr>
        <w:t>La struttura organizzativa</w:t>
      </w:r>
      <w:r w:rsidR="00FC7C95" w:rsidRPr="00512A5D">
        <w:rPr>
          <w:sz w:val="24"/>
          <w:szCs w:val="24"/>
          <w:lang w:eastAsia="ar-SA"/>
        </w:rPr>
        <w:t xml:space="preserve"> delle istituzioni scolastiche prevede, ai sensi della normativa vigente, </w:t>
      </w:r>
      <w:r w:rsidR="00FC7C95" w:rsidRPr="00437BAB">
        <w:rPr>
          <w:sz w:val="24"/>
          <w:szCs w:val="24"/>
          <w:highlight w:val="yellow"/>
          <w:lang w:eastAsia="ar-SA"/>
        </w:rPr>
        <w:t>la presenza del legale rappresentante nella persona del Dirigente Scolastico nonché quella del Direttore dei Servizi Generali ed Amministrativi (DSGA).</w:t>
      </w:r>
      <w:r w:rsidR="00FC7C95" w:rsidRPr="00512A5D">
        <w:rPr>
          <w:sz w:val="24"/>
          <w:szCs w:val="24"/>
          <w:lang w:eastAsia="ar-SA"/>
        </w:rPr>
        <w:t xml:space="preserve"> </w:t>
      </w:r>
      <w:r w:rsidR="00FC7C95" w:rsidRPr="00437BAB">
        <w:rPr>
          <w:sz w:val="24"/>
          <w:szCs w:val="24"/>
          <w:highlight w:val="yellow"/>
          <w:lang w:eastAsia="ar-SA"/>
        </w:rPr>
        <w:t>Le funzioni e competenze del Dirigente, del DSGA e dei relativi Uffici dell'Istituto sono indicate nell'</w:t>
      </w:r>
      <w:r w:rsidR="00FC7C95" w:rsidRPr="00437BAB">
        <w:rPr>
          <w:sz w:val="24"/>
          <w:szCs w:val="24"/>
          <w:highlight w:val="yellow"/>
          <w:u w:val="single"/>
          <w:lang w:eastAsia="ar-SA"/>
        </w:rPr>
        <w:t>organigramma</w:t>
      </w:r>
      <w:r w:rsidR="00FC7C95" w:rsidRPr="00437BAB">
        <w:rPr>
          <w:sz w:val="24"/>
          <w:szCs w:val="24"/>
          <w:highlight w:val="yellow"/>
          <w:lang w:eastAsia="ar-SA"/>
        </w:rPr>
        <w:t xml:space="preserve"> consultabile sui rispettivi siti istituzionali nella Sezione "</w:t>
      </w:r>
      <w:r w:rsidR="00FC7C95" w:rsidRPr="00437BAB">
        <w:rPr>
          <w:sz w:val="24"/>
          <w:szCs w:val="24"/>
          <w:highlight w:val="yellow"/>
          <w:u w:val="single"/>
          <w:lang w:eastAsia="ar-SA"/>
        </w:rPr>
        <w:t>Amministrazione Trasparente</w:t>
      </w:r>
      <w:r w:rsidR="00FC7C95" w:rsidRPr="00437BAB">
        <w:rPr>
          <w:sz w:val="24"/>
          <w:szCs w:val="24"/>
          <w:highlight w:val="yellow"/>
          <w:lang w:eastAsia="ar-SA"/>
        </w:rPr>
        <w:t xml:space="preserve">". </w:t>
      </w:r>
      <w:r w:rsidR="00FC7C95" w:rsidRPr="00437BAB">
        <w:rPr>
          <w:sz w:val="24"/>
          <w:szCs w:val="24"/>
          <w:highlight w:val="yellow"/>
          <w:u w:val="single"/>
          <w:lang w:eastAsia="ar-SA"/>
        </w:rPr>
        <w:t>Sempre in detta Sezione (Disposizioni generali) sono pubblicati i Regolamenti dell’Istituto ed il Piano Triennale dell'Offerta Formativa (PTOF).</w:t>
      </w:r>
    </w:p>
    <w:p w:rsidR="00FC7C95" w:rsidRPr="00512A5D" w:rsidRDefault="00FC7C95" w:rsidP="00FC7C95">
      <w:pPr>
        <w:suppressAutoHyphens/>
        <w:overflowPunct/>
        <w:autoSpaceDE/>
        <w:autoSpaceDN/>
        <w:adjustRightInd/>
        <w:spacing w:before="120"/>
        <w:jc w:val="both"/>
        <w:textAlignment w:val="auto"/>
        <w:rPr>
          <w:sz w:val="24"/>
          <w:szCs w:val="24"/>
          <w:lang w:eastAsia="ar-SA"/>
        </w:rPr>
      </w:pPr>
      <w:r w:rsidRPr="00512A5D">
        <w:rPr>
          <w:sz w:val="24"/>
          <w:szCs w:val="24"/>
          <w:lang w:eastAsia="ar-SA"/>
        </w:rPr>
        <w:t xml:space="preserve">La finalità dell’Istituzione in materia d’istruzione, formazione ed integrazione scolastica sono fissate per legge ed esplicitate nel PTOF. La finalità dell’Istituzione Scolastica(denominazione </w:t>
      </w:r>
      <w:r w:rsidRPr="00512A5D">
        <w:rPr>
          <w:sz w:val="24"/>
          <w:szCs w:val="24"/>
          <w:lang w:eastAsia="ar-SA"/>
        </w:rPr>
        <w:lastRenderedPageBreak/>
        <w:t>dell’istituzione scolastica) sono esplicitate nel PTOF; tali finalità sono declinate in obiettivi che si intendono raggiungere.</w:t>
      </w:r>
    </w:p>
    <w:p w:rsidR="00FC7C95" w:rsidRPr="00AD1949" w:rsidRDefault="00AD1949" w:rsidP="00FC7C95">
      <w:pPr>
        <w:suppressAutoHyphens/>
        <w:overflowPunct/>
        <w:autoSpaceDE/>
        <w:autoSpaceDN/>
        <w:adjustRightInd/>
        <w:spacing w:before="120"/>
        <w:jc w:val="both"/>
        <w:textAlignment w:val="auto"/>
        <w:rPr>
          <w:rFonts w:eastAsiaTheme="majorEastAsia"/>
          <w:b/>
          <w:bCs/>
          <w:color w:val="31479E" w:themeColor="accent1" w:themeShade="BF"/>
          <w:sz w:val="28"/>
          <w:szCs w:val="28"/>
          <w:lang w:eastAsia="ar-SA"/>
        </w:rPr>
      </w:pPr>
      <w:r w:rsidRPr="00CE6C42">
        <w:rPr>
          <w:rFonts w:eastAsiaTheme="majorEastAsia"/>
          <w:b/>
          <w:bCs/>
          <w:color w:val="31479E" w:themeColor="accent1" w:themeShade="BF"/>
          <w:sz w:val="28"/>
          <w:szCs w:val="28"/>
          <w:highlight w:val="yellow"/>
          <w:lang w:eastAsia="ar-SA"/>
        </w:rPr>
        <w:t>10.3</w:t>
      </w:r>
      <w:r w:rsidR="00FC7C95" w:rsidRPr="00CE6C42">
        <w:rPr>
          <w:rFonts w:eastAsiaTheme="majorEastAsia"/>
          <w:b/>
          <w:bCs/>
          <w:color w:val="31479E" w:themeColor="accent1" w:themeShade="BF"/>
          <w:sz w:val="28"/>
          <w:szCs w:val="28"/>
          <w:highlight w:val="yellow"/>
          <w:lang w:eastAsia="ar-SA"/>
        </w:rPr>
        <w:tab/>
      </w:r>
      <w:r w:rsidRPr="00CE6C42">
        <w:rPr>
          <w:rFonts w:eastAsiaTheme="majorEastAsia"/>
          <w:b/>
          <w:bCs/>
          <w:color w:val="31479E" w:themeColor="accent1" w:themeShade="BF"/>
          <w:sz w:val="28"/>
          <w:szCs w:val="28"/>
          <w:highlight w:val="yellow"/>
          <w:lang w:eastAsia="ar-SA"/>
        </w:rPr>
        <w:t xml:space="preserve"> </w:t>
      </w:r>
      <w:r w:rsidR="00FC7C95" w:rsidRPr="00CE6C42">
        <w:rPr>
          <w:rFonts w:eastAsiaTheme="majorEastAsia"/>
          <w:b/>
          <w:bCs/>
          <w:color w:val="31479E" w:themeColor="accent1" w:themeShade="BF"/>
          <w:sz w:val="28"/>
          <w:szCs w:val="28"/>
          <w:highlight w:val="yellow"/>
          <w:lang w:eastAsia="ar-SA"/>
        </w:rPr>
        <w:t xml:space="preserve">QUADRO NORMATIVO </w:t>
      </w:r>
      <w:proofErr w:type="spellStart"/>
      <w:r w:rsidR="00FC7C95" w:rsidRPr="00CE6C42">
        <w:rPr>
          <w:rFonts w:eastAsiaTheme="majorEastAsia"/>
          <w:b/>
          <w:bCs/>
          <w:color w:val="31479E" w:themeColor="accent1" w:themeShade="BF"/>
          <w:sz w:val="28"/>
          <w:szCs w:val="28"/>
          <w:highlight w:val="yellow"/>
          <w:lang w:eastAsia="ar-SA"/>
        </w:rPr>
        <w:t>DI</w:t>
      </w:r>
      <w:proofErr w:type="spellEnd"/>
      <w:r w:rsidR="00FC7C95" w:rsidRPr="00CE6C42">
        <w:rPr>
          <w:rFonts w:eastAsiaTheme="majorEastAsia"/>
          <w:b/>
          <w:bCs/>
          <w:color w:val="31479E" w:themeColor="accent1" w:themeShade="BF"/>
          <w:sz w:val="28"/>
          <w:szCs w:val="28"/>
          <w:highlight w:val="yellow"/>
          <w:lang w:eastAsia="ar-SA"/>
        </w:rPr>
        <w:t xml:space="preserve"> RIFERIMENTO</w:t>
      </w:r>
    </w:p>
    <w:p w:rsidR="00FC7C95" w:rsidRPr="00A31D11" w:rsidRDefault="00FC7C95" w:rsidP="00FC7C95">
      <w:pPr>
        <w:suppressAutoHyphens/>
        <w:overflowPunct/>
        <w:autoSpaceDE/>
        <w:autoSpaceDN/>
        <w:adjustRightInd/>
        <w:spacing w:before="120"/>
        <w:jc w:val="both"/>
        <w:textAlignment w:val="auto"/>
        <w:rPr>
          <w:sz w:val="24"/>
          <w:szCs w:val="24"/>
          <w:lang w:eastAsia="ar-SA"/>
        </w:rPr>
      </w:pPr>
      <w:r w:rsidRPr="00A31D11">
        <w:rPr>
          <w:sz w:val="24"/>
          <w:szCs w:val="24"/>
          <w:lang w:eastAsia="ar-SA"/>
        </w:rPr>
        <w:t>La presente sezione rappresenta viene predisposta tenendo conto delle precisazioni contenute nella Delibera ANAC n. 430 del 13 aprile 2016.</w:t>
      </w:r>
    </w:p>
    <w:p w:rsidR="00FC7C95" w:rsidRPr="00A31D11" w:rsidRDefault="00FC7C95" w:rsidP="00FC7C95">
      <w:pPr>
        <w:suppressAutoHyphens/>
        <w:overflowPunct/>
        <w:autoSpaceDE/>
        <w:autoSpaceDN/>
        <w:adjustRightInd/>
        <w:spacing w:before="120"/>
        <w:jc w:val="both"/>
        <w:textAlignment w:val="auto"/>
        <w:rPr>
          <w:sz w:val="24"/>
          <w:szCs w:val="24"/>
          <w:lang w:eastAsia="ar-SA"/>
        </w:rPr>
      </w:pPr>
      <w:r w:rsidRPr="00A31D11">
        <w:rPr>
          <w:sz w:val="24"/>
          <w:szCs w:val="24"/>
          <w:lang w:eastAsia="ar-SA"/>
        </w:rPr>
        <w:t>Le principali fonti normative per la stesura del Programma sono:</w:t>
      </w:r>
    </w:p>
    <w:p w:rsidR="00FC7C95" w:rsidRPr="00A31D11" w:rsidRDefault="00FC7C95" w:rsidP="00FC7C95">
      <w:pPr>
        <w:suppressAutoHyphens/>
        <w:overflowPunct/>
        <w:autoSpaceDE/>
        <w:autoSpaceDN/>
        <w:adjustRightInd/>
        <w:spacing w:before="120"/>
        <w:jc w:val="both"/>
        <w:textAlignment w:val="auto"/>
        <w:rPr>
          <w:sz w:val="24"/>
          <w:szCs w:val="24"/>
          <w:lang w:eastAsia="ar-SA"/>
        </w:rPr>
      </w:pPr>
      <w:r w:rsidRPr="00A31D11">
        <w:rPr>
          <w:sz w:val="24"/>
          <w:szCs w:val="24"/>
          <w:lang w:eastAsia="ar-SA"/>
        </w:rPr>
        <w:t>D.lgs. 150/2009, che all’art. 11 definisce la trasparenza come “accessibilità totale, anche attraverso lo strumento della pubblicazione sui siti istituzionali delle amministrazioni pubbliche, delle informazioni concernenti ogni aspetto dell'organizzazione, degli indicatori relativi agli andamenti gestionali e all'utilizzo delle risorse per il perseguimento delle funzioni istituzionali, dei risultati dell'attività di misurazione e valutazione svolta dagli organi competenti, allo scopo di favorire forme diffuse di controllo del rispetto dei principi di buon andamento e imparzialità. Essa costituisce livello essenziale delle prestazioni erogate dalle amministrazioni pubbliche ai sensi dell'articolo 117, 2 comma, lettera m), della Costituzione”;</w:t>
      </w:r>
    </w:p>
    <w:p w:rsidR="00FC7C95" w:rsidRPr="00A31D11" w:rsidRDefault="00FC7C95" w:rsidP="00FC7C95">
      <w:pPr>
        <w:pStyle w:val="Paragrafoelenco"/>
        <w:numPr>
          <w:ilvl w:val="0"/>
          <w:numId w:val="4"/>
        </w:numPr>
        <w:suppressAutoHyphens/>
        <w:overflowPunct/>
        <w:autoSpaceDE/>
        <w:autoSpaceDN/>
        <w:adjustRightInd/>
        <w:spacing w:before="120"/>
        <w:jc w:val="both"/>
        <w:textAlignment w:val="auto"/>
        <w:rPr>
          <w:sz w:val="24"/>
          <w:szCs w:val="24"/>
          <w:lang w:eastAsia="ar-SA"/>
        </w:rPr>
      </w:pPr>
      <w:r w:rsidRPr="00A31D11">
        <w:rPr>
          <w:sz w:val="24"/>
          <w:szCs w:val="24"/>
          <w:lang w:eastAsia="ar-SA"/>
        </w:rPr>
        <w:t>Delibera ANAC n. 105/2010 “Linee guida per la predisposizione del Programma triennale per la trasparenza e l’integrità”;</w:t>
      </w:r>
    </w:p>
    <w:p w:rsidR="00FC7C95" w:rsidRPr="00A31D11" w:rsidRDefault="00FC7C95" w:rsidP="00FC7C95">
      <w:pPr>
        <w:pStyle w:val="Paragrafoelenco"/>
        <w:numPr>
          <w:ilvl w:val="0"/>
          <w:numId w:val="4"/>
        </w:numPr>
        <w:suppressAutoHyphens/>
        <w:overflowPunct/>
        <w:autoSpaceDE/>
        <w:autoSpaceDN/>
        <w:adjustRightInd/>
        <w:spacing w:before="120"/>
        <w:jc w:val="both"/>
        <w:textAlignment w:val="auto"/>
        <w:rPr>
          <w:sz w:val="24"/>
          <w:szCs w:val="24"/>
          <w:lang w:eastAsia="ar-SA"/>
        </w:rPr>
      </w:pPr>
      <w:r w:rsidRPr="00A31D11">
        <w:rPr>
          <w:sz w:val="24"/>
          <w:szCs w:val="24"/>
          <w:lang w:eastAsia="ar-SA"/>
        </w:rPr>
        <w:t>Delibera ANAC n. 2/2012 della CIVIT “Linee guida per il miglioramento della predisposizione e dell’aggiornamento del Programma triennale per la trasparenza e l’integrità”;</w:t>
      </w:r>
    </w:p>
    <w:p w:rsidR="00FC7C95" w:rsidRPr="00A31D11" w:rsidRDefault="00FC7C95" w:rsidP="00FC7C95">
      <w:pPr>
        <w:pStyle w:val="Paragrafoelenco"/>
        <w:numPr>
          <w:ilvl w:val="0"/>
          <w:numId w:val="4"/>
        </w:numPr>
        <w:suppressAutoHyphens/>
        <w:overflowPunct/>
        <w:autoSpaceDE/>
        <w:autoSpaceDN/>
        <w:adjustRightInd/>
        <w:spacing w:before="120"/>
        <w:jc w:val="both"/>
        <w:textAlignment w:val="auto"/>
        <w:rPr>
          <w:sz w:val="24"/>
          <w:szCs w:val="24"/>
          <w:lang w:eastAsia="ar-SA"/>
        </w:rPr>
      </w:pPr>
      <w:r w:rsidRPr="00A31D11">
        <w:rPr>
          <w:sz w:val="24"/>
          <w:szCs w:val="24"/>
          <w:lang w:eastAsia="ar-SA"/>
        </w:rPr>
        <w:t>Delibera ANAC n. 3/2012 della CIVIT “Linee guida per il miglioramento degli strumenti per la qualità dei servizi pubblici”;</w:t>
      </w:r>
    </w:p>
    <w:p w:rsidR="00FC7C95" w:rsidRPr="00A31D11" w:rsidRDefault="00FC7C95" w:rsidP="00FC7C95">
      <w:pPr>
        <w:pStyle w:val="Paragrafoelenco"/>
        <w:numPr>
          <w:ilvl w:val="0"/>
          <w:numId w:val="4"/>
        </w:numPr>
        <w:suppressAutoHyphens/>
        <w:overflowPunct/>
        <w:autoSpaceDE/>
        <w:autoSpaceDN/>
        <w:adjustRightInd/>
        <w:spacing w:before="120"/>
        <w:jc w:val="both"/>
        <w:textAlignment w:val="auto"/>
        <w:rPr>
          <w:sz w:val="24"/>
          <w:szCs w:val="24"/>
          <w:lang w:eastAsia="ar-SA"/>
        </w:rPr>
      </w:pPr>
      <w:r w:rsidRPr="00A31D11">
        <w:rPr>
          <w:sz w:val="24"/>
          <w:szCs w:val="24"/>
          <w:lang w:eastAsia="ar-SA"/>
        </w:rPr>
        <w:t>Legge 6 novembre 2012 n. 190 “Disposizioni per la prevenzione e la repressione della corruzione e dell’illegalità nella pubblica amministrazione”;</w:t>
      </w:r>
    </w:p>
    <w:p w:rsidR="00FC7C95" w:rsidRPr="00A31D11" w:rsidRDefault="00FC7C95" w:rsidP="00FC7C95">
      <w:pPr>
        <w:pStyle w:val="Paragrafoelenco"/>
        <w:numPr>
          <w:ilvl w:val="0"/>
          <w:numId w:val="4"/>
        </w:numPr>
        <w:suppressAutoHyphens/>
        <w:overflowPunct/>
        <w:autoSpaceDE/>
        <w:autoSpaceDN/>
        <w:adjustRightInd/>
        <w:spacing w:before="120"/>
        <w:jc w:val="both"/>
        <w:textAlignment w:val="auto"/>
        <w:rPr>
          <w:sz w:val="24"/>
          <w:szCs w:val="24"/>
          <w:lang w:eastAsia="ar-SA"/>
        </w:rPr>
      </w:pPr>
      <w:r w:rsidRPr="00A31D11">
        <w:rPr>
          <w:sz w:val="24"/>
          <w:szCs w:val="24"/>
          <w:lang w:eastAsia="ar-SA"/>
        </w:rPr>
        <w:t>D.lgs. del 14 marzo 2013 n. 33 “Riordino della disciplina riguardante gli obblighi di pubblicità, trasparenza e diffusione di informazioni da parte delle pubbliche amministrazioni, a norma dell’art. 1 comma 35, della legge 6 novembre 2012, n. 190.”</w:t>
      </w:r>
    </w:p>
    <w:p w:rsidR="00FC7C95" w:rsidRPr="00A31D11" w:rsidRDefault="00FC7C95" w:rsidP="00FC7C95">
      <w:pPr>
        <w:pStyle w:val="Paragrafoelenco"/>
        <w:numPr>
          <w:ilvl w:val="0"/>
          <w:numId w:val="4"/>
        </w:numPr>
        <w:suppressAutoHyphens/>
        <w:overflowPunct/>
        <w:autoSpaceDE/>
        <w:autoSpaceDN/>
        <w:adjustRightInd/>
        <w:spacing w:before="120"/>
        <w:jc w:val="both"/>
        <w:textAlignment w:val="auto"/>
        <w:rPr>
          <w:sz w:val="24"/>
          <w:szCs w:val="24"/>
          <w:lang w:eastAsia="ar-SA"/>
        </w:rPr>
      </w:pPr>
      <w:r w:rsidRPr="00A31D11">
        <w:rPr>
          <w:sz w:val="24"/>
          <w:szCs w:val="24"/>
          <w:lang w:eastAsia="ar-SA"/>
        </w:rPr>
        <w:t>Circolare n. 1 del 25 gennaio 2013 del Dipartimento della Funzione Pubblica;</w:t>
      </w:r>
    </w:p>
    <w:p w:rsidR="00FC7C95" w:rsidRPr="00A31D11" w:rsidRDefault="00FC7C95" w:rsidP="00FC7C95">
      <w:pPr>
        <w:pStyle w:val="Paragrafoelenco"/>
        <w:numPr>
          <w:ilvl w:val="0"/>
          <w:numId w:val="4"/>
        </w:numPr>
        <w:suppressAutoHyphens/>
        <w:overflowPunct/>
        <w:autoSpaceDE/>
        <w:autoSpaceDN/>
        <w:adjustRightInd/>
        <w:spacing w:before="120"/>
        <w:jc w:val="both"/>
        <w:textAlignment w:val="auto"/>
        <w:rPr>
          <w:sz w:val="24"/>
          <w:szCs w:val="24"/>
          <w:lang w:eastAsia="ar-SA"/>
        </w:rPr>
      </w:pPr>
      <w:r w:rsidRPr="00A31D11">
        <w:rPr>
          <w:sz w:val="24"/>
          <w:szCs w:val="24"/>
          <w:lang w:eastAsia="ar-SA"/>
        </w:rPr>
        <w:t>Delibera ANAC n. 50/2013 “Linee guida per l’aggiornamento del Programma triennale per la trasparenza e l’integrità 2014-2016”;</w:t>
      </w:r>
    </w:p>
    <w:p w:rsidR="00FC7C95" w:rsidRPr="00A31D11" w:rsidRDefault="00FC7C95" w:rsidP="00FC7C95">
      <w:pPr>
        <w:pStyle w:val="Paragrafoelenco"/>
        <w:numPr>
          <w:ilvl w:val="0"/>
          <w:numId w:val="4"/>
        </w:numPr>
        <w:suppressAutoHyphens/>
        <w:overflowPunct/>
        <w:autoSpaceDE/>
        <w:autoSpaceDN/>
        <w:adjustRightInd/>
        <w:spacing w:before="120"/>
        <w:jc w:val="both"/>
        <w:textAlignment w:val="auto"/>
        <w:rPr>
          <w:sz w:val="24"/>
          <w:szCs w:val="24"/>
          <w:lang w:eastAsia="ar-SA"/>
        </w:rPr>
      </w:pPr>
      <w:r w:rsidRPr="00A31D11">
        <w:rPr>
          <w:sz w:val="24"/>
          <w:szCs w:val="24"/>
          <w:lang w:eastAsia="ar-SA"/>
        </w:rPr>
        <w:t>Delibera ANAC n. 59/2013 “Pubblicazione degli atti di concessione di sovvenzioni, contributi, sussidi e attribuzione di vantaggi economici a persone fisiche ed enti pubblici e privati (artt. 26 e 27, d.lgs. n. 33/2013)”;</w:t>
      </w:r>
    </w:p>
    <w:p w:rsidR="00FC7C95" w:rsidRPr="00A31D11" w:rsidRDefault="00FC7C95" w:rsidP="00FC7C95">
      <w:pPr>
        <w:pStyle w:val="Paragrafoelenco"/>
        <w:numPr>
          <w:ilvl w:val="0"/>
          <w:numId w:val="4"/>
        </w:numPr>
        <w:suppressAutoHyphens/>
        <w:overflowPunct/>
        <w:autoSpaceDE/>
        <w:autoSpaceDN/>
        <w:adjustRightInd/>
        <w:spacing w:before="120"/>
        <w:jc w:val="both"/>
        <w:textAlignment w:val="auto"/>
        <w:rPr>
          <w:sz w:val="24"/>
          <w:szCs w:val="24"/>
          <w:lang w:eastAsia="ar-SA"/>
        </w:rPr>
      </w:pPr>
      <w:r w:rsidRPr="00A31D11">
        <w:rPr>
          <w:sz w:val="24"/>
          <w:szCs w:val="24"/>
          <w:lang w:eastAsia="ar-SA"/>
        </w:rPr>
        <w:t>Delibera ANAC n. 65/2013 “Applicazione dell’art. 14 del d.lgs. n. 33/2013 - Obblighi di pubblicazione concernenti i componenti degli organi di indirizzo politico”;</w:t>
      </w:r>
    </w:p>
    <w:p w:rsidR="00FC7C95" w:rsidRPr="00A31D11" w:rsidRDefault="00FC7C95" w:rsidP="00FC7C95">
      <w:pPr>
        <w:pStyle w:val="Paragrafoelenco"/>
        <w:numPr>
          <w:ilvl w:val="0"/>
          <w:numId w:val="4"/>
        </w:numPr>
        <w:suppressAutoHyphens/>
        <w:overflowPunct/>
        <w:autoSpaceDE/>
        <w:autoSpaceDN/>
        <w:adjustRightInd/>
        <w:spacing w:before="120"/>
        <w:jc w:val="both"/>
        <w:textAlignment w:val="auto"/>
        <w:rPr>
          <w:sz w:val="24"/>
          <w:szCs w:val="24"/>
          <w:lang w:eastAsia="ar-SA"/>
        </w:rPr>
      </w:pPr>
      <w:r w:rsidRPr="00A31D11">
        <w:rPr>
          <w:sz w:val="24"/>
          <w:szCs w:val="24"/>
          <w:lang w:eastAsia="ar-SA"/>
        </w:rPr>
        <w:t>Delibera ANAC n. 66/2013 della CIVIT “Applicazione del regime sanzionatorio per la violazione di specifici obblighi di trasparenza (art. 47 del d.lgs. n. 33/2013);</w:t>
      </w:r>
    </w:p>
    <w:p w:rsidR="00FC7C95" w:rsidRPr="00A31D11" w:rsidRDefault="00FC7C95" w:rsidP="00FC7C95">
      <w:pPr>
        <w:pStyle w:val="Paragrafoelenco"/>
        <w:numPr>
          <w:ilvl w:val="0"/>
          <w:numId w:val="4"/>
        </w:numPr>
        <w:suppressAutoHyphens/>
        <w:overflowPunct/>
        <w:autoSpaceDE/>
        <w:autoSpaceDN/>
        <w:adjustRightInd/>
        <w:spacing w:before="120"/>
        <w:jc w:val="both"/>
        <w:textAlignment w:val="auto"/>
        <w:rPr>
          <w:sz w:val="24"/>
          <w:szCs w:val="24"/>
          <w:lang w:eastAsia="ar-SA"/>
        </w:rPr>
      </w:pPr>
      <w:r w:rsidRPr="00A31D11">
        <w:rPr>
          <w:sz w:val="24"/>
          <w:szCs w:val="24"/>
          <w:lang w:eastAsia="ar-SA"/>
        </w:rPr>
        <w:t>Circolare n. 2/2013 del Dipartimento della Funzione pubblica “D.lgs. n. 33 del 2013 – attuazione della trasparenza”;</w:t>
      </w:r>
    </w:p>
    <w:p w:rsidR="00FC7C95" w:rsidRPr="00A31D11" w:rsidRDefault="00FC7C95" w:rsidP="00FC7C95">
      <w:pPr>
        <w:pStyle w:val="Paragrafoelenco"/>
        <w:numPr>
          <w:ilvl w:val="0"/>
          <w:numId w:val="4"/>
        </w:numPr>
        <w:suppressAutoHyphens/>
        <w:overflowPunct/>
        <w:autoSpaceDE/>
        <w:autoSpaceDN/>
        <w:adjustRightInd/>
        <w:spacing w:before="120"/>
        <w:jc w:val="both"/>
        <w:textAlignment w:val="auto"/>
        <w:rPr>
          <w:sz w:val="24"/>
          <w:szCs w:val="24"/>
          <w:lang w:eastAsia="ar-SA"/>
        </w:rPr>
      </w:pPr>
      <w:r w:rsidRPr="00A31D11">
        <w:rPr>
          <w:sz w:val="24"/>
          <w:szCs w:val="24"/>
          <w:lang w:eastAsia="ar-SA"/>
        </w:rPr>
        <w:t>Delibera ANAC n. 430/2016 "Linee Guida sull'applicazione alle istituzioni scolastiche delle disposizioni di cui alla legge 6 novembre 2012, n. 190 e al decreto legislativo 14 marzo 2013 n. 33";</w:t>
      </w:r>
    </w:p>
    <w:p w:rsidR="00FC7C95" w:rsidRPr="00A31D11" w:rsidRDefault="00FC7C95" w:rsidP="00FC7C95">
      <w:pPr>
        <w:pStyle w:val="Paragrafoelenco"/>
        <w:numPr>
          <w:ilvl w:val="0"/>
          <w:numId w:val="4"/>
        </w:numPr>
        <w:suppressAutoHyphens/>
        <w:overflowPunct/>
        <w:autoSpaceDE/>
        <w:autoSpaceDN/>
        <w:adjustRightInd/>
        <w:spacing w:before="120"/>
        <w:jc w:val="both"/>
        <w:textAlignment w:val="auto"/>
        <w:rPr>
          <w:sz w:val="24"/>
          <w:szCs w:val="24"/>
          <w:lang w:eastAsia="ar-SA"/>
        </w:rPr>
      </w:pPr>
      <w:r w:rsidRPr="00A31D11">
        <w:rPr>
          <w:sz w:val="24"/>
          <w:szCs w:val="24"/>
          <w:lang w:eastAsia="ar-SA"/>
        </w:rPr>
        <w:t>Piano Nazionale Anticorruzione (PNA) approvato con Delibera ANAC n. 72 dell'11 settembre 2013 e dal suo Aggiornamento approvato con Determinazione ANAC n. 12 del 28 ottobre 2015 (Aggiornamento 2015)</w:t>
      </w:r>
    </w:p>
    <w:p w:rsidR="00FC7C95" w:rsidRDefault="00FC7C95" w:rsidP="00FC7C95">
      <w:pPr>
        <w:suppressAutoHyphens/>
        <w:overflowPunct/>
        <w:autoSpaceDE/>
        <w:autoSpaceDN/>
        <w:adjustRightInd/>
        <w:spacing w:before="120"/>
        <w:jc w:val="both"/>
        <w:textAlignment w:val="auto"/>
        <w:rPr>
          <w:sz w:val="24"/>
          <w:szCs w:val="24"/>
          <w:lang w:eastAsia="ar-SA"/>
        </w:rPr>
      </w:pPr>
    </w:p>
    <w:p w:rsidR="00FC7C95" w:rsidRPr="00A31D11" w:rsidRDefault="00AD1949" w:rsidP="00FC7C95">
      <w:pPr>
        <w:suppressAutoHyphens/>
        <w:overflowPunct/>
        <w:autoSpaceDE/>
        <w:autoSpaceDN/>
        <w:adjustRightInd/>
        <w:spacing w:before="120"/>
        <w:jc w:val="both"/>
        <w:textAlignment w:val="auto"/>
        <w:rPr>
          <w:sz w:val="24"/>
          <w:szCs w:val="24"/>
          <w:lang w:eastAsia="ar-SA"/>
        </w:rPr>
      </w:pPr>
      <w:r w:rsidRPr="00CE6C42">
        <w:rPr>
          <w:rFonts w:eastAsiaTheme="majorEastAsia"/>
          <w:b/>
          <w:bCs/>
          <w:color w:val="31479E" w:themeColor="accent1" w:themeShade="BF"/>
          <w:sz w:val="28"/>
          <w:szCs w:val="28"/>
          <w:highlight w:val="yellow"/>
          <w:lang w:eastAsia="ar-SA"/>
        </w:rPr>
        <w:t>10.4</w:t>
      </w:r>
      <w:r w:rsidR="00FC7C95" w:rsidRPr="00CE6C42">
        <w:rPr>
          <w:rFonts w:eastAsiaTheme="majorEastAsia"/>
          <w:b/>
          <w:bCs/>
          <w:color w:val="31479E" w:themeColor="accent1" w:themeShade="BF"/>
          <w:sz w:val="28"/>
          <w:szCs w:val="28"/>
          <w:highlight w:val="yellow"/>
          <w:lang w:eastAsia="ar-SA"/>
        </w:rPr>
        <w:t xml:space="preserve"> </w:t>
      </w:r>
      <w:r w:rsidRPr="00CE6C42">
        <w:rPr>
          <w:rFonts w:eastAsiaTheme="majorEastAsia"/>
          <w:b/>
          <w:bCs/>
          <w:color w:val="31479E" w:themeColor="accent1" w:themeShade="BF"/>
          <w:sz w:val="28"/>
          <w:szCs w:val="28"/>
          <w:highlight w:val="yellow"/>
          <w:lang w:eastAsia="ar-SA"/>
        </w:rPr>
        <w:t>FINALITA’ DELLA PRESENTE SEZIONE</w:t>
      </w:r>
    </w:p>
    <w:p w:rsidR="00FC7C95" w:rsidRPr="00A31D11" w:rsidRDefault="00FC7C95" w:rsidP="00FC7C95">
      <w:pPr>
        <w:suppressAutoHyphens/>
        <w:overflowPunct/>
        <w:autoSpaceDE/>
        <w:autoSpaceDN/>
        <w:adjustRightInd/>
        <w:spacing w:before="120"/>
        <w:jc w:val="both"/>
        <w:textAlignment w:val="auto"/>
        <w:rPr>
          <w:sz w:val="24"/>
          <w:szCs w:val="24"/>
          <w:lang w:eastAsia="ar-SA"/>
        </w:rPr>
      </w:pPr>
      <w:r w:rsidRPr="00A31D11">
        <w:rPr>
          <w:sz w:val="24"/>
          <w:szCs w:val="24"/>
          <w:lang w:eastAsia="ar-SA"/>
        </w:rPr>
        <w:t>La presente sezione tiene conto dei PTTI predisposti dalle scuole, e viene adottata dal Responsabile della Prevenzione della corruzione</w:t>
      </w:r>
      <w:r w:rsidR="00AD1949">
        <w:rPr>
          <w:sz w:val="24"/>
          <w:szCs w:val="24"/>
          <w:lang w:eastAsia="ar-SA"/>
        </w:rPr>
        <w:t xml:space="preserve"> e della trasparenza</w:t>
      </w:r>
      <w:r w:rsidRPr="00A31D11">
        <w:rPr>
          <w:sz w:val="24"/>
          <w:szCs w:val="24"/>
          <w:lang w:eastAsia="ar-SA"/>
        </w:rPr>
        <w:t>, al fine di:</w:t>
      </w:r>
    </w:p>
    <w:p w:rsidR="00FC7C95" w:rsidRPr="00A31D11" w:rsidRDefault="00FC7C95" w:rsidP="00FC7C95">
      <w:pPr>
        <w:suppressAutoHyphens/>
        <w:overflowPunct/>
        <w:autoSpaceDE/>
        <w:autoSpaceDN/>
        <w:adjustRightInd/>
        <w:spacing w:before="120"/>
        <w:jc w:val="both"/>
        <w:textAlignment w:val="auto"/>
        <w:rPr>
          <w:sz w:val="24"/>
          <w:szCs w:val="24"/>
          <w:lang w:eastAsia="ar-SA"/>
        </w:rPr>
      </w:pPr>
      <w:r w:rsidRPr="00A31D11">
        <w:rPr>
          <w:sz w:val="24"/>
          <w:szCs w:val="24"/>
          <w:lang w:eastAsia="ar-SA"/>
        </w:rPr>
        <w:t>•</w:t>
      </w:r>
      <w:r w:rsidRPr="00A31D11">
        <w:rPr>
          <w:sz w:val="24"/>
          <w:szCs w:val="24"/>
          <w:lang w:eastAsia="ar-SA"/>
        </w:rPr>
        <w:tab/>
        <w:t xml:space="preserve"> individuare gli obblighi di trasparenza sull’organizzazione e sull’attività delle Istituzioni Scolastiche previsti dal D.lgs. n. 33/2013, come esemplificati dall'elenco di cui all'Allegato 2 alla </w:t>
      </w:r>
      <w:r w:rsidRPr="00A31D11">
        <w:rPr>
          <w:sz w:val="24"/>
          <w:szCs w:val="24"/>
          <w:lang w:eastAsia="ar-SA"/>
        </w:rPr>
        <w:lastRenderedPageBreak/>
        <w:t xml:space="preserve">Delibera ANAC n. 430 del 13 aprile 2016 e da fonti normative ulteriori (ad. es. disciplina sui contratti pubblici, sul conferimento delle supplenze </w:t>
      </w:r>
      <w:proofErr w:type="spellStart"/>
      <w:r w:rsidRPr="00A31D11">
        <w:rPr>
          <w:sz w:val="24"/>
          <w:szCs w:val="24"/>
          <w:lang w:eastAsia="ar-SA"/>
        </w:rPr>
        <w:t>etc</w:t>
      </w:r>
      <w:proofErr w:type="spellEnd"/>
      <w:r w:rsidRPr="00A31D11">
        <w:rPr>
          <w:sz w:val="24"/>
          <w:szCs w:val="24"/>
          <w:lang w:eastAsia="ar-SA"/>
        </w:rPr>
        <w:t>);</w:t>
      </w:r>
    </w:p>
    <w:p w:rsidR="00FC7C95" w:rsidRPr="00A31D11" w:rsidRDefault="00FC7C95" w:rsidP="00FC7C95">
      <w:pPr>
        <w:suppressAutoHyphens/>
        <w:overflowPunct/>
        <w:autoSpaceDE/>
        <w:autoSpaceDN/>
        <w:adjustRightInd/>
        <w:spacing w:before="120"/>
        <w:jc w:val="both"/>
        <w:textAlignment w:val="auto"/>
        <w:rPr>
          <w:sz w:val="24"/>
          <w:szCs w:val="24"/>
          <w:lang w:eastAsia="ar-SA"/>
        </w:rPr>
      </w:pPr>
      <w:r w:rsidRPr="00A31D11">
        <w:rPr>
          <w:sz w:val="24"/>
          <w:szCs w:val="24"/>
          <w:lang w:eastAsia="ar-SA"/>
        </w:rPr>
        <w:t>•</w:t>
      </w:r>
      <w:r w:rsidRPr="00A31D11">
        <w:rPr>
          <w:sz w:val="24"/>
          <w:szCs w:val="24"/>
          <w:lang w:eastAsia="ar-SA"/>
        </w:rPr>
        <w:tab/>
        <w:t>organizzare gli uffici delle Istituzioni Scolastiche ai fini dell’elaborazione, della trasmissione e della pubblicazione dei dati;</w:t>
      </w:r>
    </w:p>
    <w:p w:rsidR="00FC7C95" w:rsidRPr="00A31D11" w:rsidRDefault="00FC7C95" w:rsidP="00FC7C95">
      <w:pPr>
        <w:suppressAutoHyphens/>
        <w:overflowPunct/>
        <w:autoSpaceDE/>
        <w:autoSpaceDN/>
        <w:adjustRightInd/>
        <w:spacing w:before="120"/>
        <w:jc w:val="both"/>
        <w:textAlignment w:val="auto"/>
        <w:rPr>
          <w:sz w:val="24"/>
          <w:szCs w:val="24"/>
          <w:lang w:eastAsia="ar-SA"/>
        </w:rPr>
      </w:pPr>
      <w:r w:rsidRPr="00A31D11">
        <w:rPr>
          <w:sz w:val="24"/>
          <w:szCs w:val="24"/>
          <w:lang w:eastAsia="ar-SA"/>
        </w:rPr>
        <w:t>•</w:t>
      </w:r>
      <w:r w:rsidRPr="00A31D11">
        <w:rPr>
          <w:sz w:val="24"/>
          <w:szCs w:val="24"/>
          <w:lang w:eastAsia="ar-SA"/>
        </w:rPr>
        <w:tab/>
        <w:t>garantire la qualità delle informazioni da pubblicare, anche in correlazione con i bisogni informativi propri della istituzione scolastica, il loro aggiornamento, la completezza e la tempestività dei dati pubblicati;</w:t>
      </w:r>
    </w:p>
    <w:p w:rsidR="00FC7C95" w:rsidRPr="00A31D11" w:rsidRDefault="00FC7C95" w:rsidP="00FC7C95">
      <w:pPr>
        <w:suppressAutoHyphens/>
        <w:overflowPunct/>
        <w:autoSpaceDE/>
        <w:autoSpaceDN/>
        <w:adjustRightInd/>
        <w:spacing w:before="120"/>
        <w:jc w:val="both"/>
        <w:textAlignment w:val="auto"/>
        <w:rPr>
          <w:sz w:val="24"/>
          <w:szCs w:val="24"/>
          <w:lang w:eastAsia="ar-SA"/>
        </w:rPr>
      </w:pPr>
      <w:r w:rsidRPr="00A31D11">
        <w:rPr>
          <w:sz w:val="24"/>
          <w:szCs w:val="24"/>
          <w:lang w:eastAsia="ar-SA"/>
        </w:rPr>
        <w:t>•</w:t>
      </w:r>
      <w:r w:rsidRPr="00A31D11">
        <w:rPr>
          <w:sz w:val="24"/>
          <w:szCs w:val="24"/>
          <w:lang w:eastAsia="ar-SA"/>
        </w:rPr>
        <w:tab/>
        <w:t>regolamentare l’istituto dell’accesso civico inteso come diritto di chiunque di accedere alle informazioni concernenti l’organizzazione e l’attività delle Istituzioni Scolastiche disciplinando le modalità di  presentazione delle  richieste di accesso civico e garantendone la regolare attuazione.</w:t>
      </w:r>
    </w:p>
    <w:p w:rsidR="00FC7C95" w:rsidRPr="00A31D11" w:rsidRDefault="00FC7C95" w:rsidP="00FC7C95">
      <w:pPr>
        <w:suppressAutoHyphens/>
        <w:overflowPunct/>
        <w:autoSpaceDE/>
        <w:autoSpaceDN/>
        <w:adjustRightInd/>
        <w:spacing w:before="120"/>
        <w:jc w:val="both"/>
        <w:textAlignment w:val="auto"/>
        <w:rPr>
          <w:sz w:val="24"/>
          <w:szCs w:val="24"/>
          <w:lang w:eastAsia="ar-SA"/>
        </w:rPr>
      </w:pPr>
      <w:r w:rsidRPr="00A31D11">
        <w:rPr>
          <w:sz w:val="24"/>
          <w:szCs w:val="24"/>
          <w:lang w:eastAsia="ar-SA"/>
        </w:rPr>
        <w:t>•</w:t>
      </w:r>
      <w:r w:rsidRPr="00A31D11">
        <w:rPr>
          <w:sz w:val="24"/>
          <w:szCs w:val="24"/>
          <w:lang w:eastAsia="ar-SA"/>
        </w:rPr>
        <w:tab/>
        <w:t>garantire che i documenti, le informazioni e i dati oggetto di pubblicazione obbligatoria ai sensi della normativa vigente, costituiscono dati di tipo aperto, ai sensi dell’art. 68 del Codice dell’amministrazione digitale (D.lgs. n. 82 del 2015 e successive modificazioni)</w:t>
      </w:r>
    </w:p>
    <w:p w:rsidR="00FC7C95" w:rsidRPr="00A31D11" w:rsidRDefault="00FC7C95" w:rsidP="00FC7C95">
      <w:pPr>
        <w:suppressAutoHyphens/>
        <w:overflowPunct/>
        <w:autoSpaceDE/>
        <w:autoSpaceDN/>
        <w:adjustRightInd/>
        <w:spacing w:before="120"/>
        <w:jc w:val="both"/>
        <w:textAlignment w:val="auto"/>
        <w:rPr>
          <w:sz w:val="24"/>
          <w:szCs w:val="24"/>
          <w:lang w:eastAsia="ar-SA"/>
        </w:rPr>
      </w:pPr>
      <w:r w:rsidRPr="00A31D11">
        <w:rPr>
          <w:sz w:val="24"/>
          <w:szCs w:val="24"/>
          <w:lang w:eastAsia="ar-SA"/>
        </w:rPr>
        <w:t>Il termine per l'attuazione delle misure previste nel PTTI decorre dal 1° febbraio 2018.</w:t>
      </w:r>
    </w:p>
    <w:p w:rsidR="00FC7C95" w:rsidRPr="00AD1949" w:rsidRDefault="00AD1949" w:rsidP="00FC7C95">
      <w:pPr>
        <w:suppressAutoHyphens/>
        <w:overflowPunct/>
        <w:autoSpaceDE/>
        <w:autoSpaceDN/>
        <w:adjustRightInd/>
        <w:spacing w:before="120"/>
        <w:jc w:val="both"/>
        <w:textAlignment w:val="auto"/>
        <w:rPr>
          <w:rFonts w:eastAsiaTheme="majorEastAsia"/>
          <w:b/>
          <w:bCs/>
          <w:color w:val="31479E" w:themeColor="accent1" w:themeShade="BF"/>
          <w:sz w:val="28"/>
          <w:szCs w:val="28"/>
          <w:lang w:eastAsia="ar-SA"/>
        </w:rPr>
      </w:pPr>
      <w:r w:rsidRPr="00CE6C42">
        <w:rPr>
          <w:rFonts w:eastAsiaTheme="majorEastAsia"/>
          <w:b/>
          <w:bCs/>
          <w:color w:val="31479E" w:themeColor="accent1" w:themeShade="BF"/>
          <w:sz w:val="28"/>
          <w:szCs w:val="28"/>
          <w:highlight w:val="yellow"/>
          <w:lang w:eastAsia="ar-SA"/>
        </w:rPr>
        <w:t>10.5</w:t>
      </w:r>
      <w:r w:rsidR="00FC7C95" w:rsidRPr="00CE6C42">
        <w:rPr>
          <w:rFonts w:eastAsiaTheme="majorEastAsia"/>
          <w:b/>
          <w:bCs/>
          <w:color w:val="31479E" w:themeColor="accent1" w:themeShade="BF"/>
          <w:sz w:val="28"/>
          <w:szCs w:val="28"/>
          <w:highlight w:val="yellow"/>
          <w:lang w:eastAsia="ar-SA"/>
        </w:rPr>
        <w:t xml:space="preserve"> RESPONSABILE DELLA TRASPARENZA</w:t>
      </w:r>
    </w:p>
    <w:p w:rsidR="00FC7C95" w:rsidRPr="00A31D11" w:rsidRDefault="00FC7C95" w:rsidP="00FC7C95">
      <w:pPr>
        <w:suppressAutoHyphens/>
        <w:overflowPunct/>
        <w:autoSpaceDE/>
        <w:autoSpaceDN/>
        <w:adjustRightInd/>
        <w:spacing w:before="120"/>
        <w:jc w:val="both"/>
        <w:textAlignment w:val="auto"/>
        <w:rPr>
          <w:sz w:val="24"/>
          <w:szCs w:val="24"/>
          <w:lang w:eastAsia="ar-SA"/>
        </w:rPr>
      </w:pPr>
      <w:r w:rsidRPr="00CE6C42">
        <w:rPr>
          <w:sz w:val="24"/>
          <w:szCs w:val="24"/>
          <w:highlight w:val="yellow"/>
          <w:lang w:eastAsia="ar-SA"/>
        </w:rPr>
        <w:t xml:space="preserve">Il Responsabile della trasparenza delle Istituzioni Scolastiche della regione Puglia è il  Direttore generale dell’USR per la Puglia ( dott.ssa Anna </w:t>
      </w:r>
      <w:proofErr w:type="spellStart"/>
      <w:r w:rsidRPr="00CE6C42">
        <w:rPr>
          <w:sz w:val="24"/>
          <w:szCs w:val="24"/>
          <w:highlight w:val="yellow"/>
          <w:lang w:eastAsia="ar-SA"/>
        </w:rPr>
        <w:t>Cammalleri</w:t>
      </w:r>
      <w:proofErr w:type="spellEnd"/>
      <w:r w:rsidRPr="00CE6C42">
        <w:rPr>
          <w:sz w:val="24"/>
          <w:szCs w:val="24"/>
          <w:highlight w:val="yellow"/>
          <w:lang w:eastAsia="ar-SA"/>
        </w:rPr>
        <w:t>).</w:t>
      </w:r>
    </w:p>
    <w:p w:rsidR="00FC7C95" w:rsidRPr="00A31D11" w:rsidRDefault="00FC7C95" w:rsidP="00FC7C95">
      <w:pPr>
        <w:suppressAutoHyphens/>
        <w:overflowPunct/>
        <w:autoSpaceDE/>
        <w:autoSpaceDN/>
        <w:adjustRightInd/>
        <w:spacing w:before="120"/>
        <w:jc w:val="both"/>
        <w:textAlignment w:val="auto"/>
        <w:rPr>
          <w:sz w:val="24"/>
          <w:szCs w:val="24"/>
          <w:lang w:eastAsia="ar-SA"/>
        </w:rPr>
      </w:pPr>
      <w:r w:rsidRPr="00A31D11">
        <w:rPr>
          <w:sz w:val="24"/>
          <w:szCs w:val="24"/>
          <w:lang w:eastAsia="ar-SA"/>
        </w:rPr>
        <w:t>Il Responsabile esercita i compiti attribuiti dalla normativa sulla trasparenza ed è, in particolare, preposto a:</w:t>
      </w:r>
    </w:p>
    <w:p w:rsidR="00FC7C95" w:rsidRPr="00A31D11" w:rsidRDefault="00FC7C95" w:rsidP="00FC7C95">
      <w:pPr>
        <w:suppressAutoHyphens/>
        <w:overflowPunct/>
        <w:autoSpaceDE/>
        <w:autoSpaceDN/>
        <w:adjustRightInd/>
        <w:spacing w:before="120"/>
        <w:jc w:val="both"/>
        <w:textAlignment w:val="auto"/>
        <w:rPr>
          <w:sz w:val="24"/>
          <w:szCs w:val="24"/>
          <w:lang w:eastAsia="ar-SA"/>
        </w:rPr>
      </w:pPr>
      <w:r w:rsidRPr="00A31D11">
        <w:rPr>
          <w:sz w:val="24"/>
          <w:szCs w:val="24"/>
          <w:lang w:eastAsia="ar-SA"/>
        </w:rPr>
        <w:t>•</w:t>
      </w:r>
      <w:r w:rsidRPr="00A31D11">
        <w:rPr>
          <w:sz w:val="24"/>
          <w:szCs w:val="24"/>
          <w:lang w:eastAsia="ar-SA"/>
        </w:rPr>
        <w:tab/>
        <w:t>controllare che le misure del Programma siano collegate con le misure e gli interventi previsti dal presente Piano triennale di prevenzione della corruzione e trasparenza (PTPCT);</w:t>
      </w:r>
    </w:p>
    <w:p w:rsidR="00FC7C95" w:rsidRPr="00A31D11" w:rsidRDefault="00FC7C95" w:rsidP="00FC7C95">
      <w:pPr>
        <w:suppressAutoHyphens/>
        <w:overflowPunct/>
        <w:autoSpaceDE/>
        <w:autoSpaceDN/>
        <w:adjustRightInd/>
        <w:spacing w:before="120"/>
        <w:jc w:val="both"/>
        <w:textAlignment w:val="auto"/>
        <w:rPr>
          <w:sz w:val="24"/>
          <w:szCs w:val="24"/>
          <w:lang w:eastAsia="ar-SA"/>
        </w:rPr>
      </w:pPr>
      <w:r w:rsidRPr="00A31D11">
        <w:rPr>
          <w:sz w:val="24"/>
          <w:szCs w:val="24"/>
          <w:lang w:eastAsia="ar-SA"/>
        </w:rPr>
        <w:t>•</w:t>
      </w:r>
      <w:r w:rsidRPr="00A31D11">
        <w:rPr>
          <w:sz w:val="24"/>
          <w:szCs w:val="24"/>
          <w:lang w:eastAsia="ar-SA"/>
        </w:rPr>
        <w:tab/>
        <w:t>controllare e assicurare la regolare attuazione dell'accesso civico;</w:t>
      </w:r>
    </w:p>
    <w:p w:rsidR="00FC7C95" w:rsidRPr="00A31D11" w:rsidRDefault="00FC7C95" w:rsidP="00FC7C95">
      <w:pPr>
        <w:suppressAutoHyphens/>
        <w:overflowPunct/>
        <w:autoSpaceDE/>
        <w:autoSpaceDN/>
        <w:adjustRightInd/>
        <w:spacing w:before="120"/>
        <w:jc w:val="both"/>
        <w:textAlignment w:val="auto"/>
        <w:rPr>
          <w:sz w:val="24"/>
          <w:szCs w:val="24"/>
          <w:lang w:eastAsia="ar-SA"/>
        </w:rPr>
      </w:pPr>
      <w:r w:rsidRPr="00A31D11">
        <w:rPr>
          <w:sz w:val="24"/>
          <w:szCs w:val="24"/>
          <w:lang w:eastAsia="ar-SA"/>
        </w:rPr>
        <w:t>•</w:t>
      </w:r>
      <w:r w:rsidRPr="00A31D11">
        <w:rPr>
          <w:sz w:val="24"/>
          <w:szCs w:val="24"/>
          <w:lang w:eastAsia="ar-SA"/>
        </w:rPr>
        <w:tab/>
        <w:t>svolgere stabilmente un'attività di controllo sull'adempimento degli obblighi di pubblicazione previsti dalla normativa vigente;</w:t>
      </w:r>
    </w:p>
    <w:p w:rsidR="00FC7C95" w:rsidRPr="00A31D11" w:rsidRDefault="00FC7C95" w:rsidP="00FC7C95">
      <w:pPr>
        <w:suppressAutoHyphens/>
        <w:overflowPunct/>
        <w:autoSpaceDE/>
        <w:autoSpaceDN/>
        <w:adjustRightInd/>
        <w:spacing w:before="120"/>
        <w:jc w:val="both"/>
        <w:textAlignment w:val="auto"/>
        <w:rPr>
          <w:sz w:val="24"/>
          <w:szCs w:val="24"/>
          <w:lang w:eastAsia="ar-SA"/>
        </w:rPr>
      </w:pPr>
      <w:r w:rsidRPr="00A31D11">
        <w:rPr>
          <w:sz w:val="24"/>
          <w:szCs w:val="24"/>
          <w:lang w:eastAsia="ar-SA"/>
        </w:rPr>
        <w:t>•</w:t>
      </w:r>
      <w:r w:rsidRPr="00A31D11">
        <w:rPr>
          <w:sz w:val="24"/>
          <w:szCs w:val="24"/>
          <w:lang w:eastAsia="ar-SA"/>
        </w:rPr>
        <w:tab/>
        <w:t>assicurare la completezza, la chiarezza e l'aggiornamento delle informazioni pubblicate.</w:t>
      </w:r>
    </w:p>
    <w:p w:rsidR="00840884" w:rsidRDefault="00840884" w:rsidP="00FC7C95">
      <w:pPr>
        <w:suppressAutoHyphens/>
        <w:overflowPunct/>
        <w:autoSpaceDE/>
        <w:autoSpaceDN/>
        <w:adjustRightInd/>
        <w:spacing w:before="120"/>
        <w:jc w:val="both"/>
        <w:textAlignment w:val="auto"/>
        <w:rPr>
          <w:sz w:val="24"/>
          <w:szCs w:val="24"/>
          <w:lang w:eastAsia="ar-SA"/>
        </w:rPr>
      </w:pPr>
      <w:r w:rsidRPr="00A31D11">
        <w:rPr>
          <w:sz w:val="24"/>
          <w:szCs w:val="24"/>
          <w:lang w:eastAsia="ar-SA"/>
        </w:rPr>
        <w:t>Collaborano con il Responsabile per la trasparenza per la realizzazione del Programma Triennale per la Trasparenza e l’Integrità (PTTI):</w:t>
      </w:r>
    </w:p>
    <w:p w:rsidR="00445720" w:rsidRDefault="00445720" w:rsidP="00445720">
      <w:pPr>
        <w:pStyle w:val="Paragrafoelenco"/>
        <w:numPr>
          <w:ilvl w:val="0"/>
          <w:numId w:val="32"/>
        </w:numPr>
        <w:suppressAutoHyphens/>
        <w:overflowPunct/>
        <w:autoSpaceDE/>
        <w:autoSpaceDN/>
        <w:adjustRightInd/>
        <w:spacing w:before="120"/>
        <w:ind w:left="0" w:firstLine="0"/>
        <w:jc w:val="both"/>
        <w:textAlignment w:val="auto"/>
        <w:rPr>
          <w:sz w:val="24"/>
          <w:szCs w:val="24"/>
          <w:lang w:eastAsia="ar-SA"/>
        </w:rPr>
      </w:pPr>
      <w:r>
        <w:rPr>
          <w:sz w:val="24"/>
          <w:szCs w:val="24"/>
          <w:lang w:eastAsia="ar-SA"/>
        </w:rPr>
        <w:t xml:space="preserve">I </w:t>
      </w:r>
      <w:r w:rsidRPr="00445720">
        <w:rPr>
          <w:sz w:val="24"/>
          <w:szCs w:val="24"/>
          <w:lang w:eastAsia="ar-SA"/>
        </w:rPr>
        <w:t xml:space="preserve">Dirigenti degli Ambiti Territoriali </w:t>
      </w:r>
      <w:r>
        <w:rPr>
          <w:sz w:val="24"/>
          <w:szCs w:val="24"/>
          <w:lang w:eastAsia="ar-SA"/>
        </w:rPr>
        <w:t xml:space="preserve">sono individuati quali Referenti </w:t>
      </w:r>
      <w:r w:rsidRPr="00445720">
        <w:rPr>
          <w:sz w:val="24"/>
          <w:szCs w:val="24"/>
          <w:lang w:eastAsia="ar-SA"/>
        </w:rPr>
        <w:t>del Responsabile della prevenzione della corruzione e della Trasparenza</w:t>
      </w:r>
      <w:r>
        <w:rPr>
          <w:sz w:val="24"/>
          <w:szCs w:val="24"/>
          <w:lang w:eastAsia="ar-SA"/>
        </w:rPr>
        <w:t>, in ragione della vicinanza e conoscenza del territorio di rispettiva competenza</w:t>
      </w:r>
      <w:r w:rsidR="00590FBE">
        <w:rPr>
          <w:sz w:val="24"/>
          <w:szCs w:val="24"/>
          <w:lang w:eastAsia="ar-SA"/>
        </w:rPr>
        <w:t>.</w:t>
      </w:r>
    </w:p>
    <w:p w:rsidR="00590FBE" w:rsidRPr="00445720" w:rsidRDefault="00590FBE" w:rsidP="00590FBE">
      <w:pPr>
        <w:pStyle w:val="Paragrafoelenco"/>
        <w:suppressAutoHyphens/>
        <w:overflowPunct/>
        <w:autoSpaceDE/>
        <w:autoSpaceDN/>
        <w:adjustRightInd/>
        <w:spacing w:before="120"/>
        <w:ind w:left="0" w:firstLine="708"/>
        <w:jc w:val="both"/>
        <w:textAlignment w:val="auto"/>
        <w:rPr>
          <w:sz w:val="24"/>
          <w:szCs w:val="24"/>
          <w:lang w:eastAsia="ar-SA"/>
        </w:rPr>
      </w:pPr>
      <w:r w:rsidRPr="00590FBE">
        <w:rPr>
          <w:sz w:val="24"/>
          <w:szCs w:val="24"/>
          <w:lang w:eastAsia="ar-SA"/>
        </w:rPr>
        <w:t>I Referenti hanno compiti di impulso, coordinamento, monitoraggio e verifica dell'andamento delle attività sulla trasparenza, in particolare con riferimento al flusso delle informazioni da pubblicare, aggiornare e monitorare in modo tempestivo e regolare, nel rispetto delle disposizioni vigenti, da parte dei dirigenti responsabili della trasmissione dei dati.</w:t>
      </w:r>
    </w:p>
    <w:p w:rsidR="00590FBE" w:rsidRDefault="00840884" w:rsidP="00590FBE">
      <w:pPr>
        <w:pStyle w:val="Paragrafoelenco"/>
        <w:numPr>
          <w:ilvl w:val="0"/>
          <w:numId w:val="32"/>
        </w:numPr>
        <w:suppressAutoHyphens/>
        <w:overflowPunct/>
        <w:autoSpaceDE/>
        <w:autoSpaceDN/>
        <w:adjustRightInd/>
        <w:spacing w:before="120"/>
        <w:ind w:left="0" w:firstLine="0"/>
        <w:jc w:val="both"/>
        <w:textAlignment w:val="auto"/>
        <w:rPr>
          <w:sz w:val="24"/>
          <w:szCs w:val="24"/>
          <w:lang w:eastAsia="ar-SA"/>
        </w:rPr>
      </w:pPr>
      <w:r w:rsidRPr="00840884">
        <w:rPr>
          <w:sz w:val="24"/>
          <w:szCs w:val="24"/>
          <w:lang w:eastAsia="ar-SA"/>
        </w:rPr>
        <w:t>I dirigenti scolastici (art.43 co</w:t>
      </w:r>
      <w:proofErr w:type="spellStart"/>
      <w:r w:rsidRPr="00840884">
        <w:rPr>
          <w:sz w:val="24"/>
          <w:szCs w:val="24"/>
          <w:lang w:eastAsia="ar-SA"/>
        </w:rPr>
        <w:t>.3</w:t>
      </w:r>
      <w:proofErr w:type="spellEnd"/>
      <w:r w:rsidRPr="00840884">
        <w:rPr>
          <w:sz w:val="24"/>
          <w:szCs w:val="24"/>
          <w:lang w:eastAsia="ar-SA"/>
        </w:rPr>
        <w:t xml:space="preserve">, del D.lgs. n.33/13) sono coinvolti nell’attuazione della trasparenza e contribuiscono a garantire il tempestivo e regolare flusso delle informazioni da pubblicare nella sezione “Amministrazione Trasparenza” dell’Istituzione scolastica da ciascuno diretta, ai fini del rispetto dei termini di legge e, quindi, provvedono all’invio alla pubblicazione dei dati, delle informazioni e del trattamento dei dati personali, nell’ambito delle materie di propria competenza. </w:t>
      </w:r>
    </w:p>
    <w:p w:rsidR="00590FBE" w:rsidRPr="00590FBE" w:rsidRDefault="00590FBE" w:rsidP="00590FBE">
      <w:pPr>
        <w:pStyle w:val="Paragrafoelenco"/>
        <w:suppressAutoHyphens/>
        <w:overflowPunct/>
        <w:autoSpaceDE/>
        <w:autoSpaceDN/>
        <w:adjustRightInd/>
        <w:spacing w:before="120"/>
        <w:ind w:left="0"/>
        <w:jc w:val="both"/>
        <w:textAlignment w:val="auto"/>
        <w:rPr>
          <w:sz w:val="24"/>
          <w:szCs w:val="24"/>
          <w:lang w:eastAsia="ar-SA"/>
        </w:rPr>
      </w:pPr>
      <w:r w:rsidRPr="00590FBE">
        <w:rPr>
          <w:sz w:val="24"/>
          <w:szCs w:val="24"/>
          <w:lang w:eastAsia="ar-SA"/>
        </w:rPr>
        <w:t>La pubblicazione on-line delle informazioni avviene in conformità alle disposizioni normative in materia di trasparenza e di riservatezza di dati personali (d.lgs. 196/2003 - Codice in materia di protezione dei dati personali), comprensive delle delibere dell’Autorità garante per la protezione dei dati personali.</w:t>
      </w:r>
    </w:p>
    <w:p w:rsidR="00FC7C95" w:rsidRDefault="00445720" w:rsidP="00445720">
      <w:pPr>
        <w:pStyle w:val="Paragrafoelenco"/>
        <w:suppressAutoHyphens/>
        <w:overflowPunct/>
        <w:autoSpaceDE/>
        <w:autoSpaceDN/>
        <w:adjustRightInd/>
        <w:spacing w:before="120"/>
        <w:ind w:left="0"/>
        <w:jc w:val="both"/>
        <w:textAlignment w:val="auto"/>
        <w:rPr>
          <w:sz w:val="24"/>
          <w:szCs w:val="24"/>
          <w:lang w:eastAsia="ar-SA"/>
        </w:rPr>
      </w:pPr>
      <w:r w:rsidRPr="00445720">
        <w:rPr>
          <w:sz w:val="24"/>
          <w:szCs w:val="24"/>
          <w:lang w:eastAsia="ar-SA"/>
        </w:rPr>
        <w:t>Unitamente al Responsabile per la prevenzione della corruzione e della trasparenza tutti i dirigenti scolastici hanno, inoltre, l’obbligo di controllare e assicurare la regolare attuazione dell’accesso civico, semplice e generalizzato, sulla base di quanto stabilito dal D.Lgs</w:t>
      </w:r>
      <w:proofErr w:type="spellStart"/>
      <w:r w:rsidRPr="00445720">
        <w:rPr>
          <w:sz w:val="24"/>
          <w:szCs w:val="24"/>
          <w:lang w:eastAsia="ar-SA"/>
        </w:rPr>
        <w:t>.33/20</w:t>
      </w:r>
      <w:proofErr w:type="spellEnd"/>
      <w:r w:rsidRPr="00445720">
        <w:rPr>
          <w:sz w:val="24"/>
          <w:szCs w:val="24"/>
          <w:lang w:eastAsia="ar-SA"/>
        </w:rPr>
        <w:t>13 co</w:t>
      </w:r>
      <w:r>
        <w:rPr>
          <w:sz w:val="24"/>
          <w:szCs w:val="24"/>
          <w:lang w:eastAsia="ar-SA"/>
        </w:rPr>
        <w:t>me modificato dal D.Lgs</w:t>
      </w:r>
      <w:proofErr w:type="spellStart"/>
      <w:r>
        <w:rPr>
          <w:sz w:val="24"/>
          <w:szCs w:val="24"/>
          <w:lang w:eastAsia="ar-SA"/>
        </w:rPr>
        <w:t>.97/20</w:t>
      </w:r>
      <w:proofErr w:type="spellEnd"/>
      <w:r>
        <w:rPr>
          <w:sz w:val="24"/>
          <w:szCs w:val="24"/>
          <w:lang w:eastAsia="ar-SA"/>
        </w:rPr>
        <w:t>16</w:t>
      </w:r>
      <w:r w:rsidR="00FC7C95" w:rsidRPr="00840884">
        <w:rPr>
          <w:sz w:val="24"/>
          <w:szCs w:val="24"/>
          <w:lang w:eastAsia="ar-SA"/>
        </w:rPr>
        <w:t>;</w:t>
      </w:r>
    </w:p>
    <w:p w:rsidR="00445720" w:rsidRPr="00840884" w:rsidRDefault="00445720" w:rsidP="00445720">
      <w:pPr>
        <w:pStyle w:val="Paragrafoelenco"/>
        <w:suppressAutoHyphens/>
        <w:overflowPunct/>
        <w:autoSpaceDE/>
        <w:autoSpaceDN/>
        <w:adjustRightInd/>
        <w:ind w:left="0"/>
        <w:jc w:val="both"/>
        <w:textAlignment w:val="auto"/>
        <w:rPr>
          <w:sz w:val="24"/>
          <w:szCs w:val="24"/>
          <w:lang w:eastAsia="ar-SA"/>
        </w:rPr>
      </w:pPr>
      <w:r>
        <w:rPr>
          <w:sz w:val="24"/>
          <w:szCs w:val="24"/>
          <w:lang w:eastAsia="ar-SA"/>
        </w:rPr>
        <w:lastRenderedPageBreak/>
        <w:t xml:space="preserve">I </w:t>
      </w:r>
      <w:r w:rsidRPr="00445720">
        <w:rPr>
          <w:sz w:val="24"/>
          <w:szCs w:val="24"/>
          <w:lang w:eastAsia="ar-SA"/>
        </w:rPr>
        <w:t>dirigenti scolastici provvederanno ad elaborare i dati e le informazioni di competenza curandone la completezza, la tempestività, la semplicità di consultazione, la comprensibilità, l'omogeneità, la facile accessibilità, nonché la conformità ai documenti originali in possesso dell'amministrazione.</w:t>
      </w:r>
    </w:p>
    <w:p w:rsidR="00445720" w:rsidRPr="00A31D11" w:rsidRDefault="00445720" w:rsidP="00445720">
      <w:pPr>
        <w:suppressAutoHyphens/>
        <w:overflowPunct/>
        <w:autoSpaceDE/>
        <w:autoSpaceDN/>
        <w:adjustRightInd/>
        <w:jc w:val="both"/>
        <w:textAlignment w:val="auto"/>
        <w:rPr>
          <w:sz w:val="24"/>
          <w:szCs w:val="24"/>
          <w:lang w:eastAsia="ar-SA"/>
        </w:rPr>
      </w:pPr>
      <w:r w:rsidRPr="00840884">
        <w:rPr>
          <w:sz w:val="24"/>
          <w:szCs w:val="24"/>
          <w:lang w:eastAsia="ar-SA"/>
        </w:rPr>
        <w:t>I singoli Dirigenti scolastici vigilano</w:t>
      </w:r>
      <w:r w:rsidR="00590FBE">
        <w:rPr>
          <w:sz w:val="24"/>
          <w:szCs w:val="24"/>
          <w:lang w:eastAsia="ar-SA"/>
        </w:rPr>
        <w:t>, inoltre,</w:t>
      </w:r>
      <w:r w:rsidRPr="00840884">
        <w:rPr>
          <w:sz w:val="24"/>
          <w:szCs w:val="24"/>
          <w:lang w:eastAsia="ar-SA"/>
        </w:rPr>
        <w:t xml:space="preserve"> sull’osservanza del Piano nei confronti di tutto il personale scolastico, anche ai sensi del paragrafo 2.4.1</w:t>
      </w:r>
      <w:r w:rsidR="00590FBE">
        <w:rPr>
          <w:sz w:val="24"/>
          <w:szCs w:val="24"/>
          <w:lang w:eastAsia="ar-SA"/>
        </w:rPr>
        <w:t>, nell’adempimento degli obblighi di trasparenza potranno avvalersi</w:t>
      </w:r>
      <w:r>
        <w:rPr>
          <w:sz w:val="24"/>
          <w:szCs w:val="24"/>
          <w:lang w:eastAsia="ar-SA"/>
        </w:rPr>
        <w:t>, ove lo ritengano</w:t>
      </w:r>
      <w:r w:rsidR="00590FBE">
        <w:rPr>
          <w:sz w:val="24"/>
          <w:szCs w:val="24"/>
          <w:lang w:eastAsia="ar-SA"/>
        </w:rPr>
        <w:t>,</w:t>
      </w:r>
      <w:r>
        <w:rPr>
          <w:sz w:val="24"/>
          <w:szCs w:val="24"/>
          <w:lang w:eastAsia="ar-SA"/>
        </w:rPr>
        <w:t xml:space="preserve"> dei</w:t>
      </w:r>
      <w:r w:rsidR="00590FBE">
        <w:rPr>
          <w:sz w:val="24"/>
          <w:szCs w:val="24"/>
          <w:lang w:eastAsia="ar-SA"/>
        </w:rPr>
        <w:t xml:space="preserve"> </w:t>
      </w:r>
      <w:r>
        <w:rPr>
          <w:sz w:val="24"/>
          <w:szCs w:val="24"/>
          <w:lang w:eastAsia="ar-SA"/>
        </w:rPr>
        <w:t>Direttori</w:t>
      </w:r>
      <w:r w:rsidR="00FC7C95" w:rsidRPr="00A31D11">
        <w:rPr>
          <w:sz w:val="24"/>
          <w:szCs w:val="24"/>
          <w:lang w:eastAsia="ar-SA"/>
        </w:rPr>
        <w:t xml:space="preserve"> dei Servizi Generali e Amministrativi (DSGA)</w:t>
      </w:r>
      <w:r>
        <w:rPr>
          <w:sz w:val="24"/>
          <w:szCs w:val="24"/>
          <w:lang w:eastAsia="ar-SA"/>
        </w:rPr>
        <w:t xml:space="preserve"> e del restante personale amministrativo</w:t>
      </w:r>
      <w:r w:rsidR="00590FBE">
        <w:rPr>
          <w:sz w:val="24"/>
          <w:szCs w:val="24"/>
          <w:lang w:eastAsia="ar-SA"/>
        </w:rPr>
        <w:t>.</w:t>
      </w:r>
    </w:p>
    <w:p w:rsidR="00445720" w:rsidRDefault="00445720" w:rsidP="00FC7C95">
      <w:pPr>
        <w:suppressAutoHyphens/>
        <w:overflowPunct/>
        <w:autoSpaceDE/>
        <w:autoSpaceDN/>
        <w:adjustRightInd/>
        <w:spacing w:before="120"/>
        <w:jc w:val="both"/>
        <w:textAlignment w:val="auto"/>
        <w:rPr>
          <w:sz w:val="24"/>
          <w:szCs w:val="24"/>
          <w:lang w:eastAsia="ar-SA"/>
        </w:rPr>
      </w:pPr>
    </w:p>
    <w:p w:rsidR="00FC7C95" w:rsidRPr="00A31D11" w:rsidRDefault="00FC7C95" w:rsidP="00FC7C95">
      <w:pPr>
        <w:suppressAutoHyphens/>
        <w:overflowPunct/>
        <w:autoSpaceDE/>
        <w:autoSpaceDN/>
        <w:adjustRightInd/>
        <w:spacing w:before="120"/>
        <w:jc w:val="both"/>
        <w:textAlignment w:val="auto"/>
        <w:rPr>
          <w:sz w:val="24"/>
          <w:szCs w:val="24"/>
          <w:lang w:eastAsia="ar-SA"/>
        </w:rPr>
      </w:pPr>
      <w:r w:rsidRPr="00A31D11">
        <w:rPr>
          <w:sz w:val="24"/>
          <w:szCs w:val="24"/>
          <w:lang w:eastAsia="ar-SA"/>
        </w:rPr>
        <w:t>Con diverse modalità a seconda dell’interlocutore, l</w:t>
      </w:r>
      <w:r w:rsidR="00590FBE">
        <w:rPr>
          <w:sz w:val="24"/>
          <w:szCs w:val="24"/>
          <w:lang w:eastAsia="ar-SA"/>
        </w:rPr>
        <w:t>e Istituzioni Scolastiche si impegneranno</w:t>
      </w:r>
      <w:r w:rsidRPr="00A31D11">
        <w:rPr>
          <w:sz w:val="24"/>
          <w:szCs w:val="24"/>
          <w:lang w:eastAsia="ar-SA"/>
        </w:rPr>
        <w:t xml:space="preserve"> nel dialogo con i p</w:t>
      </w:r>
      <w:r w:rsidR="00590FBE">
        <w:rPr>
          <w:sz w:val="24"/>
          <w:szCs w:val="24"/>
          <w:lang w:eastAsia="ar-SA"/>
        </w:rPr>
        <w:t>ortatori di interesse e comunicheranno</w:t>
      </w:r>
      <w:r w:rsidRPr="00A31D11">
        <w:rPr>
          <w:sz w:val="24"/>
          <w:szCs w:val="24"/>
          <w:lang w:eastAsia="ar-SA"/>
        </w:rPr>
        <w:t xml:space="preserve"> costantemente le attività svolte tramite il sito istituzionale e tramite gli uffici dell’amministrazione che prevedono la relazione con il pubblico. Si implementeranno i servizi interattivi rivolti all’utenza al fine di semplificare e rendere più celere e diretta la comunicazione tra i cittadini e l'Istituto.</w:t>
      </w:r>
    </w:p>
    <w:p w:rsidR="00FC7C95" w:rsidRPr="00A31D11" w:rsidRDefault="00FC7C95" w:rsidP="00FC7C95">
      <w:pPr>
        <w:suppressAutoHyphens/>
        <w:overflowPunct/>
        <w:autoSpaceDE/>
        <w:autoSpaceDN/>
        <w:adjustRightInd/>
        <w:spacing w:before="120"/>
        <w:jc w:val="both"/>
        <w:textAlignment w:val="auto"/>
        <w:rPr>
          <w:sz w:val="24"/>
          <w:szCs w:val="24"/>
          <w:lang w:eastAsia="ar-SA"/>
        </w:rPr>
      </w:pPr>
      <w:r w:rsidRPr="00A31D11">
        <w:rPr>
          <w:sz w:val="24"/>
          <w:szCs w:val="24"/>
          <w:lang w:eastAsia="ar-SA"/>
        </w:rPr>
        <w:t xml:space="preserve">Momenti in cui realizzare una capillare informazione sui contenuti del presente programma potranno essere, oltre ad una giornata specificatamente dedicata (la giornata della trasparenza), ogni iniziativa posta in essere dall’istituzione scolastica di accoglienza e ricevimento degli </w:t>
      </w:r>
      <w:proofErr w:type="spellStart"/>
      <w:r w:rsidR="00AD1949" w:rsidRPr="00A31D11">
        <w:rPr>
          <w:sz w:val="24"/>
          <w:szCs w:val="24"/>
          <w:lang w:eastAsia="ar-SA"/>
        </w:rPr>
        <w:t>stakeholder</w:t>
      </w:r>
      <w:proofErr w:type="spellEnd"/>
      <w:r w:rsidRPr="00A31D11">
        <w:rPr>
          <w:sz w:val="24"/>
          <w:szCs w:val="24"/>
          <w:lang w:eastAsia="ar-SA"/>
        </w:rPr>
        <w:t xml:space="preserve"> quali ad esempio le assemblee dedicate alle elezioni dei rappresentanti dei genitori negli organi collegiali e le giornate di accoglienza ed orientamento per le famiglie degli iscritti.</w:t>
      </w:r>
    </w:p>
    <w:p w:rsidR="00FC7C95" w:rsidRPr="00A31D11" w:rsidRDefault="00FC7C95" w:rsidP="00FC7C95">
      <w:pPr>
        <w:suppressAutoHyphens/>
        <w:overflowPunct/>
        <w:autoSpaceDE/>
        <w:autoSpaceDN/>
        <w:adjustRightInd/>
        <w:spacing w:before="120"/>
        <w:jc w:val="both"/>
        <w:textAlignment w:val="auto"/>
        <w:rPr>
          <w:sz w:val="24"/>
          <w:szCs w:val="24"/>
          <w:lang w:eastAsia="ar-SA"/>
        </w:rPr>
      </w:pPr>
      <w:r w:rsidRPr="00A31D11">
        <w:rPr>
          <w:sz w:val="24"/>
          <w:szCs w:val="24"/>
          <w:lang w:eastAsia="ar-SA"/>
        </w:rPr>
        <w:t xml:space="preserve">Gli esiti attesi dalle predette “giornate della trasparenza” sono: </w:t>
      </w:r>
    </w:p>
    <w:p w:rsidR="00FC7C95" w:rsidRPr="00A31D11" w:rsidRDefault="00FC7C95" w:rsidP="00FC7C95">
      <w:pPr>
        <w:suppressAutoHyphens/>
        <w:overflowPunct/>
        <w:autoSpaceDE/>
        <w:autoSpaceDN/>
        <w:adjustRightInd/>
        <w:spacing w:before="120"/>
        <w:jc w:val="both"/>
        <w:textAlignment w:val="auto"/>
        <w:rPr>
          <w:sz w:val="24"/>
          <w:szCs w:val="24"/>
          <w:lang w:eastAsia="ar-SA"/>
        </w:rPr>
      </w:pPr>
      <w:r w:rsidRPr="00A31D11">
        <w:rPr>
          <w:sz w:val="24"/>
          <w:szCs w:val="24"/>
          <w:lang w:eastAsia="ar-SA"/>
        </w:rPr>
        <w:t xml:space="preserve">- feedback per il miglioramento della performance; </w:t>
      </w:r>
    </w:p>
    <w:p w:rsidR="00FC7C95" w:rsidRPr="00A31D11" w:rsidRDefault="00FC7C95" w:rsidP="00FC7C95">
      <w:pPr>
        <w:suppressAutoHyphens/>
        <w:overflowPunct/>
        <w:autoSpaceDE/>
        <w:autoSpaceDN/>
        <w:adjustRightInd/>
        <w:spacing w:before="120"/>
        <w:jc w:val="both"/>
        <w:textAlignment w:val="auto"/>
        <w:rPr>
          <w:sz w:val="24"/>
          <w:szCs w:val="24"/>
          <w:lang w:eastAsia="ar-SA"/>
        </w:rPr>
      </w:pPr>
      <w:r w:rsidRPr="00A31D11">
        <w:rPr>
          <w:sz w:val="24"/>
          <w:szCs w:val="24"/>
          <w:lang w:eastAsia="ar-SA"/>
        </w:rPr>
        <w:t>- feedback per il miglioramento dei servizi.</w:t>
      </w:r>
      <w:r w:rsidRPr="00A31D11">
        <w:rPr>
          <w:rFonts w:ascii="MS Mincho" w:eastAsia="MS Mincho" w:hAnsi="MS Mincho" w:cs="MS Mincho" w:hint="eastAsia"/>
          <w:sz w:val="24"/>
          <w:szCs w:val="24"/>
          <w:lang w:eastAsia="ar-SA"/>
        </w:rPr>
        <w:t> </w:t>
      </w:r>
    </w:p>
    <w:p w:rsidR="00FC7C95" w:rsidRPr="00A31D11" w:rsidRDefault="00FC7C95" w:rsidP="00FC7C95">
      <w:pPr>
        <w:suppressAutoHyphens/>
        <w:overflowPunct/>
        <w:autoSpaceDE/>
        <w:autoSpaceDN/>
        <w:adjustRightInd/>
        <w:spacing w:before="120"/>
        <w:jc w:val="both"/>
        <w:textAlignment w:val="auto"/>
        <w:rPr>
          <w:sz w:val="24"/>
          <w:szCs w:val="24"/>
          <w:lang w:eastAsia="ar-SA"/>
        </w:rPr>
      </w:pPr>
      <w:r w:rsidRPr="00A31D11">
        <w:rPr>
          <w:sz w:val="24"/>
          <w:szCs w:val="24"/>
          <w:lang w:eastAsia="ar-SA"/>
        </w:rPr>
        <w:t xml:space="preserve">Particolare rilevanza assumono inoltre gli interventi rivolti a tutto il personale con il fine di far acquisire una maggiore consapevolezza sulla rilevanza delle novità introdotte dal D.lgs. 33/2013, sul contenuto del PTTI e sulle iniziative di trasparenza: essi potranno essere sviluppati nell’ambito delle riunioni degli organi tecnici (Collegio dei docenti e assemblee del personale). </w:t>
      </w:r>
    </w:p>
    <w:p w:rsidR="00590FBE" w:rsidRDefault="00590FBE" w:rsidP="00FC7C95">
      <w:pPr>
        <w:suppressAutoHyphens/>
        <w:overflowPunct/>
        <w:autoSpaceDE/>
        <w:autoSpaceDN/>
        <w:adjustRightInd/>
        <w:spacing w:before="120"/>
        <w:jc w:val="both"/>
        <w:textAlignment w:val="auto"/>
        <w:rPr>
          <w:sz w:val="24"/>
          <w:szCs w:val="24"/>
          <w:lang w:eastAsia="ar-SA"/>
        </w:rPr>
      </w:pPr>
    </w:p>
    <w:p w:rsidR="00FC7C95" w:rsidRPr="00AD1949" w:rsidRDefault="00CE6C42" w:rsidP="00FC7C95">
      <w:pPr>
        <w:suppressAutoHyphens/>
        <w:overflowPunct/>
        <w:autoSpaceDE/>
        <w:autoSpaceDN/>
        <w:adjustRightInd/>
        <w:spacing w:before="120"/>
        <w:jc w:val="both"/>
        <w:textAlignment w:val="auto"/>
        <w:rPr>
          <w:rFonts w:eastAsiaTheme="majorEastAsia"/>
          <w:b/>
          <w:bCs/>
          <w:color w:val="31479E" w:themeColor="accent1" w:themeShade="BF"/>
          <w:sz w:val="28"/>
          <w:szCs w:val="28"/>
          <w:lang w:eastAsia="ar-SA"/>
        </w:rPr>
      </w:pPr>
      <w:r>
        <w:rPr>
          <w:rFonts w:eastAsiaTheme="majorEastAsia"/>
          <w:b/>
          <w:bCs/>
          <w:noProof/>
          <w:color w:val="31479E" w:themeColor="accent1" w:themeShade="BF"/>
          <w:sz w:val="28"/>
          <w:szCs w:val="28"/>
        </w:rPr>
        <w:pict>
          <v:shape id="_x0000_s1043" type="#_x0000_t32" style="position:absolute;left:0;text-align:left;margin-left:-39.45pt;margin-top:.75pt;width:34.5pt;height:33pt;z-index:251675648" o:connectortype="straight">
            <v:stroke endarrow="block"/>
          </v:shape>
        </w:pict>
      </w:r>
      <w:r w:rsidR="00FC7C95" w:rsidRPr="00CE6C42">
        <w:rPr>
          <w:rFonts w:eastAsiaTheme="majorEastAsia"/>
          <w:b/>
          <w:bCs/>
          <w:color w:val="31479E" w:themeColor="accent1" w:themeShade="BF"/>
          <w:sz w:val="28"/>
          <w:szCs w:val="28"/>
          <w:highlight w:val="yellow"/>
          <w:lang w:eastAsia="ar-SA"/>
        </w:rPr>
        <w:t>10.</w:t>
      </w:r>
      <w:r w:rsidR="00AD1949" w:rsidRPr="00CE6C42">
        <w:rPr>
          <w:rFonts w:eastAsiaTheme="majorEastAsia"/>
          <w:b/>
          <w:bCs/>
          <w:color w:val="31479E" w:themeColor="accent1" w:themeShade="BF"/>
          <w:sz w:val="28"/>
          <w:szCs w:val="28"/>
          <w:highlight w:val="yellow"/>
          <w:lang w:eastAsia="ar-SA"/>
        </w:rPr>
        <w:t xml:space="preserve">6 </w:t>
      </w:r>
      <w:r w:rsidR="00FC7C95" w:rsidRPr="00CE6C42">
        <w:rPr>
          <w:rFonts w:eastAsiaTheme="majorEastAsia"/>
          <w:b/>
          <w:bCs/>
          <w:color w:val="31479E" w:themeColor="accent1" w:themeShade="BF"/>
          <w:sz w:val="28"/>
          <w:szCs w:val="28"/>
          <w:highlight w:val="yellow"/>
          <w:lang w:eastAsia="ar-SA"/>
        </w:rPr>
        <w:t>SEZIONE “AMMINISTRAZIONE TRASPARENTE”</w:t>
      </w:r>
    </w:p>
    <w:p w:rsidR="00FC7C95" w:rsidRPr="00A31D11" w:rsidRDefault="00FC7C95" w:rsidP="00FC7C95">
      <w:pPr>
        <w:suppressAutoHyphens/>
        <w:overflowPunct/>
        <w:autoSpaceDE/>
        <w:autoSpaceDN/>
        <w:adjustRightInd/>
        <w:spacing w:before="120"/>
        <w:jc w:val="both"/>
        <w:textAlignment w:val="auto"/>
        <w:rPr>
          <w:sz w:val="24"/>
          <w:szCs w:val="24"/>
          <w:lang w:eastAsia="ar-SA"/>
        </w:rPr>
      </w:pPr>
      <w:r w:rsidRPr="00CE6C42">
        <w:rPr>
          <w:sz w:val="24"/>
          <w:szCs w:val="24"/>
          <w:highlight w:val="yellow"/>
          <w:lang w:eastAsia="ar-SA"/>
        </w:rPr>
        <w:t>Uno dei propulsori maggiori della rete e del processo di trasparenza è la sezione</w:t>
      </w:r>
      <w:r w:rsidRPr="00A31D11">
        <w:rPr>
          <w:sz w:val="24"/>
          <w:szCs w:val="24"/>
          <w:lang w:eastAsia="ar-SA"/>
        </w:rPr>
        <w:t xml:space="preserve"> </w:t>
      </w:r>
      <w:r w:rsidRPr="00CE6C42">
        <w:rPr>
          <w:sz w:val="24"/>
          <w:szCs w:val="24"/>
          <w:highlight w:val="yellow"/>
          <w:lang w:eastAsia="ar-SA"/>
        </w:rPr>
        <w:t>AMMINISTRAZIONE TRASPARENTE” (art. 9 D.lgs. 33/2013), attivata sul sito web degli Istituti scolastici.</w:t>
      </w:r>
    </w:p>
    <w:p w:rsidR="00FC7C95" w:rsidRPr="00A31D11" w:rsidRDefault="00FC7C95" w:rsidP="00FC7C95">
      <w:pPr>
        <w:suppressAutoHyphens/>
        <w:overflowPunct/>
        <w:autoSpaceDE/>
        <w:autoSpaceDN/>
        <w:adjustRightInd/>
        <w:spacing w:before="120"/>
        <w:jc w:val="both"/>
        <w:textAlignment w:val="auto"/>
        <w:rPr>
          <w:sz w:val="24"/>
          <w:szCs w:val="24"/>
          <w:lang w:eastAsia="ar-SA"/>
        </w:rPr>
      </w:pPr>
      <w:r w:rsidRPr="00A31D11">
        <w:rPr>
          <w:sz w:val="24"/>
          <w:szCs w:val="24"/>
          <w:lang w:eastAsia="ar-SA"/>
        </w:rPr>
        <w:t>A tale riguardo si precisa che:</w:t>
      </w:r>
    </w:p>
    <w:p w:rsidR="00FC7C95" w:rsidRPr="00A31D11" w:rsidRDefault="00FC7C95" w:rsidP="00FC7C95">
      <w:pPr>
        <w:suppressAutoHyphens/>
        <w:overflowPunct/>
        <w:autoSpaceDE/>
        <w:autoSpaceDN/>
        <w:adjustRightInd/>
        <w:spacing w:before="120"/>
        <w:jc w:val="both"/>
        <w:textAlignment w:val="auto"/>
        <w:rPr>
          <w:sz w:val="24"/>
          <w:szCs w:val="24"/>
          <w:lang w:eastAsia="ar-SA"/>
        </w:rPr>
      </w:pPr>
      <w:r w:rsidRPr="00A31D11">
        <w:rPr>
          <w:sz w:val="24"/>
          <w:szCs w:val="24"/>
          <w:lang w:eastAsia="ar-SA"/>
        </w:rPr>
        <w:t>1</w:t>
      </w:r>
      <w:r w:rsidRPr="00CE6C42">
        <w:rPr>
          <w:sz w:val="24"/>
          <w:szCs w:val="24"/>
          <w:highlight w:val="yellow"/>
          <w:lang w:eastAsia="ar-SA"/>
        </w:rPr>
        <w:t>. a cura del responsabile del sito web, la sezione è strutturata in conformità con le prescrizioni contenute nell’allegato A del D.lgs. 33/2013;</w:t>
      </w:r>
    </w:p>
    <w:p w:rsidR="00FC7C95" w:rsidRPr="00A31D11" w:rsidRDefault="00FC7C95" w:rsidP="00FC7C95">
      <w:pPr>
        <w:suppressAutoHyphens/>
        <w:overflowPunct/>
        <w:autoSpaceDE/>
        <w:autoSpaceDN/>
        <w:adjustRightInd/>
        <w:spacing w:before="120"/>
        <w:jc w:val="both"/>
        <w:textAlignment w:val="auto"/>
        <w:rPr>
          <w:sz w:val="24"/>
          <w:szCs w:val="24"/>
          <w:lang w:eastAsia="ar-SA"/>
        </w:rPr>
      </w:pPr>
      <w:r w:rsidRPr="00CE6C42">
        <w:rPr>
          <w:sz w:val="24"/>
          <w:szCs w:val="24"/>
          <w:highlight w:val="yellow"/>
          <w:lang w:eastAsia="ar-SA"/>
        </w:rPr>
        <w:t>2. il Dirigente scolastico cura e monitora il flusso delle informazioni sulla sezione;</w:t>
      </w:r>
    </w:p>
    <w:p w:rsidR="00FC7C95" w:rsidRPr="00A31D11" w:rsidRDefault="00FC7C95" w:rsidP="00FC7C95">
      <w:pPr>
        <w:suppressAutoHyphens/>
        <w:overflowPunct/>
        <w:autoSpaceDE/>
        <w:autoSpaceDN/>
        <w:adjustRightInd/>
        <w:spacing w:before="120"/>
        <w:jc w:val="both"/>
        <w:textAlignment w:val="auto"/>
        <w:rPr>
          <w:sz w:val="24"/>
          <w:szCs w:val="24"/>
          <w:lang w:eastAsia="ar-SA"/>
        </w:rPr>
      </w:pPr>
      <w:r w:rsidRPr="00CE6C42">
        <w:rPr>
          <w:sz w:val="24"/>
          <w:szCs w:val="24"/>
          <w:highlight w:val="yellow"/>
          <w:lang w:eastAsia="ar-SA"/>
        </w:rPr>
        <w:t>L’elenco degli obblighi di pubblicazione</w:t>
      </w:r>
      <w:r w:rsidRPr="00A31D11">
        <w:rPr>
          <w:sz w:val="24"/>
          <w:szCs w:val="24"/>
          <w:lang w:eastAsia="ar-SA"/>
        </w:rPr>
        <w:t xml:space="preserve"> è contenuto nell’ allegato 2) delibera ANAC 430/2016, cui si fa riferimento.</w:t>
      </w:r>
    </w:p>
    <w:p w:rsidR="00590FBE" w:rsidRPr="00A31D11" w:rsidRDefault="00590FBE" w:rsidP="00590FBE">
      <w:pPr>
        <w:suppressAutoHyphens/>
        <w:overflowPunct/>
        <w:autoSpaceDE/>
        <w:autoSpaceDN/>
        <w:adjustRightInd/>
        <w:spacing w:before="120"/>
        <w:jc w:val="both"/>
        <w:textAlignment w:val="auto"/>
        <w:rPr>
          <w:sz w:val="24"/>
          <w:szCs w:val="24"/>
          <w:lang w:eastAsia="ar-SA"/>
        </w:rPr>
      </w:pPr>
      <w:r w:rsidRPr="00CE6C42">
        <w:rPr>
          <w:sz w:val="24"/>
          <w:szCs w:val="24"/>
          <w:highlight w:val="yellow"/>
          <w:lang w:eastAsia="ar-SA"/>
        </w:rPr>
        <w:t>La struttura della pubblicazione</w:t>
      </w:r>
      <w:r w:rsidRPr="00A31D11">
        <w:rPr>
          <w:sz w:val="24"/>
          <w:szCs w:val="24"/>
          <w:lang w:eastAsia="ar-SA"/>
        </w:rPr>
        <w:t xml:space="preserve"> sul sito istituzionale </w:t>
      </w:r>
      <w:r>
        <w:rPr>
          <w:sz w:val="24"/>
          <w:szCs w:val="24"/>
          <w:lang w:eastAsia="ar-SA"/>
        </w:rPr>
        <w:t xml:space="preserve">deve essere </w:t>
      </w:r>
      <w:r w:rsidRPr="00A31D11">
        <w:rPr>
          <w:sz w:val="24"/>
          <w:szCs w:val="24"/>
          <w:lang w:eastAsia="ar-SA"/>
        </w:rPr>
        <w:t>conforme allo schema tipo Allegato 2 alla Delibera ANAC 430/2016.</w:t>
      </w:r>
    </w:p>
    <w:p w:rsidR="00590FBE" w:rsidRDefault="00590FBE" w:rsidP="00FC7C95">
      <w:pPr>
        <w:suppressAutoHyphens/>
        <w:overflowPunct/>
        <w:autoSpaceDE/>
        <w:autoSpaceDN/>
        <w:adjustRightInd/>
        <w:spacing w:before="120"/>
        <w:jc w:val="both"/>
        <w:textAlignment w:val="auto"/>
        <w:rPr>
          <w:sz w:val="24"/>
          <w:szCs w:val="24"/>
          <w:lang w:eastAsia="ar-SA"/>
        </w:rPr>
      </w:pPr>
    </w:p>
    <w:p w:rsidR="00FC7C95" w:rsidRPr="00AD1949" w:rsidRDefault="00AD1949" w:rsidP="00FC7C95">
      <w:pPr>
        <w:suppressAutoHyphens/>
        <w:overflowPunct/>
        <w:autoSpaceDE/>
        <w:autoSpaceDN/>
        <w:adjustRightInd/>
        <w:spacing w:before="120"/>
        <w:jc w:val="both"/>
        <w:textAlignment w:val="auto"/>
        <w:rPr>
          <w:rFonts w:eastAsiaTheme="majorEastAsia"/>
          <w:b/>
          <w:bCs/>
          <w:color w:val="31479E" w:themeColor="accent1" w:themeShade="BF"/>
          <w:sz w:val="28"/>
          <w:szCs w:val="28"/>
          <w:lang w:eastAsia="ar-SA"/>
        </w:rPr>
      </w:pPr>
      <w:r w:rsidRPr="00CE6C42">
        <w:rPr>
          <w:rFonts w:eastAsiaTheme="majorEastAsia"/>
          <w:b/>
          <w:bCs/>
          <w:color w:val="31479E" w:themeColor="accent1" w:themeShade="BF"/>
          <w:sz w:val="28"/>
          <w:szCs w:val="28"/>
          <w:highlight w:val="yellow"/>
          <w:lang w:eastAsia="ar-SA"/>
        </w:rPr>
        <w:t>10.7</w:t>
      </w:r>
      <w:r w:rsidR="00FC7C95" w:rsidRPr="00CE6C42">
        <w:rPr>
          <w:rFonts w:eastAsiaTheme="majorEastAsia"/>
          <w:b/>
          <w:bCs/>
          <w:color w:val="31479E" w:themeColor="accent1" w:themeShade="BF"/>
          <w:sz w:val="28"/>
          <w:szCs w:val="28"/>
          <w:highlight w:val="yellow"/>
          <w:lang w:eastAsia="ar-SA"/>
        </w:rPr>
        <w:tab/>
        <w:t xml:space="preserve"> ACCESSO CIVICO</w:t>
      </w:r>
    </w:p>
    <w:p w:rsidR="00590FBE" w:rsidRPr="00590FBE" w:rsidRDefault="00590FBE" w:rsidP="00590FBE">
      <w:pPr>
        <w:suppressAutoHyphens/>
        <w:overflowPunct/>
        <w:autoSpaceDE/>
        <w:autoSpaceDN/>
        <w:adjustRightInd/>
        <w:spacing w:before="120"/>
        <w:jc w:val="both"/>
        <w:textAlignment w:val="auto"/>
        <w:rPr>
          <w:sz w:val="24"/>
          <w:szCs w:val="24"/>
          <w:lang w:eastAsia="ar-SA"/>
        </w:rPr>
      </w:pPr>
      <w:r w:rsidRPr="00CE6C42">
        <w:rPr>
          <w:sz w:val="24"/>
          <w:szCs w:val="24"/>
          <w:highlight w:val="yellow"/>
          <w:lang w:eastAsia="ar-SA"/>
        </w:rPr>
        <w:t>All’obbligo dell’Amministrazione di pubblicare i dati e le informazioni, corrisponde il diritto di chiunque di richiedere i documenti, le informazioni o i dati che le pubbliche amministrazioni hanno omesso di pubblicare.</w:t>
      </w:r>
    </w:p>
    <w:p w:rsidR="00590FBE" w:rsidRPr="00590FBE" w:rsidRDefault="00590FBE" w:rsidP="00590FBE">
      <w:pPr>
        <w:suppressAutoHyphens/>
        <w:overflowPunct/>
        <w:autoSpaceDE/>
        <w:autoSpaceDN/>
        <w:adjustRightInd/>
        <w:spacing w:before="120"/>
        <w:jc w:val="both"/>
        <w:textAlignment w:val="auto"/>
        <w:rPr>
          <w:sz w:val="24"/>
          <w:szCs w:val="24"/>
          <w:lang w:eastAsia="ar-SA"/>
        </w:rPr>
      </w:pPr>
      <w:r w:rsidRPr="00590FBE">
        <w:rPr>
          <w:sz w:val="24"/>
          <w:szCs w:val="24"/>
          <w:lang w:eastAsia="ar-SA"/>
        </w:rPr>
        <w:t>L’art. 5 del d.lgs. 33/2013, modificato dall’art. 6 del d.lgs. 97/2016, riconosce a chiunque:</w:t>
      </w:r>
    </w:p>
    <w:p w:rsidR="00590FBE" w:rsidRPr="00590FBE" w:rsidRDefault="00590FBE" w:rsidP="00590FBE">
      <w:pPr>
        <w:suppressAutoHyphens/>
        <w:overflowPunct/>
        <w:autoSpaceDE/>
        <w:autoSpaceDN/>
        <w:adjustRightInd/>
        <w:spacing w:before="120"/>
        <w:jc w:val="both"/>
        <w:textAlignment w:val="auto"/>
        <w:rPr>
          <w:sz w:val="24"/>
          <w:szCs w:val="24"/>
          <w:lang w:eastAsia="ar-SA"/>
        </w:rPr>
      </w:pPr>
      <w:r w:rsidRPr="00590FBE">
        <w:rPr>
          <w:sz w:val="24"/>
          <w:szCs w:val="24"/>
          <w:lang w:eastAsia="ar-SA"/>
        </w:rPr>
        <w:lastRenderedPageBreak/>
        <w:t xml:space="preserve"> a) il diritto di richiedere alle Amministrazioni documenti, informazioni o dati per i quali è prevista la pubblicazione obbligatoria, nei casi in cui gli stessi non siano stati pubblicati nella sezione “Amministrazione trasparente” del sito web istituzionale (accesso civico “semplice”);</w:t>
      </w:r>
    </w:p>
    <w:p w:rsidR="00FC7C95" w:rsidRDefault="00590FBE" w:rsidP="00590FBE">
      <w:pPr>
        <w:suppressAutoHyphens/>
        <w:overflowPunct/>
        <w:autoSpaceDE/>
        <w:autoSpaceDN/>
        <w:adjustRightInd/>
        <w:spacing w:before="120"/>
        <w:jc w:val="both"/>
        <w:textAlignment w:val="auto"/>
        <w:rPr>
          <w:sz w:val="24"/>
          <w:szCs w:val="24"/>
          <w:lang w:eastAsia="ar-SA"/>
        </w:rPr>
      </w:pPr>
      <w:r w:rsidRPr="00590FBE">
        <w:rPr>
          <w:sz w:val="24"/>
          <w:szCs w:val="24"/>
          <w:lang w:eastAsia="ar-SA"/>
        </w:rPr>
        <w:t xml:space="preserve"> b) il diritto di accedere ai dati e ai documenti detenuti dalle pubbliche amministrazioni, ulteriori rispetto a quelli oggetto di pubblicazione ai sensi del d.lgs. 33/2013, nel rispetto dei limiti relativi alla tutela di interessi giuridicamente rilevanti secondo quanto previsto dall'articolo 5-bis (accesso civico “generalizzato”). Per quest’ultimo tipo di accesso occorre fare riferimento alle Linee guida dell’</w:t>
      </w:r>
      <w:proofErr w:type="spellStart"/>
      <w:r w:rsidRPr="00590FBE">
        <w:rPr>
          <w:sz w:val="24"/>
          <w:szCs w:val="24"/>
          <w:lang w:eastAsia="ar-SA"/>
        </w:rPr>
        <w:t>Anac</w:t>
      </w:r>
      <w:proofErr w:type="spellEnd"/>
      <w:r w:rsidRPr="00590FBE">
        <w:rPr>
          <w:sz w:val="24"/>
          <w:szCs w:val="24"/>
          <w:lang w:eastAsia="ar-SA"/>
        </w:rPr>
        <w:t>, di cui alla Delibera n. 1309 del 28 dicembre 2016, in cui sono date specifiche indicazioni.</w:t>
      </w:r>
    </w:p>
    <w:p w:rsidR="00590FBE" w:rsidRDefault="00590FBE" w:rsidP="00590FBE">
      <w:pPr>
        <w:suppressAutoHyphens/>
        <w:overflowPunct/>
        <w:autoSpaceDE/>
        <w:autoSpaceDN/>
        <w:adjustRightInd/>
        <w:spacing w:before="120"/>
        <w:jc w:val="both"/>
        <w:textAlignment w:val="auto"/>
        <w:rPr>
          <w:sz w:val="24"/>
          <w:szCs w:val="24"/>
          <w:lang w:eastAsia="ar-SA"/>
        </w:rPr>
      </w:pPr>
      <w:r w:rsidRPr="00590FBE">
        <w:rPr>
          <w:sz w:val="24"/>
          <w:szCs w:val="24"/>
          <w:lang w:eastAsia="ar-SA"/>
        </w:rPr>
        <w:t>La richiesta di accesso civico “semplice” è gratuita, non deve essere motivata e va presentata, in disposizione normativa, considerata la numerosità delle istituzioni sul territorio regionale e l’esigenza di garantire la qualità delle informazioni da pubblicare, la correlazione con i bisogni informativi propri di ogni istituzione scolastica, il loro costante aggiornamento, la completezza, la tempestività dei dati, si ritiene opportuno individuare il dirigente scolastico il destinatario, in prima istanza, delle richieste di accesso civico semplice secondo le specifiche modalità individuate sui siti istituzionali delle singole istituzioni scolastiche. Il  dirigente scolastico</w:t>
      </w:r>
      <w:r>
        <w:rPr>
          <w:sz w:val="24"/>
          <w:szCs w:val="24"/>
          <w:lang w:eastAsia="ar-SA"/>
        </w:rPr>
        <w:t>,</w:t>
      </w:r>
      <w:r w:rsidRPr="00590FBE">
        <w:rPr>
          <w:sz w:val="24"/>
          <w:szCs w:val="24"/>
          <w:lang w:eastAsia="ar-SA"/>
        </w:rPr>
        <w:t xml:space="preserve"> </w:t>
      </w:r>
      <w:r>
        <w:rPr>
          <w:sz w:val="24"/>
          <w:szCs w:val="24"/>
          <w:lang w:eastAsia="ar-SA"/>
        </w:rPr>
        <w:t>r</w:t>
      </w:r>
      <w:r w:rsidRPr="00590FBE">
        <w:rPr>
          <w:sz w:val="24"/>
          <w:szCs w:val="24"/>
          <w:lang w:eastAsia="ar-SA"/>
        </w:rPr>
        <w:t>icevuta la richiesta e verificatane la fondatezza</w:t>
      </w:r>
      <w:r>
        <w:rPr>
          <w:sz w:val="24"/>
          <w:szCs w:val="24"/>
          <w:lang w:eastAsia="ar-SA"/>
        </w:rPr>
        <w:t>,</w:t>
      </w:r>
      <w:r w:rsidRPr="00590FBE">
        <w:rPr>
          <w:sz w:val="24"/>
          <w:szCs w:val="24"/>
          <w:lang w:eastAsia="ar-SA"/>
        </w:rPr>
        <w:t xml:space="preserve"> cura la trasmissione dei dati e delle informazioni ai fini della pubblicazione richiesta nel sito web dell’istituzione scolastica entro trenta giorni e la contestuale trasmissione al richiedente, ovvero, la comunicazione al medesimo dell’avvenuta pubblicazione, indicando il collegamento ipertestuale</w:t>
      </w:r>
      <w:r>
        <w:rPr>
          <w:sz w:val="24"/>
          <w:szCs w:val="24"/>
          <w:lang w:eastAsia="ar-SA"/>
        </w:rPr>
        <w:t>.</w:t>
      </w:r>
    </w:p>
    <w:p w:rsidR="00590FBE" w:rsidRDefault="00590FBE" w:rsidP="00590FBE">
      <w:pPr>
        <w:suppressAutoHyphens/>
        <w:overflowPunct/>
        <w:autoSpaceDE/>
        <w:autoSpaceDN/>
        <w:adjustRightInd/>
        <w:spacing w:before="120"/>
        <w:jc w:val="both"/>
        <w:textAlignment w:val="auto"/>
        <w:rPr>
          <w:sz w:val="24"/>
          <w:szCs w:val="24"/>
          <w:lang w:eastAsia="ar-SA"/>
        </w:rPr>
      </w:pPr>
      <w:r w:rsidRPr="00590FBE">
        <w:rPr>
          <w:sz w:val="24"/>
          <w:szCs w:val="24"/>
          <w:lang w:eastAsia="ar-SA"/>
        </w:rPr>
        <w:t xml:space="preserve">Nel caso di ritardo o mancata risposta nei tempi previsti, il richiedente può ricorrere al Titolare del potere sostitutivo individuato nel </w:t>
      </w:r>
      <w:r>
        <w:rPr>
          <w:sz w:val="24"/>
          <w:szCs w:val="24"/>
          <w:lang w:eastAsia="ar-SA"/>
        </w:rPr>
        <w:t xml:space="preserve">Dirigente dell’Ambito territoriale competente per territorio in qualità di referente per la </w:t>
      </w:r>
      <w:r w:rsidRPr="00590FBE">
        <w:rPr>
          <w:sz w:val="24"/>
          <w:szCs w:val="24"/>
          <w:lang w:eastAsia="ar-SA"/>
        </w:rPr>
        <w:t>prevenzione la corruzione e la trasparenza per le istituzioni scolastiche della Regione</w:t>
      </w:r>
      <w:r>
        <w:rPr>
          <w:sz w:val="24"/>
          <w:szCs w:val="24"/>
          <w:lang w:eastAsia="ar-SA"/>
        </w:rPr>
        <w:t>.</w:t>
      </w:r>
    </w:p>
    <w:p w:rsidR="00590FBE" w:rsidRDefault="00590FBE" w:rsidP="00590FBE">
      <w:pPr>
        <w:suppressAutoHyphens/>
        <w:overflowPunct/>
        <w:autoSpaceDE/>
        <w:autoSpaceDN/>
        <w:adjustRightInd/>
        <w:spacing w:before="120"/>
        <w:jc w:val="both"/>
        <w:textAlignment w:val="auto"/>
        <w:rPr>
          <w:sz w:val="24"/>
          <w:szCs w:val="24"/>
          <w:lang w:eastAsia="ar-SA"/>
        </w:rPr>
      </w:pPr>
      <w:r w:rsidRPr="00590FBE">
        <w:rPr>
          <w:sz w:val="24"/>
          <w:szCs w:val="24"/>
          <w:lang w:eastAsia="ar-SA"/>
        </w:rPr>
        <w:t>Ricevuta la richiesta e verificatane la fondatezza</w:t>
      </w:r>
      <w:r>
        <w:rPr>
          <w:sz w:val="24"/>
          <w:szCs w:val="24"/>
          <w:lang w:eastAsia="ar-SA"/>
        </w:rPr>
        <w:t>,</w:t>
      </w:r>
      <w:r w:rsidRPr="00590FBE">
        <w:rPr>
          <w:sz w:val="24"/>
          <w:szCs w:val="24"/>
          <w:lang w:eastAsia="ar-SA"/>
        </w:rPr>
        <w:t xml:space="preserve"> </w:t>
      </w:r>
      <w:r>
        <w:rPr>
          <w:sz w:val="24"/>
          <w:szCs w:val="24"/>
          <w:lang w:eastAsia="ar-SA"/>
        </w:rPr>
        <w:t>i</w:t>
      </w:r>
      <w:r w:rsidRPr="00590FBE">
        <w:rPr>
          <w:sz w:val="24"/>
          <w:szCs w:val="24"/>
          <w:lang w:eastAsia="ar-SA"/>
        </w:rPr>
        <w:t>l Referente dispone, entro 15 giorni, la pubblicazione, a cura del dirigente scolastico, del dato o dell’ informazioni oggetto di richiesta nel sito web  della scuola e la contestuale trasmissione al richiedente, ovvero, la comunicazione al medesimo dell’avvenuta pubblicazione, indicando il collegamento ipertestuale</w:t>
      </w:r>
      <w:r>
        <w:rPr>
          <w:sz w:val="24"/>
          <w:szCs w:val="24"/>
          <w:lang w:eastAsia="ar-SA"/>
        </w:rPr>
        <w:t>.</w:t>
      </w:r>
    </w:p>
    <w:p w:rsidR="00590FBE" w:rsidRPr="00590FBE" w:rsidRDefault="00590FBE" w:rsidP="00590FBE">
      <w:pPr>
        <w:suppressAutoHyphens/>
        <w:overflowPunct/>
        <w:autoSpaceDE/>
        <w:autoSpaceDN/>
        <w:adjustRightInd/>
        <w:spacing w:before="120"/>
        <w:jc w:val="both"/>
        <w:textAlignment w:val="auto"/>
        <w:rPr>
          <w:sz w:val="24"/>
          <w:szCs w:val="24"/>
          <w:lang w:eastAsia="ar-SA"/>
        </w:rPr>
      </w:pPr>
      <w:r w:rsidRPr="00590FBE">
        <w:rPr>
          <w:sz w:val="24"/>
          <w:szCs w:val="24"/>
          <w:lang w:eastAsia="ar-SA"/>
        </w:rPr>
        <w:t>L’accesso civico generalizzato, introdotto dall'art. 5 comma 2 del decreto legislativo 14 marzo 2013 n. 33 come modificato dal decreto legislativo  25 maggio 2016 n.97, è il diritto di chiunque di richiedere i documenti, le informazioni o i dati ulteriori a quelli oggetto di pubblicazione obbligatoria , nel rispetto dei limiti relativi alla tutela di interessi pubblici e privati giuridicamente rilevanti, secondo quanto previsto dall’art. 5 bis del suddetto decreto legislativo.</w:t>
      </w:r>
    </w:p>
    <w:p w:rsidR="00590FBE" w:rsidRPr="00590FBE" w:rsidRDefault="00590FBE" w:rsidP="00590FBE">
      <w:pPr>
        <w:suppressAutoHyphens/>
        <w:overflowPunct/>
        <w:autoSpaceDE/>
        <w:autoSpaceDN/>
        <w:adjustRightInd/>
        <w:spacing w:before="120"/>
        <w:jc w:val="both"/>
        <w:textAlignment w:val="auto"/>
        <w:rPr>
          <w:sz w:val="24"/>
          <w:szCs w:val="24"/>
          <w:lang w:eastAsia="ar-SA"/>
        </w:rPr>
      </w:pPr>
      <w:r w:rsidRPr="00590FBE">
        <w:rPr>
          <w:sz w:val="24"/>
          <w:szCs w:val="24"/>
          <w:lang w:eastAsia="ar-SA"/>
        </w:rPr>
        <w:t>Anche tale richiesta  di accesso civico è gratuita, non deve essere motivata ma occorre identificare in maniera chiara e puntuale i documenti o atti  di interesse per i quali  si fa richiesta; non sono, dunque, ammesse richieste di accesso civico generiche. L’amministrazione non è tenuta a produrre dati o informazioni che non siano già in suo possesso al momento dell’istanza.</w:t>
      </w:r>
    </w:p>
    <w:p w:rsidR="00590FBE" w:rsidRDefault="00590FBE" w:rsidP="00590FBE">
      <w:pPr>
        <w:suppressAutoHyphens/>
        <w:overflowPunct/>
        <w:autoSpaceDE/>
        <w:autoSpaceDN/>
        <w:adjustRightInd/>
        <w:spacing w:before="120"/>
        <w:jc w:val="both"/>
        <w:textAlignment w:val="auto"/>
        <w:rPr>
          <w:sz w:val="24"/>
          <w:szCs w:val="24"/>
          <w:lang w:eastAsia="ar-SA"/>
        </w:rPr>
      </w:pPr>
      <w:r w:rsidRPr="00590FBE">
        <w:rPr>
          <w:sz w:val="24"/>
          <w:szCs w:val="24"/>
          <w:lang w:eastAsia="ar-SA"/>
        </w:rPr>
        <w:t xml:space="preserve"> L’istanza va presentata al Dirigente scolastico</w:t>
      </w:r>
      <w:r>
        <w:rPr>
          <w:sz w:val="24"/>
          <w:szCs w:val="24"/>
          <w:lang w:eastAsia="ar-SA"/>
        </w:rPr>
        <w:t xml:space="preserve"> che è</w:t>
      </w:r>
      <w:r w:rsidRPr="00590FBE">
        <w:rPr>
          <w:sz w:val="24"/>
          <w:szCs w:val="24"/>
          <w:lang w:eastAsia="ar-SA"/>
        </w:rPr>
        <w:t xml:space="preserve"> </w:t>
      </w:r>
      <w:r>
        <w:rPr>
          <w:sz w:val="24"/>
          <w:szCs w:val="24"/>
          <w:lang w:eastAsia="ar-SA"/>
        </w:rPr>
        <w:t>responsabile</w:t>
      </w:r>
      <w:r w:rsidRPr="00590FBE">
        <w:rPr>
          <w:sz w:val="24"/>
          <w:szCs w:val="24"/>
          <w:lang w:eastAsia="ar-SA"/>
        </w:rPr>
        <w:t xml:space="preserve"> dell’accesso civico “generalizzato</w:t>
      </w:r>
      <w:r>
        <w:rPr>
          <w:sz w:val="24"/>
          <w:szCs w:val="24"/>
          <w:lang w:eastAsia="ar-SA"/>
        </w:rPr>
        <w:t>”</w:t>
      </w:r>
      <w:r w:rsidRPr="00590FBE">
        <w:rPr>
          <w:sz w:val="24"/>
          <w:szCs w:val="24"/>
          <w:lang w:eastAsia="ar-SA"/>
        </w:rPr>
        <w:t xml:space="preserve"> di cui all'art. 5 comma 2 del decreto legislativo 14 marzo 2013 n. 33 come modificato dal decreto legislativo 25 maggio 2016 n.97 </w:t>
      </w:r>
      <w:r>
        <w:rPr>
          <w:sz w:val="24"/>
          <w:szCs w:val="24"/>
          <w:lang w:eastAsia="ar-SA"/>
        </w:rPr>
        <w:t xml:space="preserve">per i </w:t>
      </w:r>
      <w:r w:rsidRPr="00590FBE">
        <w:rPr>
          <w:sz w:val="24"/>
          <w:szCs w:val="24"/>
          <w:lang w:eastAsia="ar-SA"/>
        </w:rPr>
        <w:t>procedimenti di competenza.</w:t>
      </w:r>
    </w:p>
    <w:p w:rsidR="00590FBE" w:rsidRDefault="00590FBE" w:rsidP="00590FBE">
      <w:pPr>
        <w:suppressAutoHyphens/>
        <w:overflowPunct/>
        <w:autoSpaceDE/>
        <w:autoSpaceDN/>
        <w:adjustRightInd/>
        <w:spacing w:before="120"/>
        <w:jc w:val="both"/>
        <w:textAlignment w:val="auto"/>
        <w:rPr>
          <w:sz w:val="24"/>
          <w:szCs w:val="24"/>
          <w:lang w:eastAsia="ar-SA"/>
        </w:rPr>
      </w:pPr>
    </w:p>
    <w:p w:rsidR="00590FBE" w:rsidRPr="00AD1949" w:rsidRDefault="00AD1949" w:rsidP="00590FBE">
      <w:pPr>
        <w:suppressAutoHyphens/>
        <w:overflowPunct/>
        <w:autoSpaceDE/>
        <w:autoSpaceDN/>
        <w:adjustRightInd/>
        <w:spacing w:before="120"/>
        <w:jc w:val="both"/>
        <w:textAlignment w:val="auto"/>
        <w:rPr>
          <w:rFonts w:eastAsiaTheme="majorEastAsia"/>
          <w:b/>
          <w:bCs/>
          <w:color w:val="31479E" w:themeColor="accent1" w:themeShade="BF"/>
          <w:sz w:val="28"/>
          <w:szCs w:val="28"/>
          <w:lang w:eastAsia="ar-SA"/>
        </w:rPr>
      </w:pPr>
      <w:r w:rsidRPr="00CE6C42">
        <w:rPr>
          <w:rFonts w:eastAsiaTheme="majorEastAsia"/>
          <w:b/>
          <w:bCs/>
          <w:color w:val="31479E" w:themeColor="accent1" w:themeShade="BF"/>
          <w:sz w:val="28"/>
          <w:szCs w:val="28"/>
          <w:highlight w:val="green"/>
          <w:lang w:eastAsia="ar-SA"/>
        </w:rPr>
        <w:t xml:space="preserve">11. </w:t>
      </w:r>
      <w:r w:rsidR="00590FBE" w:rsidRPr="00CE6C42">
        <w:rPr>
          <w:rFonts w:eastAsiaTheme="majorEastAsia"/>
          <w:b/>
          <w:bCs/>
          <w:color w:val="31479E" w:themeColor="accent1" w:themeShade="BF"/>
          <w:sz w:val="28"/>
          <w:szCs w:val="28"/>
          <w:highlight w:val="green"/>
          <w:lang w:eastAsia="ar-SA"/>
        </w:rPr>
        <w:t>RESPONSABILE ANAGRAFE STAZIONE APPALTANTE – RASA</w:t>
      </w:r>
    </w:p>
    <w:p w:rsidR="00590FBE" w:rsidRPr="00590FBE" w:rsidRDefault="00590FBE" w:rsidP="00590FBE">
      <w:pPr>
        <w:suppressAutoHyphens/>
        <w:overflowPunct/>
        <w:autoSpaceDE/>
        <w:autoSpaceDN/>
        <w:adjustRightInd/>
        <w:spacing w:before="120"/>
        <w:jc w:val="both"/>
        <w:textAlignment w:val="auto"/>
        <w:rPr>
          <w:sz w:val="24"/>
          <w:szCs w:val="24"/>
          <w:lang w:eastAsia="ar-SA"/>
        </w:rPr>
      </w:pPr>
      <w:r w:rsidRPr="00590FBE">
        <w:rPr>
          <w:sz w:val="24"/>
          <w:szCs w:val="24"/>
          <w:lang w:eastAsia="ar-SA"/>
        </w:rPr>
        <w:t>Ogni stazione appaltante è tenuta a nominare il soggetto responsabile (RASA) dell’inserimento e dell’aggiornamento annuale degli elementi identificativi della stazione appaltante stessa.</w:t>
      </w:r>
    </w:p>
    <w:p w:rsidR="00590FBE" w:rsidRPr="00590FBE" w:rsidRDefault="00590FBE" w:rsidP="00590FBE">
      <w:pPr>
        <w:suppressAutoHyphens/>
        <w:overflowPunct/>
        <w:autoSpaceDE/>
        <w:autoSpaceDN/>
        <w:adjustRightInd/>
        <w:spacing w:before="120"/>
        <w:jc w:val="both"/>
        <w:textAlignment w:val="auto"/>
        <w:rPr>
          <w:sz w:val="24"/>
          <w:szCs w:val="24"/>
          <w:lang w:eastAsia="ar-SA"/>
        </w:rPr>
      </w:pPr>
      <w:r w:rsidRPr="00590FBE">
        <w:rPr>
          <w:sz w:val="24"/>
          <w:szCs w:val="24"/>
          <w:lang w:eastAsia="ar-SA"/>
        </w:rPr>
        <w:t>Il suddetto soggetto responsabile è unico per ogni stazione appaltante, intesa come amministrazione aggiudicatrice od altro soggetto aggiudicante, indipendente dall’articolazione della stessa in uno o più centri di costo. L’individuazione del RASA è intesa come misura organizzativa di trasparenza in funzione di prevenzione della corruzione.</w:t>
      </w:r>
    </w:p>
    <w:p w:rsidR="00590FBE" w:rsidRDefault="00590FBE" w:rsidP="00590FBE">
      <w:pPr>
        <w:suppressAutoHyphens/>
        <w:overflowPunct/>
        <w:autoSpaceDE/>
        <w:autoSpaceDN/>
        <w:adjustRightInd/>
        <w:spacing w:before="120"/>
        <w:jc w:val="both"/>
        <w:textAlignment w:val="auto"/>
        <w:rPr>
          <w:sz w:val="24"/>
          <w:szCs w:val="24"/>
          <w:lang w:eastAsia="ar-SA"/>
        </w:rPr>
      </w:pPr>
      <w:r w:rsidRPr="00590FBE">
        <w:rPr>
          <w:sz w:val="24"/>
          <w:szCs w:val="24"/>
          <w:lang w:eastAsia="ar-SA"/>
        </w:rPr>
        <w:lastRenderedPageBreak/>
        <w:t xml:space="preserve">Al fine di assicurare l’effettivo inserimento dei dati nell’Anagrafe unica delle stazioni appaltanti (AUSA), l’USR per la </w:t>
      </w:r>
      <w:r>
        <w:rPr>
          <w:sz w:val="24"/>
          <w:szCs w:val="24"/>
          <w:lang w:eastAsia="ar-SA"/>
        </w:rPr>
        <w:t xml:space="preserve">Puglia </w:t>
      </w:r>
      <w:r w:rsidRPr="00590FBE">
        <w:rPr>
          <w:sz w:val="24"/>
          <w:szCs w:val="24"/>
          <w:lang w:eastAsia="ar-SA"/>
        </w:rPr>
        <w:t>ha individuato nella figura del dirigente scolastico quale RASA per l’istituzione scolastica di propria competenza</w:t>
      </w:r>
    </w:p>
    <w:p w:rsidR="00590FBE" w:rsidRPr="00117041" w:rsidRDefault="00590FBE" w:rsidP="00590FBE">
      <w:pPr>
        <w:suppressAutoHyphens/>
        <w:overflowPunct/>
        <w:autoSpaceDE/>
        <w:autoSpaceDN/>
        <w:adjustRightInd/>
        <w:spacing w:before="120"/>
        <w:jc w:val="both"/>
        <w:textAlignment w:val="auto"/>
        <w:rPr>
          <w:sz w:val="24"/>
          <w:szCs w:val="24"/>
          <w:highlight w:val="yellow"/>
          <w:lang w:eastAsia="ar-SA"/>
        </w:rPr>
      </w:pPr>
    </w:p>
    <w:p w:rsidR="00FC7C95" w:rsidRPr="00AD1949" w:rsidRDefault="00FC7C95" w:rsidP="00FC7C95">
      <w:pPr>
        <w:suppressAutoHyphens/>
        <w:overflowPunct/>
        <w:autoSpaceDE/>
        <w:autoSpaceDN/>
        <w:adjustRightInd/>
        <w:spacing w:before="120"/>
        <w:jc w:val="both"/>
        <w:textAlignment w:val="auto"/>
        <w:rPr>
          <w:rFonts w:eastAsiaTheme="majorEastAsia"/>
          <w:b/>
          <w:bCs/>
          <w:color w:val="31479E" w:themeColor="accent1" w:themeShade="BF"/>
          <w:sz w:val="28"/>
          <w:szCs w:val="28"/>
          <w:lang w:eastAsia="ar-SA"/>
        </w:rPr>
      </w:pPr>
      <w:r w:rsidRPr="00AD1949">
        <w:rPr>
          <w:rFonts w:eastAsiaTheme="majorEastAsia"/>
          <w:b/>
          <w:bCs/>
          <w:color w:val="31479E" w:themeColor="accent1" w:themeShade="BF"/>
          <w:sz w:val="28"/>
          <w:szCs w:val="28"/>
          <w:lang w:eastAsia="ar-SA"/>
        </w:rPr>
        <w:t>12</w:t>
      </w:r>
      <w:r w:rsidR="00AD1949" w:rsidRPr="00AD1949">
        <w:rPr>
          <w:rFonts w:eastAsiaTheme="majorEastAsia"/>
          <w:b/>
          <w:bCs/>
          <w:color w:val="31479E" w:themeColor="accent1" w:themeShade="BF"/>
          <w:sz w:val="28"/>
          <w:szCs w:val="28"/>
          <w:lang w:eastAsia="ar-SA"/>
        </w:rPr>
        <w:t>.</w:t>
      </w:r>
      <w:r w:rsidRPr="00AD1949">
        <w:rPr>
          <w:rFonts w:eastAsiaTheme="majorEastAsia"/>
          <w:b/>
          <w:bCs/>
          <w:color w:val="31479E" w:themeColor="accent1" w:themeShade="BF"/>
          <w:sz w:val="28"/>
          <w:szCs w:val="28"/>
          <w:lang w:eastAsia="ar-SA"/>
        </w:rPr>
        <w:t xml:space="preserve"> ULTERIORI DATI</w:t>
      </w:r>
    </w:p>
    <w:p w:rsidR="00FC7C95" w:rsidRPr="001769AE" w:rsidRDefault="00FC7C95" w:rsidP="00FC7C95">
      <w:pPr>
        <w:suppressAutoHyphens/>
        <w:overflowPunct/>
        <w:autoSpaceDE/>
        <w:autoSpaceDN/>
        <w:adjustRightInd/>
        <w:spacing w:before="120"/>
        <w:jc w:val="both"/>
        <w:textAlignment w:val="auto"/>
        <w:rPr>
          <w:sz w:val="24"/>
          <w:szCs w:val="24"/>
          <w:lang w:eastAsia="ar-SA"/>
        </w:rPr>
      </w:pPr>
      <w:r w:rsidRPr="00A31D11">
        <w:rPr>
          <w:sz w:val="24"/>
          <w:szCs w:val="24"/>
          <w:lang w:eastAsia="ar-SA"/>
        </w:rPr>
        <w:t>Nei successivi atti di programmazione potranno essere individuati contenuti ulteriori di pubblicazione, che possono essere utili alla trasparenza amministrativa o alla prevenzione della corruzione.</w:t>
      </w:r>
    </w:p>
    <w:p w:rsidR="00FC7C95" w:rsidRPr="00B93C1C" w:rsidRDefault="00FC7C95" w:rsidP="00FC7C95">
      <w:pPr>
        <w:suppressAutoHyphens/>
        <w:overflowPunct/>
        <w:autoSpaceDE/>
        <w:autoSpaceDN/>
        <w:adjustRightInd/>
        <w:spacing w:before="120"/>
        <w:jc w:val="both"/>
        <w:textAlignment w:val="auto"/>
        <w:rPr>
          <w:b/>
          <w:bCs/>
          <w:color w:val="000000"/>
          <w:sz w:val="24"/>
          <w:szCs w:val="24"/>
          <w:u w:val="single"/>
          <w:lang w:eastAsia="ar-SA"/>
        </w:rPr>
      </w:pPr>
    </w:p>
    <w:p w:rsidR="00B93C1C" w:rsidRPr="00B93C1C" w:rsidRDefault="00B93C1C" w:rsidP="00B93C1C">
      <w:pPr>
        <w:suppressAutoHyphens/>
        <w:overflowPunct/>
        <w:autoSpaceDE/>
        <w:autoSpaceDN/>
        <w:adjustRightInd/>
        <w:spacing w:before="120"/>
        <w:jc w:val="both"/>
        <w:textAlignment w:val="auto"/>
        <w:rPr>
          <w:b/>
          <w:bCs/>
          <w:color w:val="000000"/>
          <w:sz w:val="24"/>
          <w:szCs w:val="24"/>
          <w:u w:val="single"/>
          <w:lang w:eastAsia="ar-SA"/>
        </w:rPr>
      </w:pPr>
    </w:p>
    <w:p w:rsidR="00B93C1C" w:rsidRPr="00B93C1C" w:rsidRDefault="00B93C1C" w:rsidP="00B93C1C">
      <w:pPr>
        <w:suppressAutoHyphens/>
        <w:overflowPunct/>
        <w:autoSpaceDE/>
        <w:autoSpaceDN/>
        <w:adjustRightInd/>
        <w:spacing w:before="120"/>
        <w:jc w:val="both"/>
        <w:textAlignment w:val="auto"/>
        <w:rPr>
          <w:color w:val="000000"/>
          <w:sz w:val="24"/>
          <w:szCs w:val="24"/>
          <w:lang w:eastAsia="ar-SA"/>
        </w:rPr>
      </w:pPr>
    </w:p>
    <w:p w:rsidR="00C301CC" w:rsidRPr="006E3FC1" w:rsidRDefault="00C301CC" w:rsidP="00C301CC">
      <w:pPr>
        <w:ind w:left="4678"/>
        <w:jc w:val="center"/>
        <w:rPr>
          <w:rFonts w:ascii="Book Antiqua" w:hAnsi="Book Antiqua"/>
          <w:sz w:val="24"/>
          <w:szCs w:val="24"/>
        </w:rPr>
      </w:pPr>
      <w:r w:rsidRPr="006E3FC1">
        <w:rPr>
          <w:rFonts w:ascii="Book Antiqua" w:hAnsi="Book Antiqua"/>
          <w:sz w:val="24"/>
          <w:szCs w:val="24"/>
        </w:rPr>
        <w:t xml:space="preserve">IL </w:t>
      </w:r>
      <w:r>
        <w:rPr>
          <w:rFonts w:ascii="Book Antiqua" w:hAnsi="Book Antiqua"/>
          <w:sz w:val="24"/>
          <w:szCs w:val="24"/>
        </w:rPr>
        <w:t>RESPONSABILE DELLA PREVENZIONE DELLA CORRUZIONE</w:t>
      </w:r>
      <w:r w:rsidR="00AD1949">
        <w:rPr>
          <w:rFonts w:ascii="Book Antiqua" w:hAnsi="Book Antiqua"/>
          <w:sz w:val="24"/>
          <w:szCs w:val="24"/>
        </w:rPr>
        <w:t xml:space="preserve"> E DELLA TRASPARENZA</w:t>
      </w:r>
    </w:p>
    <w:p w:rsidR="00C301CC" w:rsidRDefault="00C301CC" w:rsidP="00C301CC">
      <w:pPr>
        <w:ind w:left="4678"/>
        <w:jc w:val="center"/>
        <w:rPr>
          <w:rFonts w:ascii="Book Antiqua" w:hAnsi="Book Antiqua"/>
          <w:sz w:val="24"/>
          <w:szCs w:val="24"/>
        </w:rPr>
      </w:pPr>
      <w:r>
        <w:rPr>
          <w:rFonts w:ascii="Book Antiqua" w:hAnsi="Book Antiqua"/>
          <w:sz w:val="24"/>
          <w:szCs w:val="24"/>
        </w:rPr>
        <w:t xml:space="preserve">Anna </w:t>
      </w:r>
      <w:proofErr w:type="spellStart"/>
      <w:r>
        <w:rPr>
          <w:rFonts w:ascii="Book Antiqua" w:hAnsi="Book Antiqua"/>
          <w:sz w:val="24"/>
          <w:szCs w:val="24"/>
        </w:rPr>
        <w:t>Cammalleri</w:t>
      </w:r>
      <w:proofErr w:type="spellEnd"/>
    </w:p>
    <w:p w:rsidR="00015622" w:rsidRDefault="00015622" w:rsidP="00F246CB">
      <w:pPr>
        <w:suppressAutoHyphens/>
        <w:overflowPunct/>
        <w:autoSpaceDE/>
        <w:autoSpaceDN/>
        <w:adjustRightInd/>
        <w:spacing w:before="120"/>
        <w:jc w:val="both"/>
        <w:textAlignment w:val="auto"/>
        <w:rPr>
          <w:color w:val="000000"/>
          <w:sz w:val="24"/>
          <w:szCs w:val="24"/>
          <w:lang w:eastAsia="ar-SA"/>
        </w:rPr>
      </w:pPr>
    </w:p>
    <w:p w:rsidR="00015622" w:rsidRDefault="00015622">
      <w:pPr>
        <w:overflowPunct/>
        <w:autoSpaceDE/>
        <w:autoSpaceDN/>
        <w:adjustRightInd/>
        <w:spacing w:after="200" w:line="276" w:lineRule="auto"/>
        <w:textAlignment w:val="auto"/>
        <w:rPr>
          <w:color w:val="000000"/>
          <w:sz w:val="24"/>
          <w:szCs w:val="24"/>
          <w:lang w:eastAsia="ar-SA"/>
        </w:rPr>
      </w:pPr>
      <w:r>
        <w:rPr>
          <w:color w:val="000000"/>
          <w:sz w:val="24"/>
          <w:szCs w:val="24"/>
          <w:lang w:eastAsia="ar-SA"/>
        </w:rPr>
        <w:br w:type="page"/>
      </w:r>
    </w:p>
    <w:p w:rsidR="00015622" w:rsidRDefault="00015622" w:rsidP="00F246CB">
      <w:pPr>
        <w:suppressAutoHyphens/>
        <w:overflowPunct/>
        <w:autoSpaceDE/>
        <w:autoSpaceDN/>
        <w:adjustRightInd/>
        <w:spacing w:before="120"/>
        <w:jc w:val="both"/>
        <w:textAlignment w:val="auto"/>
        <w:rPr>
          <w:color w:val="000000"/>
          <w:sz w:val="24"/>
          <w:szCs w:val="24"/>
          <w:lang w:eastAsia="ar-SA"/>
        </w:rPr>
        <w:sectPr w:rsidR="00015622" w:rsidSect="00A27EAB">
          <w:headerReference w:type="default" r:id="rId42"/>
          <w:footerReference w:type="default" r:id="rId43"/>
          <w:pgSz w:w="11907" w:h="16840"/>
          <w:pgMar w:top="454" w:right="1134" w:bottom="899" w:left="1134" w:header="284" w:footer="720" w:gutter="0"/>
          <w:cols w:space="720"/>
        </w:sectPr>
      </w:pPr>
    </w:p>
    <w:p w:rsidR="00296728" w:rsidRDefault="00296728" w:rsidP="00F246CB">
      <w:pPr>
        <w:suppressAutoHyphens/>
        <w:overflowPunct/>
        <w:autoSpaceDE/>
        <w:autoSpaceDN/>
        <w:adjustRightInd/>
        <w:spacing w:before="120"/>
        <w:jc w:val="both"/>
        <w:textAlignment w:val="auto"/>
        <w:rPr>
          <w:color w:val="000000"/>
          <w:sz w:val="24"/>
          <w:szCs w:val="24"/>
          <w:lang w:eastAsia="ar-SA"/>
        </w:rPr>
      </w:pPr>
    </w:p>
    <w:p w:rsidR="00B37997" w:rsidRDefault="00E01C96" w:rsidP="00201B78">
      <w:pPr>
        <w:pStyle w:val="Titolo1"/>
      </w:pPr>
      <w:bookmarkStart w:id="70" w:name="_Toc451242551"/>
      <w:r w:rsidRPr="00B37997">
        <w:t>CRONOPROGRAMMA</w:t>
      </w:r>
      <w:r>
        <w:t xml:space="preserve"> PTPC 2016-2018</w:t>
      </w:r>
      <w:bookmarkEnd w:id="70"/>
    </w:p>
    <w:p w:rsidR="00EB2443" w:rsidRPr="00EB2443" w:rsidRDefault="00EB2443" w:rsidP="00EB2443">
      <w:pPr>
        <w:rPr>
          <w:lang w:eastAsia="ar-SA"/>
        </w:rPr>
      </w:pPr>
    </w:p>
    <w:tbl>
      <w:tblPr>
        <w:tblStyle w:val="Grigliatabella"/>
        <w:tblW w:w="13055" w:type="dxa"/>
        <w:tblLayout w:type="fixed"/>
        <w:tblLook w:val="04A0"/>
      </w:tblPr>
      <w:tblGrid>
        <w:gridCol w:w="1366"/>
        <w:gridCol w:w="2554"/>
        <w:gridCol w:w="426"/>
        <w:gridCol w:w="425"/>
        <w:gridCol w:w="425"/>
        <w:gridCol w:w="425"/>
        <w:gridCol w:w="426"/>
        <w:gridCol w:w="425"/>
        <w:gridCol w:w="425"/>
        <w:gridCol w:w="425"/>
        <w:gridCol w:w="426"/>
        <w:gridCol w:w="425"/>
        <w:gridCol w:w="425"/>
        <w:gridCol w:w="425"/>
        <w:gridCol w:w="1008"/>
        <w:gridCol w:w="1008"/>
        <w:gridCol w:w="1008"/>
        <w:gridCol w:w="1008"/>
      </w:tblGrid>
      <w:tr w:rsidR="00F41AC7" w:rsidTr="00F41AC7">
        <w:tc>
          <w:tcPr>
            <w:tcW w:w="1366" w:type="dxa"/>
            <w:vMerge w:val="restart"/>
            <w:shd w:val="clear" w:color="auto" w:fill="C7CCE4" w:themeFill="text2" w:themeFillTint="33"/>
          </w:tcPr>
          <w:p w:rsidR="00F41AC7" w:rsidRPr="00DC3951" w:rsidRDefault="00F41AC7" w:rsidP="00EB2443">
            <w:pPr>
              <w:rPr>
                <w:b/>
                <w:lang w:eastAsia="ar-SA"/>
              </w:rPr>
            </w:pPr>
            <w:r w:rsidRPr="00DC3951">
              <w:rPr>
                <w:b/>
                <w:lang w:eastAsia="ar-SA"/>
              </w:rPr>
              <w:t>ATTIVITA’</w:t>
            </w:r>
          </w:p>
        </w:tc>
        <w:tc>
          <w:tcPr>
            <w:tcW w:w="2554" w:type="dxa"/>
            <w:vMerge w:val="restart"/>
            <w:shd w:val="clear" w:color="auto" w:fill="DEF4FC" w:themeFill="accent2" w:themeFillTint="33"/>
          </w:tcPr>
          <w:p w:rsidR="00F41AC7" w:rsidRPr="00DC3951" w:rsidRDefault="00F41AC7" w:rsidP="00EB2443">
            <w:pPr>
              <w:jc w:val="center"/>
              <w:rPr>
                <w:b/>
                <w:lang w:eastAsia="ar-SA"/>
              </w:rPr>
            </w:pPr>
            <w:r w:rsidRPr="00DC3951">
              <w:rPr>
                <w:b/>
                <w:lang w:eastAsia="ar-SA"/>
              </w:rPr>
              <w:t>AZIONI</w:t>
            </w:r>
          </w:p>
        </w:tc>
        <w:tc>
          <w:tcPr>
            <w:tcW w:w="5103" w:type="dxa"/>
            <w:gridSpan w:val="12"/>
            <w:shd w:val="clear" w:color="auto" w:fill="DEF5EE" w:themeFill="accent4" w:themeFillTint="33"/>
          </w:tcPr>
          <w:p w:rsidR="00F41AC7" w:rsidRPr="00DC3951" w:rsidRDefault="00F41AC7" w:rsidP="00EB2443">
            <w:pPr>
              <w:jc w:val="center"/>
              <w:rPr>
                <w:b/>
                <w:lang w:eastAsia="ar-SA"/>
              </w:rPr>
            </w:pPr>
            <w:r>
              <w:rPr>
                <w:b/>
                <w:lang w:eastAsia="ar-SA"/>
              </w:rPr>
              <w:t>2018</w:t>
            </w:r>
          </w:p>
        </w:tc>
        <w:tc>
          <w:tcPr>
            <w:tcW w:w="1008" w:type="dxa"/>
            <w:shd w:val="clear" w:color="auto" w:fill="DEF5EE" w:themeFill="accent4" w:themeFillTint="33"/>
          </w:tcPr>
          <w:p w:rsidR="00F41AC7" w:rsidRDefault="00F41AC7" w:rsidP="00EB2443">
            <w:pPr>
              <w:jc w:val="center"/>
              <w:rPr>
                <w:b/>
                <w:lang w:eastAsia="ar-SA"/>
              </w:rPr>
            </w:pPr>
            <w:r>
              <w:rPr>
                <w:b/>
                <w:lang w:eastAsia="ar-SA"/>
              </w:rPr>
              <w:t>2019</w:t>
            </w:r>
          </w:p>
          <w:p w:rsidR="00F41AC7" w:rsidRDefault="00F41AC7" w:rsidP="00EB2443">
            <w:pPr>
              <w:jc w:val="center"/>
              <w:rPr>
                <w:b/>
                <w:lang w:eastAsia="ar-SA"/>
              </w:rPr>
            </w:pPr>
            <w:r>
              <w:rPr>
                <w:b/>
                <w:lang w:eastAsia="ar-SA"/>
              </w:rPr>
              <w:t>1° semestre</w:t>
            </w:r>
          </w:p>
        </w:tc>
        <w:tc>
          <w:tcPr>
            <w:tcW w:w="1008" w:type="dxa"/>
            <w:shd w:val="clear" w:color="auto" w:fill="DEF5EE" w:themeFill="accent4" w:themeFillTint="33"/>
          </w:tcPr>
          <w:p w:rsidR="00F41AC7" w:rsidRDefault="00F41AC7" w:rsidP="00EB2443">
            <w:pPr>
              <w:jc w:val="center"/>
              <w:rPr>
                <w:b/>
                <w:lang w:eastAsia="ar-SA"/>
              </w:rPr>
            </w:pPr>
            <w:r>
              <w:rPr>
                <w:b/>
                <w:lang w:eastAsia="ar-SA"/>
              </w:rPr>
              <w:t>2019</w:t>
            </w:r>
          </w:p>
          <w:p w:rsidR="00F41AC7" w:rsidRDefault="00F41AC7" w:rsidP="00EB2443">
            <w:pPr>
              <w:jc w:val="center"/>
              <w:rPr>
                <w:b/>
                <w:lang w:eastAsia="ar-SA"/>
              </w:rPr>
            </w:pPr>
            <w:r>
              <w:rPr>
                <w:b/>
                <w:lang w:eastAsia="ar-SA"/>
              </w:rPr>
              <w:t>2° semestre</w:t>
            </w:r>
          </w:p>
        </w:tc>
        <w:tc>
          <w:tcPr>
            <w:tcW w:w="1008" w:type="dxa"/>
            <w:shd w:val="clear" w:color="auto" w:fill="DEF5EE" w:themeFill="accent4" w:themeFillTint="33"/>
          </w:tcPr>
          <w:p w:rsidR="00F41AC7" w:rsidRDefault="00F41AC7" w:rsidP="00EB2443">
            <w:pPr>
              <w:jc w:val="center"/>
              <w:rPr>
                <w:b/>
                <w:lang w:eastAsia="ar-SA"/>
              </w:rPr>
            </w:pPr>
            <w:r>
              <w:rPr>
                <w:b/>
                <w:lang w:eastAsia="ar-SA"/>
              </w:rPr>
              <w:t>2020</w:t>
            </w:r>
          </w:p>
          <w:p w:rsidR="00F41AC7" w:rsidRDefault="00F41AC7" w:rsidP="00EB2443">
            <w:pPr>
              <w:jc w:val="center"/>
              <w:rPr>
                <w:b/>
                <w:lang w:eastAsia="ar-SA"/>
              </w:rPr>
            </w:pPr>
            <w:r>
              <w:rPr>
                <w:b/>
                <w:lang w:eastAsia="ar-SA"/>
              </w:rPr>
              <w:t>1° semestre</w:t>
            </w:r>
          </w:p>
        </w:tc>
        <w:tc>
          <w:tcPr>
            <w:tcW w:w="1008" w:type="dxa"/>
            <w:shd w:val="clear" w:color="auto" w:fill="DEF5EE" w:themeFill="accent4" w:themeFillTint="33"/>
          </w:tcPr>
          <w:p w:rsidR="00F41AC7" w:rsidRDefault="00F41AC7" w:rsidP="00EB2443">
            <w:pPr>
              <w:jc w:val="center"/>
              <w:rPr>
                <w:b/>
                <w:lang w:eastAsia="ar-SA"/>
              </w:rPr>
            </w:pPr>
            <w:r>
              <w:rPr>
                <w:b/>
                <w:lang w:eastAsia="ar-SA"/>
              </w:rPr>
              <w:t>2020</w:t>
            </w:r>
          </w:p>
          <w:p w:rsidR="00F41AC7" w:rsidRDefault="00F41AC7" w:rsidP="00EB2443">
            <w:pPr>
              <w:jc w:val="center"/>
              <w:rPr>
                <w:b/>
                <w:lang w:eastAsia="ar-SA"/>
              </w:rPr>
            </w:pPr>
            <w:r>
              <w:rPr>
                <w:b/>
                <w:lang w:eastAsia="ar-SA"/>
              </w:rPr>
              <w:t>2° semestre</w:t>
            </w:r>
          </w:p>
        </w:tc>
      </w:tr>
      <w:tr w:rsidR="00F41AC7" w:rsidTr="00F41AC7">
        <w:trPr>
          <w:cantSplit/>
          <w:trHeight w:val="1134"/>
        </w:trPr>
        <w:tc>
          <w:tcPr>
            <w:tcW w:w="1366" w:type="dxa"/>
            <w:vMerge/>
            <w:shd w:val="clear" w:color="auto" w:fill="C7CCE4" w:themeFill="text2" w:themeFillTint="33"/>
          </w:tcPr>
          <w:p w:rsidR="00F41AC7" w:rsidRDefault="00F41AC7" w:rsidP="00EB2443">
            <w:pPr>
              <w:rPr>
                <w:lang w:eastAsia="ar-SA"/>
              </w:rPr>
            </w:pPr>
          </w:p>
        </w:tc>
        <w:tc>
          <w:tcPr>
            <w:tcW w:w="2554" w:type="dxa"/>
            <w:vMerge/>
            <w:shd w:val="clear" w:color="auto" w:fill="DEF4FC" w:themeFill="accent2" w:themeFillTint="33"/>
          </w:tcPr>
          <w:p w:rsidR="00F41AC7" w:rsidRDefault="00F41AC7" w:rsidP="00EB2443">
            <w:pPr>
              <w:rPr>
                <w:lang w:eastAsia="ar-SA"/>
              </w:rPr>
            </w:pPr>
          </w:p>
        </w:tc>
        <w:tc>
          <w:tcPr>
            <w:tcW w:w="426" w:type="dxa"/>
            <w:shd w:val="clear" w:color="auto" w:fill="BEEBDE" w:themeFill="accent4" w:themeFillTint="66"/>
            <w:textDirection w:val="tbRl"/>
          </w:tcPr>
          <w:p w:rsidR="00F41AC7" w:rsidRPr="00224989" w:rsidRDefault="00F41AC7" w:rsidP="00224989">
            <w:pPr>
              <w:ind w:left="113" w:right="113"/>
              <w:rPr>
                <w:b/>
                <w:lang w:eastAsia="ar-SA"/>
              </w:rPr>
            </w:pPr>
            <w:r w:rsidRPr="00224989">
              <w:rPr>
                <w:b/>
                <w:lang w:eastAsia="ar-SA"/>
              </w:rPr>
              <w:t>Gen.</w:t>
            </w:r>
          </w:p>
        </w:tc>
        <w:tc>
          <w:tcPr>
            <w:tcW w:w="425" w:type="dxa"/>
            <w:shd w:val="clear" w:color="auto" w:fill="BEEBDE" w:themeFill="accent4" w:themeFillTint="66"/>
            <w:textDirection w:val="tbRl"/>
          </w:tcPr>
          <w:p w:rsidR="00F41AC7" w:rsidRPr="00224989" w:rsidRDefault="00F41AC7" w:rsidP="00224989">
            <w:pPr>
              <w:ind w:left="113" w:right="113"/>
              <w:rPr>
                <w:b/>
                <w:lang w:eastAsia="ar-SA"/>
              </w:rPr>
            </w:pPr>
            <w:proofErr w:type="spellStart"/>
            <w:r w:rsidRPr="00224989">
              <w:rPr>
                <w:b/>
                <w:lang w:eastAsia="ar-SA"/>
              </w:rPr>
              <w:t>Feb</w:t>
            </w:r>
            <w:proofErr w:type="spellEnd"/>
          </w:p>
        </w:tc>
        <w:tc>
          <w:tcPr>
            <w:tcW w:w="425" w:type="dxa"/>
            <w:shd w:val="clear" w:color="auto" w:fill="BEEBDE" w:themeFill="accent4" w:themeFillTint="66"/>
            <w:textDirection w:val="tbRl"/>
          </w:tcPr>
          <w:p w:rsidR="00F41AC7" w:rsidRPr="00224989" w:rsidRDefault="00F41AC7" w:rsidP="00224989">
            <w:pPr>
              <w:ind w:left="113" w:right="113"/>
              <w:rPr>
                <w:b/>
                <w:lang w:eastAsia="ar-SA"/>
              </w:rPr>
            </w:pPr>
            <w:r w:rsidRPr="00224989">
              <w:rPr>
                <w:b/>
                <w:lang w:eastAsia="ar-SA"/>
              </w:rPr>
              <w:t>Mar</w:t>
            </w:r>
          </w:p>
        </w:tc>
        <w:tc>
          <w:tcPr>
            <w:tcW w:w="425" w:type="dxa"/>
            <w:shd w:val="clear" w:color="auto" w:fill="BEEBDE" w:themeFill="accent4" w:themeFillTint="66"/>
            <w:textDirection w:val="tbRl"/>
          </w:tcPr>
          <w:p w:rsidR="00F41AC7" w:rsidRPr="00224989" w:rsidRDefault="00F41AC7" w:rsidP="00224989">
            <w:pPr>
              <w:ind w:left="113" w:right="113"/>
              <w:rPr>
                <w:b/>
                <w:lang w:eastAsia="ar-SA"/>
              </w:rPr>
            </w:pPr>
            <w:proofErr w:type="spellStart"/>
            <w:r w:rsidRPr="00224989">
              <w:rPr>
                <w:b/>
                <w:lang w:eastAsia="ar-SA"/>
              </w:rPr>
              <w:t>Apr</w:t>
            </w:r>
            <w:proofErr w:type="spellEnd"/>
          </w:p>
        </w:tc>
        <w:tc>
          <w:tcPr>
            <w:tcW w:w="426" w:type="dxa"/>
            <w:shd w:val="clear" w:color="auto" w:fill="BEEBDE" w:themeFill="accent4" w:themeFillTint="66"/>
            <w:textDirection w:val="tbRl"/>
          </w:tcPr>
          <w:p w:rsidR="00F41AC7" w:rsidRPr="00224989" w:rsidRDefault="00F41AC7" w:rsidP="00224989">
            <w:pPr>
              <w:ind w:left="113" w:right="113"/>
              <w:rPr>
                <w:b/>
                <w:lang w:eastAsia="ar-SA"/>
              </w:rPr>
            </w:pPr>
            <w:proofErr w:type="spellStart"/>
            <w:r w:rsidRPr="00224989">
              <w:rPr>
                <w:b/>
                <w:lang w:eastAsia="ar-SA"/>
              </w:rPr>
              <w:t>Mag</w:t>
            </w:r>
            <w:proofErr w:type="spellEnd"/>
          </w:p>
        </w:tc>
        <w:tc>
          <w:tcPr>
            <w:tcW w:w="425" w:type="dxa"/>
            <w:shd w:val="clear" w:color="auto" w:fill="BEEBDE" w:themeFill="accent4" w:themeFillTint="66"/>
            <w:textDirection w:val="tbRl"/>
          </w:tcPr>
          <w:p w:rsidR="00F41AC7" w:rsidRPr="00224989" w:rsidRDefault="00F41AC7" w:rsidP="00224989">
            <w:pPr>
              <w:ind w:left="113" w:right="113"/>
              <w:rPr>
                <w:b/>
                <w:lang w:eastAsia="ar-SA"/>
              </w:rPr>
            </w:pPr>
            <w:proofErr w:type="spellStart"/>
            <w:r w:rsidRPr="00224989">
              <w:rPr>
                <w:b/>
                <w:lang w:eastAsia="ar-SA"/>
              </w:rPr>
              <w:t>Giu</w:t>
            </w:r>
            <w:proofErr w:type="spellEnd"/>
          </w:p>
        </w:tc>
        <w:tc>
          <w:tcPr>
            <w:tcW w:w="425" w:type="dxa"/>
            <w:shd w:val="clear" w:color="auto" w:fill="BEEBDE" w:themeFill="accent4" w:themeFillTint="66"/>
            <w:textDirection w:val="tbRl"/>
          </w:tcPr>
          <w:p w:rsidR="00F41AC7" w:rsidRPr="00224989" w:rsidRDefault="00F41AC7" w:rsidP="00224989">
            <w:pPr>
              <w:ind w:left="113" w:right="113"/>
              <w:rPr>
                <w:b/>
                <w:lang w:eastAsia="ar-SA"/>
              </w:rPr>
            </w:pPr>
            <w:proofErr w:type="spellStart"/>
            <w:r w:rsidRPr="00224989">
              <w:rPr>
                <w:b/>
                <w:lang w:eastAsia="ar-SA"/>
              </w:rPr>
              <w:t>Lug</w:t>
            </w:r>
            <w:proofErr w:type="spellEnd"/>
          </w:p>
        </w:tc>
        <w:tc>
          <w:tcPr>
            <w:tcW w:w="425" w:type="dxa"/>
            <w:shd w:val="clear" w:color="auto" w:fill="BEEBDE" w:themeFill="accent4" w:themeFillTint="66"/>
            <w:textDirection w:val="tbRl"/>
          </w:tcPr>
          <w:p w:rsidR="00F41AC7" w:rsidRDefault="00F41AC7" w:rsidP="00224989">
            <w:pPr>
              <w:ind w:left="113" w:right="113"/>
              <w:rPr>
                <w:lang w:eastAsia="ar-SA"/>
              </w:rPr>
            </w:pPr>
            <w:r w:rsidRPr="00224989">
              <w:rPr>
                <w:b/>
                <w:lang w:eastAsia="ar-SA"/>
              </w:rPr>
              <w:t>Ago</w:t>
            </w:r>
          </w:p>
        </w:tc>
        <w:tc>
          <w:tcPr>
            <w:tcW w:w="426" w:type="dxa"/>
            <w:shd w:val="clear" w:color="auto" w:fill="BEEBDE" w:themeFill="accent4" w:themeFillTint="66"/>
            <w:textDirection w:val="tbRl"/>
          </w:tcPr>
          <w:p w:rsidR="00F41AC7" w:rsidRPr="00224989" w:rsidRDefault="00F41AC7" w:rsidP="00224989">
            <w:pPr>
              <w:ind w:left="113" w:right="113"/>
              <w:rPr>
                <w:b/>
                <w:lang w:eastAsia="ar-SA"/>
              </w:rPr>
            </w:pPr>
            <w:proofErr w:type="spellStart"/>
            <w:r w:rsidRPr="00224989">
              <w:rPr>
                <w:b/>
                <w:lang w:eastAsia="ar-SA"/>
              </w:rPr>
              <w:t>Sett</w:t>
            </w:r>
            <w:proofErr w:type="spellEnd"/>
          </w:p>
        </w:tc>
        <w:tc>
          <w:tcPr>
            <w:tcW w:w="425" w:type="dxa"/>
            <w:shd w:val="clear" w:color="auto" w:fill="BEEBDE" w:themeFill="accent4" w:themeFillTint="66"/>
            <w:textDirection w:val="tbRl"/>
          </w:tcPr>
          <w:p w:rsidR="00F41AC7" w:rsidRPr="00224989" w:rsidRDefault="00F41AC7" w:rsidP="00224989">
            <w:pPr>
              <w:ind w:left="113" w:right="113"/>
              <w:rPr>
                <w:b/>
                <w:lang w:eastAsia="ar-SA"/>
              </w:rPr>
            </w:pPr>
            <w:proofErr w:type="spellStart"/>
            <w:r>
              <w:rPr>
                <w:b/>
                <w:lang w:eastAsia="ar-SA"/>
              </w:rPr>
              <w:t>Ott</w:t>
            </w:r>
            <w:proofErr w:type="spellEnd"/>
          </w:p>
        </w:tc>
        <w:tc>
          <w:tcPr>
            <w:tcW w:w="425" w:type="dxa"/>
            <w:shd w:val="clear" w:color="auto" w:fill="BEEBDE" w:themeFill="accent4" w:themeFillTint="66"/>
            <w:textDirection w:val="tbRl"/>
          </w:tcPr>
          <w:p w:rsidR="00F41AC7" w:rsidRPr="00224989" w:rsidRDefault="00F41AC7" w:rsidP="00224989">
            <w:pPr>
              <w:ind w:left="113" w:right="113"/>
              <w:rPr>
                <w:b/>
                <w:lang w:eastAsia="ar-SA"/>
              </w:rPr>
            </w:pPr>
            <w:proofErr w:type="spellStart"/>
            <w:r>
              <w:rPr>
                <w:b/>
                <w:lang w:eastAsia="ar-SA"/>
              </w:rPr>
              <w:t>Nov</w:t>
            </w:r>
            <w:proofErr w:type="spellEnd"/>
          </w:p>
        </w:tc>
        <w:tc>
          <w:tcPr>
            <w:tcW w:w="425" w:type="dxa"/>
            <w:shd w:val="clear" w:color="auto" w:fill="BEEBDE" w:themeFill="accent4" w:themeFillTint="66"/>
            <w:textDirection w:val="tbRl"/>
          </w:tcPr>
          <w:p w:rsidR="00F41AC7" w:rsidRDefault="00F41AC7" w:rsidP="00224989">
            <w:pPr>
              <w:ind w:left="113" w:right="113"/>
              <w:rPr>
                <w:b/>
                <w:lang w:eastAsia="ar-SA"/>
              </w:rPr>
            </w:pPr>
            <w:proofErr w:type="spellStart"/>
            <w:r>
              <w:rPr>
                <w:b/>
                <w:lang w:eastAsia="ar-SA"/>
              </w:rPr>
              <w:t>Dic</w:t>
            </w:r>
            <w:proofErr w:type="spellEnd"/>
          </w:p>
        </w:tc>
        <w:tc>
          <w:tcPr>
            <w:tcW w:w="1008" w:type="dxa"/>
            <w:shd w:val="clear" w:color="auto" w:fill="BEEBDE" w:themeFill="accent4" w:themeFillTint="66"/>
            <w:textDirection w:val="tbRl"/>
          </w:tcPr>
          <w:p w:rsidR="00F41AC7" w:rsidRDefault="00F41AC7" w:rsidP="00224989">
            <w:pPr>
              <w:ind w:left="113" w:right="113"/>
              <w:rPr>
                <w:b/>
                <w:lang w:eastAsia="ar-SA"/>
              </w:rPr>
            </w:pPr>
          </w:p>
        </w:tc>
        <w:tc>
          <w:tcPr>
            <w:tcW w:w="1008" w:type="dxa"/>
            <w:shd w:val="clear" w:color="auto" w:fill="BEEBDE" w:themeFill="accent4" w:themeFillTint="66"/>
            <w:textDirection w:val="tbRl"/>
          </w:tcPr>
          <w:p w:rsidR="00F41AC7" w:rsidRDefault="00F41AC7" w:rsidP="00224989">
            <w:pPr>
              <w:ind w:left="113" w:right="113"/>
              <w:rPr>
                <w:b/>
                <w:lang w:eastAsia="ar-SA"/>
              </w:rPr>
            </w:pPr>
          </w:p>
        </w:tc>
        <w:tc>
          <w:tcPr>
            <w:tcW w:w="1008" w:type="dxa"/>
            <w:shd w:val="clear" w:color="auto" w:fill="BEEBDE" w:themeFill="accent4" w:themeFillTint="66"/>
            <w:textDirection w:val="tbRl"/>
          </w:tcPr>
          <w:p w:rsidR="00F41AC7" w:rsidRDefault="00F41AC7" w:rsidP="00224989">
            <w:pPr>
              <w:ind w:left="113" w:right="113"/>
              <w:rPr>
                <w:b/>
                <w:lang w:eastAsia="ar-SA"/>
              </w:rPr>
            </w:pPr>
          </w:p>
        </w:tc>
        <w:tc>
          <w:tcPr>
            <w:tcW w:w="1008" w:type="dxa"/>
            <w:shd w:val="clear" w:color="auto" w:fill="BEEBDE" w:themeFill="accent4" w:themeFillTint="66"/>
            <w:textDirection w:val="tbRl"/>
          </w:tcPr>
          <w:p w:rsidR="00F41AC7" w:rsidRDefault="00F41AC7" w:rsidP="00224989">
            <w:pPr>
              <w:ind w:left="113" w:right="113"/>
              <w:rPr>
                <w:b/>
                <w:lang w:eastAsia="ar-SA"/>
              </w:rPr>
            </w:pPr>
          </w:p>
        </w:tc>
      </w:tr>
      <w:tr w:rsidR="00F41AC7" w:rsidTr="00211461">
        <w:tc>
          <w:tcPr>
            <w:tcW w:w="1366" w:type="dxa"/>
            <w:vMerge w:val="restart"/>
            <w:shd w:val="clear" w:color="auto" w:fill="C7CCE4" w:themeFill="text2" w:themeFillTint="33"/>
          </w:tcPr>
          <w:p w:rsidR="00F41AC7" w:rsidRDefault="00F41AC7" w:rsidP="00EB2443">
            <w:pPr>
              <w:rPr>
                <w:lang w:eastAsia="ar-SA"/>
              </w:rPr>
            </w:pPr>
            <w:r>
              <w:rPr>
                <w:lang w:eastAsia="ar-SA"/>
              </w:rPr>
              <w:t>Predisposizione del PTPC</w:t>
            </w:r>
          </w:p>
        </w:tc>
        <w:tc>
          <w:tcPr>
            <w:tcW w:w="2554" w:type="dxa"/>
            <w:shd w:val="clear" w:color="auto" w:fill="DEF4FC" w:themeFill="accent2" w:themeFillTint="33"/>
          </w:tcPr>
          <w:p w:rsidR="00F41AC7" w:rsidRDefault="00F41AC7" w:rsidP="00EB2443">
            <w:pPr>
              <w:rPr>
                <w:lang w:eastAsia="ar-SA"/>
              </w:rPr>
            </w:pPr>
            <w:r>
              <w:rPr>
                <w:lang w:eastAsia="ar-SA"/>
              </w:rPr>
              <w:t>Predisposizione</w:t>
            </w:r>
          </w:p>
        </w:tc>
        <w:tc>
          <w:tcPr>
            <w:tcW w:w="426" w:type="dxa"/>
            <w:shd w:val="clear" w:color="auto" w:fill="00B050"/>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6"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6"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1008" w:type="dxa"/>
            <w:shd w:val="clear" w:color="auto" w:fill="FFFFFF" w:themeFill="background1"/>
          </w:tcPr>
          <w:p w:rsidR="00F41AC7" w:rsidRDefault="00F41AC7" w:rsidP="00EB2443">
            <w:pPr>
              <w:rPr>
                <w:lang w:eastAsia="ar-SA"/>
              </w:rPr>
            </w:pPr>
          </w:p>
        </w:tc>
        <w:tc>
          <w:tcPr>
            <w:tcW w:w="1008" w:type="dxa"/>
            <w:shd w:val="clear" w:color="auto" w:fill="FFFFFF" w:themeFill="background1"/>
          </w:tcPr>
          <w:p w:rsidR="00F41AC7" w:rsidRDefault="00F41AC7" w:rsidP="00EB2443">
            <w:pPr>
              <w:rPr>
                <w:lang w:eastAsia="ar-SA"/>
              </w:rPr>
            </w:pPr>
          </w:p>
        </w:tc>
        <w:tc>
          <w:tcPr>
            <w:tcW w:w="1008" w:type="dxa"/>
            <w:shd w:val="clear" w:color="auto" w:fill="FFFFFF" w:themeFill="background1"/>
          </w:tcPr>
          <w:p w:rsidR="00F41AC7" w:rsidRDefault="00F41AC7" w:rsidP="00EB2443">
            <w:pPr>
              <w:rPr>
                <w:lang w:eastAsia="ar-SA"/>
              </w:rPr>
            </w:pPr>
          </w:p>
        </w:tc>
        <w:tc>
          <w:tcPr>
            <w:tcW w:w="1008" w:type="dxa"/>
            <w:shd w:val="clear" w:color="auto" w:fill="FFFFFF" w:themeFill="background1"/>
          </w:tcPr>
          <w:p w:rsidR="00F41AC7" w:rsidRDefault="00F41AC7" w:rsidP="00EB2443">
            <w:pPr>
              <w:rPr>
                <w:lang w:eastAsia="ar-SA"/>
              </w:rPr>
            </w:pPr>
          </w:p>
        </w:tc>
      </w:tr>
      <w:tr w:rsidR="00F41AC7" w:rsidTr="00211461">
        <w:tc>
          <w:tcPr>
            <w:tcW w:w="1366" w:type="dxa"/>
            <w:vMerge/>
            <w:shd w:val="clear" w:color="auto" w:fill="C7CCE4" w:themeFill="text2" w:themeFillTint="33"/>
          </w:tcPr>
          <w:p w:rsidR="00F41AC7" w:rsidRDefault="00F41AC7" w:rsidP="00EB2443">
            <w:pPr>
              <w:rPr>
                <w:lang w:eastAsia="ar-SA"/>
              </w:rPr>
            </w:pPr>
          </w:p>
        </w:tc>
        <w:tc>
          <w:tcPr>
            <w:tcW w:w="2554" w:type="dxa"/>
            <w:shd w:val="clear" w:color="auto" w:fill="DEF4FC" w:themeFill="accent2" w:themeFillTint="33"/>
          </w:tcPr>
          <w:p w:rsidR="00F41AC7" w:rsidRDefault="00F41AC7" w:rsidP="00EB2443">
            <w:pPr>
              <w:rPr>
                <w:lang w:eastAsia="ar-SA"/>
              </w:rPr>
            </w:pPr>
            <w:r>
              <w:rPr>
                <w:lang w:eastAsia="ar-SA"/>
              </w:rPr>
              <w:t>Consultazione</w:t>
            </w:r>
          </w:p>
        </w:tc>
        <w:tc>
          <w:tcPr>
            <w:tcW w:w="426" w:type="dxa"/>
            <w:shd w:val="clear" w:color="auto" w:fill="00B050"/>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6"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6"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1008" w:type="dxa"/>
            <w:shd w:val="clear" w:color="auto" w:fill="FFFFFF" w:themeFill="background1"/>
          </w:tcPr>
          <w:p w:rsidR="00F41AC7" w:rsidRDefault="00F41AC7" w:rsidP="00EB2443">
            <w:pPr>
              <w:rPr>
                <w:lang w:eastAsia="ar-SA"/>
              </w:rPr>
            </w:pPr>
          </w:p>
        </w:tc>
        <w:tc>
          <w:tcPr>
            <w:tcW w:w="1008" w:type="dxa"/>
            <w:shd w:val="clear" w:color="auto" w:fill="FFFFFF" w:themeFill="background1"/>
          </w:tcPr>
          <w:p w:rsidR="00F41AC7" w:rsidRDefault="00F41AC7" w:rsidP="00EB2443">
            <w:pPr>
              <w:rPr>
                <w:lang w:eastAsia="ar-SA"/>
              </w:rPr>
            </w:pPr>
          </w:p>
        </w:tc>
        <w:tc>
          <w:tcPr>
            <w:tcW w:w="1008" w:type="dxa"/>
            <w:shd w:val="clear" w:color="auto" w:fill="FFFFFF" w:themeFill="background1"/>
          </w:tcPr>
          <w:p w:rsidR="00F41AC7" w:rsidRDefault="00F41AC7" w:rsidP="00EB2443">
            <w:pPr>
              <w:rPr>
                <w:lang w:eastAsia="ar-SA"/>
              </w:rPr>
            </w:pPr>
          </w:p>
        </w:tc>
        <w:tc>
          <w:tcPr>
            <w:tcW w:w="1008" w:type="dxa"/>
            <w:shd w:val="clear" w:color="auto" w:fill="FFFFFF" w:themeFill="background1"/>
          </w:tcPr>
          <w:p w:rsidR="00F41AC7" w:rsidRDefault="00F41AC7" w:rsidP="00EB2443">
            <w:pPr>
              <w:rPr>
                <w:lang w:eastAsia="ar-SA"/>
              </w:rPr>
            </w:pPr>
          </w:p>
        </w:tc>
      </w:tr>
      <w:tr w:rsidR="00F41AC7" w:rsidTr="00211461">
        <w:tc>
          <w:tcPr>
            <w:tcW w:w="1366" w:type="dxa"/>
            <w:vMerge/>
            <w:shd w:val="clear" w:color="auto" w:fill="C7CCE4" w:themeFill="text2" w:themeFillTint="33"/>
          </w:tcPr>
          <w:p w:rsidR="00F41AC7" w:rsidRDefault="00F41AC7" w:rsidP="00EB2443">
            <w:pPr>
              <w:rPr>
                <w:lang w:eastAsia="ar-SA"/>
              </w:rPr>
            </w:pPr>
          </w:p>
        </w:tc>
        <w:tc>
          <w:tcPr>
            <w:tcW w:w="2554" w:type="dxa"/>
            <w:shd w:val="clear" w:color="auto" w:fill="DEF4FC" w:themeFill="accent2" w:themeFillTint="33"/>
          </w:tcPr>
          <w:p w:rsidR="00F41AC7" w:rsidRDefault="00F41AC7" w:rsidP="00EB2443">
            <w:pPr>
              <w:rPr>
                <w:lang w:eastAsia="ar-SA"/>
              </w:rPr>
            </w:pPr>
            <w:r>
              <w:rPr>
                <w:lang w:eastAsia="ar-SA"/>
              </w:rPr>
              <w:t>Adozione</w:t>
            </w:r>
          </w:p>
        </w:tc>
        <w:tc>
          <w:tcPr>
            <w:tcW w:w="426" w:type="dxa"/>
            <w:shd w:val="clear" w:color="auto" w:fill="00B050"/>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6"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6"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1008" w:type="dxa"/>
            <w:shd w:val="clear" w:color="auto" w:fill="FFFFFF" w:themeFill="background1"/>
          </w:tcPr>
          <w:p w:rsidR="00F41AC7" w:rsidRDefault="00F41AC7" w:rsidP="00EB2443">
            <w:pPr>
              <w:rPr>
                <w:lang w:eastAsia="ar-SA"/>
              </w:rPr>
            </w:pPr>
          </w:p>
        </w:tc>
        <w:tc>
          <w:tcPr>
            <w:tcW w:w="1008" w:type="dxa"/>
            <w:shd w:val="clear" w:color="auto" w:fill="FFFFFF" w:themeFill="background1"/>
          </w:tcPr>
          <w:p w:rsidR="00F41AC7" w:rsidRDefault="00F41AC7" w:rsidP="00EB2443">
            <w:pPr>
              <w:rPr>
                <w:lang w:eastAsia="ar-SA"/>
              </w:rPr>
            </w:pPr>
          </w:p>
        </w:tc>
        <w:tc>
          <w:tcPr>
            <w:tcW w:w="1008" w:type="dxa"/>
            <w:shd w:val="clear" w:color="auto" w:fill="FFFFFF" w:themeFill="background1"/>
          </w:tcPr>
          <w:p w:rsidR="00F41AC7" w:rsidRDefault="00F41AC7" w:rsidP="00EB2443">
            <w:pPr>
              <w:rPr>
                <w:lang w:eastAsia="ar-SA"/>
              </w:rPr>
            </w:pPr>
          </w:p>
        </w:tc>
        <w:tc>
          <w:tcPr>
            <w:tcW w:w="1008" w:type="dxa"/>
            <w:shd w:val="clear" w:color="auto" w:fill="FFFFFF" w:themeFill="background1"/>
          </w:tcPr>
          <w:p w:rsidR="00F41AC7" w:rsidRDefault="00F41AC7" w:rsidP="00EB2443">
            <w:pPr>
              <w:rPr>
                <w:lang w:eastAsia="ar-SA"/>
              </w:rPr>
            </w:pPr>
          </w:p>
        </w:tc>
      </w:tr>
      <w:tr w:rsidR="00F41AC7" w:rsidTr="00F41AC7">
        <w:tc>
          <w:tcPr>
            <w:tcW w:w="1366" w:type="dxa"/>
            <w:vMerge w:val="restart"/>
            <w:shd w:val="clear" w:color="auto" w:fill="C7CCE4" w:themeFill="text2" w:themeFillTint="33"/>
          </w:tcPr>
          <w:p w:rsidR="00F41AC7" w:rsidRDefault="00F41AC7" w:rsidP="00EB2443">
            <w:pPr>
              <w:rPr>
                <w:lang w:eastAsia="ar-SA"/>
              </w:rPr>
            </w:pPr>
            <w:r>
              <w:rPr>
                <w:lang w:eastAsia="ar-SA"/>
              </w:rPr>
              <w:t>Gestione del Rischio</w:t>
            </w:r>
          </w:p>
        </w:tc>
        <w:tc>
          <w:tcPr>
            <w:tcW w:w="2554" w:type="dxa"/>
            <w:shd w:val="clear" w:color="auto" w:fill="DEF4FC" w:themeFill="accent2" w:themeFillTint="33"/>
          </w:tcPr>
          <w:p w:rsidR="00F41AC7" w:rsidRDefault="00F41AC7" w:rsidP="00EB2443">
            <w:pPr>
              <w:rPr>
                <w:lang w:eastAsia="ar-SA"/>
              </w:rPr>
            </w:pPr>
            <w:r>
              <w:rPr>
                <w:lang w:eastAsia="ar-SA"/>
              </w:rPr>
              <w:t>Analisi e definizione del contesto</w:t>
            </w:r>
          </w:p>
        </w:tc>
        <w:tc>
          <w:tcPr>
            <w:tcW w:w="426" w:type="dxa"/>
            <w:tcBorders>
              <w:bottom w:val="single" w:sz="4" w:space="0" w:color="auto"/>
            </w:tcBorders>
            <w:shd w:val="clear" w:color="auto" w:fill="FFC000"/>
          </w:tcPr>
          <w:p w:rsidR="00F41AC7" w:rsidRDefault="00F41AC7" w:rsidP="00EB2443">
            <w:pPr>
              <w:rPr>
                <w:lang w:eastAsia="ar-SA"/>
              </w:rPr>
            </w:pPr>
          </w:p>
        </w:tc>
        <w:tc>
          <w:tcPr>
            <w:tcW w:w="425" w:type="dxa"/>
            <w:tcBorders>
              <w:bottom w:val="single" w:sz="4" w:space="0" w:color="auto"/>
            </w:tcBorders>
            <w:shd w:val="clear" w:color="auto" w:fill="FFC000"/>
          </w:tcPr>
          <w:p w:rsidR="00F41AC7" w:rsidRDefault="00F41AC7" w:rsidP="00EB2443">
            <w:pPr>
              <w:rPr>
                <w:lang w:eastAsia="ar-SA"/>
              </w:rPr>
            </w:pPr>
          </w:p>
        </w:tc>
        <w:tc>
          <w:tcPr>
            <w:tcW w:w="425" w:type="dxa"/>
            <w:tcBorders>
              <w:bottom w:val="single" w:sz="4" w:space="0" w:color="auto"/>
            </w:tcBorders>
            <w:shd w:val="clear" w:color="auto" w:fill="FFC000"/>
          </w:tcPr>
          <w:p w:rsidR="00F41AC7" w:rsidRDefault="00F41AC7" w:rsidP="00EB2443">
            <w:pPr>
              <w:rPr>
                <w:lang w:eastAsia="ar-SA"/>
              </w:rPr>
            </w:pPr>
          </w:p>
        </w:tc>
        <w:tc>
          <w:tcPr>
            <w:tcW w:w="425" w:type="dxa"/>
            <w:tcBorders>
              <w:bottom w:val="single" w:sz="4" w:space="0" w:color="auto"/>
            </w:tcBorders>
            <w:shd w:val="clear" w:color="auto" w:fill="FFC000"/>
          </w:tcPr>
          <w:p w:rsidR="00F41AC7" w:rsidRDefault="00F41AC7" w:rsidP="00EB2443">
            <w:pPr>
              <w:rPr>
                <w:lang w:eastAsia="ar-SA"/>
              </w:rPr>
            </w:pPr>
          </w:p>
        </w:tc>
        <w:tc>
          <w:tcPr>
            <w:tcW w:w="426" w:type="dxa"/>
            <w:tcBorders>
              <w:bottom w:val="single" w:sz="4" w:space="0" w:color="auto"/>
            </w:tcBorders>
            <w:shd w:val="clear" w:color="auto" w:fill="FFC000"/>
          </w:tcPr>
          <w:p w:rsidR="00F41AC7" w:rsidRDefault="00F41AC7" w:rsidP="00EB2443">
            <w:pPr>
              <w:rPr>
                <w:lang w:eastAsia="ar-SA"/>
              </w:rPr>
            </w:pPr>
          </w:p>
        </w:tc>
        <w:tc>
          <w:tcPr>
            <w:tcW w:w="425" w:type="dxa"/>
            <w:tcBorders>
              <w:bottom w:val="single" w:sz="4" w:space="0" w:color="auto"/>
            </w:tcBorders>
            <w:shd w:val="clear" w:color="auto" w:fill="FFC000"/>
          </w:tcPr>
          <w:p w:rsidR="00F41AC7" w:rsidRDefault="00F41AC7" w:rsidP="00EB2443">
            <w:pPr>
              <w:rPr>
                <w:lang w:eastAsia="ar-SA"/>
              </w:rPr>
            </w:pPr>
          </w:p>
        </w:tc>
        <w:tc>
          <w:tcPr>
            <w:tcW w:w="425" w:type="dxa"/>
            <w:tcBorders>
              <w:bottom w:val="single" w:sz="4" w:space="0" w:color="auto"/>
            </w:tcBorders>
            <w:shd w:val="clear" w:color="auto" w:fill="FFC000"/>
          </w:tcPr>
          <w:p w:rsidR="00F41AC7" w:rsidRDefault="00F41AC7" w:rsidP="00EB2443">
            <w:pPr>
              <w:rPr>
                <w:lang w:eastAsia="ar-SA"/>
              </w:rPr>
            </w:pPr>
          </w:p>
        </w:tc>
        <w:tc>
          <w:tcPr>
            <w:tcW w:w="425" w:type="dxa"/>
            <w:tcBorders>
              <w:bottom w:val="single" w:sz="4" w:space="0" w:color="auto"/>
            </w:tcBorders>
            <w:shd w:val="clear" w:color="auto" w:fill="FFC000"/>
          </w:tcPr>
          <w:p w:rsidR="00F41AC7" w:rsidRDefault="00F41AC7" w:rsidP="00EB2443">
            <w:pPr>
              <w:rPr>
                <w:lang w:eastAsia="ar-SA"/>
              </w:rPr>
            </w:pPr>
          </w:p>
        </w:tc>
        <w:tc>
          <w:tcPr>
            <w:tcW w:w="426" w:type="dxa"/>
            <w:tcBorders>
              <w:bottom w:val="single" w:sz="4" w:space="0" w:color="auto"/>
            </w:tcBorders>
            <w:shd w:val="clear" w:color="auto" w:fill="FFC000"/>
          </w:tcPr>
          <w:p w:rsidR="00F41AC7" w:rsidRDefault="00F41AC7" w:rsidP="00EB2443">
            <w:pPr>
              <w:rPr>
                <w:lang w:eastAsia="ar-SA"/>
              </w:rPr>
            </w:pPr>
          </w:p>
        </w:tc>
        <w:tc>
          <w:tcPr>
            <w:tcW w:w="425" w:type="dxa"/>
            <w:tcBorders>
              <w:bottom w:val="single" w:sz="4" w:space="0" w:color="auto"/>
            </w:tcBorders>
            <w:shd w:val="clear" w:color="auto" w:fill="FFC000"/>
          </w:tcPr>
          <w:p w:rsidR="00F41AC7" w:rsidRDefault="00F41AC7" w:rsidP="00EB2443">
            <w:pPr>
              <w:rPr>
                <w:lang w:eastAsia="ar-SA"/>
              </w:rPr>
            </w:pPr>
          </w:p>
        </w:tc>
        <w:tc>
          <w:tcPr>
            <w:tcW w:w="425" w:type="dxa"/>
            <w:tcBorders>
              <w:bottom w:val="single" w:sz="4" w:space="0" w:color="auto"/>
            </w:tcBorders>
            <w:shd w:val="clear" w:color="auto" w:fill="FFC000"/>
          </w:tcPr>
          <w:p w:rsidR="00F41AC7" w:rsidRDefault="00F41AC7" w:rsidP="00EB2443">
            <w:pPr>
              <w:rPr>
                <w:lang w:eastAsia="ar-SA"/>
              </w:rPr>
            </w:pPr>
          </w:p>
        </w:tc>
        <w:tc>
          <w:tcPr>
            <w:tcW w:w="425" w:type="dxa"/>
            <w:tcBorders>
              <w:bottom w:val="single" w:sz="4" w:space="0" w:color="auto"/>
            </w:tcBorders>
            <w:shd w:val="clear" w:color="auto" w:fill="FFC000"/>
          </w:tcPr>
          <w:p w:rsidR="00F41AC7" w:rsidRDefault="00F41AC7" w:rsidP="00EB2443">
            <w:pPr>
              <w:rPr>
                <w:lang w:eastAsia="ar-SA"/>
              </w:rPr>
            </w:pPr>
          </w:p>
        </w:tc>
        <w:tc>
          <w:tcPr>
            <w:tcW w:w="1008" w:type="dxa"/>
            <w:tcBorders>
              <w:bottom w:val="single" w:sz="4" w:space="0" w:color="auto"/>
            </w:tcBorders>
            <w:shd w:val="clear" w:color="auto" w:fill="FFC000"/>
          </w:tcPr>
          <w:p w:rsidR="00F41AC7" w:rsidRDefault="00F41AC7" w:rsidP="00EB2443">
            <w:pPr>
              <w:rPr>
                <w:lang w:eastAsia="ar-SA"/>
              </w:rPr>
            </w:pPr>
          </w:p>
        </w:tc>
        <w:tc>
          <w:tcPr>
            <w:tcW w:w="1008" w:type="dxa"/>
            <w:tcBorders>
              <w:bottom w:val="single" w:sz="4" w:space="0" w:color="auto"/>
            </w:tcBorders>
            <w:shd w:val="clear" w:color="auto" w:fill="FFC000"/>
          </w:tcPr>
          <w:p w:rsidR="00F41AC7" w:rsidRDefault="00F41AC7" w:rsidP="00EB2443">
            <w:pPr>
              <w:rPr>
                <w:lang w:eastAsia="ar-SA"/>
              </w:rPr>
            </w:pPr>
          </w:p>
        </w:tc>
        <w:tc>
          <w:tcPr>
            <w:tcW w:w="1008" w:type="dxa"/>
            <w:tcBorders>
              <w:bottom w:val="single" w:sz="4" w:space="0" w:color="auto"/>
            </w:tcBorders>
            <w:shd w:val="clear" w:color="auto" w:fill="FFC000"/>
          </w:tcPr>
          <w:p w:rsidR="00F41AC7" w:rsidRDefault="00F41AC7" w:rsidP="00EB2443">
            <w:pPr>
              <w:rPr>
                <w:lang w:eastAsia="ar-SA"/>
              </w:rPr>
            </w:pPr>
          </w:p>
        </w:tc>
        <w:tc>
          <w:tcPr>
            <w:tcW w:w="1008" w:type="dxa"/>
            <w:tcBorders>
              <w:bottom w:val="single" w:sz="4" w:space="0" w:color="auto"/>
            </w:tcBorders>
            <w:shd w:val="clear" w:color="auto" w:fill="FFC000"/>
          </w:tcPr>
          <w:p w:rsidR="00F41AC7" w:rsidRDefault="00F41AC7" w:rsidP="00EB2443">
            <w:pPr>
              <w:rPr>
                <w:lang w:eastAsia="ar-SA"/>
              </w:rPr>
            </w:pPr>
          </w:p>
        </w:tc>
      </w:tr>
      <w:tr w:rsidR="00F41AC7" w:rsidTr="00F41AC7">
        <w:tc>
          <w:tcPr>
            <w:tcW w:w="1366" w:type="dxa"/>
            <w:vMerge/>
            <w:shd w:val="clear" w:color="auto" w:fill="C7CCE4" w:themeFill="text2" w:themeFillTint="33"/>
          </w:tcPr>
          <w:p w:rsidR="00F41AC7" w:rsidRDefault="00F41AC7" w:rsidP="00EB2443">
            <w:pPr>
              <w:rPr>
                <w:lang w:eastAsia="ar-SA"/>
              </w:rPr>
            </w:pPr>
          </w:p>
        </w:tc>
        <w:tc>
          <w:tcPr>
            <w:tcW w:w="2554" w:type="dxa"/>
            <w:shd w:val="clear" w:color="auto" w:fill="DEF4FC" w:themeFill="accent2" w:themeFillTint="33"/>
          </w:tcPr>
          <w:p w:rsidR="00F41AC7" w:rsidRDefault="00F41AC7" w:rsidP="00EB2443">
            <w:pPr>
              <w:rPr>
                <w:lang w:eastAsia="ar-SA"/>
              </w:rPr>
            </w:pPr>
            <w:r>
              <w:rPr>
                <w:lang w:eastAsia="ar-SA"/>
              </w:rPr>
              <w:t>Mappatura dei processi - Identificazione e analisi dei rischi</w:t>
            </w:r>
          </w:p>
        </w:tc>
        <w:tc>
          <w:tcPr>
            <w:tcW w:w="426" w:type="dxa"/>
            <w:shd w:val="clear" w:color="auto" w:fill="FFC000"/>
          </w:tcPr>
          <w:p w:rsidR="00F41AC7" w:rsidRDefault="00F41AC7" w:rsidP="00EB2443">
            <w:pPr>
              <w:rPr>
                <w:lang w:eastAsia="ar-SA"/>
              </w:rPr>
            </w:pPr>
          </w:p>
        </w:tc>
        <w:tc>
          <w:tcPr>
            <w:tcW w:w="425" w:type="dxa"/>
            <w:shd w:val="clear" w:color="auto" w:fill="FFC000"/>
          </w:tcPr>
          <w:p w:rsidR="00F41AC7" w:rsidRDefault="00F41AC7" w:rsidP="00EB2443">
            <w:pPr>
              <w:rPr>
                <w:lang w:eastAsia="ar-SA"/>
              </w:rPr>
            </w:pPr>
          </w:p>
        </w:tc>
        <w:tc>
          <w:tcPr>
            <w:tcW w:w="425" w:type="dxa"/>
            <w:shd w:val="clear" w:color="auto" w:fill="FFC000"/>
          </w:tcPr>
          <w:p w:rsidR="00F41AC7" w:rsidRDefault="00F41AC7" w:rsidP="00EB2443">
            <w:pPr>
              <w:rPr>
                <w:lang w:eastAsia="ar-SA"/>
              </w:rPr>
            </w:pPr>
          </w:p>
        </w:tc>
        <w:tc>
          <w:tcPr>
            <w:tcW w:w="425" w:type="dxa"/>
            <w:shd w:val="clear" w:color="auto" w:fill="FFC000"/>
          </w:tcPr>
          <w:p w:rsidR="00F41AC7" w:rsidRDefault="00F41AC7" w:rsidP="00EB2443">
            <w:pPr>
              <w:rPr>
                <w:lang w:eastAsia="ar-SA"/>
              </w:rPr>
            </w:pPr>
          </w:p>
        </w:tc>
        <w:tc>
          <w:tcPr>
            <w:tcW w:w="426" w:type="dxa"/>
            <w:shd w:val="clear" w:color="auto" w:fill="FFC000"/>
          </w:tcPr>
          <w:p w:rsidR="00F41AC7" w:rsidRDefault="00F41AC7" w:rsidP="00EB2443">
            <w:pPr>
              <w:rPr>
                <w:lang w:eastAsia="ar-SA"/>
              </w:rPr>
            </w:pPr>
          </w:p>
        </w:tc>
        <w:tc>
          <w:tcPr>
            <w:tcW w:w="425" w:type="dxa"/>
            <w:shd w:val="clear" w:color="auto" w:fill="FFC000"/>
          </w:tcPr>
          <w:p w:rsidR="00F41AC7" w:rsidRDefault="00F41AC7" w:rsidP="00EB2443">
            <w:pPr>
              <w:rPr>
                <w:lang w:eastAsia="ar-SA"/>
              </w:rPr>
            </w:pPr>
          </w:p>
        </w:tc>
        <w:tc>
          <w:tcPr>
            <w:tcW w:w="425" w:type="dxa"/>
            <w:shd w:val="clear" w:color="auto" w:fill="FFC000"/>
          </w:tcPr>
          <w:p w:rsidR="00F41AC7" w:rsidRDefault="00F41AC7" w:rsidP="00EB2443">
            <w:pPr>
              <w:rPr>
                <w:lang w:eastAsia="ar-SA"/>
              </w:rPr>
            </w:pPr>
          </w:p>
        </w:tc>
        <w:tc>
          <w:tcPr>
            <w:tcW w:w="425" w:type="dxa"/>
            <w:shd w:val="clear" w:color="auto" w:fill="FFC000"/>
          </w:tcPr>
          <w:p w:rsidR="00F41AC7" w:rsidRDefault="00F41AC7" w:rsidP="00EB2443">
            <w:pPr>
              <w:rPr>
                <w:lang w:eastAsia="ar-SA"/>
              </w:rPr>
            </w:pPr>
          </w:p>
        </w:tc>
        <w:tc>
          <w:tcPr>
            <w:tcW w:w="426" w:type="dxa"/>
            <w:shd w:val="clear" w:color="auto" w:fill="FFC000"/>
          </w:tcPr>
          <w:p w:rsidR="00F41AC7" w:rsidRDefault="00F41AC7" w:rsidP="00EB2443">
            <w:pPr>
              <w:rPr>
                <w:lang w:eastAsia="ar-SA"/>
              </w:rPr>
            </w:pPr>
          </w:p>
        </w:tc>
        <w:tc>
          <w:tcPr>
            <w:tcW w:w="425" w:type="dxa"/>
            <w:shd w:val="clear" w:color="auto" w:fill="FFC000"/>
          </w:tcPr>
          <w:p w:rsidR="00F41AC7" w:rsidRDefault="00F41AC7" w:rsidP="00EB2443">
            <w:pPr>
              <w:rPr>
                <w:lang w:eastAsia="ar-SA"/>
              </w:rPr>
            </w:pPr>
          </w:p>
        </w:tc>
        <w:tc>
          <w:tcPr>
            <w:tcW w:w="425" w:type="dxa"/>
            <w:shd w:val="clear" w:color="auto" w:fill="FFC000"/>
          </w:tcPr>
          <w:p w:rsidR="00F41AC7" w:rsidRDefault="00F41AC7" w:rsidP="00EB2443">
            <w:pPr>
              <w:rPr>
                <w:lang w:eastAsia="ar-SA"/>
              </w:rPr>
            </w:pPr>
          </w:p>
        </w:tc>
        <w:tc>
          <w:tcPr>
            <w:tcW w:w="425" w:type="dxa"/>
            <w:shd w:val="clear" w:color="auto" w:fill="FFC000"/>
          </w:tcPr>
          <w:p w:rsidR="00F41AC7" w:rsidRDefault="00F41AC7" w:rsidP="00EB2443">
            <w:pPr>
              <w:rPr>
                <w:lang w:eastAsia="ar-SA"/>
              </w:rPr>
            </w:pPr>
          </w:p>
        </w:tc>
        <w:tc>
          <w:tcPr>
            <w:tcW w:w="1008" w:type="dxa"/>
            <w:shd w:val="clear" w:color="auto" w:fill="FFC000"/>
          </w:tcPr>
          <w:p w:rsidR="00F41AC7" w:rsidRDefault="00F41AC7" w:rsidP="00EB2443">
            <w:pPr>
              <w:rPr>
                <w:lang w:eastAsia="ar-SA"/>
              </w:rPr>
            </w:pPr>
          </w:p>
        </w:tc>
        <w:tc>
          <w:tcPr>
            <w:tcW w:w="1008" w:type="dxa"/>
            <w:shd w:val="clear" w:color="auto" w:fill="FFC000"/>
          </w:tcPr>
          <w:p w:rsidR="00F41AC7" w:rsidRDefault="00F41AC7" w:rsidP="00EB2443">
            <w:pPr>
              <w:rPr>
                <w:lang w:eastAsia="ar-SA"/>
              </w:rPr>
            </w:pPr>
          </w:p>
        </w:tc>
        <w:tc>
          <w:tcPr>
            <w:tcW w:w="1008" w:type="dxa"/>
            <w:shd w:val="clear" w:color="auto" w:fill="FFC000"/>
          </w:tcPr>
          <w:p w:rsidR="00F41AC7" w:rsidRDefault="00F41AC7" w:rsidP="00EB2443">
            <w:pPr>
              <w:rPr>
                <w:lang w:eastAsia="ar-SA"/>
              </w:rPr>
            </w:pPr>
          </w:p>
        </w:tc>
        <w:tc>
          <w:tcPr>
            <w:tcW w:w="1008" w:type="dxa"/>
            <w:shd w:val="clear" w:color="auto" w:fill="FFC000"/>
          </w:tcPr>
          <w:p w:rsidR="00F41AC7" w:rsidRDefault="00F41AC7" w:rsidP="00EB2443">
            <w:pPr>
              <w:rPr>
                <w:lang w:eastAsia="ar-SA"/>
              </w:rPr>
            </w:pPr>
          </w:p>
        </w:tc>
      </w:tr>
      <w:tr w:rsidR="00F41AC7" w:rsidTr="00F41AC7">
        <w:tc>
          <w:tcPr>
            <w:tcW w:w="1366" w:type="dxa"/>
            <w:vMerge/>
            <w:shd w:val="clear" w:color="auto" w:fill="C7CCE4" w:themeFill="text2" w:themeFillTint="33"/>
          </w:tcPr>
          <w:p w:rsidR="00F41AC7" w:rsidRDefault="00F41AC7" w:rsidP="00EB2443">
            <w:pPr>
              <w:rPr>
                <w:lang w:eastAsia="ar-SA"/>
              </w:rPr>
            </w:pPr>
          </w:p>
        </w:tc>
        <w:tc>
          <w:tcPr>
            <w:tcW w:w="2554" w:type="dxa"/>
            <w:shd w:val="clear" w:color="auto" w:fill="DEF4FC" w:themeFill="accent2" w:themeFillTint="33"/>
          </w:tcPr>
          <w:p w:rsidR="00F41AC7" w:rsidRDefault="00F41AC7" w:rsidP="00EB2443">
            <w:pPr>
              <w:rPr>
                <w:lang w:eastAsia="ar-SA"/>
              </w:rPr>
            </w:pPr>
            <w:r>
              <w:rPr>
                <w:lang w:eastAsia="ar-SA"/>
              </w:rPr>
              <w:t>Valutazione del rischio</w:t>
            </w:r>
          </w:p>
        </w:tc>
        <w:tc>
          <w:tcPr>
            <w:tcW w:w="426" w:type="dxa"/>
            <w:shd w:val="clear" w:color="auto" w:fill="FFC000"/>
          </w:tcPr>
          <w:p w:rsidR="00F41AC7" w:rsidRDefault="00F41AC7" w:rsidP="00EB2443">
            <w:pPr>
              <w:rPr>
                <w:lang w:eastAsia="ar-SA"/>
              </w:rPr>
            </w:pPr>
          </w:p>
        </w:tc>
        <w:tc>
          <w:tcPr>
            <w:tcW w:w="425" w:type="dxa"/>
            <w:shd w:val="clear" w:color="auto" w:fill="FFC000"/>
          </w:tcPr>
          <w:p w:rsidR="00F41AC7" w:rsidRDefault="00F41AC7" w:rsidP="00EB2443">
            <w:pPr>
              <w:rPr>
                <w:lang w:eastAsia="ar-SA"/>
              </w:rPr>
            </w:pPr>
          </w:p>
        </w:tc>
        <w:tc>
          <w:tcPr>
            <w:tcW w:w="425" w:type="dxa"/>
            <w:shd w:val="clear" w:color="auto" w:fill="FFC000"/>
          </w:tcPr>
          <w:p w:rsidR="00F41AC7" w:rsidRDefault="00F41AC7" w:rsidP="00EB2443">
            <w:pPr>
              <w:rPr>
                <w:lang w:eastAsia="ar-SA"/>
              </w:rPr>
            </w:pPr>
          </w:p>
        </w:tc>
        <w:tc>
          <w:tcPr>
            <w:tcW w:w="425" w:type="dxa"/>
            <w:shd w:val="clear" w:color="auto" w:fill="FFC000"/>
          </w:tcPr>
          <w:p w:rsidR="00F41AC7" w:rsidRDefault="00F41AC7" w:rsidP="00EB2443">
            <w:pPr>
              <w:rPr>
                <w:lang w:eastAsia="ar-SA"/>
              </w:rPr>
            </w:pPr>
          </w:p>
        </w:tc>
        <w:tc>
          <w:tcPr>
            <w:tcW w:w="426" w:type="dxa"/>
            <w:shd w:val="clear" w:color="auto" w:fill="FFC000"/>
          </w:tcPr>
          <w:p w:rsidR="00F41AC7" w:rsidRDefault="00F41AC7" w:rsidP="00EB2443">
            <w:pPr>
              <w:rPr>
                <w:lang w:eastAsia="ar-SA"/>
              </w:rPr>
            </w:pPr>
          </w:p>
        </w:tc>
        <w:tc>
          <w:tcPr>
            <w:tcW w:w="425" w:type="dxa"/>
            <w:shd w:val="clear" w:color="auto" w:fill="FFC000"/>
          </w:tcPr>
          <w:p w:rsidR="00F41AC7" w:rsidRDefault="00F41AC7" w:rsidP="00EB2443">
            <w:pPr>
              <w:rPr>
                <w:lang w:eastAsia="ar-SA"/>
              </w:rPr>
            </w:pPr>
          </w:p>
        </w:tc>
        <w:tc>
          <w:tcPr>
            <w:tcW w:w="425" w:type="dxa"/>
            <w:shd w:val="clear" w:color="auto" w:fill="FFC000"/>
          </w:tcPr>
          <w:p w:rsidR="00F41AC7" w:rsidRDefault="00F41AC7" w:rsidP="00EB2443">
            <w:pPr>
              <w:rPr>
                <w:lang w:eastAsia="ar-SA"/>
              </w:rPr>
            </w:pPr>
          </w:p>
        </w:tc>
        <w:tc>
          <w:tcPr>
            <w:tcW w:w="425" w:type="dxa"/>
            <w:shd w:val="clear" w:color="auto" w:fill="FFC000"/>
          </w:tcPr>
          <w:p w:rsidR="00F41AC7" w:rsidRDefault="00F41AC7" w:rsidP="00EB2443">
            <w:pPr>
              <w:rPr>
                <w:lang w:eastAsia="ar-SA"/>
              </w:rPr>
            </w:pPr>
          </w:p>
        </w:tc>
        <w:tc>
          <w:tcPr>
            <w:tcW w:w="426" w:type="dxa"/>
            <w:shd w:val="clear" w:color="auto" w:fill="FFC000"/>
          </w:tcPr>
          <w:p w:rsidR="00F41AC7" w:rsidRDefault="00F41AC7" w:rsidP="00EB2443">
            <w:pPr>
              <w:rPr>
                <w:lang w:eastAsia="ar-SA"/>
              </w:rPr>
            </w:pPr>
          </w:p>
        </w:tc>
        <w:tc>
          <w:tcPr>
            <w:tcW w:w="425" w:type="dxa"/>
            <w:shd w:val="clear" w:color="auto" w:fill="FFC000"/>
          </w:tcPr>
          <w:p w:rsidR="00F41AC7" w:rsidRDefault="00F41AC7" w:rsidP="00EB2443">
            <w:pPr>
              <w:rPr>
                <w:lang w:eastAsia="ar-SA"/>
              </w:rPr>
            </w:pPr>
          </w:p>
        </w:tc>
        <w:tc>
          <w:tcPr>
            <w:tcW w:w="425" w:type="dxa"/>
            <w:shd w:val="clear" w:color="auto" w:fill="FFC000"/>
          </w:tcPr>
          <w:p w:rsidR="00F41AC7" w:rsidRDefault="00F41AC7" w:rsidP="00EB2443">
            <w:pPr>
              <w:rPr>
                <w:lang w:eastAsia="ar-SA"/>
              </w:rPr>
            </w:pPr>
          </w:p>
        </w:tc>
        <w:tc>
          <w:tcPr>
            <w:tcW w:w="425" w:type="dxa"/>
            <w:shd w:val="clear" w:color="auto" w:fill="FFC000"/>
          </w:tcPr>
          <w:p w:rsidR="00F41AC7" w:rsidRDefault="00F41AC7" w:rsidP="00EB2443">
            <w:pPr>
              <w:rPr>
                <w:lang w:eastAsia="ar-SA"/>
              </w:rPr>
            </w:pPr>
          </w:p>
        </w:tc>
        <w:tc>
          <w:tcPr>
            <w:tcW w:w="1008" w:type="dxa"/>
            <w:shd w:val="clear" w:color="auto" w:fill="FFC000"/>
          </w:tcPr>
          <w:p w:rsidR="00F41AC7" w:rsidRDefault="00F41AC7" w:rsidP="00EB2443">
            <w:pPr>
              <w:rPr>
                <w:lang w:eastAsia="ar-SA"/>
              </w:rPr>
            </w:pPr>
          </w:p>
        </w:tc>
        <w:tc>
          <w:tcPr>
            <w:tcW w:w="1008" w:type="dxa"/>
            <w:shd w:val="clear" w:color="auto" w:fill="FFC000"/>
          </w:tcPr>
          <w:p w:rsidR="00F41AC7" w:rsidRDefault="00F41AC7" w:rsidP="00EB2443">
            <w:pPr>
              <w:rPr>
                <w:lang w:eastAsia="ar-SA"/>
              </w:rPr>
            </w:pPr>
          </w:p>
        </w:tc>
        <w:tc>
          <w:tcPr>
            <w:tcW w:w="1008" w:type="dxa"/>
            <w:shd w:val="clear" w:color="auto" w:fill="FFC000"/>
          </w:tcPr>
          <w:p w:rsidR="00F41AC7" w:rsidRDefault="00F41AC7" w:rsidP="00EB2443">
            <w:pPr>
              <w:rPr>
                <w:lang w:eastAsia="ar-SA"/>
              </w:rPr>
            </w:pPr>
          </w:p>
        </w:tc>
        <w:tc>
          <w:tcPr>
            <w:tcW w:w="1008" w:type="dxa"/>
            <w:shd w:val="clear" w:color="auto" w:fill="FFC000"/>
          </w:tcPr>
          <w:p w:rsidR="00F41AC7" w:rsidRDefault="00F41AC7" w:rsidP="00EB2443">
            <w:pPr>
              <w:rPr>
                <w:lang w:eastAsia="ar-SA"/>
              </w:rPr>
            </w:pPr>
          </w:p>
        </w:tc>
      </w:tr>
      <w:tr w:rsidR="00F41AC7" w:rsidTr="00F41AC7">
        <w:tc>
          <w:tcPr>
            <w:tcW w:w="1366" w:type="dxa"/>
            <w:vMerge/>
            <w:shd w:val="clear" w:color="auto" w:fill="C7CCE4" w:themeFill="text2" w:themeFillTint="33"/>
          </w:tcPr>
          <w:p w:rsidR="00F41AC7" w:rsidRDefault="00F41AC7" w:rsidP="00EB2443">
            <w:pPr>
              <w:rPr>
                <w:lang w:eastAsia="ar-SA"/>
              </w:rPr>
            </w:pPr>
          </w:p>
        </w:tc>
        <w:tc>
          <w:tcPr>
            <w:tcW w:w="2554" w:type="dxa"/>
            <w:shd w:val="clear" w:color="auto" w:fill="DEF4FC" w:themeFill="accent2" w:themeFillTint="33"/>
          </w:tcPr>
          <w:p w:rsidR="00F41AC7" w:rsidRDefault="00F41AC7" w:rsidP="00EB2443">
            <w:pPr>
              <w:rPr>
                <w:lang w:eastAsia="ar-SA"/>
              </w:rPr>
            </w:pPr>
            <w:r>
              <w:rPr>
                <w:lang w:eastAsia="ar-SA"/>
              </w:rPr>
              <w:t>Trattamento del rischio</w:t>
            </w:r>
          </w:p>
        </w:tc>
        <w:tc>
          <w:tcPr>
            <w:tcW w:w="426"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C000"/>
          </w:tcPr>
          <w:p w:rsidR="00F41AC7" w:rsidRDefault="00F41AC7" w:rsidP="00EB2443">
            <w:pPr>
              <w:rPr>
                <w:lang w:eastAsia="ar-SA"/>
              </w:rPr>
            </w:pPr>
          </w:p>
        </w:tc>
        <w:tc>
          <w:tcPr>
            <w:tcW w:w="426" w:type="dxa"/>
            <w:shd w:val="clear" w:color="auto" w:fill="FFC000"/>
          </w:tcPr>
          <w:p w:rsidR="00F41AC7" w:rsidRDefault="00F41AC7" w:rsidP="00EB2443">
            <w:pPr>
              <w:rPr>
                <w:lang w:eastAsia="ar-SA"/>
              </w:rPr>
            </w:pPr>
          </w:p>
        </w:tc>
        <w:tc>
          <w:tcPr>
            <w:tcW w:w="425" w:type="dxa"/>
            <w:shd w:val="clear" w:color="auto" w:fill="FFC000"/>
          </w:tcPr>
          <w:p w:rsidR="00F41AC7" w:rsidRDefault="00F41AC7" w:rsidP="00EB2443">
            <w:pPr>
              <w:rPr>
                <w:lang w:eastAsia="ar-SA"/>
              </w:rPr>
            </w:pPr>
          </w:p>
        </w:tc>
        <w:tc>
          <w:tcPr>
            <w:tcW w:w="425" w:type="dxa"/>
            <w:shd w:val="clear" w:color="auto" w:fill="FFC000"/>
          </w:tcPr>
          <w:p w:rsidR="00F41AC7" w:rsidRDefault="00F41AC7" w:rsidP="00EB2443">
            <w:pPr>
              <w:rPr>
                <w:lang w:eastAsia="ar-SA"/>
              </w:rPr>
            </w:pPr>
          </w:p>
        </w:tc>
        <w:tc>
          <w:tcPr>
            <w:tcW w:w="425" w:type="dxa"/>
            <w:shd w:val="clear" w:color="auto" w:fill="FFC000"/>
          </w:tcPr>
          <w:p w:rsidR="00F41AC7" w:rsidRDefault="00F41AC7" w:rsidP="00EB2443">
            <w:pPr>
              <w:rPr>
                <w:lang w:eastAsia="ar-SA"/>
              </w:rPr>
            </w:pPr>
          </w:p>
        </w:tc>
        <w:tc>
          <w:tcPr>
            <w:tcW w:w="426" w:type="dxa"/>
            <w:shd w:val="clear" w:color="auto" w:fill="FFC000"/>
          </w:tcPr>
          <w:p w:rsidR="00F41AC7" w:rsidRDefault="00F41AC7" w:rsidP="00EB2443">
            <w:pPr>
              <w:rPr>
                <w:lang w:eastAsia="ar-SA"/>
              </w:rPr>
            </w:pPr>
          </w:p>
        </w:tc>
        <w:tc>
          <w:tcPr>
            <w:tcW w:w="425" w:type="dxa"/>
            <w:shd w:val="clear" w:color="auto" w:fill="FFC000"/>
          </w:tcPr>
          <w:p w:rsidR="00F41AC7" w:rsidRDefault="00F41AC7" w:rsidP="00EB2443">
            <w:pPr>
              <w:rPr>
                <w:lang w:eastAsia="ar-SA"/>
              </w:rPr>
            </w:pPr>
          </w:p>
        </w:tc>
        <w:tc>
          <w:tcPr>
            <w:tcW w:w="425" w:type="dxa"/>
            <w:shd w:val="clear" w:color="auto" w:fill="FFC000"/>
          </w:tcPr>
          <w:p w:rsidR="00F41AC7" w:rsidRDefault="00F41AC7" w:rsidP="00EB2443">
            <w:pPr>
              <w:rPr>
                <w:lang w:eastAsia="ar-SA"/>
              </w:rPr>
            </w:pPr>
          </w:p>
        </w:tc>
        <w:tc>
          <w:tcPr>
            <w:tcW w:w="425" w:type="dxa"/>
            <w:shd w:val="clear" w:color="auto" w:fill="FFC000"/>
          </w:tcPr>
          <w:p w:rsidR="00F41AC7" w:rsidRDefault="00F41AC7" w:rsidP="00EB2443">
            <w:pPr>
              <w:rPr>
                <w:lang w:eastAsia="ar-SA"/>
              </w:rPr>
            </w:pPr>
          </w:p>
        </w:tc>
        <w:tc>
          <w:tcPr>
            <w:tcW w:w="1008" w:type="dxa"/>
            <w:shd w:val="clear" w:color="auto" w:fill="FFC000"/>
          </w:tcPr>
          <w:p w:rsidR="00F41AC7" w:rsidRDefault="00F41AC7" w:rsidP="00EB2443">
            <w:pPr>
              <w:rPr>
                <w:lang w:eastAsia="ar-SA"/>
              </w:rPr>
            </w:pPr>
          </w:p>
        </w:tc>
        <w:tc>
          <w:tcPr>
            <w:tcW w:w="1008" w:type="dxa"/>
            <w:shd w:val="clear" w:color="auto" w:fill="FFC000"/>
          </w:tcPr>
          <w:p w:rsidR="00F41AC7" w:rsidRDefault="00F41AC7" w:rsidP="00EB2443">
            <w:pPr>
              <w:rPr>
                <w:lang w:eastAsia="ar-SA"/>
              </w:rPr>
            </w:pPr>
          </w:p>
        </w:tc>
        <w:tc>
          <w:tcPr>
            <w:tcW w:w="1008" w:type="dxa"/>
            <w:shd w:val="clear" w:color="auto" w:fill="FFC000"/>
          </w:tcPr>
          <w:p w:rsidR="00F41AC7" w:rsidRDefault="00F41AC7" w:rsidP="00EB2443">
            <w:pPr>
              <w:rPr>
                <w:lang w:eastAsia="ar-SA"/>
              </w:rPr>
            </w:pPr>
          </w:p>
        </w:tc>
        <w:tc>
          <w:tcPr>
            <w:tcW w:w="1008" w:type="dxa"/>
            <w:shd w:val="clear" w:color="auto" w:fill="FFC000"/>
          </w:tcPr>
          <w:p w:rsidR="00F41AC7" w:rsidRDefault="00F41AC7" w:rsidP="00EB2443">
            <w:pPr>
              <w:rPr>
                <w:lang w:eastAsia="ar-SA"/>
              </w:rPr>
            </w:pPr>
          </w:p>
        </w:tc>
      </w:tr>
      <w:tr w:rsidR="00F41AC7" w:rsidTr="00211461">
        <w:tc>
          <w:tcPr>
            <w:tcW w:w="1366" w:type="dxa"/>
            <w:vMerge/>
            <w:shd w:val="clear" w:color="auto" w:fill="C7CCE4" w:themeFill="text2" w:themeFillTint="33"/>
          </w:tcPr>
          <w:p w:rsidR="00F41AC7" w:rsidRDefault="00F41AC7" w:rsidP="00EB2443">
            <w:pPr>
              <w:rPr>
                <w:lang w:eastAsia="ar-SA"/>
              </w:rPr>
            </w:pPr>
          </w:p>
        </w:tc>
        <w:tc>
          <w:tcPr>
            <w:tcW w:w="2554" w:type="dxa"/>
            <w:shd w:val="clear" w:color="auto" w:fill="DEF4FC" w:themeFill="accent2" w:themeFillTint="33"/>
          </w:tcPr>
          <w:p w:rsidR="00F41AC7" w:rsidRDefault="00F41AC7" w:rsidP="00A73E00">
            <w:pPr>
              <w:rPr>
                <w:lang w:eastAsia="ar-SA"/>
              </w:rPr>
            </w:pPr>
            <w:r>
              <w:rPr>
                <w:lang w:eastAsia="ar-SA"/>
              </w:rPr>
              <w:t>Verifica dell’efficacia del piano ed eventuale modifica</w:t>
            </w:r>
          </w:p>
        </w:tc>
        <w:tc>
          <w:tcPr>
            <w:tcW w:w="426"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C000"/>
          </w:tcPr>
          <w:p w:rsidR="00F41AC7" w:rsidRDefault="00F41AC7" w:rsidP="00EB2443">
            <w:pPr>
              <w:rPr>
                <w:lang w:eastAsia="ar-SA"/>
              </w:rPr>
            </w:pPr>
          </w:p>
        </w:tc>
        <w:tc>
          <w:tcPr>
            <w:tcW w:w="426" w:type="dxa"/>
            <w:shd w:val="clear" w:color="auto" w:fill="FFC000"/>
          </w:tcPr>
          <w:p w:rsidR="00F41AC7" w:rsidRDefault="00F41AC7" w:rsidP="00EB2443">
            <w:pPr>
              <w:rPr>
                <w:lang w:eastAsia="ar-SA"/>
              </w:rPr>
            </w:pPr>
          </w:p>
        </w:tc>
        <w:tc>
          <w:tcPr>
            <w:tcW w:w="425" w:type="dxa"/>
            <w:shd w:val="clear" w:color="auto" w:fill="FFC000"/>
          </w:tcPr>
          <w:p w:rsidR="00F41AC7" w:rsidRDefault="00F41AC7" w:rsidP="00EB2443">
            <w:pPr>
              <w:rPr>
                <w:lang w:eastAsia="ar-SA"/>
              </w:rPr>
            </w:pPr>
          </w:p>
        </w:tc>
        <w:tc>
          <w:tcPr>
            <w:tcW w:w="425" w:type="dxa"/>
            <w:shd w:val="clear" w:color="auto" w:fill="FFC000"/>
          </w:tcPr>
          <w:p w:rsidR="00F41AC7" w:rsidRDefault="00F41AC7" w:rsidP="00EB2443">
            <w:pPr>
              <w:rPr>
                <w:lang w:eastAsia="ar-SA"/>
              </w:rPr>
            </w:pPr>
          </w:p>
        </w:tc>
        <w:tc>
          <w:tcPr>
            <w:tcW w:w="425" w:type="dxa"/>
            <w:shd w:val="clear" w:color="auto" w:fill="FFC000"/>
          </w:tcPr>
          <w:p w:rsidR="00F41AC7" w:rsidRDefault="00F41AC7" w:rsidP="00EB2443">
            <w:pPr>
              <w:rPr>
                <w:lang w:eastAsia="ar-SA"/>
              </w:rPr>
            </w:pPr>
          </w:p>
        </w:tc>
        <w:tc>
          <w:tcPr>
            <w:tcW w:w="426" w:type="dxa"/>
            <w:shd w:val="clear" w:color="auto" w:fill="FFC000"/>
          </w:tcPr>
          <w:p w:rsidR="00F41AC7" w:rsidRDefault="00F41AC7" w:rsidP="00EB2443">
            <w:pPr>
              <w:rPr>
                <w:lang w:eastAsia="ar-SA"/>
              </w:rPr>
            </w:pPr>
          </w:p>
        </w:tc>
        <w:tc>
          <w:tcPr>
            <w:tcW w:w="425" w:type="dxa"/>
            <w:shd w:val="clear" w:color="auto" w:fill="FFC000"/>
          </w:tcPr>
          <w:p w:rsidR="00F41AC7" w:rsidRDefault="00F41AC7" w:rsidP="00EB2443">
            <w:pPr>
              <w:rPr>
                <w:lang w:eastAsia="ar-SA"/>
              </w:rPr>
            </w:pPr>
          </w:p>
        </w:tc>
        <w:tc>
          <w:tcPr>
            <w:tcW w:w="425" w:type="dxa"/>
            <w:shd w:val="clear" w:color="auto" w:fill="FFC000"/>
          </w:tcPr>
          <w:p w:rsidR="00F41AC7" w:rsidRDefault="00F41AC7" w:rsidP="00EB2443">
            <w:pPr>
              <w:rPr>
                <w:lang w:eastAsia="ar-SA"/>
              </w:rPr>
            </w:pPr>
          </w:p>
        </w:tc>
        <w:tc>
          <w:tcPr>
            <w:tcW w:w="425" w:type="dxa"/>
            <w:shd w:val="clear" w:color="auto" w:fill="FFC000"/>
          </w:tcPr>
          <w:p w:rsidR="00F41AC7" w:rsidRDefault="00F41AC7" w:rsidP="00EB2443">
            <w:pPr>
              <w:rPr>
                <w:lang w:eastAsia="ar-SA"/>
              </w:rPr>
            </w:pPr>
          </w:p>
        </w:tc>
        <w:tc>
          <w:tcPr>
            <w:tcW w:w="1008" w:type="dxa"/>
            <w:shd w:val="clear" w:color="auto" w:fill="auto"/>
          </w:tcPr>
          <w:p w:rsidR="00F41AC7" w:rsidRDefault="00F41AC7" w:rsidP="00EB2443">
            <w:pPr>
              <w:rPr>
                <w:lang w:eastAsia="ar-SA"/>
              </w:rPr>
            </w:pPr>
          </w:p>
        </w:tc>
        <w:tc>
          <w:tcPr>
            <w:tcW w:w="1008" w:type="dxa"/>
            <w:shd w:val="clear" w:color="auto" w:fill="FFC000"/>
          </w:tcPr>
          <w:p w:rsidR="00F41AC7" w:rsidRDefault="00F41AC7" w:rsidP="00EB2443">
            <w:pPr>
              <w:rPr>
                <w:lang w:eastAsia="ar-SA"/>
              </w:rPr>
            </w:pPr>
          </w:p>
        </w:tc>
        <w:tc>
          <w:tcPr>
            <w:tcW w:w="1008" w:type="dxa"/>
            <w:shd w:val="clear" w:color="auto" w:fill="auto"/>
          </w:tcPr>
          <w:p w:rsidR="00F41AC7" w:rsidRDefault="00F41AC7" w:rsidP="00EB2443">
            <w:pPr>
              <w:rPr>
                <w:lang w:eastAsia="ar-SA"/>
              </w:rPr>
            </w:pPr>
          </w:p>
        </w:tc>
        <w:tc>
          <w:tcPr>
            <w:tcW w:w="1008" w:type="dxa"/>
            <w:shd w:val="clear" w:color="auto" w:fill="FFC000"/>
          </w:tcPr>
          <w:p w:rsidR="00F41AC7" w:rsidRDefault="00F41AC7" w:rsidP="00EB2443">
            <w:pPr>
              <w:rPr>
                <w:lang w:eastAsia="ar-SA"/>
              </w:rPr>
            </w:pPr>
          </w:p>
        </w:tc>
      </w:tr>
      <w:tr w:rsidR="00F41AC7" w:rsidRPr="00F41AC7" w:rsidTr="00211461">
        <w:tc>
          <w:tcPr>
            <w:tcW w:w="1366" w:type="dxa"/>
            <w:vMerge w:val="restart"/>
            <w:shd w:val="clear" w:color="auto" w:fill="C7CCE4" w:themeFill="text2" w:themeFillTint="33"/>
          </w:tcPr>
          <w:p w:rsidR="00F41AC7" w:rsidRDefault="00F41AC7" w:rsidP="00EB2443">
            <w:pPr>
              <w:rPr>
                <w:lang w:eastAsia="ar-SA"/>
              </w:rPr>
            </w:pPr>
            <w:r>
              <w:rPr>
                <w:lang w:eastAsia="ar-SA"/>
              </w:rPr>
              <w:t>Adempimenti attuativi del PTPC e L. 190/2012</w:t>
            </w:r>
          </w:p>
        </w:tc>
        <w:tc>
          <w:tcPr>
            <w:tcW w:w="2554" w:type="dxa"/>
            <w:shd w:val="clear" w:color="auto" w:fill="DEF4FC" w:themeFill="accent2" w:themeFillTint="33"/>
          </w:tcPr>
          <w:p w:rsidR="00F41AC7" w:rsidRPr="00015622" w:rsidRDefault="00F41AC7" w:rsidP="00EB2443">
            <w:pPr>
              <w:rPr>
                <w:lang w:val="en-US" w:eastAsia="ar-SA"/>
              </w:rPr>
            </w:pPr>
            <w:proofErr w:type="spellStart"/>
            <w:r w:rsidRPr="00015622">
              <w:rPr>
                <w:lang w:val="en-US" w:eastAsia="ar-SA"/>
              </w:rPr>
              <w:t>Relazione</w:t>
            </w:r>
            <w:proofErr w:type="spellEnd"/>
            <w:r w:rsidRPr="00015622">
              <w:rPr>
                <w:lang w:val="en-US" w:eastAsia="ar-SA"/>
              </w:rPr>
              <w:t xml:space="preserve"> </w:t>
            </w:r>
            <w:proofErr w:type="spellStart"/>
            <w:r w:rsidRPr="00015622">
              <w:rPr>
                <w:lang w:val="en-US" w:eastAsia="ar-SA"/>
              </w:rPr>
              <w:t>annuale</w:t>
            </w:r>
            <w:proofErr w:type="spellEnd"/>
            <w:r w:rsidRPr="00015622">
              <w:rPr>
                <w:lang w:val="en-US" w:eastAsia="ar-SA"/>
              </w:rPr>
              <w:t xml:space="preserve"> RPC art. 1, co. </w:t>
            </w:r>
            <w:r>
              <w:rPr>
                <w:lang w:val="en-US" w:eastAsia="ar-SA"/>
              </w:rPr>
              <w:t>14 L. 190/2012</w:t>
            </w:r>
          </w:p>
        </w:tc>
        <w:tc>
          <w:tcPr>
            <w:tcW w:w="426" w:type="dxa"/>
            <w:shd w:val="clear" w:color="auto" w:fill="FF0000"/>
          </w:tcPr>
          <w:p w:rsidR="00F41AC7" w:rsidRPr="00015622" w:rsidRDefault="00F41AC7" w:rsidP="00EB2443">
            <w:pPr>
              <w:rPr>
                <w:lang w:val="en-US" w:eastAsia="ar-SA"/>
              </w:rPr>
            </w:pPr>
          </w:p>
        </w:tc>
        <w:tc>
          <w:tcPr>
            <w:tcW w:w="425" w:type="dxa"/>
            <w:shd w:val="clear" w:color="auto" w:fill="FFFFFF" w:themeFill="background1"/>
          </w:tcPr>
          <w:p w:rsidR="00F41AC7" w:rsidRPr="00015622" w:rsidRDefault="00F41AC7" w:rsidP="00EB2443">
            <w:pPr>
              <w:rPr>
                <w:lang w:val="en-US" w:eastAsia="ar-SA"/>
              </w:rPr>
            </w:pPr>
          </w:p>
        </w:tc>
        <w:tc>
          <w:tcPr>
            <w:tcW w:w="425" w:type="dxa"/>
            <w:shd w:val="clear" w:color="auto" w:fill="FFFFFF" w:themeFill="background1"/>
          </w:tcPr>
          <w:p w:rsidR="00F41AC7" w:rsidRPr="00015622" w:rsidRDefault="00F41AC7" w:rsidP="00EB2443">
            <w:pPr>
              <w:rPr>
                <w:lang w:val="en-US" w:eastAsia="ar-SA"/>
              </w:rPr>
            </w:pPr>
          </w:p>
        </w:tc>
        <w:tc>
          <w:tcPr>
            <w:tcW w:w="425" w:type="dxa"/>
            <w:shd w:val="clear" w:color="auto" w:fill="FFFFFF" w:themeFill="background1"/>
          </w:tcPr>
          <w:p w:rsidR="00F41AC7" w:rsidRPr="00015622" w:rsidRDefault="00F41AC7" w:rsidP="00EB2443">
            <w:pPr>
              <w:rPr>
                <w:lang w:val="en-US" w:eastAsia="ar-SA"/>
              </w:rPr>
            </w:pPr>
          </w:p>
        </w:tc>
        <w:tc>
          <w:tcPr>
            <w:tcW w:w="426" w:type="dxa"/>
            <w:shd w:val="clear" w:color="auto" w:fill="FFFFFF" w:themeFill="background1"/>
          </w:tcPr>
          <w:p w:rsidR="00F41AC7" w:rsidRPr="00015622" w:rsidRDefault="00F41AC7" w:rsidP="00EB2443">
            <w:pPr>
              <w:rPr>
                <w:lang w:val="en-US" w:eastAsia="ar-SA"/>
              </w:rPr>
            </w:pPr>
          </w:p>
        </w:tc>
        <w:tc>
          <w:tcPr>
            <w:tcW w:w="425" w:type="dxa"/>
            <w:shd w:val="clear" w:color="auto" w:fill="FFFFFF" w:themeFill="background1"/>
          </w:tcPr>
          <w:p w:rsidR="00F41AC7" w:rsidRPr="00015622" w:rsidRDefault="00F41AC7" w:rsidP="00EB2443">
            <w:pPr>
              <w:rPr>
                <w:lang w:val="en-US" w:eastAsia="ar-SA"/>
              </w:rPr>
            </w:pPr>
          </w:p>
        </w:tc>
        <w:tc>
          <w:tcPr>
            <w:tcW w:w="425" w:type="dxa"/>
            <w:shd w:val="clear" w:color="auto" w:fill="FFFFFF" w:themeFill="background1"/>
          </w:tcPr>
          <w:p w:rsidR="00F41AC7" w:rsidRPr="00015622" w:rsidRDefault="00F41AC7" w:rsidP="00EB2443">
            <w:pPr>
              <w:rPr>
                <w:lang w:val="en-US" w:eastAsia="ar-SA"/>
              </w:rPr>
            </w:pPr>
          </w:p>
        </w:tc>
        <w:tc>
          <w:tcPr>
            <w:tcW w:w="425" w:type="dxa"/>
            <w:shd w:val="clear" w:color="auto" w:fill="FFFFFF" w:themeFill="background1"/>
          </w:tcPr>
          <w:p w:rsidR="00F41AC7" w:rsidRPr="00015622" w:rsidRDefault="00F41AC7" w:rsidP="00EB2443">
            <w:pPr>
              <w:rPr>
                <w:lang w:val="en-US" w:eastAsia="ar-SA"/>
              </w:rPr>
            </w:pPr>
          </w:p>
        </w:tc>
        <w:tc>
          <w:tcPr>
            <w:tcW w:w="426" w:type="dxa"/>
            <w:shd w:val="clear" w:color="auto" w:fill="FFFFFF" w:themeFill="background1"/>
          </w:tcPr>
          <w:p w:rsidR="00F41AC7" w:rsidRPr="00015622" w:rsidRDefault="00F41AC7" w:rsidP="00EB2443">
            <w:pPr>
              <w:rPr>
                <w:lang w:val="en-US" w:eastAsia="ar-SA"/>
              </w:rPr>
            </w:pPr>
          </w:p>
        </w:tc>
        <w:tc>
          <w:tcPr>
            <w:tcW w:w="425" w:type="dxa"/>
            <w:shd w:val="clear" w:color="auto" w:fill="FFFFFF" w:themeFill="background1"/>
          </w:tcPr>
          <w:p w:rsidR="00F41AC7" w:rsidRPr="00015622" w:rsidRDefault="00F41AC7" w:rsidP="00EB2443">
            <w:pPr>
              <w:rPr>
                <w:lang w:val="en-US" w:eastAsia="ar-SA"/>
              </w:rPr>
            </w:pPr>
          </w:p>
        </w:tc>
        <w:tc>
          <w:tcPr>
            <w:tcW w:w="425" w:type="dxa"/>
            <w:shd w:val="clear" w:color="auto" w:fill="FFFFFF" w:themeFill="background1"/>
          </w:tcPr>
          <w:p w:rsidR="00F41AC7" w:rsidRPr="00015622" w:rsidRDefault="00F41AC7" w:rsidP="00EB2443">
            <w:pPr>
              <w:rPr>
                <w:lang w:val="en-US" w:eastAsia="ar-SA"/>
              </w:rPr>
            </w:pPr>
          </w:p>
        </w:tc>
        <w:tc>
          <w:tcPr>
            <w:tcW w:w="425" w:type="dxa"/>
            <w:shd w:val="clear" w:color="auto" w:fill="auto"/>
          </w:tcPr>
          <w:p w:rsidR="00F41AC7" w:rsidRPr="00015622" w:rsidRDefault="00F41AC7" w:rsidP="00EB2443">
            <w:pPr>
              <w:rPr>
                <w:lang w:val="en-US" w:eastAsia="ar-SA"/>
              </w:rPr>
            </w:pPr>
          </w:p>
        </w:tc>
        <w:tc>
          <w:tcPr>
            <w:tcW w:w="1008" w:type="dxa"/>
            <w:shd w:val="clear" w:color="auto" w:fill="FF0000"/>
          </w:tcPr>
          <w:p w:rsidR="00F41AC7" w:rsidRPr="00015622" w:rsidRDefault="00F41AC7" w:rsidP="00EB2443">
            <w:pPr>
              <w:rPr>
                <w:lang w:val="en-US" w:eastAsia="ar-SA"/>
              </w:rPr>
            </w:pPr>
          </w:p>
        </w:tc>
        <w:tc>
          <w:tcPr>
            <w:tcW w:w="1008" w:type="dxa"/>
          </w:tcPr>
          <w:p w:rsidR="00F41AC7" w:rsidRPr="00015622" w:rsidRDefault="00F41AC7" w:rsidP="00EB2443">
            <w:pPr>
              <w:rPr>
                <w:lang w:val="en-US" w:eastAsia="ar-SA"/>
              </w:rPr>
            </w:pPr>
          </w:p>
        </w:tc>
        <w:tc>
          <w:tcPr>
            <w:tcW w:w="1008" w:type="dxa"/>
            <w:shd w:val="clear" w:color="auto" w:fill="FF0000"/>
          </w:tcPr>
          <w:p w:rsidR="00F41AC7" w:rsidRPr="00015622" w:rsidRDefault="00F41AC7" w:rsidP="00EB2443">
            <w:pPr>
              <w:rPr>
                <w:lang w:val="en-US" w:eastAsia="ar-SA"/>
              </w:rPr>
            </w:pPr>
          </w:p>
        </w:tc>
        <w:tc>
          <w:tcPr>
            <w:tcW w:w="1008" w:type="dxa"/>
          </w:tcPr>
          <w:p w:rsidR="00F41AC7" w:rsidRPr="00015622" w:rsidRDefault="00F41AC7" w:rsidP="00EB2443">
            <w:pPr>
              <w:rPr>
                <w:lang w:val="en-US" w:eastAsia="ar-SA"/>
              </w:rPr>
            </w:pPr>
          </w:p>
        </w:tc>
      </w:tr>
      <w:tr w:rsidR="00F41AC7" w:rsidTr="00211461">
        <w:tc>
          <w:tcPr>
            <w:tcW w:w="1366" w:type="dxa"/>
            <w:vMerge/>
            <w:shd w:val="clear" w:color="auto" w:fill="C7CCE4" w:themeFill="text2" w:themeFillTint="33"/>
          </w:tcPr>
          <w:p w:rsidR="00F41AC7" w:rsidRPr="00015622" w:rsidRDefault="00F41AC7" w:rsidP="00EB2443">
            <w:pPr>
              <w:rPr>
                <w:lang w:val="en-US" w:eastAsia="ar-SA"/>
              </w:rPr>
            </w:pPr>
          </w:p>
        </w:tc>
        <w:tc>
          <w:tcPr>
            <w:tcW w:w="2554" w:type="dxa"/>
            <w:shd w:val="clear" w:color="auto" w:fill="DEF4FC" w:themeFill="accent2" w:themeFillTint="33"/>
          </w:tcPr>
          <w:p w:rsidR="00F41AC7" w:rsidRDefault="00F41AC7" w:rsidP="00EB2443">
            <w:pPr>
              <w:rPr>
                <w:lang w:eastAsia="ar-SA"/>
              </w:rPr>
            </w:pPr>
            <w:r>
              <w:rPr>
                <w:lang w:eastAsia="ar-SA"/>
              </w:rPr>
              <w:t>Adempimento art. 1 comma 32 L. 190/2012 – Comunicazione dati bandi di gara e contratti</w:t>
            </w:r>
          </w:p>
        </w:tc>
        <w:tc>
          <w:tcPr>
            <w:tcW w:w="426" w:type="dxa"/>
            <w:shd w:val="clear" w:color="auto" w:fill="FF0000"/>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6"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6"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auto"/>
          </w:tcPr>
          <w:p w:rsidR="00F41AC7" w:rsidRDefault="00F41AC7" w:rsidP="00EB2443">
            <w:pPr>
              <w:rPr>
                <w:lang w:eastAsia="ar-SA"/>
              </w:rPr>
            </w:pPr>
          </w:p>
        </w:tc>
        <w:tc>
          <w:tcPr>
            <w:tcW w:w="1008" w:type="dxa"/>
            <w:shd w:val="clear" w:color="auto" w:fill="FF0000"/>
          </w:tcPr>
          <w:p w:rsidR="00F41AC7" w:rsidRDefault="00F41AC7" w:rsidP="00EB2443">
            <w:pPr>
              <w:rPr>
                <w:lang w:eastAsia="ar-SA"/>
              </w:rPr>
            </w:pPr>
          </w:p>
        </w:tc>
        <w:tc>
          <w:tcPr>
            <w:tcW w:w="1008" w:type="dxa"/>
          </w:tcPr>
          <w:p w:rsidR="00F41AC7" w:rsidRDefault="00F41AC7" w:rsidP="00EB2443">
            <w:pPr>
              <w:rPr>
                <w:lang w:eastAsia="ar-SA"/>
              </w:rPr>
            </w:pPr>
          </w:p>
        </w:tc>
        <w:tc>
          <w:tcPr>
            <w:tcW w:w="1008" w:type="dxa"/>
            <w:shd w:val="clear" w:color="auto" w:fill="FF0000"/>
          </w:tcPr>
          <w:p w:rsidR="00F41AC7" w:rsidRDefault="00F41AC7" w:rsidP="00EB2443">
            <w:pPr>
              <w:rPr>
                <w:lang w:eastAsia="ar-SA"/>
              </w:rPr>
            </w:pPr>
          </w:p>
        </w:tc>
        <w:tc>
          <w:tcPr>
            <w:tcW w:w="1008" w:type="dxa"/>
          </w:tcPr>
          <w:p w:rsidR="00F41AC7" w:rsidRDefault="00F41AC7" w:rsidP="00EB2443">
            <w:pPr>
              <w:rPr>
                <w:lang w:eastAsia="ar-SA"/>
              </w:rPr>
            </w:pPr>
          </w:p>
        </w:tc>
      </w:tr>
      <w:tr w:rsidR="00F41AC7" w:rsidTr="00F41AC7">
        <w:tc>
          <w:tcPr>
            <w:tcW w:w="1366" w:type="dxa"/>
            <w:vMerge w:val="restart"/>
            <w:shd w:val="clear" w:color="auto" w:fill="C7CCE4" w:themeFill="text2" w:themeFillTint="33"/>
          </w:tcPr>
          <w:p w:rsidR="00F41AC7" w:rsidRPr="00015622" w:rsidRDefault="00F41AC7" w:rsidP="00EB2443">
            <w:pPr>
              <w:rPr>
                <w:lang w:eastAsia="ar-SA"/>
              </w:rPr>
            </w:pPr>
            <w:r>
              <w:rPr>
                <w:lang w:eastAsia="ar-SA"/>
              </w:rPr>
              <w:t>Misure Previste dalla L. 190/2012 e PNA</w:t>
            </w:r>
          </w:p>
        </w:tc>
        <w:tc>
          <w:tcPr>
            <w:tcW w:w="2554" w:type="dxa"/>
            <w:shd w:val="clear" w:color="auto" w:fill="DEF4FC" w:themeFill="accent2" w:themeFillTint="33"/>
          </w:tcPr>
          <w:p w:rsidR="00F41AC7" w:rsidRDefault="00F41AC7" w:rsidP="006B2469">
            <w:pPr>
              <w:rPr>
                <w:lang w:eastAsia="ar-SA"/>
              </w:rPr>
            </w:pPr>
            <w:r w:rsidRPr="00B507C5">
              <w:rPr>
                <w:lang w:eastAsia="ar-SA"/>
              </w:rPr>
              <w:t xml:space="preserve">Adozione di misure per la tutela del </w:t>
            </w:r>
            <w:proofErr w:type="spellStart"/>
            <w:r w:rsidRPr="00B507C5">
              <w:rPr>
                <w:lang w:eastAsia="ar-SA"/>
              </w:rPr>
              <w:t>whistleblower</w:t>
            </w:r>
            <w:proofErr w:type="spellEnd"/>
          </w:p>
        </w:tc>
        <w:tc>
          <w:tcPr>
            <w:tcW w:w="426" w:type="dxa"/>
            <w:shd w:val="clear" w:color="auto" w:fill="9DE1CF" w:themeFill="accent4" w:themeFillTint="99"/>
          </w:tcPr>
          <w:p w:rsidR="00F41AC7" w:rsidRPr="00015622" w:rsidRDefault="00F41AC7" w:rsidP="006B2469">
            <w:pPr>
              <w:rPr>
                <w:highlight w:val="magenta"/>
                <w:lang w:eastAsia="ar-SA"/>
              </w:rPr>
            </w:pPr>
          </w:p>
        </w:tc>
        <w:tc>
          <w:tcPr>
            <w:tcW w:w="425" w:type="dxa"/>
            <w:shd w:val="clear" w:color="auto" w:fill="9DE1CF" w:themeFill="accent4" w:themeFillTint="99"/>
          </w:tcPr>
          <w:p w:rsidR="00F41AC7" w:rsidRPr="00015622" w:rsidRDefault="00F41AC7" w:rsidP="006B2469">
            <w:pPr>
              <w:rPr>
                <w:highlight w:val="magenta"/>
                <w:lang w:eastAsia="ar-SA"/>
              </w:rPr>
            </w:pPr>
          </w:p>
        </w:tc>
        <w:tc>
          <w:tcPr>
            <w:tcW w:w="425" w:type="dxa"/>
            <w:shd w:val="clear" w:color="auto" w:fill="9DE1CF" w:themeFill="accent4" w:themeFillTint="99"/>
          </w:tcPr>
          <w:p w:rsidR="00F41AC7" w:rsidRPr="00015622" w:rsidRDefault="00F41AC7" w:rsidP="006B2469">
            <w:pPr>
              <w:rPr>
                <w:highlight w:val="magenta"/>
                <w:lang w:eastAsia="ar-SA"/>
              </w:rPr>
            </w:pPr>
          </w:p>
        </w:tc>
        <w:tc>
          <w:tcPr>
            <w:tcW w:w="425" w:type="dxa"/>
            <w:shd w:val="clear" w:color="auto" w:fill="9DE1CF" w:themeFill="accent4" w:themeFillTint="99"/>
          </w:tcPr>
          <w:p w:rsidR="00F41AC7" w:rsidRPr="00015622" w:rsidRDefault="00F41AC7" w:rsidP="006B2469">
            <w:pPr>
              <w:rPr>
                <w:highlight w:val="magenta"/>
                <w:lang w:eastAsia="ar-SA"/>
              </w:rPr>
            </w:pPr>
          </w:p>
        </w:tc>
        <w:tc>
          <w:tcPr>
            <w:tcW w:w="426" w:type="dxa"/>
            <w:shd w:val="clear" w:color="auto" w:fill="9DE1CF" w:themeFill="accent4" w:themeFillTint="99"/>
          </w:tcPr>
          <w:p w:rsidR="00F41AC7" w:rsidRPr="00015622" w:rsidRDefault="00F41AC7" w:rsidP="006B2469">
            <w:pPr>
              <w:rPr>
                <w:highlight w:val="magenta"/>
                <w:lang w:eastAsia="ar-SA"/>
              </w:rPr>
            </w:pPr>
          </w:p>
        </w:tc>
        <w:tc>
          <w:tcPr>
            <w:tcW w:w="425" w:type="dxa"/>
            <w:shd w:val="clear" w:color="auto" w:fill="9DE1CF" w:themeFill="accent4" w:themeFillTint="99"/>
          </w:tcPr>
          <w:p w:rsidR="00F41AC7" w:rsidRPr="00015622" w:rsidRDefault="00F41AC7" w:rsidP="006B2469">
            <w:pPr>
              <w:rPr>
                <w:highlight w:val="magenta"/>
                <w:lang w:eastAsia="ar-SA"/>
              </w:rPr>
            </w:pPr>
          </w:p>
        </w:tc>
        <w:tc>
          <w:tcPr>
            <w:tcW w:w="425" w:type="dxa"/>
            <w:shd w:val="clear" w:color="auto" w:fill="9DE1CF" w:themeFill="accent4" w:themeFillTint="99"/>
          </w:tcPr>
          <w:p w:rsidR="00F41AC7" w:rsidRPr="00015622" w:rsidRDefault="00F41AC7" w:rsidP="006B2469">
            <w:pPr>
              <w:rPr>
                <w:highlight w:val="magenta"/>
                <w:lang w:eastAsia="ar-SA"/>
              </w:rPr>
            </w:pPr>
          </w:p>
        </w:tc>
        <w:tc>
          <w:tcPr>
            <w:tcW w:w="425" w:type="dxa"/>
            <w:shd w:val="clear" w:color="auto" w:fill="9DE1CF" w:themeFill="accent4" w:themeFillTint="99"/>
          </w:tcPr>
          <w:p w:rsidR="00F41AC7" w:rsidRPr="00015622" w:rsidRDefault="00F41AC7" w:rsidP="006B2469">
            <w:pPr>
              <w:rPr>
                <w:highlight w:val="magenta"/>
                <w:lang w:eastAsia="ar-SA"/>
              </w:rPr>
            </w:pPr>
          </w:p>
        </w:tc>
        <w:tc>
          <w:tcPr>
            <w:tcW w:w="426" w:type="dxa"/>
            <w:shd w:val="clear" w:color="auto" w:fill="9DE1CF" w:themeFill="accent4" w:themeFillTint="99"/>
          </w:tcPr>
          <w:p w:rsidR="00F41AC7" w:rsidRPr="00015622" w:rsidRDefault="00F41AC7" w:rsidP="006B2469">
            <w:pPr>
              <w:rPr>
                <w:highlight w:val="magenta"/>
                <w:lang w:eastAsia="ar-SA"/>
              </w:rPr>
            </w:pPr>
          </w:p>
        </w:tc>
        <w:tc>
          <w:tcPr>
            <w:tcW w:w="425" w:type="dxa"/>
            <w:shd w:val="clear" w:color="auto" w:fill="9DE1CF" w:themeFill="accent4" w:themeFillTint="99"/>
          </w:tcPr>
          <w:p w:rsidR="00F41AC7" w:rsidRPr="00015622" w:rsidRDefault="00F41AC7" w:rsidP="006B2469">
            <w:pPr>
              <w:rPr>
                <w:highlight w:val="magenta"/>
                <w:lang w:eastAsia="ar-SA"/>
              </w:rPr>
            </w:pPr>
          </w:p>
        </w:tc>
        <w:tc>
          <w:tcPr>
            <w:tcW w:w="425" w:type="dxa"/>
            <w:shd w:val="clear" w:color="auto" w:fill="9DE1CF" w:themeFill="accent4" w:themeFillTint="99"/>
          </w:tcPr>
          <w:p w:rsidR="00F41AC7" w:rsidRPr="00015622" w:rsidRDefault="00F41AC7" w:rsidP="006B2469">
            <w:pPr>
              <w:rPr>
                <w:highlight w:val="magenta"/>
                <w:lang w:eastAsia="ar-SA"/>
              </w:rPr>
            </w:pPr>
          </w:p>
        </w:tc>
        <w:tc>
          <w:tcPr>
            <w:tcW w:w="425" w:type="dxa"/>
            <w:shd w:val="clear" w:color="auto" w:fill="9DE1CF" w:themeFill="accent4" w:themeFillTint="99"/>
          </w:tcPr>
          <w:p w:rsidR="00F41AC7" w:rsidRPr="00015622" w:rsidRDefault="00F41AC7" w:rsidP="006B2469">
            <w:pPr>
              <w:rPr>
                <w:highlight w:val="magenta"/>
                <w:lang w:eastAsia="ar-SA"/>
              </w:rPr>
            </w:pPr>
          </w:p>
        </w:tc>
        <w:tc>
          <w:tcPr>
            <w:tcW w:w="1008" w:type="dxa"/>
            <w:shd w:val="clear" w:color="auto" w:fill="9DE1CF" w:themeFill="accent4" w:themeFillTint="99"/>
          </w:tcPr>
          <w:p w:rsidR="00F41AC7" w:rsidRPr="00015622" w:rsidRDefault="00F41AC7" w:rsidP="006B2469">
            <w:pPr>
              <w:rPr>
                <w:highlight w:val="magenta"/>
                <w:lang w:eastAsia="ar-SA"/>
              </w:rPr>
            </w:pPr>
          </w:p>
        </w:tc>
        <w:tc>
          <w:tcPr>
            <w:tcW w:w="1008" w:type="dxa"/>
            <w:shd w:val="clear" w:color="auto" w:fill="9DE1CF" w:themeFill="accent4" w:themeFillTint="99"/>
          </w:tcPr>
          <w:p w:rsidR="00F41AC7" w:rsidRPr="00015622" w:rsidRDefault="00F41AC7" w:rsidP="006B2469">
            <w:pPr>
              <w:rPr>
                <w:highlight w:val="magenta"/>
                <w:lang w:eastAsia="ar-SA"/>
              </w:rPr>
            </w:pPr>
          </w:p>
        </w:tc>
        <w:tc>
          <w:tcPr>
            <w:tcW w:w="1008" w:type="dxa"/>
            <w:shd w:val="clear" w:color="auto" w:fill="9DE1CF" w:themeFill="accent4" w:themeFillTint="99"/>
          </w:tcPr>
          <w:p w:rsidR="00F41AC7" w:rsidRPr="00015622" w:rsidRDefault="00F41AC7" w:rsidP="006B2469">
            <w:pPr>
              <w:rPr>
                <w:highlight w:val="magenta"/>
                <w:lang w:eastAsia="ar-SA"/>
              </w:rPr>
            </w:pPr>
          </w:p>
        </w:tc>
        <w:tc>
          <w:tcPr>
            <w:tcW w:w="1008" w:type="dxa"/>
            <w:shd w:val="clear" w:color="auto" w:fill="9DE1CF" w:themeFill="accent4" w:themeFillTint="99"/>
          </w:tcPr>
          <w:p w:rsidR="00F41AC7" w:rsidRPr="00015622" w:rsidRDefault="00F41AC7" w:rsidP="006B2469">
            <w:pPr>
              <w:rPr>
                <w:highlight w:val="magenta"/>
                <w:lang w:eastAsia="ar-SA"/>
              </w:rPr>
            </w:pPr>
          </w:p>
        </w:tc>
      </w:tr>
      <w:tr w:rsidR="00F41AC7" w:rsidTr="00F41AC7">
        <w:tc>
          <w:tcPr>
            <w:tcW w:w="1366" w:type="dxa"/>
            <w:vMerge/>
            <w:shd w:val="clear" w:color="auto" w:fill="C7CCE4" w:themeFill="text2" w:themeFillTint="33"/>
          </w:tcPr>
          <w:p w:rsidR="00F41AC7" w:rsidRDefault="00F41AC7" w:rsidP="00EB2443">
            <w:pPr>
              <w:rPr>
                <w:lang w:eastAsia="ar-SA"/>
              </w:rPr>
            </w:pPr>
          </w:p>
        </w:tc>
        <w:tc>
          <w:tcPr>
            <w:tcW w:w="2554" w:type="dxa"/>
            <w:shd w:val="clear" w:color="auto" w:fill="DEF4FC" w:themeFill="accent2" w:themeFillTint="33"/>
          </w:tcPr>
          <w:p w:rsidR="00F41AC7" w:rsidRDefault="00F41AC7" w:rsidP="006B2469">
            <w:pPr>
              <w:rPr>
                <w:lang w:eastAsia="ar-SA"/>
              </w:rPr>
            </w:pPr>
            <w:r>
              <w:rPr>
                <w:lang w:eastAsia="ar-SA"/>
              </w:rPr>
              <w:t>Formazione</w:t>
            </w:r>
          </w:p>
        </w:tc>
        <w:tc>
          <w:tcPr>
            <w:tcW w:w="426" w:type="dxa"/>
            <w:shd w:val="clear" w:color="auto" w:fill="9DE1CF" w:themeFill="accent4" w:themeFillTint="99"/>
          </w:tcPr>
          <w:p w:rsidR="00F41AC7" w:rsidRPr="00015622" w:rsidRDefault="00F41AC7" w:rsidP="006B2469">
            <w:pPr>
              <w:rPr>
                <w:highlight w:val="magenta"/>
                <w:lang w:eastAsia="ar-SA"/>
              </w:rPr>
            </w:pPr>
          </w:p>
        </w:tc>
        <w:tc>
          <w:tcPr>
            <w:tcW w:w="425" w:type="dxa"/>
            <w:shd w:val="clear" w:color="auto" w:fill="9DE1CF" w:themeFill="accent4" w:themeFillTint="99"/>
          </w:tcPr>
          <w:p w:rsidR="00F41AC7" w:rsidRPr="00015622" w:rsidRDefault="00F41AC7" w:rsidP="006B2469">
            <w:pPr>
              <w:rPr>
                <w:highlight w:val="magenta"/>
                <w:lang w:eastAsia="ar-SA"/>
              </w:rPr>
            </w:pPr>
          </w:p>
        </w:tc>
        <w:tc>
          <w:tcPr>
            <w:tcW w:w="425" w:type="dxa"/>
            <w:shd w:val="clear" w:color="auto" w:fill="9DE1CF" w:themeFill="accent4" w:themeFillTint="99"/>
          </w:tcPr>
          <w:p w:rsidR="00F41AC7" w:rsidRPr="00015622" w:rsidRDefault="00F41AC7" w:rsidP="006B2469">
            <w:pPr>
              <w:rPr>
                <w:highlight w:val="magenta"/>
                <w:lang w:eastAsia="ar-SA"/>
              </w:rPr>
            </w:pPr>
          </w:p>
        </w:tc>
        <w:tc>
          <w:tcPr>
            <w:tcW w:w="425" w:type="dxa"/>
            <w:shd w:val="clear" w:color="auto" w:fill="9DE1CF" w:themeFill="accent4" w:themeFillTint="99"/>
          </w:tcPr>
          <w:p w:rsidR="00F41AC7" w:rsidRPr="00015622" w:rsidRDefault="00F41AC7" w:rsidP="006B2469">
            <w:pPr>
              <w:rPr>
                <w:highlight w:val="magenta"/>
                <w:lang w:eastAsia="ar-SA"/>
              </w:rPr>
            </w:pPr>
          </w:p>
        </w:tc>
        <w:tc>
          <w:tcPr>
            <w:tcW w:w="426" w:type="dxa"/>
            <w:shd w:val="clear" w:color="auto" w:fill="9DE1CF" w:themeFill="accent4" w:themeFillTint="99"/>
          </w:tcPr>
          <w:p w:rsidR="00F41AC7" w:rsidRPr="00015622" w:rsidRDefault="00F41AC7" w:rsidP="006B2469">
            <w:pPr>
              <w:rPr>
                <w:highlight w:val="magenta"/>
                <w:lang w:eastAsia="ar-SA"/>
              </w:rPr>
            </w:pPr>
          </w:p>
        </w:tc>
        <w:tc>
          <w:tcPr>
            <w:tcW w:w="425" w:type="dxa"/>
            <w:shd w:val="clear" w:color="auto" w:fill="9DE1CF" w:themeFill="accent4" w:themeFillTint="99"/>
          </w:tcPr>
          <w:p w:rsidR="00F41AC7" w:rsidRPr="00015622" w:rsidRDefault="00F41AC7" w:rsidP="006B2469">
            <w:pPr>
              <w:rPr>
                <w:highlight w:val="magenta"/>
                <w:lang w:eastAsia="ar-SA"/>
              </w:rPr>
            </w:pPr>
          </w:p>
        </w:tc>
        <w:tc>
          <w:tcPr>
            <w:tcW w:w="425" w:type="dxa"/>
            <w:shd w:val="clear" w:color="auto" w:fill="9DE1CF" w:themeFill="accent4" w:themeFillTint="99"/>
          </w:tcPr>
          <w:p w:rsidR="00F41AC7" w:rsidRPr="00015622" w:rsidRDefault="00F41AC7" w:rsidP="006B2469">
            <w:pPr>
              <w:rPr>
                <w:highlight w:val="magenta"/>
                <w:lang w:eastAsia="ar-SA"/>
              </w:rPr>
            </w:pPr>
          </w:p>
        </w:tc>
        <w:tc>
          <w:tcPr>
            <w:tcW w:w="425" w:type="dxa"/>
            <w:shd w:val="clear" w:color="auto" w:fill="9DE1CF" w:themeFill="accent4" w:themeFillTint="99"/>
          </w:tcPr>
          <w:p w:rsidR="00F41AC7" w:rsidRPr="00015622" w:rsidRDefault="00F41AC7" w:rsidP="006B2469">
            <w:pPr>
              <w:rPr>
                <w:highlight w:val="magenta"/>
                <w:lang w:eastAsia="ar-SA"/>
              </w:rPr>
            </w:pPr>
          </w:p>
        </w:tc>
        <w:tc>
          <w:tcPr>
            <w:tcW w:w="426" w:type="dxa"/>
            <w:shd w:val="clear" w:color="auto" w:fill="9DE1CF" w:themeFill="accent4" w:themeFillTint="99"/>
          </w:tcPr>
          <w:p w:rsidR="00F41AC7" w:rsidRPr="00015622" w:rsidRDefault="00F41AC7" w:rsidP="006B2469">
            <w:pPr>
              <w:rPr>
                <w:highlight w:val="magenta"/>
                <w:lang w:eastAsia="ar-SA"/>
              </w:rPr>
            </w:pPr>
          </w:p>
        </w:tc>
        <w:tc>
          <w:tcPr>
            <w:tcW w:w="425" w:type="dxa"/>
            <w:shd w:val="clear" w:color="auto" w:fill="9DE1CF" w:themeFill="accent4" w:themeFillTint="99"/>
          </w:tcPr>
          <w:p w:rsidR="00F41AC7" w:rsidRPr="00015622" w:rsidRDefault="00F41AC7" w:rsidP="006B2469">
            <w:pPr>
              <w:rPr>
                <w:highlight w:val="magenta"/>
                <w:lang w:eastAsia="ar-SA"/>
              </w:rPr>
            </w:pPr>
          </w:p>
        </w:tc>
        <w:tc>
          <w:tcPr>
            <w:tcW w:w="425" w:type="dxa"/>
            <w:shd w:val="clear" w:color="auto" w:fill="9DE1CF" w:themeFill="accent4" w:themeFillTint="99"/>
          </w:tcPr>
          <w:p w:rsidR="00F41AC7" w:rsidRPr="00015622" w:rsidRDefault="00F41AC7" w:rsidP="006B2469">
            <w:pPr>
              <w:rPr>
                <w:highlight w:val="magenta"/>
                <w:lang w:eastAsia="ar-SA"/>
              </w:rPr>
            </w:pPr>
          </w:p>
        </w:tc>
        <w:tc>
          <w:tcPr>
            <w:tcW w:w="425" w:type="dxa"/>
            <w:shd w:val="clear" w:color="auto" w:fill="9DE1CF" w:themeFill="accent4" w:themeFillTint="99"/>
          </w:tcPr>
          <w:p w:rsidR="00F41AC7" w:rsidRPr="00015622" w:rsidRDefault="00F41AC7" w:rsidP="006B2469">
            <w:pPr>
              <w:rPr>
                <w:highlight w:val="magenta"/>
                <w:lang w:eastAsia="ar-SA"/>
              </w:rPr>
            </w:pPr>
          </w:p>
        </w:tc>
        <w:tc>
          <w:tcPr>
            <w:tcW w:w="1008" w:type="dxa"/>
            <w:shd w:val="clear" w:color="auto" w:fill="9DE1CF" w:themeFill="accent4" w:themeFillTint="99"/>
          </w:tcPr>
          <w:p w:rsidR="00F41AC7" w:rsidRPr="00015622" w:rsidRDefault="00F41AC7" w:rsidP="006B2469">
            <w:pPr>
              <w:rPr>
                <w:highlight w:val="magenta"/>
                <w:lang w:eastAsia="ar-SA"/>
              </w:rPr>
            </w:pPr>
          </w:p>
        </w:tc>
        <w:tc>
          <w:tcPr>
            <w:tcW w:w="1008" w:type="dxa"/>
            <w:shd w:val="clear" w:color="auto" w:fill="9DE1CF" w:themeFill="accent4" w:themeFillTint="99"/>
          </w:tcPr>
          <w:p w:rsidR="00F41AC7" w:rsidRPr="00015622" w:rsidRDefault="00F41AC7" w:rsidP="006B2469">
            <w:pPr>
              <w:rPr>
                <w:highlight w:val="magenta"/>
                <w:lang w:eastAsia="ar-SA"/>
              </w:rPr>
            </w:pPr>
          </w:p>
        </w:tc>
        <w:tc>
          <w:tcPr>
            <w:tcW w:w="1008" w:type="dxa"/>
            <w:shd w:val="clear" w:color="auto" w:fill="9DE1CF" w:themeFill="accent4" w:themeFillTint="99"/>
          </w:tcPr>
          <w:p w:rsidR="00F41AC7" w:rsidRPr="00015622" w:rsidRDefault="00F41AC7" w:rsidP="006B2469">
            <w:pPr>
              <w:rPr>
                <w:highlight w:val="magenta"/>
                <w:lang w:eastAsia="ar-SA"/>
              </w:rPr>
            </w:pPr>
          </w:p>
        </w:tc>
        <w:tc>
          <w:tcPr>
            <w:tcW w:w="1008" w:type="dxa"/>
            <w:shd w:val="clear" w:color="auto" w:fill="9DE1CF" w:themeFill="accent4" w:themeFillTint="99"/>
          </w:tcPr>
          <w:p w:rsidR="00F41AC7" w:rsidRPr="00015622" w:rsidRDefault="00F41AC7" w:rsidP="006B2469">
            <w:pPr>
              <w:rPr>
                <w:highlight w:val="magenta"/>
                <w:lang w:eastAsia="ar-SA"/>
              </w:rPr>
            </w:pPr>
          </w:p>
        </w:tc>
      </w:tr>
      <w:tr w:rsidR="00F41AC7" w:rsidTr="00F41AC7">
        <w:tc>
          <w:tcPr>
            <w:tcW w:w="1366" w:type="dxa"/>
            <w:vMerge/>
            <w:shd w:val="clear" w:color="auto" w:fill="C7CCE4" w:themeFill="text2" w:themeFillTint="33"/>
          </w:tcPr>
          <w:p w:rsidR="00F41AC7" w:rsidRDefault="00F41AC7" w:rsidP="00EB2443">
            <w:pPr>
              <w:rPr>
                <w:lang w:eastAsia="ar-SA"/>
              </w:rPr>
            </w:pPr>
          </w:p>
        </w:tc>
        <w:tc>
          <w:tcPr>
            <w:tcW w:w="2554" w:type="dxa"/>
            <w:shd w:val="clear" w:color="auto" w:fill="DEF4FC" w:themeFill="accent2" w:themeFillTint="33"/>
          </w:tcPr>
          <w:p w:rsidR="00F41AC7" w:rsidRDefault="00F41AC7" w:rsidP="00B507C5">
            <w:pPr>
              <w:rPr>
                <w:lang w:eastAsia="ar-SA"/>
              </w:rPr>
            </w:pPr>
            <w:r w:rsidRPr="00B507C5">
              <w:rPr>
                <w:rFonts w:eastAsiaTheme="majorEastAsia"/>
                <w:lang w:eastAsia="ar-SA"/>
              </w:rPr>
              <w:t>Protocolli afferenti l’area di “Affidamento di lavori, servizi e forniture”</w:t>
            </w:r>
          </w:p>
        </w:tc>
        <w:tc>
          <w:tcPr>
            <w:tcW w:w="426" w:type="dxa"/>
            <w:shd w:val="clear" w:color="auto" w:fill="9DE1CF" w:themeFill="accent4" w:themeFillTint="99"/>
          </w:tcPr>
          <w:p w:rsidR="00F41AC7" w:rsidRDefault="00F41AC7" w:rsidP="00EB2443">
            <w:pPr>
              <w:rPr>
                <w:lang w:eastAsia="ar-SA"/>
              </w:rPr>
            </w:pPr>
          </w:p>
        </w:tc>
        <w:tc>
          <w:tcPr>
            <w:tcW w:w="425" w:type="dxa"/>
            <w:shd w:val="clear" w:color="auto" w:fill="9DE1CF" w:themeFill="accent4" w:themeFillTint="99"/>
          </w:tcPr>
          <w:p w:rsidR="00F41AC7" w:rsidRDefault="00F41AC7" w:rsidP="00EB2443">
            <w:pPr>
              <w:rPr>
                <w:lang w:eastAsia="ar-SA"/>
              </w:rPr>
            </w:pPr>
          </w:p>
        </w:tc>
        <w:tc>
          <w:tcPr>
            <w:tcW w:w="425" w:type="dxa"/>
            <w:shd w:val="clear" w:color="auto" w:fill="9DE1CF" w:themeFill="accent4" w:themeFillTint="99"/>
          </w:tcPr>
          <w:p w:rsidR="00F41AC7" w:rsidRDefault="00F41AC7" w:rsidP="00EB2443">
            <w:pPr>
              <w:rPr>
                <w:lang w:eastAsia="ar-SA"/>
              </w:rPr>
            </w:pPr>
          </w:p>
        </w:tc>
        <w:tc>
          <w:tcPr>
            <w:tcW w:w="425" w:type="dxa"/>
            <w:shd w:val="clear" w:color="auto" w:fill="9DE1CF" w:themeFill="accent4" w:themeFillTint="99"/>
          </w:tcPr>
          <w:p w:rsidR="00F41AC7" w:rsidRDefault="00F41AC7" w:rsidP="00EB2443">
            <w:pPr>
              <w:rPr>
                <w:lang w:eastAsia="ar-SA"/>
              </w:rPr>
            </w:pPr>
          </w:p>
        </w:tc>
        <w:tc>
          <w:tcPr>
            <w:tcW w:w="426" w:type="dxa"/>
            <w:shd w:val="clear" w:color="auto" w:fill="9DE1CF" w:themeFill="accent4" w:themeFillTint="99"/>
          </w:tcPr>
          <w:p w:rsidR="00F41AC7" w:rsidRDefault="00F41AC7" w:rsidP="00EB2443">
            <w:pPr>
              <w:rPr>
                <w:lang w:eastAsia="ar-SA"/>
              </w:rPr>
            </w:pPr>
          </w:p>
        </w:tc>
        <w:tc>
          <w:tcPr>
            <w:tcW w:w="425" w:type="dxa"/>
            <w:shd w:val="clear" w:color="auto" w:fill="9DE1CF" w:themeFill="accent4" w:themeFillTint="99"/>
          </w:tcPr>
          <w:p w:rsidR="00F41AC7" w:rsidRDefault="00F41AC7" w:rsidP="00EB2443">
            <w:pPr>
              <w:rPr>
                <w:lang w:eastAsia="ar-SA"/>
              </w:rPr>
            </w:pPr>
          </w:p>
        </w:tc>
        <w:tc>
          <w:tcPr>
            <w:tcW w:w="425" w:type="dxa"/>
            <w:shd w:val="clear" w:color="auto" w:fill="9DE1CF" w:themeFill="accent4" w:themeFillTint="99"/>
          </w:tcPr>
          <w:p w:rsidR="00F41AC7" w:rsidRDefault="00F41AC7" w:rsidP="00EB2443">
            <w:pPr>
              <w:rPr>
                <w:lang w:eastAsia="ar-SA"/>
              </w:rPr>
            </w:pPr>
          </w:p>
        </w:tc>
        <w:tc>
          <w:tcPr>
            <w:tcW w:w="425" w:type="dxa"/>
            <w:shd w:val="clear" w:color="auto" w:fill="9DE1CF" w:themeFill="accent4" w:themeFillTint="99"/>
          </w:tcPr>
          <w:p w:rsidR="00F41AC7" w:rsidRDefault="00F41AC7" w:rsidP="00EB2443">
            <w:pPr>
              <w:rPr>
                <w:lang w:eastAsia="ar-SA"/>
              </w:rPr>
            </w:pPr>
          </w:p>
        </w:tc>
        <w:tc>
          <w:tcPr>
            <w:tcW w:w="426" w:type="dxa"/>
            <w:shd w:val="clear" w:color="auto" w:fill="9DE1CF" w:themeFill="accent4" w:themeFillTint="99"/>
          </w:tcPr>
          <w:p w:rsidR="00F41AC7" w:rsidRDefault="00F41AC7" w:rsidP="00EB2443">
            <w:pPr>
              <w:rPr>
                <w:lang w:eastAsia="ar-SA"/>
              </w:rPr>
            </w:pPr>
          </w:p>
        </w:tc>
        <w:tc>
          <w:tcPr>
            <w:tcW w:w="425" w:type="dxa"/>
            <w:shd w:val="clear" w:color="auto" w:fill="9DE1CF" w:themeFill="accent4" w:themeFillTint="99"/>
          </w:tcPr>
          <w:p w:rsidR="00F41AC7" w:rsidRDefault="00F41AC7" w:rsidP="00EB2443">
            <w:pPr>
              <w:rPr>
                <w:lang w:eastAsia="ar-SA"/>
              </w:rPr>
            </w:pPr>
          </w:p>
        </w:tc>
        <w:tc>
          <w:tcPr>
            <w:tcW w:w="425" w:type="dxa"/>
            <w:shd w:val="clear" w:color="auto" w:fill="9DE1CF" w:themeFill="accent4" w:themeFillTint="99"/>
          </w:tcPr>
          <w:p w:rsidR="00F41AC7" w:rsidRDefault="00F41AC7" w:rsidP="00EB2443">
            <w:pPr>
              <w:rPr>
                <w:lang w:eastAsia="ar-SA"/>
              </w:rPr>
            </w:pPr>
          </w:p>
        </w:tc>
        <w:tc>
          <w:tcPr>
            <w:tcW w:w="425" w:type="dxa"/>
            <w:shd w:val="clear" w:color="auto" w:fill="9DE1CF" w:themeFill="accent4" w:themeFillTint="99"/>
          </w:tcPr>
          <w:p w:rsidR="00F41AC7" w:rsidRDefault="00F41AC7" w:rsidP="00EB2443">
            <w:pPr>
              <w:rPr>
                <w:lang w:eastAsia="ar-SA"/>
              </w:rPr>
            </w:pPr>
          </w:p>
        </w:tc>
        <w:tc>
          <w:tcPr>
            <w:tcW w:w="1008" w:type="dxa"/>
            <w:shd w:val="clear" w:color="auto" w:fill="9DE1CF" w:themeFill="accent4" w:themeFillTint="99"/>
          </w:tcPr>
          <w:p w:rsidR="00F41AC7" w:rsidRDefault="00F41AC7" w:rsidP="00EB2443">
            <w:pPr>
              <w:rPr>
                <w:lang w:eastAsia="ar-SA"/>
              </w:rPr>
            </w:pPr>
          </w:p>
        </w:tc>
        <w:tc>
          <w:tcPr>
            <w:tcW w:w="1008" w:type="dxa"/>
            <w:shd w:val="clear" w:color="auto" w:fill="9DE1CF" w:themeFill="accent4" w:themeFillTint="99"/>
          </w:tcPr>
          <w:p w:rsidR="00F41AC7" w:rsidRDefault="00F41AC7" w:rsidP="00EB2443">
            <w:pPr>
              <w:rPr>
                <w:lang w:eastAsia="ar-SA"/>
              </w:rPr>
            </w:pPr>
          </w:p>
        </w:tc>
        <w:tc>
          <w:tcPr>
            <w:tcW w:w="1008" w:type="dxa"/>
            <w:shd w:val="clear" w:color="auto" w:fill="9DE1CF" w:themeFill="accent4" w:themeFillTint="99"/>
          </w:tcPr>
          <w:p w:rsidR="00F41AC7" w:rsidRDefault="00F41AC7" w:rsidP="00EB2443">
            <w:pPr>
              <w:rPr>
                <w:lang w:eastAsia="ar-SA"/>
              </w:rPr>
            </w:pPr>
          </w:p>
        </w:tc>
        <w:tc>
          <w:tcPr>
            <w:tcW w:w="1008" w:type="dxa"/>
            <w:shd w:val="clear" w:color="auto" w:fill="9DE1CF" w:themeFill="accent4" w:themeFillTint="99"/>
          </w:tcPr>
          <w:p w:rsidR="00F41AC7" w:rsidRDefault="00F41AC7" w:rsidP="00EB2443">
            <w:pPr>
              <w:rPr>
                <w:lang w:eastAsia="ar-SA"/>
              </w:rPr>
            </w:pPr>
          </w:p>
        </w:tc>
      </w:tr>
      <w:tr w:rsidR="00F41AC7" w:rsidTr="00F41AC7">
        <w:tc>
          <w:tcPr>
            <w:tcW w:w="1366" w:type="dxa"/>
            <w:vMerge/>
            <w:shd w:val="clear" w:color="auto" w:fill="C7CCE4" w:themeFill="text2" w:themeFillTint="33"/>
          </w:tcPr>
          <w:p w:rsidR="00F41AC7" w:rsidRDefault="00F41AC7" w:rsidP="00EB2443">
            <w:pPr>
              <w:rPr>
                <w:lang w:eastAsia="ar-SA"/>
              </w:rPr>
            </w:pPr>
          </w:p>
        </w:tc>
        <w:tc>
          <w:tcPr>
            <w:tcW w:w="2554" w:type="dxa"/>
            <w:shd w:val="clear" w:color="auto" w:fill="DEF4FC" w:themeFill="accent2" w:themeFillTint="33"/>
          </w:tcPr>
          <w:p w:rsidR="00F41AC7" w:rsidRPr="00B507C5" w:rsidRDefault="00F41AC7" w:rsidP="00B507C5">
            <w:pPr>
              <w:rPr>
                <w:lang w:eastAsia="ar-SA"/>
              </w:rPr>
            </w:pPr>
            <w:r w:rsidRPr="00B507C5">
              <w:rPr>
                <w:lang w:eastAsia="ar-SA"/>
              </w:rPr>
              <w:t xml:space="preserve">Realizzazione del sistema di monitoraggio del rispetto dei termini, previsti dalla legge </w:t>
            </w:r>
            <w:r w:rsidRPr="00B507C5">
              <w:rPr>
                <w:lang w:eastAsia="ar-SA"/>
              </w:rPr>
              <w:lastRenderedPageBreak/>
              <w:t>o dal regolamento, per la conclusione dei procedimenti (par. B1.1.3 Allegato 1; Tavola 14)</w:t>
            </w:r>
          </w:p>
        </w:tc>
        <w:tc>
          <w:tcPr>
            <w:tcW w:w="426" w:type="dxa"/>
            <w:shd w:val="clear" w:color="auto" w:fill="9DE1CF" w:themeFill="accent4" w:themeFillTint="99"/>
          </w:tcPr>
          <w:p w:rsidR="00F41AC7" w:rsidRDefault="00F41AC7" w:rsidP="00EB2443">
            <w:pPr>
              <w:rPr>
                <w:lang w:eastAsia="ar-SA"/>
              </w:rPr>
            </w:pPr>
          </w:p>
        </w:tc>
        <w:tc>
          <w:tcPr>
            <w:tcW w:w="425" w:type="dxa"/>
            <w:shd w:val="clear" w:color="auto" w:fill="9DE1CF" w:themeFill="accent4" w:themeFillTint="99"/>
          </w:tcPr>
          <w:p w:rsidR="00F41AC7" w:rsidRDefault="00F41AC7" w:rsidP="00EB2443">
            <w:pPr>
              <w:rPr>
                <w:lang w:eastAsia="ar-SA"/>
              </w:rPr>
            </w:pPr>
          </w:p>
        </w:tc>
        <w:tc>
          <w:tcPr>
            <w:tcW w:w="425" w:type="dxa"/>
            <w:shd w:val="clear" w:color="auto" w:fill="9DE1CF" w:themeFill="accent4" w:themeFillTint="99"/>
          </w:tcPr>
          <w:p w:rsidR="00F41AC7" w:rsidRDefault="00F41AC7" w:rsidP="00EB2443">
            <w:pPr>
              <w:rPr>
                <w:lang w:eastAsia="ar-SA"/>
              </w:rPr>
            </w:pPr>
          </w:p>
        </w:tc>
        <w:tc>
          <w:tcPr>
            <w:tcW w:w="425" w:type="dxa"/>
            <w:shd w:val="clear" w:color="auto" w:fill="9DE1CF" w:themeFill="accent4" w:themeFillTint="99"/>
          </w:tcPr>
          <w:p w:rsidR="00F41AC7" w:rsidRDefault="00F41AC7" w:rsidP="00EB2443">
            <w:pPr>
              <w:rPr>
                <w:lang w:eastAsia="ar-SA"/>
              </w:rPr>
            </w:pPr>
          </w:p>
        </w:tc>
        <w:tc>
          <w:tcPr>
            <w:tcW w:w="426" w:type="dxa"/>
            <w:shd w:val="clear" w:color="auto" w:fill="9DE1CF" w:themeFill="accent4" w:themeFillTint="99"/>
          </w:tcPr>
          <w:p w:rsidR="00F41AC7" w:rsidRDefault="00F41AC7" w:rsidP="00EB2443">
            <w:pPr>
              <w:rPr>
                <w:lang w:eastAsia="ar-SA"/>
              </w:rPr>
            </w:pPr>
          </w:p>
        </w:tc>
        <w:tc>
          <w:tcPr>
            <w:tcW w:w="425" w:type="dxa"/>
            <w:shd w:val="clear" w:color="auto" w:fill="9DE1CF" w:themeFill="accent4" w:themeFillTint="99"/>
          </w:tcPr>
          <w:p w:rsidR="00F41AC7" w:rsidRDefault="00F41AC7" w:rsidP="00EB2443">
            <w:pPr>
              <w:rPr>
                <w:lang w:eastAsia="ar-SA"/>
              </w:rPr>
            </w:pPr>
          </w:p>
        </w:tc>
        <w:tc>
          <w:tcPr>
            <w:tcW w:w="425" w:type="dxa"/>
            <w:shd w:val="clear" w:color="auto" w:fill="9DE1CF" w:themeFill="accent4" w:themeFillTint="99"/>
          </w:tcPr>
          <w:p w:rsidR="00F41AC7" w:rsidRDefault="00F41AC7" w:rsidP="00EB2443">
            <w:pPr>
              <w:rPr>
                <w:lang w:eastAsia="ar-SA"/>
              </w:rPr>
            </w:pPr>
          </w:p>
        </w:tc>
        <w:tc>
          <w:tcPr>
            <w:tcW w:w="425" w:type="dxa"/>
            <w:shd w:val="clear" w:color="auto" w:fill="9DE1CF" w:themeFill="accent4" w:themeFillTint="99"/>
          </w:tcPr>
          <w:p w:rsidR="00F41AC7" w:rsidRDefault="00F41AC7" w:rsidP="00EB2443">
            <w:pPr>
              <w:rPr>
                <w:lang w:eastAsia="ar-SA"/>
              </w:rPr>
            </w:pPr>
          </w:p>
        </w:tc>
        <w:tc>
          <w:tcPr>
            <w:tcW w:w="426" w:type="dxa"/>
            <w:shd w:val="clear" w:color="auto" w:fill="9DE1CF" w:themeFill="accent4" w:themeFillTint="99"/>
          </w:tcPr>
          <w:p w:rsidR="00F41AC7" w:rsidRDefault="00F41AC7" w:rsidP="00EB2443">
            <w:pPr>
              <w:rPr>
                <w:lang w:eastAsia="ar-SA"/>
              </w:rPr>
            </w:pPr>
          </w:p>
        </w:tc>
        <w:tc>
          <w:tcPr>
            <w:tcW w:w="425" w:type="dxa"/>
            <w:shd w:val="clear" w:color="auto" w:fill="9DE1CF" w:themeFill="accent4" w:themeFillTint="99"/>
          </w:tcPr>
          <w:p w:rsidR="00F41AC7" w:rsidRDefault="00F41AC7" w:rsidP="00EB2443">
            <w:pPr>
              <w:rPr>
                <w:lang w:eastAsia="ar-SA"/>
              </w:rPr>
            </w:pPr>
          </w:p>
        </w:tc>
        <w:tc>
          <w:tcPr>
            <w:tcW w:w="425" w:type="dxa"/>
            <w:shd w:val="clear" w:color="auto" w:fill="9DE1CF" w:themeFill="accent4" w:themeFillTint="99"/>
          </w:tcPr>
          <w:p w:rsidR="00F41AC7" w:rsidRDefault="00F41AC7" w:rsidP="00EB2443">
            <w:pPr>
              <w:rPr>
                <w:lang w:eastAsia="ar-SA"/>
              </w:rPr>
            </w:pPr>
          </w:p>
        </w:tc>
        <w:tc>
          <w:tcPr>
            <w:tcW w:w="425" w:type="dxa"/>
            <w:shd w:val="clear" w:color="auto" w:fill="9DE1CF" w:themeFill="accent4" w:themeFillTint="99"/>
          </w:tcPr>
          <w:p w:rsidR="00F41AC7" w:rsidRDefault="00F41AC7" w:rsidP="00EB2443">
            <w:pPr>
              <w:rPr>
                <w:lang w:eastAsia="ar-SA"/>
              </w:rPr>
            </w:pPr>
          </w:p>
        </w:tc>
        <w:tc>
          <w:tcPr>
            <w:tcW w:w="1008" w:type="dxa"/>
            <w:shd w:val="clear" w:color="auto" w:fill="9DE1CF" w:themeFill="accent4" w:themeFillTint="99"/>
          </w:tcPr>
          <w:p w:rsidR="00F41AC7" w:rsidRDefault="00F41AC7" w:rsidP="00EB2443">
            <w:pPr>
              <w:rPr>
                <w:lang w:eastAsia="ar-SA"/>
              </w:rPr>
            </w:pPr>
          </w:p>
        </w:tc>
        <w:tc>
          <w:tcPr>
            <w:tcW w:w="1008" w:type="dxa"/>
            <w:shd w:val="clear" w:color="auto" w:fill="9DE1CF" w:themeFill="accent4" w:themeFillTint="99"/>
          </w:tcPr>
          <w:p w:rsidR="00F41AC7" w:rsidRDefault="00F41AC7" w:rsidP="00EB2443">
            <w:pPr>
              <w:rPr>
                <w:lang w:eastAsia="ar-SA"/>
              </w:rPr>
            </w:pPr>
          </w:p>
        </w:tc>
        <w:tc>
          <w:tcPr>
            <w:tcW w:w="1008" w:type="dxa"/>
            <w:shd w:val="clear" w:color="auto" w:fill="9DE1CF" w:themeFill="accent4" w:themeFillTint="99"/>
          </w:tcPr>
          <w:p w:rsidR="00F41AC7" w:rsidRDefault="00F41AC7" w:rsidP="00EB2443">
            <w:pPr>
              <w:rPr>
                <w:lang w:eastAsia="ar-SA"/>
              </w:rPr>
            </w:pPr>
          </w:p>
        </w:tc>
        <w:tc>
          <w:tcPr>
            <w:tcW w:w="1008" w:type="dxa"/>
            <w:shd w:val="clear" w:color="auto" w:fill="9DE1CF" w:themeFill="accent4" w:themeFillTint="99"/>
          </w:tcPr>
          <w:p w:rsidR="00F41AC7" w:rsidRDefault="00F41AC7" w:rsidP="00EB2443">
            <w:pPr>
              <w:rPr>
                <w:lang w:eastAsia="ar-SA"/>
              </w:rPr>
            </w:pPr>
          </w:p>
        </w:tc>
      </w:tr>
      <w:tr w:rsidR="00F41AC7" w:rsidTr="00F41AC7">
        <w:tc>
          <w:tcPr>
            <w:tcW w:w="1366" w:type="dxa"/>
            <w:vMerge w:val="restart"/>
            <w:shd w:val="clear" w:color="auto" w:fill="C7CCE4" w:themeFill="text2" w:themeFillTint="33"/>
          </w:tcPr>
          <w:p w:rsidR="00F41AC7" w:rsidRPr="00B507C5" w:rsidRDefault="00F41AC7" w:rsidP="00B507C5">
            <w:pPr>
              <w:rPr>
                <w:lang w:eastAsia="ar-SA"/>
              </w:rPr>
            </w:pPr>
            <w:r w:rsidRPr="00B507C5">
              <w:rPr>
                <w:rFonts w:eastAsiaTheme="majorEastAsia"/>
                <w:lang w:eastAsia="ar-SA"/>
              </w:rPr>
              <w:lastRenderedPageBreak/>
              <w:t>ALTRE INIZIATIVE</w:t>
            </w:r>
          </w:p>
          <w:p w:rsidR="00F41AC7" w:rsidRDefault="00F41AC7" w:rsidP="00B507C5">
            <w:pPr>
              <w:rPr>
                <w:lang w:eastAsia="ar-SA"/>
              </w:rPr>
            </w:pPr>
          </w:p>
        </w:tc>
        <w:tc>
          <w:tcPr>
            <w:tcW w:w="2554" w:type="dxa"/>
            <w:shd w:val="clear" w:color="auto" w:fill="DEF4FC" w:themeFill="accent2" w:themeFillTint="33"/>
          </w:tcPr>
          <w:p w:rsidR="00F41AC7" w:rsidRPr="00B507C5" w:rsidRDefault="00F41AC7" w:rsidP="00B507C5">
            <w:pPr>
              <w:rPr>
                <w:lang w:eastAsia="ar-SA"/>
              </w:rPr>
            </w:pPr>
            <w:r w:rsidRPr="00B507C5">
              <w:rPr>
                <w:rFonts w:eastAsiaTheme="majorEastAsia"/>
                <w:lang w:eastAsia="ar-SA"/>
              </w:rPr>
              <w:t>Indicazione delle iniziative previste nell’ambito dell’erogazione di sovvenzioni, contributi, sussidi, ausili finanziari nonché attribuzione di vantaggi economici di qualunque genere</w:t>
            </w:r>
          </w:p>
          <w:p w:rsidR="00F41AC7" w:rsidRDefault="00F41AC7" w:rsidP="00EB2443">
            <w:pPr>
              <w:rPr>
                <w:lang w:eastAsia="ar-SA"/>
              </w:rPr>
            </w:pPr>
          </w:p>
        </w:tc>
        <w:tc>
          <w:tcPr>
            <w:tcW w:w="426" w:type="dxa"/>
            <w:shd w:val="clear" w:color="auto" w:fill="FFFF00"/>
          </w:tcPr>
          <w:p w:rsidR="00F41AC7" w:rsidRDefault="00F41AC7" w:rsidP="00EB2443">
            <w:pPr>
              <w:rPr>
                <w:lang w:eastAsia="ar-SA"/>
              </w:rPr>
            </w:pPr>
          </w:p>
        </w:tc>
        <w:tc>
          <w:tcPr>
            <w:tcW w:w="425" w:type="dxa"/>
            <w:shd w:val="clear" w:color="auto" w:fill="FFFF00"/>
          </w:tcPr>
          <w:p w:rsidR="00F41AC7" w:rsidRDefault="00F41AC7" w:rsidP="00EB2443">
            <w:pPr>
              <w:rPr>
                <w:lang w:eastAsia="ar-SA"/>
              </w:rPr>
            </w:pPr>
          </w:p>
        </w:tc>
        <w:tc>
          <w:tcPr>
            <w:tcW w:w="425" w:type="dxa"/>
            <w:shd w:val="clear" w:color="auto" w:fill="FFFF00"/>
          </w:tcPr>
          <w:p w:rsidR="00F41AC7" w:rsidRDefault="00F41AC7" w:rsidP="00EB2443">
            <w:pPr>
              <w:rPr>
                <w:lang w:eastAsia="ar-SA"/>
              </w:rPr>
            </w:pPr>
          </w:p>
        </w:tc>
        <w:tc>
          <w:tcPr>
            <w:tcW w:w="425" w:type="dxa"/>
            <w:shd w:val="clear" w:color="auto" w:fill="FFFF00"/>
          </w:tcPr>
          <w:p w:rsidR="00F41AC7" w:rsidRDefault="00F41AC7" w:rsidP="00EB2443">
            <w:pPr>
              <w:rPr>
                <w:lang w:eastAsia="ar-SA"/>
              </w:rPr>
            </w:pPr>
          </w:p>
        </w:tc>
        <w:tc>
          <w:tcPr>
            <w:tcW w:w="426" w:type="dxa"/>
            <w:shd w:val="clear" w:color="auto" w:fill="FFFF00"/>
          </w:tcPr>
          <w:p w:rsidR="00F41AC7" w:rsidRDefault="00F41AC7" w:rsidP="00EB2443">
            <w:pPr>
              <w:rPr>
                <w:lang w:eastAsia="ar-SA"/>
              </w:rPr>
            </w:pPr>
          </w:p>
        </w:tc>
        <w:tc>
          <w:tcPr>
            <w:tcW w:w="425" w:type="dxa"/>
            <w:shd w:val="clear" w:color="auto" w:fill="FFFF00"/>
          </w:tcPr>
          <w:p w:rsidR="00F41AC7" w:rsidRDefault="00F41AC7" w:rsidP="00EB2443">
            <w:pPr>
              <w:rPr>
                <w:lang w:eastAsia="ar-SA"/>
              </w:rPr>
            </w:pPr>
          </w:p>
        </w:tc>
        <w:tc>
          <w:tcPr>
            <w:tcW w:w="425" w:type="dxa"/>
            <w:shd w:val="clear" w:color="auto" w:fill="FFFF00"/>
          </w:tcPr>
          <w:p w:rsidR="00F41AC7" w:rsidRDefault="00F41AC7" w:rsidP="00EB2443">
            <w:pPr>
              <w:rPr>
                <w:lang w:eastAsia="ar-SA"/>
              </w:rPr>
            </w:pPr>
          </w:p>
        </w:tc>
        <w:tc>
          <w:tcPr>
            <w:tcW w:w="425" w:type="dxa"/>
            <w:shd w:val="clear" w:color="auto" w:fill="FFFF00"/>
          </w:tcPr>
          <w:p w:rsidR="00F41AC7" w:rsidRDefault="00F41AC7" w:rsidP="00EB2443">
            <w:pPr>
              <w:rPr>
                <w:lang w:eastAsia="ar-SA"/>
              </w:rPr>
            </w:pPr>
          </w:p>
        </w:tc>
        <w:tc>
          <w:tcPr>
            <w:tcW w:w="426" w:type="dxa"/>
            <w:shd w:val="clear" w:color="auto" w:fill="FFFF00"/>
          </w:tcPr>
          <w:p w:rsidR="00F41AC7" w:rsidRDefault="00F41AC7" w:rsidP="00EB2443">
            <w:pPr>
              <w:rPr>
                <w:lang w:eastAsia="ar-SA"/>
              </w:rPr>
            </w:pPr>
          </w:p>
        </w:tc>
        <w:tc>
          <w:tcPr>
            <w:tcW w:w="425" w:type="dxa"/>
            <w:shd w:val="clear" w:color="auto" w:fill="FFFF00"/>
          </w:tcPr>
          <w:p w:rsidR="00F41AC7" w:rsidRDefault="00F41AC7" w:rsidP="00EB2443">
            <w:pPr>
              <w:rPr>
                <w:lang w:eastAsia="ar-SA"/>
              </w:rPr>
            </w:pPr>
          </w:p>
        </w:tc>
        <w:tc>
          <w:tcPr>
            <w:tcW w:w="425" w:type="dxa"/>
            <w:shd w:val="clear" w:color="auto" w:fill="FFFF00"/>
          </w:tcPr>
          <w:p w:rsidR="00F41AC7" w:rsidRDefault="00F41AC7" w:rsidP="00EB2443">
            <w:pPr>
              <w:rPr>
                <w:lang w:eastAsia="ar-SA"/>
              </w:rPr>
            </w:pPr>
          </w:p>
        </w:tc>
        <w:tc>
          <w:tcPr>
            <w:tcW w:w="425" w:type="dxa"/>
            <w:shd w:val="clear" w:color="auto" w:fill="FFFF00"/>
          </w:tcPr>
          <w:p w:rsidR="00F41AC7" w:rsidRDefault="00F41AC7" w:rsidP="00EB2443">
            <w:pPr>
              <w:rPr>
                <w:lang w:eastAsia="ar-SA"/>
              </w:rPr>
            </w:pPr>
          </w:p>
        </w:tc>
        <w:tc>
          <w:tcPr>
            <w:tcW w:w="1008" w:type="dxa"/>
            <w:shd w:val="clear" w:color="auto" w:fill="FFFF00"/>
          </w:tcPr>
          <w:p w:rsidR="00F41AC7" w:rsidRDefault="00F41AC7" w:rsidP="00EB2443">
            <w:pPr>
              <w:rPr>
                <w:lang w:eastAsia="ar-SA"/>
              </w:rPr>
            </w:pPr>
          </w:p>
        </w:tc>
        <w:tc>
          <w:tcPr>
            <w:tcW w:w="1008" w:type="dxa"/>
            <w:shd w:val="clear" w:color="auto" w:fill="FFFF00"/>
          </w:tcPr>
          <w:p w:rsidR="00F41AC7" w:rsidRDefault="00F41AC7" w:rsidP="00EB2443">
            <w:pPr>
              <w:rPr>
                <w:lang w:eastAsia="ar-SA"/>
              </w:rPr>
            </w:pPr>
          </w:p>
        </w:tc>
        <w:tc>
          <w:tcPr>
            <w:tcW w:w="1008" w:type="dxa"/>
            <w:shd w:val="clear" w:color="auto" w:fill="FFFF00"/>
          </w:tcPr>
          <w:p w:rsidR="00F41AC7" w:rsidRDefault="00F41AC7" w:rsidP="00EB2443">
            <w:pPr>
              <w:rPr>
                <w:lang w:eastAsia="ar-SA"/>
              </w:rPr>
            </w:pPr>
          </w:p>
        </w:tc>
        <w:tc>
          <w:tcPr>
            <w:tcW w:w="1008" w:type="dxa"/>
            <w:shd w:val="clear" w:color="auto" w:fill="FFFF00"/>
          </w:tcPr>
          <w:p w:rsidR="00F41AC7" w:rsidRDefault="00F41AC7" w:rsidP="00EB2443">
            <w:pPr>
              <w:rPr>
                <w:lang w:eastAsia="ar-SA"/>
              </w:rPr>
            </w:pPr>
          </w:p>
        </w:tc>
      </w:tr>
      <w:tr w:rsidR="00F41AC7" w:rsidTr="00F41AC7">
        <w:tc>
          <w:tcPr>
            <w:tcW w:w="1366" w:type="dxa"/>
            <w:vMerge/>
            <w:shd w:val="clear" w:color="auto" w:fill="C7CCE4" w:themeFill="text2" w:themeFillTint="33"/>
          </w:tcPr>
          <w:p w:rsidR="00F41AC7" w:rsidRDefault="00F41AC7" w:rsidP="00EB2443">
            <w:pPr>
              <w:rPr>
                <w:lang w:eastAsia="ar-SA"/>
              </w:rPr>
            </w:pPr>
          </w:p>
        </w:tc>
        <w:tc>
          <w:tcPr>
            <w:tcW w:w="2554" w:type="dxa"/>
            <w:shd w:val="clear" w:color="auto" w:fill="DEF4FC" w:themeFill="accent2" w:themeFillTint="33"/>
          </w:tcPr>
          <w:p w:rsidR="00F41AC7" w:rsidRPr="00B507C5" w:rsidRDefault="00F41AC7" w:rsidP="00B507C5">
            <w:pPr>
              <w:rPr>
                <w:lang w:eastAsia="ar-SA"/>
              </w:rPr>
            </w:pPr>
            <w:r w:rsidRPr="00B507C5">
              <w:rPr>
                <w:rFonts w:eastAsiaTheme="majorEastAsia"/>
                <w:lang w:eastAsia="ar-SA"/>
              </w:rPr>
              <w:t>Le scuole paritarie</w:t>
            </w:r>
          </w:p>
          <w:p w:rsidR="00F41AC7" w:rsidRDefault="00F41AC7" w:rsidP="00EB2443">
            <w:pPr>
              <w:rPr>
                <w:lang w:eastAsia="ar-SA"/>
              </w:rPr>
            </w:pPr>
          </w:p>
        </w:tc>
        <w:tc>
          <w:tcPr>
            <w:tcW w:w="426" w:type="dxa"/>
            <w:shd w:val="clear" w:color="auto" w:fill="FFFF00"/>
          </w:tcPr>
          <w:p w:rsidR="00F41AC7" w:rsidRDefault="00F41AC7" w:rsidP="00EB2443">
            <w:pPr>
              <w:rPr>
                <w:lang w:eastAsia="ar-SA"/>
              </w:rPr>
            </w:pPr>
          </w:p>
        </w:tc>
        <w:tc>
          <w:tcPr>
            <w:tcW w:w="425" w:type="dxa"/>
            <w:shd w:val="clear" w:color="auto" w:fill="FFFF00"/>
          </w:tcPr>
          <w:p w:rsidR="00F41AC7" w:rsidRDefault="00F41AC7" w:rsidP="00EB2443">
            <w:pPr>
              <w:rPr>
                <w:lang w:eastAsia="ar-SA"/>
              </w:rPr>
            </w:pPr>
          </w:p>
        </w:tc>
        <w:tc>
          <w:tcPr>
            <w:tcW w:w="425" w:type="dxa"/>
            <w:shd w:val="clear" w:color="auto" w:fill="FFFF00"/>
          </w:tcPr>
          <w:p w:rsidR="00F41AC7" w:rsidRDefault="00F41AC7" w:rsidP="00EB2443">
            <w:pPr>
              <w:rPr>
                <w:lang w:eastAsia="ar-SA"/>
              </w:rPr>
            </w:pPr>
          </w:p>
        </w:tc>
        <w:tc>
          <w:tcPr>
            <w:tcW w:w="425" w:type="dxa"/>
            <w:shd w:val="clear" w:color="auto" w:fill="FFFF00"/>
          </w:tcPr>
          <w:p w:rsidR="00F41AC7" w:rsidRDefault="00F41AC7" w:rsidP="00EB2443">
            <w:pPr>
              <w:rPr>
                <w:lang w:eastAsia="ar-SA"/>
              </w:rPr>
            </w:pPr>
          </w:p>
        </w:tc>
        <w:tc>
          <w:tcPr>
            <w:tcW w:w="426" w:type="dxa"/>
            <w:shd w:val="clear" w:color="auto" w:fill="FFFF00"/>
          </w:tcPr>
          <w:p w:rsidR="00F41AC7" w:rsidRDefault="00F41AC7" w:rsidP="00EB2443">
            <w:pPr>
              <w:rPr>
                <w:lang w:eastAsia="ar-SA"/>
              </w:rPr>
            </w:pPr>
          </w:p>
        </w:tc>
        <w:tc>
          <w:tcPr>
            <w:tcW w:w="425" w:type="dxa"/>
            <w:shd w:val="clear" w:color="auto" w:fill="FFFF00"/>
          </w:tcPr>
          <w:p w:rsidR="00F41AC7" w:rsidRDefault="00F41AC7" w:rsidP="00EB2443">
            <w:pPr>
              <w:rPr>
                <w:lang w:eastAsia="ar-SA"/>
              </w:rPr>
            </w:pPr>
          </w:p>
        </w:tc>
        <w:tc>
          <w:tcPr>
            <w:tcW w:w="425" w:type="dxa"/>
            <w:shd w:val="clear" w:color="auto" w:fill="FFFF00"/>
          </w:tcPr>
          <w:p w:rsidR="00F41AC7" w:rsidRDefault="00F41AC7" w:rsidP="00EB2443">
            <w:pPr>
              <w:rPr>
                <w:lang w:eastAsia="ar-SA"/>
              </w:rPr>
            </w:pPr>
          </w:p>
        </w:tc>
        <w:tc>
          <w:tcPr>
            <w:tcW w:w="425" w:type="dxa"/>
            <w:shd w:val="clear" w:color="auto" w:fill="FFFF00"/>
          </w:tcPr>
          <w:p w:rsidR="00F41AC7" w:rsidRDefault="00F41AC7" w:rsidP="00EB2443">
            <w:pPr>
              <w:rPr>
                <w:lang w:eastAsia="ar-SA"/>
              </w:rPr>
            </w:pPr>
          </w:p>
        </w:tc>
        <w:tc>
          <w:tcPr>
            <w:tcW w:w="426" w:type="dxa"/>
            <w:shd w:val="clear" w:color="auto" w:fill="FFFF00"/>
          </w:tcPr>
          <w:p w:rsidR="00F41AC7" w:rsidRDefault="00F41AC7" w:rsidP="00EB2443">
            <w:pPr>
              <w:rPr>
                <w:lang w:eastAsia="ar-SA"/>
              </w:rPr>
            </w:pPr>
          </w:p>
        </w:tc>
        <w:tc>
          <w:tcPr>
            <w:tcW w:w="425" w:type="dxa"/>
            <w:shd w:val="clear" w:color="auto" w:fill="FFFF00"/>
          </w:tcPr>
          <w:p w:rsidR="00F41AC7" w:rsidRDefault="00F41AC7" w:rsidP="00EB2443">
            <w:pPr>
              <w:rPr>
                <w:lang w:eastAsia="ar-SA"/>
              </w:rPr>
            </w:pPr>
          </w:p>
        </w:tc>
        <w:tc>
          <w:tcPr>
            <w:tcW w:w="425" w:type="dxa"/>
            <w:shd w:val="clear" w:color="auto" w:fill="FFFF00"/>
          </w:tcPr>
          <w:p w:rsidR="00F41AC7" w:rsidRDefault="00F41AC7" w:rsidP="00EB2443">
            <w:pPr>
              <w:rPr>
                <w:lang w:eastAsia="ar-SA"/>
              </w:rPr>
            </w:pPr>
          </w:p>
        </w:tc>
        <w:tc>
          <w:tcPr>
            <w:tcW w:w="425" w:type="dxa"/>
            <w:shd w:val="clear" w:color="auto" w:fill="FFFF00"/>
          </w:tcPr>
          <w:p w:rsidR="00F41AC7" w:rsidRDefault="00F41AC7" w:rsidP="00EB2443">
            <w:pPr>
              <w:rPr>
                <w:lang w:eastAsia="ar-SA"/>
              </w:rPr>
            </w:pPr>
          </w:p>
        </w:tc>
        <w:tc>
          <w:tcPr>
            <w:tcW w:w="1008" w:type="dxa"/>
            <w:shd w:val="clear" w:color="auto" w:fill="FFFF00"/>
          </w:tcPr>
          <w:p w:rsidR="00F41AC7" w:rsidRDefault="00F41AC7" w:rsidP="00EB2443">
            <w:pPr>
              <w:rPr>
                <w:lang w:eastAsia="ar-SA"/>
              </w:rPr>
            </w:pPr>
          </w:p>
        </w:tc>
        <w:tc>
          <w:tcPr>
            <w:tcW w:w="1008" w:type="dxa"/>
            <w:shd w:val="clear" w:color="auto" w:fill="FFFF00"/>
          </w:tcPr>
          <w:p w:rsidR="00F41AC7" w:rsidRDefault="00F41AC7" w:rsidP="00EB2443">
            <w:pPr>
              <w:rPr>
                <w:lang w:eastAsia="ar-SA"/>
              </w:rPr>
            </w:pPr>
          </w:p>
        </w:tc>
        <w:tc>
          <w:tcPr>
            <w:tcW w:w="1008" w:type="dxa"/>
            <w:shd w:val="clear" w:color="auto" w:fill="FFFF00"/>
          </w:tcPr>
          <w:p w:rsidR="00F41AC7" w:rsidRDefault="00F41AC7" w:rsidP="00EB2443">
            <w:pPr>
              <w:rPr>
                <w:lang w:eastAsia="ar-SA"/>
              </w:rPr>
            </w:pPr>
          </w:p>
        </w:tc>
        <w:tc>
          <w:tcPr>
            <w:tcW w:w="1008" w:type="dxa"/>
            <w:shd w:val="clear" w:color="auto" w:fill="FFFF00"/>
          </w:tcPr>
          <w:p w:rsidR="00F41AC7" w:rsidRDefault="00F41AC7" w:rsidP="00EB2443">
            <w:pPr>
              <w:rPr>
                <w:lang w:eastAsia="ar-SA"/>
              </w:rPr>
            </w:pPr>
          </w:p>
        </w:tc>
      </w:tr>
      <w:tr w:rsidR="00F41AC7" w:rsidTr="00211461">
        <w:tc>
          <w:tcPr>
            <w:tcW w:w="1366" w:type="dxa"/>
            <w:vMerge w:val="restart"/>
            <w:shd w:val="clear" w:color="auto" w:fill="C7CCE4" w:themeFill="text2" w:themeFillTint="33"/>
          </w:tcPr>
          <w:p w:rsidR="00F41AC7" w:rsidRDefault="00F41AC7" w:rsidP="00EB2443">
            <w:pPr>
              <w:rPr>
                <w:lang w:eastAsia="ar-SA"/>
              </w:rPr>
            </w:pPr>
            <w:r>
              <w:rPr>
                <w:lang w:eastAsia="ar-SA"/>
              </w:rPr>
              <w:t>Aggiornamento del PTPC</w:t>
            </w:r>
          </w:p>
        </w:tc>
        <w:tc>
          <w:tcPr>
            <w:tcW w:w="2554" w:type="dxa"/>
            <w:shd w:val="clear" w:color="auto" w:fill="DEF4FC" w:themeFill="accent2" w:themeFillTint="33"/>
          </w:tcPr>
          <w:p w:rsidR="00F41AC7" w:rsidRDefault="00F41AC7" w:rsidP="00EB2443">
            <w:pPr>
              <w:rPr>
                <w:lang w:eastAsia="ar-SA"/>
              </w:rPr>
            </w:pPr>
            <w:r>
              <w:rPr>
                <w:lang w:eastAsia="ar-SA"/>
              </w:rPr>
              <w:t>Predisposizione</w:t>
            </w:r>
          </w:p>
        </w:tc>
        <w:tc>
          <w:tcPr>
            <w:tcW w:w="426" w:type="dxa"/>
            <w:shd w:val="clear" w:color="auto" w:fill="31479E" w:themeFill="accent1" w:themeFillShade="BF"/>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6"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6"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1008" w:type="dxa"/>
            <w:shd w:val="clear" w:color="auto" w:fill="0070C0"/>
          </w:tcPr>
          <w:p w:rsidR="00F41AC7" w:rsidRDefault="00F41AC7" w:rsidP="00EB2443">
            <w:pPr>
              <w:rPr>
                <w:lang w:eastAsia="ar-SA"/>
              </w:rPr>
            </w:pPr>
          </w:p>
        </w:tc>
        <w:tc>
          <w:tcPr>
            <w:tcW w:w="1008" w:type="dxa"/>
            <w:shd w:val="clear" w:color="auto" w:fill="FFFFFF" w:themeFill="background1"/>
          </w:tcPr>
          <w:p w:rsidR="00F41AC7" w:rsidRDefault="00F41AC7" w:rsidP="00EB2443">
            <w:pPr>
              <w:rPr>
                <w:lang w:eastAsia="ar-SA"/>
              </w:rPr>
            </w:pPr>
          </w:p>
        </w:tc>
        <w:tc>
          <w:tcPr>
            <w:tcW w:w="1008" w:type="dxa"/>
            <w:shd w:val="clear" w:color="auto" w:fill="0070C0"/>
          </w:tcPr>
          <w:p w:rsidR="00F41AC7" w:rsidRDefault="00F41AC7" w:rsidP="00EB2443">
            <w:pPr>
              <w:rPr>
                <w:lang w:eastAsia="ar-SA"/>
              </w:rPr>
            </w:pPr>
          </w:p>
        </w:tc>
        <w:tc>
          <w:tcPr>
            <w:tcW w:w="1008" w:type="dxa"/>
            <w:shd w:val="clear" w:color="auto" w:fill="FFFFFF" w:themeFill="background1"/>
          </w:tcPr>
          <w:p w:rsidR="00F41AC7" w:rsidRDefault="00F41AC7" w:rsidP="00EB2443">
            <w:pPr>
              <w:rPr>
                <w:lang w:eastAsia="ar-SA"/>
              </w:rPr>
            </w:pPr>
          </w:p>
        </w:tc>
      </w:tr>
      <w:tr w:rsidR="00F41AC7" w:rsidTr="00211461">
        <w:tc>
          <w:tcPr>
            <w:tcW w:w="1366" w:type="dxa"/>
            <w:vMerge/>
            <w:shd w:val="clear" w:color="auto" w:fill="C7CCE4" w:themeFill="text2" w:themeFillTint="33"/>
          </w:tcPr>
          <w:p w:rsidR="00F41AC7" w:rsidRDefault="00F41AC7" w:rsidP="00EB2443">
            <w:pPr>
              <w:rPr>
                <w:lang w:eastAsia="ar-SA"/>
              </w:rPr>
            </w:pPr>
          </w:p>
        </w:tc>
        <w:tc>
          <w:tcPr>
            <w:tcW w:w="2554" w:type="dxa"/>
            <w:shd w:val="clear" w:color="auto" w:fill="DEF4FC" w:themeFill="accent2" w:themeFillTint="33"/>
          </w:tcPr>
          <w:p w:rsidR="00F41AC7" w:rsidRDefault="00F41AC7" w:rsidP="00EB2443">
            <w:pPr>
              <w:rPr>
                <w:lang w:eastAsia="ar-SA"/>
              </w:rPr>
            </w:pPr>
            <w:r>
              <w:rPr>
                <w:lang w:eastAsia="ar-SA"/>
              </w:rPr>
              <w:t>Consultazione</w:t>
            </w:r>
          </w:p>
        </w:tc>
        <w:tc>
          <w:tcPr>
            <w:tcW w:w="426" w:type="dxa"/>
            <w:shd w:val="clear" w:color="auto" w:fill="31479E" w:themeFill="accent1" w:themeFillShade="BF"/>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6"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6"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1008" w:type="dxa"/>
            <w:shd w:val="clear" w:color="auto" w:fill="0070C0"/>
          </w:tcPr>
          <w:p w:rsidR="00F41AC7" w:rsidRDefault="00F41AC7" w:rsidP="00EB2443">
            <w:pPr>
              <w:rPr>
                <w:lang w:eastAsia="ar-SA"/>
              </w:rPr>
            </w:pPr>
          </w:p>
        </w:tc>
        <w:tc>
          <w:tcPr>
            <w:tcW w:w="1008" w:type="dxa"/>
            <w:shd w:val="clear" w:color="auto" w:fill="FFFFFF" w:themeFill="background1"/>
          </w:tcPr>
          <w:p w:rsidR="00F41AC7" w:rsidRDefault="00F41AC7" w:rsidP="00EB2443">
            <w:pPr>
              <w:rPr>
                <w:lang w:eastAsia="ar-SA"/>
              </w:rPr>
            </w:pPr>
          </w:p>
        </w:tc>
        <w:tc>
          <w:tcPr>
            <w:tcW w:w="1008" w:type="dxa"/>
            <w:shd w:val="clear" w:color="auto" w:fill="0070C0"/>
          </w:tcPr>
          <w:p w:rsidR="00F41AC7" w:rsidRDefault="00F41AC7" w:rsidP="00EB2443">
            <w:pPr>
              <w:rPr>
                <w:lang w:eastAsia="ar-SA"/>
              </w:rPr>
            </w:pPr>
          </w:p>
        </w:tc>
        <w:tc>
          <w:tcPr>
            <w:tcW w:w="1008" w:type="dxa"/>
            <w:shd w:val="clear" w:color="auto" w:fill="FFFFFF" w:themeFill="background1"/>
          </w:tcPr>
          <w:p w:rsidR="00F41AC7" w:rsidRDefault="00F41AC7" w:rsidP="00EB2443">
            <w:pPr>
              <w:rPr>
                <w:lang w:eastAsia="ar-SA"/>
              </w:rPr>
            </w:pPr>
          </w:p>
        </w:tc>
      </w:tr>
      <w:tr w:rsidR="00F41AC7" w:rsidTr="00211461">
        <w:tc>
          <w:tcPr>
            <w:tcW w:w="1366" w:type="dxa"/>
            <w:vMerge/>
            <w:shd w:val="clear" w:color="auto" w:fill="C7CCE4" w:themeFill="text2" w:themeFillTint="33"/>
          </w:tcPr>
          <w:p w:rsidR="00F41AC7" w:rsidRDefault="00F41AC7" w:rsidP="00EB2443">
            <w:pPr>
              <w:rPr>
                <w:lang w:eastAsia="ar-SA"/>
              </w:rPr>
            </w:pPr>
          </w:p>
        </w:tc>
        <w:tc>
          <w:tcPr>
            <w:tcW w:w="2554" w:type="dxa"/>
            <w:shd w:val="clear" w:color="auto" w:fill="DEF4FC" w:themeFill="accent2" w:themeFillTint="33"/>
          </w:tcPr>
          <w:p w:rsidR="00F41AC7" w:rsidRDefault="00F41AC7" w:rsidP="00EB2443">
            <w:pPr>
              <w:rPr>
                <w:lang w:eastAsia="ar-SA"/>
              </w:rPr>
            </w:pPr>
            <w:r>
              <w:rPr>
                <w:lang w:eastAsia="ar-SA"/>
              </w:rPr>
              <w:t>Adozione</w:t>
            </w:r>
          </w:p>
        </w:tc>
        <w:tc>
          <w:tcPr>
            <w:tcW w:w="426" w:type="dxa"/>
            <w:shd w:val="clear" w:color="auto" w:fill="31479E" w:themeFill="accent1" w:themeFillShade="BF"/>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6"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6"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425" w:type="dxa"/>
            <w:shd w:val="clear" w:color="auto" w:fill="FFFFFF" w:themeFill="background1"/>
          </w:tcPr>
          <w:p w:rsidR="00F41AC7" w:rsidRDefault="00F41AC7" w:rsidP="00EB2443">
            <w:pPr>
              <w:rPr>
                <w:lang w:eastAsia="ar-SA"/>
              </w:rPr>
            </w:pPr>
          </w:p>
        </w:tc>
        <w:tc>
          <w:tcPr>
            <w:tcW w:w="1008" w:type="dxa"/>
            <w:shd w:val="clear" w:color="auto" w:fill="0070C0"/>
          </w:tcPr>
          <w:p w:rsidR="00F41AC7" w:rsidRDefault="00F41AC7" w:rsidP="00EB2443">
            <w:pPr>
              <w:rPr>
                <w:lang w:eastAsia="ar-SA"/>
              </w:rPr>
            </w:pPr>
          </w:p>
        </w:tc>
        <w:tc>
          <w:tcPr>
            <w:tcW w:w="1008" w:type="dxa"/>
            <w:shd w:val="clear" w:color="auto" w:fill="FFFFFF" w:themeFill="background1"/>
          </w:tcPr>
          <w:p w:rsidR="00F41AC7" w:rsidRDefault="00F41AC7" w:rsidP="00EB2443">
            <w:pPr>
              <w:rPr>
                <w:lang w:eastAsia="ar-SA"/>
              </w:rPr>
            </w:pPr>
          </w:p>
        </w:tc>
        <w:tc>
          <w:tcPr>
            <w:tcW w:w="1008" w:type="dxa"/>
            <w:shd w:val="clear" w:color="auto" w:fill="0070C0"/>
          </w:tcPr>
          <w:p w:rsidR="00F41AC7" w:rsidRDefault="00F41AC7" w:rsidP="00EB2443">
            <w:pPr>
              <w:rPr>
                <w:lang w:eastAsia="ar-SA"/>
              </w:rPr>
            </w:pPr>
          </w:p>
        </w:tc>
        <w:tc>
          <w:tcPr>
            <w:tcW w:w="1008" w:type="dxa"/>
            <w:shd w:val="clear" w:color="auto" w:fill="FFFFFF" w:themeFill="background1"/>
          </w:tcPr>
          <w:p w:rsidR="00F41AC7" w:rsidRDefault="00F41AC7" w:rsidP="00EB2443">
            <w:pPr>
              <w:rPr>
                <w:lang w:eastAsia="ar-SA"/>
              </w:rPr>
            </w:pPr>
          </w:p>
        </w:tc>
      </w:tr>
    </w:tbl>
    <w:p w:rsidR="00EB2443" w:rsidRPr="00EB2443" w:rsidRDefault="00EB2443" w:rsidP="00EB2443">
      <w:pPr>
        <w:rPr>
          <w:lang w:eastAsia="ar-SA"/>
        </w:rPr>
      </w:pPr>
    </w:p>
    <w:sectPr w:rsidR="00EB2443" w:rsidRPr="00EB2443" w:rsidSect="00015622">
      <w:pgSz w:w="16840" w:h="11907" w:orient="landscape"/>
      <w:pgMar w:top="1134" w:right="454" w:bottom="851" w:left="902" w:header="284"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4E7C" w:rsidRDefault="00754E7C">
      <w:r>
        <w:separator/>
      </w:r>
    </w:p>
  </w:endnote>
  <w:endnote w:type="continuationSeparator" w:id="0">
    <w:p w:rsidR="00754E7C" w:rsidRDefault="00754E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BernhardTango BT">
    <w:panose1 w:val="00000000000000000000"/>
    <w:charset w:val="00"/>
    <w:family w:val="script"/>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7115206"/>
      <w:docPartObj>
        <w:docPartGallery w:val="Page Numbers (Bottom of Page)"/>
        <w:docPartUnique/>
      </w:docPartObj>
    </w:sdtPr>
    <w:sdtContent>
      <w:p w:rsidR="00754E7C" w:rsidRDefault="00754E7C">
        <w:pPr>
          <w:pStyle w:val="Pidipagina"/>
        </w:pPr>
        <w:r>
          <w:rPr>
            <w:noProof/>
          </w:rPr>
          <w:pict>
            <v:oval id="Ovale 6" o:spid="_x0000_s24577" style="position:absolute;margin-left:0;margin-top:0;width:44.25pt;height:44.25pt;rotation:180;flip:x;z-index:251662336;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" filled="f" fillcolor="#c0504d" strokecolor="#adc1d9" strokeweight="1pt">
              <v:textbox style="mso-next-textbox:#Ovale 6" inset="0,0,0,0">
                <w:txbxContent>
                  <w:p w:rsidR="00754E7C" w:rsidRDefault="00754E7C">
                    <w:pPr>
                      <w:pStyle w:val="Pidipagina"/>
                      <w:rPr>
                        <w:color w:val="4E67C8" w:themeColor="accent1"/>
                      </w:rPr>
                    </w:pPr>
                    <w:r w:rsidRPr="003A652C">
                      <w:fldChar w:fldCharType="begin"/>
                    </w:r>
                    <w:r>
                      <w:instrText>PAGE  \* MERGEFORMAT</w:instrText>
                    </w:r>
                    <w:r w:rsidRPr="003A652C">
                      <w:fldChar w:fldCharType="separate"/>
                    </w:r>
                    <w:r w:rsidR="00CE6C42" w:rsidRPr="00CE6C42">
                      <w:rPr>
                        <w:noProof/>
                        <w:color w:val="4E67C8" w:themeColor="accent1"/>
                      </w:rPr>
                      <w:t>48</w:t>
                    </w:r>
                    <w:r>
                      <w:rPr>
                        <w:color w:val="4E67C8" w:themeColor="accent1"/>
                      </w:rPr>
                      <w:fldChar w:fldCharType="end"/>
                    </w:r>
                  </w:p>
                </w:txbxContent>
              </v:textbox>
              <w10:wrap anchorx="margin" anchory="margin"/>
            </v:oval>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4E7C" w:rsidRDefault="00754E7C">
      <w:r>
        <w:separator/>
      </w:r>
    </w:p>
  </w:footnote>
  <w:footnote w:type="continuationSeparator" w:id="0">
    <w:p w:rsidR="00754E7C" w:rsidRDefault="00754E7C">
      <w:r>
        <w:continuationSeparator/>
      </w:r>
    </w:p>
  </w:footnote>
  <w:footnote w:id="1">
    <w:p w:rsidR="00754E7C" w:rsidRPr="008C6334" w:rsidRDefault="00754E7C" w:rsidP="008C6334">
      <w:pPr>
        <w:pStyle w:val="Testonotaapidipagina"/>
        <w:jc w:val="both"/>
      </w:pPr>
      <w:r>
        <w:rPr>
          <w:rStyle w:val="Rimandonotaapidipagina"/>
        </w:rPr>
        <w:footnoteRef/>
      </w:r>
      <w:r>
        <w:t xml:space="preserve"> </w:t>
      </w:r>
      <w:r w:rsidRPr="008C6334">
        <w:t>La corruzione nel PNA ha un significato più ampio,  che coincide con il concetto di  “</w:t>
      </w:r>
      <w:proofErr w:type="spellStart"/>
      <w:r w:rsidRPr="008C6334">
        <w:t>maladministration</w:t>
      </w:r>
      <w:proofErr w:type="spellEnd"/>
      <w:r w:rsidRPr="008C6334">
        <w:t xml:space="preserve">”,  intesa come assunzione di decisioni (di assetto di interessi a conclusione di procedimenti, di determinazioni di fasi interne a singoli procedimenti, di gestione di risorse pubbliche) devianti dalla cura dell’interesse generale a causa del condizionamento improprio da parte di interessi particolari. </w:t>
      </w:r>
    </w:p>
    <w:p w:rsidR="00754E7C" w:rsidRPr="008C6334" w:rsidRDefault="00754E7C" w:rsidP="008C6334">
      <w:pPr>
        <w:pStyle w:val="Testonotaapidipagina"/>
        <w:jc w:val="both"/>
      </w:pPr>
      <w:r w:rsidRPr="008C6334">
        <w:t>Riguarda atti e comportamenti che, anche se non consistenti in specifici reati, contrastano con la  necessaria cura dell’interesse pubblico e pregiudicano l’affidamento dei cittadini nell’imparzialità delle amministrazioni e dei soggetti che svolgono attività di Pubblico interesse.</w:t>
      </w:r>
    </w:p>
    <w:p w:rsidR="00754E7C" w:rsidRDefault="00754E7C">
      <w:pPr>
        <w:pStyle w:val="Testonotaapidipagina"/>
      </w:pPr>
    </w:p>
  </w:footnote>
  <w:footnote w:id="2">
    <w:p w:rsidR="00754E7C" w:rsidRPr="00FB4771" w:rsidRDefault="00754E7C" w:rsidP="00FB4771">
      <w:pPr>
        <w:pStyle w:val="Testonotaapidipagina"/>
        <w:jc w:val="both"/>
      </w:pPr>
      <w:r>
        <w:rPr>
          <w:rStyle w:val="Rimandonotaapidipagina"/>
        </w:rPr>
        <w:footnoteRef/>
      </w:r>
      <w:r>
        <w:t xml:space="preserve"> In sede di prima adozione, per l’anno 2016, l’adozione del PTPC è fissata dalle </w:t>
      </w:r>
      <w:r w:rsidRPr="00FB4771">
        <w:rPr>
          <w:i/>
        </w:rPr>
        <w:t>Linee guida sull’applicazione alle istituzioni scolastiche delle disposizioni di cui alla legge 6 novembre 2012, n. 190 e al decreto legislativo 14 marzo 2013, n. 33</w:t>
      </w:r>
      <w:r>
        <w:t xml:space="preserve"> al 30 maggio 2016.</w:t>
      </w:r>
    </w:p>
  </w:footnote>
  <w:footnote w:id="3">
    <w:p w:rsidR="00754E7C" w:rsidRDefault="00754E7C" w:rsidP="005E3117">
      <w:pPr>
        <w:pStyle w:val="Testonotaapidipagina"/>
      </w:pPr>
      <w:r>
        <w:rPr>
          <w:rStyle w:val="Rimandonotaapidipagina"/>
        </w:rPr>
        <w:footnoteRef/>
      </w:r>
      <w:r>
        <w:t xml:space="preserve"> </w:t>
      </w:r>
      <w:r w:rsidRPr="005C039D">
        <w:rPr>
          <w:rStyle w:val="PidipaginaCarattere"/>
        </w:rPr>
        <w:t>La legge n. 190/2012 modifica altresì la legge n. 20/1994 introducendo il comma 1-sexies che prevede che “Nel giudizio di responsabilità, l'entità del danno all'immagine della pubblica amministrazione derivante dalla commissione di un reato contro la stessa pubblica amministrazione accertato con sentenza passata in giudicato si presume, salva prova contraria, pari al doppio della somma di denaro o del valore patrimoniale di altra utilità illecitamente percepita dal dipendente”.</w:t>
      </w:r>
    </w:p>
  </w:footnote>
  <w:footnote w:id="4">
    <w:p w:rsidR="00754E7C" w:rsidRPr="005C039D" w:rsidRDefault="00754E7C" w:rsidP="00FB4771">
      <w:pPr>
        <w:pStyle w:val="Testonotaapidipagina"/>
        <w:rPr>
          <w:rStyle w:val="PidipaginaCarattere"/>
        </w:rPr>
      </w:pPr>
      <w:r>
        <w:rPr>
          <w:rStyle w:val="Rimandonotaapidipagina"/>
        </w:rPr>
        <w:footnoteRef/>
      </w:r>
      <w:r>
        <w:t xml:space="preserve"> </w:t>
      </w:r>
      <w:r w:rsidRPr="005C039D">
        <w:rPr>
          <w:rStyle w:val="PidipaginaCarattere"/>
        </w:rPr>
        <w:t>Cfr. Circolare n. 1 del 25.1.2013 Dipartimento della funzione pubblica, cit., pag. 14.</w:t>
      </w:r>
    </w:p>
  </w:footnote>
  <w:footnote w:id="5">
    <w:p w:rsidR="00754E7C" w:rsidRPr="0093487E" w:rsidRDefault="00754E7C" w:rsidP="0093487E">
      <w:pPr>
        <w:pStyle w:val="Testonotaapidipagina"/>
        <w:jc w:val="both"/>
      </w:pPr>
      <w:r>
        <w:rPr>
          <w:rStyle w:val="Rimandonotaapidipagina"/>
        </w:rPr>
        <w:footnoteRef/>
      </w:r>
      <w:r>
        <w:t xml:space="preserve"> </w:t>
      </w:r>
      <w:r w:rsidRPr="0093487E">
        <w:t xml:space="preserve">Si evidenzia che l’elencazione non ha carattere esaustivo, si riferisce alle misure ulteriori ed ha l’obiettivo di supportare l’attività del responsabile della prevenzione, dei dirigenti e dei referenti nella fase di valutazione dei rischi caratteristici del comparto scuola. Resta inteso che anche per le istituzioni scolastiche deve essere compiuta la valutazione del rischio relativamente a tutte le aree comuni obbligatorie di cui all’Allegato 2 al P.N.A., debbono essere introdotte ed implementate le misure di prevenzione obbligatorie e, pertanto, valgono comunque le indicazioni contenute nel P.N.A. in quanto compatibili. </w:t>
      </w:r>
    </w:p>
    <w:p w:rsidR="00754E7C" w:rsidRDefault="00754E7C" w:rsidP="0093487E">
      <w:pPr>
        <w:pStyle w:val="Testonotaapidipagina"/>
        <w:jc w:val="both"/>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E7C" w:rsidRDefault="00754E7C" w:rsidP="00EB2443">
    <w:pPr>
      <w:keepLines/>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lowerLetter"/>
      <w:lvlText w:val="%1)"/>
      <w:lvlJc w:val="left"/>
      <w:pPr>
        <w:tabs>
          <w:tab w:val="num" w:pos="0"/>
        </w:tabs>
        <w:ind w:left="720" w:hanging="360"/>
      </w:pPr>
      <w:rPr>
        <w:rFonts w:hint="default"/>
      </w:rPr>
    </w:lvl>
  </w:abstractNum>
  <w:abstractNum w:abstractNumId="1">
    <w:nsid w:val="00000003"/>
    <w:multiLevelType w:val="singleLevel"/>
    <w:tmpl w:val="00000003"/>
    <w:name w:val="WW8Num3"/>
    <w:lvl w:ilvl="0">
      <w:start w:val="1"/>
      <w:numFmt w:val="lowerLetter"/>
      <w:lvlText w:val="%1)"/>
      <w:lvlJc w:val="left"/>
      <w:pPr>
        <w:tabs>
          <w:tab w:val="num" w:pos="0"/>
        </w:tabs>
        <w:ind w:left="720" w:hanging="360"/>
      </w:pPr>
      <w:rPr>
        <w:rFonts w:cs="Book Antiqua"/>
      </w:rPr>
    </w:lvl>
  </w:abstractNum>
  <w:abstractNum w:abstractNumId="2">
    <w:nsid w:val="00000004"/>
    <w:multiLevelType w:val="singleLevel"/>
    <w:tmpl w:val="00000004"/>
    <w:name w:val="WW8Num4"/>
    <w:lvl w:ilvl="0">
      <w:start w:val="1"/>
      <w:numFmt w:val="lowerLetter"/>
      <w:lvlText w:val="%1)"/>
      <w:lvlJc w:val="left"/>
      <w:pPr>
        <w:tabs>
          <w:tab w:val="num" w:pos="0"/>
        </w:tabs>
        <w:ind w:left="720" w:hanging="360"/>
      </w:pPr>
      <w:rPr>
        <w:rFonts w:cs="Book Antiqua" w:hint="default"/>
      </w:rPr>
    </w:lvl>
  </w:abstractNum>
  <w:abstractNum w:abstractNumId="3">
    <w:nsid w:val="00000005"/>
    <w:multiLevelType w:val="singleLevel"/>
    <w:tmpl w:val="00000005"/>
    <w:name w:val="WW8Num5"/>
    <w:lvl w:ilvl="0">
      <w:start w:val="1"/>
      <w:numFmt w:val="lowerLetter"/>
      <w:lvlText w:val="%1)"/>
      <w:lvlJc w:val="left"/>
      <w:pPr>
        <w:tabs>
          <w:tab w:val="num" w:pos="0"/>
        </w:tabs>
        <w:ind w:left="720" w:hanging="360"/>
      </w:pPr>
      <w:rPr>
        <w:rFonts w:cs="Book Antiqua"/>
      </w:rPr>
    </w:lvl>
  </w:abstractNum>
  <w:abstractNum w:abstractNumId="4">
    <w:nsid w:val="00000006"/>
    <w:multiLevelType w:val="singleLevel"/>
    <w:tmpl w:val="00000006"/>
    <w:name w:val="WW8Num6"/>
    <w:lvl w:ilvl="0">
      <w:start w:val="1"/>
      <w:numFmt w:val="lowerLetter"/>
      <w:lvlText w:val="%1)"/>
      <w:lvlJc w:val="left"/>
      <w:pPr>
        <w:tabs>
          <w:tab w:val="num" w:pos="0"/>
        </w:tabs>
        <w:ind w:left="720" w:hanging="360"/>
      </w:pPr>
      <w:rPr>
        <w:rFonts w:ascii="Book Antiqua" w:hAnsi="Book Antiqua" w:cs="Book Antiqua"/>
        <w:i/>
        <w:iCs/>
        <w:sz w:val="24"/>
      </w:rPr>
    </w:lvl>
  </w:abstractNum>
  <w:abstractNum w:abstractNumId="5">
    <w:nsid w:val="00000007"/>
    <w:multiLevelType w:val="singleLevel"/>
    <w:tmpl w:val="00000007"/>
    <w:name w:val="WW8Num7"/>
    <w:lvl w:ilvl="0">
      <w:start w:val="1"/>
      <w:numFmt w:val="lowerLetter"/>
      <w:lvlText w:val="%1)"/>
      <w:lvlJc w:val="left"/>
      <w:pPr>
        <w:tabs>
          <w:tab w:val="num" w:pos="0"/>
        </w:tabs>
        <w:ind w:left="720" w:hanging="360"/>
      </w:pPr>
      <w:rPr>
        <w:rFonts w:ascii="Book Antiqua" w:eastAsia="Times New Roman" w:hAnsi="Book Antiqua" w:cs="Arial" w:hint="default"/>
        <w:sz w:val="24"/>
      </w:rPr>
    </w:lvl>
  </w:abstractNum>
  <w:abstractNum w:abstractNumId="6">
    <w:nsid w:val="00000009"/>
    <w:multiLevelType w:val="singleLevel"/>
    <w:tmpl w:val="00000009"/>
    <w:name w:val="WW8Num9"/>
    <w:lvl w:ilvl="0">
      <w:start w:val="1"/>
      <w:numFmt w:val="lowerLetter"/>
      <w:lvlText w:val="%1)"/>
      <w:lvlJc w:val="left"/>
      <w:pPr>
        <w:tabs>
          <w:tab w:val="num" w:pos="0"/>
        </w:tabs>
        <w:ind w:left="720" w:hanging="360"/>
      </w:pPr>
      <w:rPr>
        <w:rFonts w:ascii="Book Antiqua" w:hAnsi="Book Antiqua" w:cs="Book Antiqua"/>
        <w:sz w:val="24"/>
      </w:rPr>
    </w:lvl>
  </w:abstractNum>
  <w:abstractNum w:abstractNumId="7">
    <w:nsid w:val="0000000A"/>
    <w:multiLevelType w:val="singleLevel"/>
    <w:tmpl w:val="0000000A"/>
    <w:name w:val="WW8Num10"/>
    <w:lvl w:ilvl="0">
      <w:start w:val="1"/>
      <w:numFmt w:val="lowerLetter"/>
      <w:lvlText w:val="%1)"/>
      <w:lvlJc w:val="left"/>
      <w:pPr>
        <w:tabs>
          <w:tab w:val="num" w:pos="0"/>
        </w:tabs>
        <w:ind w:left="720" w:hanging="360"/>
      </w:pPr>
    </w:lvl>
  </w:abstractNum>
  <w:abstractNum w:abstractNumId="8">
    <w:nsid w:val="0000000D"/>
    <w:multiLevelType w:val="multilevel"/>
    <w:tmpl w:val="0000000D"/>
    <w:name w:val="WW8Num13"/>
    <w:lvl w:ilvl="0">
      <w:start w:val="1"/>
      <w:numFmt w:val="bullet"/>
      <w:lvlText w:val=""/>
      <w:lvlJc w:val="left"/>
      <w:pPr>
        <w:tabs>
          <w:tab w:val="num" w:pos="720"/>
        </w:tabs>
        <w:ind w:left="720" w:hanging="360"/>
      </w:pPr>
      <w:rPr>
        <w:rFonts w:ascii="Symbol" w:hAnsi="Symbol" w:cs="Book Antiqua"/>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Book Antiqua"/>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Book Antiqua"/>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9">
    <w:nsid w:val="0000000E"/>
    <w:multiLevelType w:val="multilevel"/>
    <w:tmpl w:val="0000000E"/>
    <w:name w:val="WW8Num14"/>
    <w:lvl w:ilvl="0">
      <w:start w:val="1"/>
      <w:numFmt w:val="bullet"/>
      <w:lvlText w:val=""/>
      <w:lvlJc w:val="left"/>
      <w:pPr>
        <w:tabs>
          <w:tab w:val="num" w:pos="720"/>
        </w:tabs>
        <w:ind w:left="720" w:hanging="360"/>
      </w:pPr>
      <w:rPr>
        <w:rFonts w:ascii="Symbol" w:hAnsi="Symbol" w:cs="Book Antiqua" w:hint="default"/>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Book Antiqua" w:hint="default"/>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Book Antiqua" w:hint="default"/>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0">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1">
    <w:nsid w:val="02C6263F"/>
    <w:multiLevelType w:val="hybridMultilevel"/>
    <w:tmpl w:val="DE7239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0E603CE3"/>
    <w:multiLevelType w:val="hybridMultilevel"/>
    <w:tmpl w:val="37D8E7A4"/>
    <w:lvl w:ilvl="0" w:tplc="0410000B">
      <w:start w:val="1"/>
      <w:numFmt w:val="bullet"/>
      <w:lvlText w:val=""/>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3">
    <w:nsid w:val="144F3C9E"/>
    <w:multiLevelType w:val="hybridMultilevel"/>
    <w:tmpl w:val="68FE34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15301784"/>
    <w:multiLevelType w:val="multilevel"/>
    <w:tmpl w:val="1D92EEDA"/>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5">
    <w:nsid w:val="159644E7"/>
    <w:multiLevelType w:val="hybridMultilevel"/>
    <w:tmpl w:val="3656FC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16684B94"/>
    <w:multiLevelType w:val="hybridMultilevel"/>
    <w:tmpl w:val="03D445B2"/>
    <w:lvl w:ilvl="0" w:tplc="0410000B">
      <w:start w:val="1"/>
      <w:numFmt w:val="bullet"/>
      <w:lvlText w:val=""/>
      <w:lvlJc w:val="left"/>
      <w:pPr>
        <w:ind w:left="1789" w:hanging="360"/>
      </w:pPr>
      <w:rPr>
        <w:rFonts w:ascii="Wingdings" w:hAnsi="Wingdings" w:hint="default"/>
      </w:rPr>
    </w:lvl>
    <w:lvl w:ilvl="1" w:tplc="04100003" w:tentative="1">
      <w:start w:val="1"/>
      <w:numFmt w:val="bullet"/>
      <w:lvlText w:val="o"/>
      <w:lvlJc w:val="left"/>
      <w:pPr>
        <w:ind w:left="2509" w:hanging="360"/>
      </w:pPr>
      <w:rPr>
        <w:rFonts w:ascii="Courier New" w:hAnsi="Courier New" w:cs="Courier New" w:hint="default"/>
      </w:rPr>
    </w:lvl>
    <w:lvl w:ilvl="2" w:tplc="04100005" w:tentative="1">
      <w:start w:val="1"/>
      <w:numFmt w:val="bullet"/>
      <w:lvlText w:val=""/>
      <w:lvlJc w:val="left"/>
      <w:pPr>
        <w:ind w:left="3229" w:hanging="360"/>
      </w:pPr>
      <w:rPr>
        <w:rFonts w:ascii="Wingdings" w:hAnsi="Wingdings" w:hint="default"/>
      </w:rPr>
    </w:lvl>
    <w:lvl w:ilvl="3" w:tplc="04100001" w:tentative="1">
      <w:start w:val="1"/>
      <w:numFmt w:val="bullet"/>
      <w:lvlText w:val=""/>
      <w:lvlJc w:val="left"/>
      <w:pPr>
        <w:ind w:left="3949" w:hanging="360"/>
      </w:pPr>
      <w:rPr>
        <w:rFonts w:ascii="Symbol" w:hAnsi="Symbol" w:hint="default"/>
      </w:rPr>
    </w:lvl>
    <w:lvl w:ilvl="4" w:tplc="04100003" w:tentative="1">
      <w:start w:val="1"/>
      <w:numFmt w:val="bullet"/>
      <w:lvlText w:val="o"/>
      <w:lvlJc w:val="left"/>
      <w:pPr>
        <w:ind w:left="4669" w:hanging="360"/>
      </w:pPr>
      <w:rPr>
        <w:rFonts w:ascii="Courier New" w:hAnsi="Courier New" w:cs="Courier New" w:hint="default"/>
      </w:rPr>
    </w:lvl>
    <w:lvl w:ilvl="5" w:tplc="04100005" w:tentative="1">
      <w:start w:val="1"/>
      <w:numFmt w:val="bullet"/>
      <w:lvlText w:val=""/>
      <w:lvlJc w:val="left"/>
      <w:pPr>
        <w:ind w:left="5389" w:hanging="360"/>
      </w:pPr>
      <w:rPr>
        <w:rFonts w:ascii="Wingdings" w:hAnsi="Wingdings" w:hint="default"/>
      </w:rPr>
    </w:lvl>
    <w:lvl w:ilvl="6" w:tplc="04100001" w:tentative="1">
      <w:start w:val="1"/>
      <w:numFmt w:val="bullet"/>
      <w:lvlText w:val=""/>
      <w:lvlJc w:val="left"/>
      <w:pPr>
        <w:ind w:left="6109" w:hanging="360"/>
      </w:pPr>
      <w:rPr>
        <w:rFonts w:ascii="Symbol" w:hAnsi="Symbol" w:hint="default"/>
      </w:rPr>
    </w:lvl>
    <w:lvl w:ilvl="7" w:tplc="04100003" w:tentative="1">
      <w:start w:val="1"/>
      <w:numFmt w:val="bullet"/>
      <w:lvlText w:val="o"/>
      <w:lvlJc w:val="left"/>
      <w:pPr>
        <w:ind w:left="6829" w:hanging="360"/>
      </w:pPr>
      <w:rPr>
        <w:rFonts w:ascii="Courier New" w:hAnsi="Courier New" w:cs="Courier New" w:hint="default"/>
      </w:rPr>
    </w:lvl>
    <w:lvl w:ilvl="8" w:tplc="04100005" w:tentative="1">
      <w:start w:val="1"/>
      <w:numFmt w:val="bullet"/>
      <w:lvlText w:val=""/>
      <w:lvlJc w:val="left"/>
      <w:pPr>
        <w:ind w:left="7549" w:hanging="360"/>
      </w:pPr>
      <w:rPr>
        <w:rFonts w:ascii="Wingdings" w:hAnsi="Wingdings" w:hint="default"/>
      </w:rPr>
    </w:lvl>
  </w:abstractNum>
  <w:abstractNum w:abstractNumId="17">
    <w:nsid w:val="18825A90"/>
    <w:multiLevelType w:val="hybridMultilevel"/>
    <w:tmpl w:val="09B851E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1F391290"/>
    <w:multiLevelType w:val="hybridMultilevel"/>
    <w:tmpl w:val="C6DC68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20EC3614"/>
    <w:multiLevelType w:val="hybridMultilevel"/>
    <w:tmpl w:val="AFB8C1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280C103A"/>
    <w:multiLevelType w:val="hybridMultilevel"/>
    <w:tmpl w:val="F418C0B8"/>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1">
    <w:nsid w:val="29457A45"/>
    <w:multiLevelType w:val="hybridMultilevel"/>
    <w:tmpl w:val="A8BCADC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2">
    <w:nsid w:val="2C0A45A8"/>
    <w:multiLevelType w:val="multilevel"/>
    <w:tmpl w:val="E9A8699E"/>
    <w:lvl w:ilvl="0">
      <w:start w:val="1"/>
      <w:numFmt w:val="decimal"/>
      <w:lvlText w:val="%1"/>
      <w:lvlJc w:val="left"/>
      <w:pPr>
        <w:ind w:left="432" w:hanging="432"/>
      </w:pPr>
      <w:rPr>
        <w:rFonts w:hint="default"/>
      </w:rPr>
    </w:lvl>
    <w:lvl w:ilvl="1">
      <w:start w:val="1"/>
      <w:numFmt w:val="lowerLetter"/>
      <w:lvlText w:val="%2)"/>
      <w:lvlJc w:val="left"/>
      <w:pPr>
        <w:ind w:left="576" w:hanging="576"/>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nsid w:val="2C3B1DD4"/>
    <w:multiLevelType w:val="hybridMultilevel"/>
    <w:tmpl w:val="CE8A1C06"/>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4">
    <w:nsid w:val="32EE197D"/>
    <w:multiLevelType w:val="hybridMultilevel"/>
    <w:tmpl w:val="0AB646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34154122"/>
    <w:multiLevelType w:val="hybridMultilevel"/>
    <w:tmpl w:val="F4201602"/>
    <w:lvl w:ilvl="0" w:tplc="0410000B">
      <w:start w:val="1"/>
      <w:numFmt w:val="bullet"/>
      <w:lvlText w:val=""/>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6">
    <w:nsid w:val="36D65CFB"/>
    <w:multiLevelType w:val="hybridMultilevel"/>
    <w:tmpl w:val="B0A64AD0"/>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7">
    <w:nsid w:val="3A35424C"/>
    <w:multiLevelType w:val="hybridMultilevel"/>
    <w:tmpl w:val="21423F3E"/>
    <w:lvl w:ilvl="0" w:tplc="15DCD5C2">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449252A3"/>
    <w:multiLevelType w:val="hybridMultilevel"/>
    <w:tmpl w:val="D876C6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55629B2"/>
    <w:multiLevelType w:val="hybridMultilevel"/>
    <w:tmpl w:val="13109266"/>
    <w:lvl w:ilvl="0" w:tplc="0410000B">
      <w:start w:val="1"/>
      <w:numFmt w:val="bullet"/>
      <w:lvlText w:val=""/>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0">
    <w:nsid w:val="457F6B99"/>
    <w:multiLevelType w:val="hybridMultilevel"/>
    <w:tmpl w:val="E27AF8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B0D74D8"/>
    <w:multiLevelType w:val="hybridMultilevel"/>
    <w:tmpl w:val="99946A1C"/>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2">
    <w:nsid w:val="4EB54298"/>
    <w:multiLevelType w:val="hybridMultilevel"/>
    <w:tmpl w:val="06CAD4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B00659E"/>
    <w:multiLevelType w:val="hybridMultilevel"/>
    <w:tmpl w:val="6058A1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D530308"/>
    <w:multiLevelType w:val="hybridMultilevel"/>
    <w:tmpl w:val="16FAC9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2BE4F44"/>
    <w:multiLevelType w:val="hybridMultilevel"/>
    <w:tmpl w:val="F5321954"/>
    <w:lvl w:ilvl="0" w:tplc="42CA9C48">
      <w:start w:val="1"/>
      <w:numFmt w:val="decimal"/>
      <w:lvlText w:val="%1)"/>
      <w:lvlJc w:val="left"/>
      <w:pPr>
        <w:ind w:left="1069" w:hanging="360"/>
      </w:pPr>
      <w:rPr>
        <w:rFonts w:hint="default"/>
      </w:rPr>
    </w:lvl>
    <w:lvl w:ilvl="1" w:tplc="04100019">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6">
    <w:nsid w:val="63772578"/>
    <w:multiLevelType w:val="hybridMultilevel"/>
    <w:tmpl w:val="3E442CE8"/>
    <w:lvl w:ilvl="0" w:tplc="0410000B">
      <w:start w:val="1"/>
      <w:numFmt w:val="bullet"/>
      <w:lvlText w:val=""/>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7">
    <w:nsid w:val="65676A57"/>
    <w:multiLevelType w:val="hybridMultilevel"/>
    <w:tmpl w:val="B000A698"/>
    <w:lvl w:ilvl="0" w:tplc="0410000B">
      <w:start w:val="1"/>
      <w:numFmt w:val="bullet"/>
      <w:lvlText w:val=""/>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8">
    <w:nsid w:val="6D7E59C5"/>
    <w:multiLevelType w:val="hybridMultilevel"/>
    <w:tmpl w:val="FB3CCAFC"/>
    <w:lvl w:ilvl="0" w:tplc="73E6A10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F195976"/>
    <w:multiLevelType w:val="hybridMultilevel"/>
    <w:tmpl w:val="75F82E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6003752"/>
    <w:multiLevelType w:val="hybridMultilevel"/>
    <w:tmpl w:val="E8CC5A8E"/>
    <w:lvl w:ilvl="0" w:tplc="64441CC4">
      <w:start w:val="6"/>
      <w:numFmt w:val="bullet"/>
      <w:lvlText w:val="-"/>
      <w:lvlJc w:val="left"/>
      <w:pPr>
        <w:ind w:left="643" w:hanging="360"/>
      </w:pPr>
      <w:rPr>
        <w:rFonts w:ascii="Garamond" w:eastAsia="MS Mincho" w:hAnsi="Garamond" w:hint="default"/>
      </w:rPr>
    </w:lvl>
    <w:lvl w:ilvl="1" w:tplc="04100003" w:tentative="1">
      <w:start w:val="1"/>
      <w:numFmt w:val="bullet"/>
      <w:lvlText w:val="o"/>
      <w:lvlJc w:val="left"/>
      <w:pPr>
        <w:ind w:left="1363" w:hanging="360"/>
      </w:pPr>
      <w:rPr>
        <w:rFonts w:ascii="Courier New" w:hAnsi="Courier New" w:hint="default"/>
      </w:rPr>
    </w:lvl>
    <w:lvl w:ilvl="2" w:tplc="04100005" w:tentative="1">
      <w:start w:val="1"/>
      <w:numFmt w:val="bullet"/>
      <w:lvlText w:val=""/>
      <w:lvlJc w:val="left"/>
      <w:pPr>
        <w:ind w:left="2083" w:hanging="360"/>
      </w:pPr>
      <w:rPr>
        <w:rFonts w:ascii="Wingdings" w:hAnsi="Wingdings" w:hint="default"/>
      </w:rPr>
    </w:lvl>
    <w:lvl w:ilvl="3" w:tplc="04100001" w:tentative="1">
      <w:start w:val="1"/>
      <w:numFmt w:val="bullet"/>
      <w:lvlText w:val=""/>
      <w:lvlJc w:val="left"/>
      <w:pPr>
        <w:ind w:left="2803" w:hanging="360"/>
      </w:pPr>
      <w:rPr>
        <w:rFonts w:ascii="Symbol" w:hAnsi="Symbol" w:hint="default"/>
      </w:rPr>
    </w:lvl>
    <w:lvl w:ilvl="4" w:tplc="04100003" w:tentative="1">
      <w:start w:val="1"/>
      <w:numFmt w:val="bullet"/>
      <w:lvlText w:val="o"/>
      <w:lvlJc w:val="left"/>
      <w:pPr>
        <w:ind w:left="3523" w:hanging="360"/>
      </w:pPr>
      <w:rPr>
        <w:rFonts w:ascii="Courier New" w:hAnsi="Courier New" w:hint="default"/>
      </w:rPr>
    </w:lvl>
    <w:lvl w:ilvl="5" w:tplc="04100005" w:tentative="1">
      <w:start w:val="1"/>
      <w:numFmt w:val="bullet"/>
      <w:lvlText w:val=""/>
      <w:lvlJc w:val="left"/>
      <w:pPr>
        <w:ind w:left="4243" w:hanging="360"/>
      </w:pPr>
      <w:rPr>
        <w:rFonts w:ascii="Wingdings" w:hAnsi="Wingdings" w:hint="default"/>
      </w:rPr>
    </w:lvl>
    <w:lvl w:ilvl="6" w:tplc="04100001" w:tentative="1">
      <w:start w:val="1"/>
      <w:numFmt w:val="bullet"/>
      <w:lvlText w:val=""/>
      <w:lvlJc w:val="left"/>
      <w:pPr>
        <w:ind w:left="4963" w:hanging="360"/>
      </w:pPr>
      <w:rPr>
        <w:rFonts w:ascii="Symbol" w:hAnsi="Symbol" w:hint="default"/>
      </w:rPr>
    </w:lvl>
    <w:lvl w:ilvl="7" w:tplc="04100003" w:tentative="1">
      <w:start w:val="1"/>
      <w:numFmt w:val="bullet"/>
      <w:lvlText w:val="o"/>
      <w:lvlJc w:val="left"/>
      <w:pPr>
        <w:ind w:left="5683" w:hanging="360"/>
      </w:pPr>
      <w:rPr>
        <w:rFonts w:ascii="Courier New" w:hAnsi="Courier New" w:hint="default"/>
      </w:rPr>
    </w:lvl>
    <w:lvl w:ilvl="8" w:tplc="04100005" w:tentative="1">
      <w:start w:val="1"/>
      <w:numFmt w:val="bullet"/>
      <w:lvlText w:val=""/>
      <w:lvlJc w:val="left"/>
      <w:pPr>
        <w:ind w:left="6403" w:hanging="360"/>
      </w:pPr>
      <w:rPr>
        <w:rFonts w:ascii="Wingdings" w:hAnsi="Wingdings" w:hint="default"/>
      </w:rPr>
    </w:lvl>
  </w:abstractNum>
  <w:abstractNum w:abstractNumId="41">
    <w:nsid w:val="7A985D51"/>
    <w:multiLevelType w:val="hybridMultilevel"/>
    <w:tmpl w:val="B1103C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1"/>
  </w:num>
  <w:num w:numId="3">
    <w:abstractNumId w:val="19"/>
  </w:num>
  <w:num w:numId="4">
    <w:abstractNumId w:val="30"/>
  </w:num>
  <w:num w:numId="5">
    <w:abstractNumId w:val="24"/>
  </w:num>
  <w:num w:numId="6">
    <w:abstractNumId w:val="12"/>
  </w:num>
  <w:num w:numId="7">
    <w:abstractNumId w:val="16"/>
  </w:num>
  <w:num w:numId="8">
    <w:abstractNumId w:val="25"/>
  </w:num>
  <w:num w:numId="9">
    <w:abstractNumId w:val="28"/>
  </w:num>
  <w:num w:numId="10">
    <w:abstractNumId w:val="15"/>
  </w:num>
  <w:num w:numId="11">
    <w:abstractNumId w:val="37"/>
  </w:num>
  <w:num w:numId="12">
    <w:abstractNumId w:val="38"/>
  </w:num>
  <w:num w:numId="13">
    <w:abstractNumId w:val="22"/>
  </w:num>
  <w:num w:numId="14">
    <w:abstractNumId w:val="17"/>
  </w:num>
  <w:num w:numId="15">
    <w:abstractNumId w:val="40"/>
  </w:num>
  <w:num w:numId="16">
    <w:abstractNumId w:val="39"/>
  </w:num>
  <w:num w:numId="17">
    <w:abstractNumId w:val="31"/>
  </w:num>
  <w:num w:numId="18">
    <w:abstractNumId w:val="14"/>
  </w:num>
  <w:num w:numId="19">
    <w:abstractNumId w:val="29"/>
  </w:num>
  <w:num w:numId="20">
    <w:abstractNumId w:val="21"/>
  </w:num>
  <w:num w:numId="21">
    <w:abstractNumId w:val="20"/>
  </w:num>
  <w:num w:numId="22">
    <w:abstractNumId w:val="36"/>
  </w:num>
  <w:num w:numId="23">
    <w:abstractNumId w:val="35"/>
  </w:num>
  <w:num w:numId="24">
    <w:abstractNumId w:val="18"/>
  </w:num>
  <w:num w:numId="25">
    <w:abstractNumId w:val="32"/>
  </w:num>
  <w:num w:numId="26">
    <w:abstractNumId w:val="13"/>
  </w:num>
  <w:num w:numId="27">
    <w:abstractNumId w:val="34"/>
  </w:num>
  <w:num w:numId="28">
    <w:abstractNumId w:val="11"/>
  </w:num>
  <w:num w:numId="29">
    <w:abstractNumId w:val="14"/>
    <w:lvlOverride w:ilvl="0">
      <w:startOverride w:val="6"/>
    </w:lvlOverride>
    <w:lvlOverride w:ilvl="1">
      <w:startOverride w:val="2"/>
    </w:lvlOverride>
  </w:num>
  <w:num w:numId="30">
    <w:abstractNumId w:val="14"/>
    <w:lvlOverride w:ilvl="0">
      <w:startOverride w:val="6"/>
    </w:lvlOverride>
    <w:lvlOverride w:ilvl="1">
      <w:startOverride w:val="3"/>
    </w:lvlOverride>
  </w:num>
  <w:num w:numId="31">
    <w:abstractNumId w:val="33"/>
  </w:num>
  <w:num w:numId="32">
    <w:abstractNumId w:val="27"/>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08"/>
  <w:hyphenationZone w:val="283"/>
  <w:characterSpacingControl w:val="doNotCompress"/>
  <w:hdrShapeDefaults>
    <o:shapedefaults v:ext="edit" spidmax="24579">
      <o:colormenu v:ext="edit" fillcolor="none"/>
    </o:shapedefaults>
    <o:shapelayout v:ext="edit">
      <o:idmap v:ext="edit" data="24"/>
    </o:shapelayout>
  </w:hdrShapeDefaults>
  <w:footnotePr>
    <w:footnote w:id="-1"/>
    <w:footnote w:id="0"/>
  </w:footnotePr>
  <w:endnotePr>
    <w:endnote w:id="-1"/>
    <w:endnote w:id="0"/>
  </w:endnotePr>
  <w:compat/>
  <w:rsids>
    <w:rsidRoot w:val="001A468E"/>
    <w:rsid w:val="00000C86"/>
    <w:rsid w:val="0000119C"/>
    <w:rsid w:val="000045CF"/>
    <w:rsid w:val="00005E4A"/>
    <w:rsid w:val="0000691F"/>
    <w:rsid w:val="00012C31"/>
    <w:rsid w:val="00013EFD"/>
    <w:rsid w:val="00015622"/>
    <w:rsid w:val="00016BD1"/>
    <w:rsid w:val="00024BEB"/>
    <w:rsid w:val="00030B0F"/>
    <w:rsid w:val="000323F0"/>
    <w:rsid w:val="00033F48"/>
    <w:rsid w:val="00036C6A"/>
    <w:rsid w:val="00056EA2"/>
    <w:rsid w:val="000663D4"/>
    <w:rsid w:val="00070762"/>
    <w:rsid w:val="000A73F5"/>
    <w:rsid w:val="000B0DBC"/>
    <w:rsid w:val="000C14CA"/>
    <w:rsid w:val="000C48A7"/>
    <w:rsid w:val="000D076C"/>
    <w:rsid w:val="000E48FB"/>
    <w:rsid w:val="00117041"/>
    <w:rsid w:val="00120125"/>
    <w:rsid w:val="001208F6"/>
    <w:rsid w:val="0014616E"/>
    <w:rsid w:val="00154817"/>
    <w:rsid w:val="001769AE"/>
    <w:rsid w:val="001773C5"/>
    <w:rsid w:val="001A468E"/>
    <w:rsid w:val="001B37D6"/>
    <w:rsid w:val="001B4C78"/>
    <w:rsid w:val="001B6850"/>
    <w:rsid w:val="001C300A"/>
    <w:rsid w:val="001C7031"/>
    <w:rsid w:val="001E1F18"/>
    <w:rsid w:val="001E4A98"/>
    <w:rsid w:val="001F7812"/>
    <w:rsid w:val="00201B78"/>
    <w:rsid w:val="00202671"/>
    <w:rsid w:val="0020383F"/>
    <w:rsid w:val="00204B7C"/>
    <w:rsid w:val="00211461"/>
    <w:rsid w:val="00220526"/>
    <w:rsid w:val="00224989"/>
    <w:rsid w:val="00230263"/>
    <w:rsid w:val="00231F91"/>
    <w:rsid w:val="00236357"/>
    <w:rsid w:val="0024536E"/>
    <w:rsid w:val="002676D0"/>
    <w:rsid w:val="002827EA"/>
    <w:rsid w:val="00284BC4"/>
    <w:rsid w:val="00293F7A"/>
    <w:rsid w:val="00296728"/>
    <w:rsid w:val="002C1CBD"/>
    <w:rsid w:val="002C7F16"/>
    <w:rsid w:val="002F3CDE"/>
    <w:rsid w:val="002F5936"/>
    <w:rsid w:val="003027E1"/>
    <w:rsid w:val="003075A1"/>
    <w:rsid w:val="00317251"/>
    <w:rsid w:val="003172AF"/>
    <w:rsid w:val="003201CC"/>
    <w:rsid w:val="003268CA"/>
    <w:rsid w:val="00365BF2"/>
    <w:rsid w:val="00370513"/>
    <w:rsid w:val="003929B2"/>
    <w:rsid w:val="003940A5"/>
    <w:rsid w:val="003A652C"/>
    <w:rsid w:val="003B4D31"/>
    <w:rsid w:val="003E0CC3"/>
    <w:rsid w:val="003F2B49"/>
    <w:rsid w:val="003F7D51"/>
    <w:rsid w:val="00420515"/>
    <w:rsid w:val="00425DDB"/>
    <w:rsid w:val="00434DB2"/>
    <w:rsid w:val="00437512"/>
    <w:rsid w:val="00437BAB"/>
    <w:rsid w:val="00445720"/>
    <w:rsid w:val="00453362"/>
    <w:rsid w:val="00453CA4"/>
    <w:rsid w:val="00457F3C"/>
    <w:rsid w:val="00462C0D"/>
    <w:rsid w:val="00464C48"/>
    <w:rsid w:val="00467405"/>
    <w:rsid w:val="00486948"/>
    <w:rsid w:val="004938D7"/>
    <w:rsid w:val="0049730E"/>
    <w:rsid w:val="004A0109"/>
    <w:rsid w:val="004A199D"/>
    <w:rsid w:val="004B1080"/>
    <w:rsid w:val="004B1D01"/>
    <w:rsid w:val="004B492B"/>
    <w:rsid w:val="004B5B2D"/>
    <w:rsid w:val="004C0B31"/>
    <w:rsid w:val="004D2A40"/>
    <w:rsid w:val="004E48ED"/>
    <w:rsid w:val="004E66F0"/>
    <w:rsid w:val="004F346D"/>
    <w:rsid w:val="00512A5D"/>
    <w:rsid w:val="0052663A"/>
    <w:rsid w:val="00533F7C"/>
    <w:rsid w:val="00546F72"/>
    <w:rsid w:val="005475C9"/>
    <w:rsid w:val="00557B07"/>
    <w:rsid w:val="00560B51"/>
    <w:rsid w:val="0056431E"/>
    <w:rsid w:val="005706AC"/>
    <w:rsid w:val="00577D61"/>
    <w:rsid w:val="00585502"/>
    <w:rsid w:val="00590FBE"/>
    <w:rsid w:val="00596D93"/>
    <w:rsid w:val="005A6DE9"/>
    <w:rsid w:val="005D0177"/>
    <w:rsid w:val="005D0EA4"/>
    <w:rsid w:val="005D19E5"/>
    <w:rsid w:val="005E3117"/>
    <w:rsid w:val="005E3275"/>
    <w:rsid w:val="005F4A59"/>
    <w:rsid w:val="006049C7"/>
    <w:rsid w:val="00617C19"/>
    <w:rsid w:val="0062755F"/>
    <w:rsid w:val="00630762"/>
    <w:rsid w:val="00635B03"/>
    <w:rsid w:val="00647F05"/>
    <w:rsid w:val="00654D74"/>
    <w:rsid w:val="00657100"/>
    <w:rsid w:val="0065741F"/>
    <w:rsid w:val="00660A43"/>
    <w:rsid w:val="00661C65"/>
    <w:rsid w:val="006751DB"/>
    <w:rsid w:val="00680D2D"/>
    <w:rsid w:val="00697ADC"/>
    <w:rsid w:val="006B1C70"/>
    <w:rsid w:val="006B2469"/>
    <w:rsid w:val="006B7FFE"/>
    <w:rsid w:val="00703E93"/>
    <w:rsid w:val="00732ABD"/>
    <w:rsid w:val="00740AE6"/>
    <w:rsid w:val="00754E7C"/>
    <w:rsid w:val="00766470"/>
    <w:rsid w:val="007A23A7"/>
    <w:rsid w:val="007A2FD0"/>
    <w:rsid w:val="007A42EF"/>
    <w:rsid w:val="007A4A81"/>
    <w:rsid w:val="007C3DA9"/>
    <w:rsid w:val="007C4E7F"/>
    <w:rsid w:val="007C5F2E"/>
    <w:rsid w:val="007E0388"/>
    <w:rsid w:val="007E3EF7"/>
    <w:rsid w:val="00812B79"/>
    <w:rsid w:val="0081789D"/>
    <w:rsid w:val="008274F7"/>
    <w:rsid w:val="00832131"/>
    <w:rsid w:val="00840884"/>
    <w:rsid w:val="00860755"/>
    <w:rsid w:val="00870124"/>
    <w:rsid w:val="0087648E"/>
    <w:rsid w:val="00887E26"/>
    <w:rsid w:val="008A210A"/>
    <w:rsid w:val="008B1820"/>
    <w:rsid w:val="008B329B"/>
    <w:rsid w:val="008C37A6"/>
    <w:rsid w:val="008C5CAB"/>
    <w:rsid w:val="008C6334"/>
    <w:rsid w:val="008D0BFA"/>
    <w:rsid w:val="008F64B7"/>
    <w:rsid w:val="009023D3"/>
    <w:rsid w:val="00905794"/>
    <w:rsid w:val="00917B1D"/>
    <w:rsid w:val="00921669"/>
    <w:rsid w:val="009321C4"/>
    <w:rsid w:val="0093487E"/>
    <w:rsid w:val="009467F9"/>
    <w:rsid w:val="0096657D"/>
    <w:rsid w:val="00971EB8"/>
    <w:rsid w:val="00993268"/>
    <w:rsid w:val="009A34B3"/>
    <w:rsid w:val="009A3CEE"/>
    <w:rsid w:val="009B537E"/>
    <w:rsid w:val="009F0330"/>
    <w:rsid w:val="009F65F9"/>
    <w:rsid w:val="00A27EAB"/>
    <w:rsid w:val="00A31D11"/>
    <w:rsid w:val="00A324AC"/>
    <w:rsid w:val="00A33080"/>
    <w:rsid w:val="00A45939"/>
    <w:rsid w:val="00A5354D"/>
    <w:rsid w:val="00A62BD4"/>
    <w:rsid w:val="00A71151"/>
    <w:rsid w:val="00A73D7E"/>
    <w:rsid w:val="00A73E00"/>
    <w:rsid w:val="00A824B3"/>
    <w:rsid w:val="00AA128D"/>
    <w:rsid w:val="00AA45D6"/>
    <w:rsid w:val="00AC1BF6"/>
    <w:rsid w:val="00AD1949"/>
    <w:rsid w:val="00AF1A22"/>
    <w:rsid w:val="00AF7911"/>
    <w:rsid w:val="00B07C77"/>
    <w:rsid w:val="00B10C21"/>
    <w:rsid w:val="00B14208"/>
    <w:rsid w:val="00B16607"/>
    <w:rsid w:val="00B32A9A"/>
    <w:rsid w:val="00B37997"/>
    <w:rsid w:val="00B50141"/>
    <w:rsid w:val="00B507C5"/>
    <w:rsid w:val="00B668F7"/>
    <w:rsid w:val="00B71FBA"/>
    <w:rsid w:val="00B7239F"/>
    <w:rsid w:val="00B818DE"/>
    <w:rsid w:val="00B82781"/>
    <w:rsid w:val="00B85604"/>
    <w:rsid w:val="00B90C6C"/>
    <w:rsid w:val="00B924B6"/>
    <w:rsid w:val="00B93C1C"/>
    <w:rsid w:val="00B94CC6"/>
    <w:rsid w:val="00BD52F5"/>
    <w:rsid w:val="00BE2510"/>
    <w:rsid w:val="00C2339F"/>
    <w:rsid w:val="00C24894"/>
    <w:rsid w:val="00C27EE1"/>
    <w:rsid w:val="00C301CC"/>
    <w:rsid w:val="00C32276"/>
    <w:rsid w:val="00C55036"/>
    <w:rsid w:val="00C67297"/>
    <w:rsid w:val="00C72A51"/>
    <w:rsid w:val="00CB62C2"/>
    <w:rsid w:val="00CB693D"/>
    <w:rsid w:val="00CC208F"/>
    <w:rsid w:val="00CE4D72"/>
    <w:rsid w:val="00CE6C42"/>
    <w:rsid w:val="00CF1963"/>
    <w:rsid w:val="00CF5D13"/>
    <w:rsid w:val="00CF7A25"/>
    <w:rsid w:val="00D21F72"/>
    <w:rsid w:val="00D437D4"/>
    <w:rsid w:val="00D46924"/>
    <w:rsid w:val="00D5403C"/>
    <w:rsid w:val="00D81A27"/>
    <w:rsid w:val="00D9043B"/>
    <w:rsid w:val="00DA1A4E"/>
    <w:rsid w:val="00DC22A7"/>
    <w:rsid w:val="00DC3951"/>
    <w:rsid w:val="00DD2017"/>
    <w:rsid w:val="00DD3A61"/>
    <w:rsid w:val="00DF49C5"/>
    <w:rsid w:val="00E01C96"/>
    <w:rsid w:val="00E15CEB"/>
    <w:rsid w:val="00E279E0"/>
    <w:rsid w:val="00E368FA"/>
    <w:rsid w:val="00E45B25"/>
    <w:rsid w:val="00E5095A"/>
    <w:rsid w:val="00E518E4"/>
    <w:rsid w:val="00E5449E"/>
    <w:rsid w:val="00E54605"/>
    <w:rsid w:val="00E61B36"/>
    <w:rsid w:val="00E6734C"/>
    <w:rsid w:val="00E9473C"/>
    <w:rsid w:val="00EB2443"/>
    <w:rsid w:val="00EB3D67"/>
    <w:rsid w:val="00EB49C2"/>
    <w:rsid w:val="00EC7647"/>
    <w:rsid w:val="00ED1229"/>
    <w:rsid w:val="00ED21C2"/>
    <w:rsid w:val="00ED3544"/>
    <w:rsid w:val="00EF6A06"/>
    <w:rsid w:val="00F0126A"/>
    <w:rsid w:val="00F11DB6"/>
    <w:rsid w:val="00F163B7"/>
    <w:rsid w:val="00F246CB"/>
    <w:rsid w:val="00F26542"/>
    <w:rsid w:val="00F3476E"/>
    <w:rsid w:val="00F41AC7"/>
    <w:rsid w:val="00F46077"/>
    <w:rsid w:val="00FB36EC"/>
    <w:rsid w:val="00FB4771"/>
    <w:rsid w:val="00FC2BE8"/>
    <w:rsid w:val="00FC7C95"/>
    <w:rsid w:val="00FD074F"/>
    <w:rsid w:val="00FE3180"/>
    <w:rsid w:val="00FF0228"/>
    <w:rsid w:val="00FF3937"/>
    <w:rsid w:val="00FF4C8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4579">
      <o:colormenu v:ext="edit" fillcolor="none"/>
    </o:shapedefaults>
    <o:shapelayout v:ext="edit">
      <o:idmap v:ext="edit" data="1"/>
      <o:rules v:ext="edit">
        <o:r id="V:Rule6" type="connector" idref="#_x0000_s1029"/>
        <o:r id="V:Rule7" type="connector" idref="#_x0000_s1032"/>
        <o:r id="V:Rule8" type="connector" idref="#_x0000_s1030"/>
        <o:r id="V:Rule9" type="connector" idref="#_x0000_s1031"/>
        <o:r id="V:Rule10" type="connector" idref="#_x0000_s1033"/>
        <o:r id="V:Rule12" type="connector" idref="#_x0000_s1036"/>
        <o:r id="V:Rule14" type="connector" idref="#_x0000_s1037"/>
        <o:r id="V:Rule15" type="connector" idref="#_x0000_s1038"/>
        <o:r id="V:Rule17" type="connector" idref="#_x0000_s1039"/>
        <o:r id="V:Rule19" type="connector" idref="#_x0000_s1040"/>
        <o:r id="V:Rule21" type="connector" idref="#_x0000_s1041"/>
        <o:r id="V:Rule23" type="connector" idref="#_x0000_s1042"/>
        <o:r id="V:Rule25" type="connector" idref="#_x0000_s104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9326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autoRedefine/>
    <w:uiPriority w:val="99"/>
    <w:qFormat/>
    <w:rsid w:val="00201B78"/>
    <w:pPr>
      <w:keepNext/>
      <w:keepLines/>
      <w:numPr>
        <w:numId w:val="18"/>
      </w:numPr>
      <w:spacing w:before="480"/>
      <w:jc w:val="both"/>
      <w:outlineLvl w:val="0"/>
    </w:pPr>
    <w:rPr>
      <w:rFonts w:eastAsiaTheme="majorEastAsia"/>
      <w:b/>
      <w:bCs/>
      <w:color w:val="31479E" w:themeColor="accent1" w:themeShade="BF"/>
      <w:sz w:val="28"/>
      <w:szCs w:val="28"/>
      <w:lang w:eastAsia="ar-SA"/>
    </w:rPr>
  </w:style>
  <w:style w:type="paragraph" w:styleId="Titolo2">
    <w:name w:val="heading 2"/>
    <w:basedOn w:val="Normale"/>
    <w:next w:val="Normale"/>
    <w:link w:val="Titolo2Carattere"/>
    <w:uiPriority w:val="99"/>
    <w:unhideWhenUsed/>
    <w:qFormat/>
    <w:rsid w:val="00C27EE1"/>
    <w:pPr>
      <w:keepNext/>
      <w:keepLines/>
      <w:numPr>
        <w:ilvl w:val="1"/>
        <w:numId w:val="18"/>
      </w:numPr>
      <w:spacing w:before="200"/>
      <w:outlineLvl w:val="1"/>
    </w:pPr>
    <w:rPr>
      <w:rFonts w:asciiTheme="majorHAnsi" w:eastAsiaTheme="majorEastAsia" w:hAnsiTheme="majorHAnsi" w:cstheme="majorBidi"/>
      <w:b/>
      <w:bCs/>
      <w:color w:val="4E67C8" w:themeColor="accent1"/>
      <w:sz w:val="26"/>
      <w:szCs w:val="26"/>
    </w:rPr>
  </w:style>
  <w:style w:type="paragraph" w:styleId="Titolo3">
    <w:name w:val="heading 3"/>
    <w:basedOn w:val="Normale"/>
    <w:next w:val="Normale"/>
    <w:link w:val="Titolo3Carattere"/>
    <w:uiPriority w:val="99"/>
    <w:unhideWhenUsed/>
    <w:qFormat/>
    <w:rsid w:val="008A210A"/>
    <w:pPr>
      <w:keepNext/>
      <w:keepLines/>
      <w:numPr>
        <w:ilvl w:val="2"/>
        <w:numId w:val="18"/>
      </w:numPr>
      <w:spacing w:before="200"/>
      <w:outlineLvl w:val="2"/>
    </w:pPr>
    <w:rPr>
      <w:rFonts w:asciiTheme="majorHAnsi" w:eastAsiaTheme="majorEastAsia" w:hAnsiTheme="majorHAnsi" w:cstheme="majorBidi"/>
      <w:b/>
      <w:bCs/>
      <w:color w:val="4E67C8" w:themeColor="accent1"/>
    </w:rPr>
  </w:style>
  <w:style w:type="paragraph" w:styleId="Titolo4">
    <w:name w:val="heading 4"/>
    <w:basedOn w:val="Normale"/>
    <w:next w:val="Normale"/>
    <w:link w:val="Titolo4Carattere"/>
    <w:uiPriority w:val="99"/>
    <w:unhideWhenUsed/>
    <w:qFormat/>
    <w:rsid w:val="005F4A59"/>
    <w:pPr>
      <w:keepNext/>
      <w:keepLines/>
      <w:numPr>
        <w:ilvl w:val="3"/>
        <w:numId w:val="18"/>
      </w:numPr>
      <w:spacing w:before="200"/>
      <w:outlineLvl w:val="3"/>
    </w:pPr>
    <w:rPr>
      <w:rFonts w:asciiTheme="majorHAnsi" w:eastAsiaTheme="majorEastAsia" w:hAnsiTheme="majorHAnsi" w:cstheme="majorBidi"/>
      <w:b/>
      <w:bCs/>
      <w:i/>
      <w:iCs/>
      <w:color w:val="4E67C8" w:themeColor="accent1"/>
    </w:rPr>
  </w:style>
  <w:style w:type="paragraph" w:styleId="Titolo5">
    <w:name w:val="heading 5"/>
    <w:basedOn w:val="Normale"/>
    <w:next w:val="Normale"/>
    <w:link w:val="Titolo5Carattere"/>
    <w:uiPriority w:val="99"/>
    <w:unhideWhenUsed/>
    <w:qFormat/>
    <w:rsid w:val="005F4A59"/>
    <w:pPr>
      <w:keepNext/>
      <w:keepLines/>
      <w:numPr>
        <w:ilvl w:val="4"/>
        <w:numId w:val="18"/>
      </w:numPr>
      <w:spacing w:before="200"/>
      <w:outlineLvl w:val="4"/>
    </w:pPr>
    <w:rPr>
      <w:rFonts w:asciiTheme="majorHAnsi" w:eastAsiaTheme="majorEastAsia" w:hAnsiTheme="majorHAnsi" w:cstheme="majorBidi"/>
      <w:color w:val="202F69" w:themeColor="accent1" w:themeShade="7F"/>
    </w:rPr>
  </w:style>
  <w:style w:type="paragraph" w:styleId="Titolo6">
    <w:name w:val="heading 6"/>
    <w:basedOn w:val="Normale"/>
    <w:next w:val="Normale"/>
    <w:link w:val="Titolo6Carattere"/>
    <w:uiPriority w:val="99"/>
    <w:unhideWhenUsed/>
    <w:qFormat/>
    <w:rsid w:val="005F4A59"/>
    <w:pPr>
      <w:keepNext/>
      <w:keepLines/>
      <w:numPr>
        <w:ilvl w:val="5"/>
        <w:numId w:val="18"/>
      </w:numPr>
      <w:spacing w:before="200"/>
      <w:outlineLvl w:val="5"/>
    </w:pPr>
    <w:rPr>
      <w:rFonts w:asciiTheme="majorHAnsi" w:eastAsiaTheme="majorEastAsia" w:hAnsiTheme="majorHAnsi" w:cstheme="majorBidi"/>
      <w:i/>
      <w:iCs/>
      <w:color w:val="202F69" w:themeColor="accent1" w:themeShade="7F"/>
    </w:rPr>
  </w:style>
  <w:style w:type="paragraph" w:styleId="Titolo7">
    <w:name w:val="heading 7"/>
    <w:basedOn w:val="Normale"/>
    <w:next w:val="Normale"/>
    <w:link w:val="Titolo7Carattere"/>
    <w:uiPriority w:val="99"/>
    <w:unhideWhenUsed/>
    <w:qFormat/>
    <w:rsid w:val="005F4A59"/>
    <w:pPr>
      <w:keepNext/>
      <w:keepLines/>
      <w:numPr>
        <w:ilvl w:val="6"/>
        <w:numId w:val="18"/>
      </w:numPr>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9"/>
    <w:unhideWhenUsed/>
    <w:qFormat/>
    <w:rsid w:val="005F4A59"/>
    <w:pPr>
      <w:keepNext/>
      <w:keepLines/>
      <w:numPr>
        <w:ilvl w:val="7"/>
        <w:numId w:val="18"/>
      </w:numPr>
      <w:spacing w:before="200"/>
      <w:outlineLvl w:val="7"/>
    </w:pPr>
    <w:rPr>
      <w:rFonts w:asciiTheme="majorHAnsi" w:eastAsiaTheme="majorEastAsia" w:hAnsiTheme="majorHAnsi" w:cstheme="majorBidi"/>
      <w:color w:val="404040" w:themeColor="text1" w:themeTint="BF"/>
    </w:rPr>
  </w:style>
  <w:style w:type="paragraph" w:styleId="Titolo9">
    <w:name w:val="heading 9"/>
    <w:basedOn w:val="Normale"/>
    <w:next w:val="Normale"/>
    <w:link w:val="Titolo9Carattere"/>
    <w:uiPriority w:val="99"/>
    <w:unhideWhenUsed/>
    <w:qFormat/>
    <w:rsid w:val="005F4A59"/>
    <w:pPr>
      <w:keepNext/>
      <w:keepLines/>
      <w:numPr>
        <w:ilvl w:val="8"/>
        <w:numId w:val="18"/>
      </w:numPr>
      <w:spacing w:before="200"/>
      <w:outlineLvl w:val="8"/>
    </w:pPr>
    <w:rPr>
      <w:rFonts w:asciiTheme="majorHAnsi" w:eastAsiaTheme="majorEastAsia" w:hAnsiTheme="majorHAnsi" w:cstheme="majorBidi"/>
      <w:i/>
      <w:iCs/>
      <w:color w:val="404040" w:themeColor="text1" w:themeTint="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1A468E"/>
    <w:pPr>
      <w:tabs>
        <w:tab w:val="center" w:pos="4819"/>
        <w:tab w:val="right" w:pos="9638"/>
      </w:tabs>
    </w:pPr>
  </w:style>
  <w:style w:type="character" w:customStyle="1" w:styleId="IntestazioneCarattere">
    <w:name w:val="Intestazione Carattere"/>
    <w:basedOn w:val="Carpredefinitoparagrafo"/>
    <w:link w:val="Intestazione"/>
    <w:rsid w:val="001A468E"/>
    <w:rPr>
      <w:rFonts w:ascii="Times New Roman" w:eastAsia="Times New Roman" w:hAnsi="Times New Roman" w:cs="Times New Roman"/>
      <w:sz w:val="20"/>
      <w:szCs w:val="20"/>
      <w:lang w:eastAsia="it-IT"/>
    </w:rPr>
  </w:style>
  <w:style w:type="character" w:styleId="Collegamentoipertestuale">
    <w:name w:val="Hyperlink"/>
    <w:uiPriority w:val="99"/>
    <w:rsid w:val="001A468E"/>
    <w:rPr>
      <w:color w:val="0000FF"/>
      <w:u w:val="single"/>
    </w:rPr>
  </w:style>
  <w:style w:type="paragraph" w:styleId="Testofumetto">
    <w:name w:val="Balloon Text"/>
    <w:basedOn w:val="Normale"/>
    <w:link w:val="TestofumettoCarattere"/>
    <w:uiPriority w:val="99"/>
    <w:semiHidden/>
    <w:unhideWhenUsed/>
    <w:rsid w:val="001A468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A468E"/>
    <w:rPr>
      <w:rFonts w:ascii="Tahoma" w:eastAsia="Times New Roman" w:hAnsi="Tahoma" w:cs="Tahoma"/>
      <w:sz w:val="16"/>
      <w:szCs w:val="16"/>
      <w:lang w:eastAsia="it-IT"/>
    </w:rPr>
  </w:style>
  <w:style w:type="paragraph" w:styleId="Paragrafoelenco">
    <w:name w:val="List Paragraph"/>
    <w:basedOn w:val="Normale"/>
    <w:uiPriority w:val="34"/>
    <w:qFormat/>
    <w:rsid w:val="00D21F72"/>
    <w:pPr>
      <w:ind w:left="720"/>
      <w:contextualSpacing/>
    </w:pPr>
  </w:style>
  <w:style w:type="paragraph" w:styleId="Pidipagina">
    <w:name w:val="footer"/>
    <w:basedOn w:val="Normale"/>
    <w:link w:val="PidipaginaCarattere"/>
    <w:uiPriority w:val="99"/>
    <w:unhideWhenUsed/>
    <w:rsid w:val="00F46077"/>
    <w:pPr>
      <w:tabs>
        <w:tab w:val="center" w:pos="4819"/>
        <w:tab w:val="right" w:pos="9638"/>
      </w:tabs>
    </w:pPr>
  </w:style>
  <w:style w:type="character" w:customStyle="1" w:styleId="PidipaginaCarattere">
    <w:name w:val="Piè di pagina Carattere"/>
    <w:basedOn w:val="Carpredefinitoparagrafo"/>
    <w:link w:val="Pidipagina"/>
    <w:uiPriority w:val="99"/>
    <w:rsid w:val="00F46077"/>
    <w:rPr>
      <w:rFonts w:ascii="Times New Roman" w:eastAsia="Times New Roman" w:hAnsi="Times New Roman" w:cs="Times New Roman"/>
      <w:sz w:val="20"/>
      <w:szCs w:val="20"/>
      <w:lang w:eastAsia="it-IT"/>
    </w:rPr>
  </w:style>
  <w:style w:type="character" w:customStyle="1" w:styleId="Titolo3Carattere">
    <w:name w:val="Titolo 3 Carattere"/>
    <w:basedOn w:val="Carpredefinitoparagrafo"/>
    <w:link w:val="Titolo3"/>
    <w:uiPriority w:val="99"/>
    <w:rsid w:val="008A210A"/>
    <w:rPr>
      <w:rFonts w:asciiTheme="majorHAnsi" w:eastAsiaTheme="majorEastAsia" w:hAnsiTheme="majorHAnsi" w:cstheme="majorBidi"/>
      <w:b/>
      <w:bCs/>
      <w:color w:val="4E67C8" w:themeColor="accent1"/>
      <w:sz w:val="20"/>
      <w:szCs w:val="20"/>
      <w:lang w:eastAsia="it-IT"/>
    </w:rPr>
  </w:style>
  <w:style w:type="character" w:customStyle="1" w:styleId="Titolo2Carattere">
    <w:name w:val="Titolo 2 Carattere"/>
    <w:basedOn w:val="Carpredefinitoparagrafo"/>
    <w:link w:val="Titolo2"/>
    <w:uiPriority w:val="99"/>
    <w:rsid w:val="00C27EE1"/>
    <w:rPr>
      <w:rFonts w:asciiTheme="majorHAnsi" w:eastAsiaTheme="majorEastAsia" w:hAnsiTheme="majorHAnsi" w:cstheme="majorBidi"/>
      <w:b/>
      <w:bCs/>
      <w:color w:val="4E67C8" w:themeColor="accent1"/>
      <w:sz w:val="26"/>
      <w:szCs w:val="26"/>
      <w:lang w:eastAsia="it-IT"/>
    </w:rPr>
  </w:style>
  <w:style w:type="paragraph" w:styleId="NormaleWeb">
    <w:name w:val="Normal (Web)"/>
    <w:basedOn w:val="Normale"/>
    <w:uiPriority w:val="99"/>
    <w:unhideWhenUsed/>
    <w:rsid w:val="000323F0"/>
    <w:rPr>
      <w:sz w:val="24"/>
      <w:szCs w:val="24"/>
    </w:rPr>
  </w:style>
  <w:style w:type="paragraph" w:styleId="Corpodeltesto">
    <w:name w:val="Body Text"/>
    <w:basedOn w:val="Normale"/>
    <w:link w:val="CorpodeltestoCarattere"/>
    <w:rsid w:val="005F4A59"/>
    <w:pPr>
      <w:suppressAutoHyphens/>
      <w:overflowPunct/>
      <w:autoSpaceDE/>
      <w:autoSpaceDN/>
      <w:adjustRightInd/>
      <w:jc w:val="center"/>
      <w:textAlignment w:val="auto"/>
    </w:pPr>
    <w:rPr>
      <w:rFonts w:ascii="Arial" w:hAnsi="Arial" w:cs="Arial"/>
      <w:sz w:val="22"/>
      <w:szCs w:val="24"/>
      <w:lang w:eastAsia="ar-SA"/>
    </w:rPr>
  </w:style>
  <w:style w:type="character" w:customStyle="1" w:styleId="CorpodeltestoCarattere">
    <w:name w:val="Corpo del testo Carattere"/>
    <w:basedOn w:val="Carpredefinitoparagrafo"/>
    <w:link w:val="Corpodeltesto"/>
    <w:rsid w:val="005F4A59"/>
    <w:rPr>
      <w:rFonts w:ascii="Arial" w:eastAsia="Times New Roman" w:hAnsi="Arial" w:cs="Arial"/>
      <w:szCs w:val="24"/>
      <w:lang w:eastAsia="ar-SA"/>
    </w:rPr>
  </w:style>
  <w:style w:type="paragraph" w:customStyle="1" w:styleId="TitoloB">
    <w:name w:val="Titolo B"/>
    <w:basedOn w:val="Normale"/>
    <w:rsid w:val="005F4A59"/>
    <w:pPr>
      <w:suppressAutoHyphens/>
      <w:overflowPunct/>
      <w:autoSpaceDE/>
      <w:autoSpaceDN/>
      <w:adjustRightInd/>
      <w:spacing w:after="120" w:line="360" w:lineRule="auto"/>
      <w:ind w:right="567"/>
      <w:textAlignment w:val="auto"/>
    </w:pPr>
    <w:rPr>
      <w:rFonts w:ascii="Arial" w:hAnsi="Arial" w:cs="Arial"/>
      <w:b/>
      <w:bCs/>
      <w:sz w:val="22"/>
      <w:szCs w:val="22"/>
      <w:lang w:eastAsia="ar-SA"/>
    </w:rPr>
  </w:style>
  <w:style w:type="character" w:customStyle="1" w:styleId="Titolo1Carattere">
    <w:name w:val="Titolo 1 Carattere"/>
    <w:basedOn w:val="Carpredefinitoparagrafo"/>
    <w:link w:val="Titolo1"/>
    <w:uiPriority w:val="99"/>
    <w:rsid w:val="00201B78"/>
    <w:rPr>
      <w:rFonts w:ascii="Times New Roman" w:eastAsiaTheme="majorEastAsia" w:hAnsi="Times New Roman" w:cs="Times New Roman"/>
      <w:b/>
      <w:bCs/>
      <w:color w:val="31479E" w:themeColor="accent1" w:themeShade="BF"/>
      <w:sz w:val="28"/>
      <w:szCs w:val="28"/>
      <w:lang w:eastAsia="ar-SA"/>
    </w:rPr>
  </w:style>
  <w:style w:type="character" w:customStyle="1" w:styleId="Titolo4Carattere">
    <w:name w:val="Titolo 4 Carattere"/>
    <w:basedOn w:val="Carpredefinitoparagrafo"/>
    <w:link w:val="Titolo4"/>
    <w:uiPriority w:val="99"/>
    <w:rsid w:val="005F4A59"/>
    <w:rPr>
      <w:rFonts w:asciiTheme="majorHAnsi" w:eastAsiaTheme="majorEastAsia" w:hAnsiTheme="majorHAnsi" w:cstheme="majorBidi"/>
      <w:b/>
      <w:bCs/>
      <w:i/>
      <w:iCs/>
      <w:color w:val="4E67C8" w:themeColor="accent1"/>
      <w:sz w:val="20"/>
      <w:szCs w:val="20"/>
      <w:lang w:eastAsia="it-IT"/>
    </w:rPr>
  </w:style>
  <w:style w:type="character" w:customStyle="1" w:styleId="Titolo5Carattere">
    <w:name w:val="Titolo 5 Carattere"/>
    <w:basedOn w:val="Carpredefinitoparagrafo"/>
    <w:link w:val="Titolo5"/>
    <w:uiPriority w:val="99"/>
    <w:rsid w:val="005F4A59"/>
    <w:rPr>
      <w:rFonts w:asciiTheme="majorHAnsi" w:eastAsiaTheme="majorEastAsia" w:hAnsiTheme="majorHAnsi" w:cstheme="majorBidi"/>
      <w:color w:val="202F69" w:themeColor="accent1" w:themeShade="7F"/>
      <w:sz w:val="20"/>
      <w:szCs w:val="20"/>
      <w:lang w:eastAsia="it-IT"/>
    </w:rPr>
  </w:style>
  <w:style w:type="character" w:customStyle="1" w:styleId="Titolo6Carattere">
    <w:name w:val="Titolo 6 Carattere"/>
    <w:basedOn w:val="Carpredefinitoparagrafo"/>
    <w:link w:val="Titolo6"/>
    <w:uiPriority w:val="99"/>
    <w:rsid w:val="005F4A59"/>
    <w:rPr>
      <w:rFonts w:asciiTheme="majorHAnsi" w:eastAsiaTheme="majorEastAsia" w:hAnsiTheme="majorHAnsi" w:cstheme="majorBidi"/>
      <w:i/>
      <w:iCs/>
      <w:color w:val="202F69" w:themeColor="accent1" w:themeShade="7F"/>
      <w:sz w:val="20"/>
      <w:szCs w:val="20"/>
      <w:lang w:eastAsia="it-IT"/>
    </w:rPr>
  </w:style>
  <w:style w:type="character" w:customStyle="1" w:styleId="Titolo7Carattere">
    <w:name w:val="Titolo 7 Carattere"/>
    <w:basedOn w:val="Carpredefinitoparagrafo"/>
    <w:link w:val="Titolo7"/>
    <w:uiPriority w:val="99"/>
    <w:rsid w:val="005F4A59"/>
    <w:rPr>
      <w:rFonts w:asciiTheme="majorHAnsi" w:eastAsiaTheme="majorEastAsia" w:hAnsiTheme="majorHAnsi" w:cstheme="majorBidi"/>
      <w:i/>
      <w:iCs/>
      <w:color w:val="404040" w:themeColor="text1" w:themeTint="BF"/>
      <w:sz w:val="20"/>
      <w:szCs w:val="20"/>
      <w:lang w:eastAsia="it-IT"/>
    </w:rPr>
  </w:style>
  <w:style w:type="character" w:customStyle="1" w:styleId="Titolo8Carattere">
    <w:name w:val="Titolo 8 Carattere"/>
    <w:basedOn w:val="Carpredefinitoparagrafo"/>
    <w:link w:val="Titolo8"/>
    <w:uiPriority w:val="99"/>
    <w:rsid w:val="005F4A59"/>
    <w:rPr>
      <w:rFonts w:asciiTheme="majorHAnsi" w:eastAsiaTheme="majorEastAsia" w:hAnsiTheme="majorHAnsi" w:cstheme="majorBidi"/>
      <w:color w:val="404040" w:themeColor="text1" w:themeTint="BF"/>
      <w:sz w:val="20"/>
      <w:szCs w:val="20"/>
      <w:lang w:eastAsia="it-IT"/>
    </w:rPr>
  </w:style>
  <w:style w:type="character" w:customStyle="1" w:styleId="Titolo9Carattere">
    <w:name w:val="Titolo 9 Carattere"/>
    <w:basedOn w:val="Carpredefinitoparagrafo"/>
    <w:link w:val="Titolo9"/>
    <w:uiPriority w:val="99"/>
    <w:rsid w:val="005F4A59"/>
    <w:rPr>
      <w:rFonts w:asciiTheme="majorHAnsi" w:eastAsiaTheme="majorEastAsia" w:hAnsiTheme="majorHAnsi" w:cstheme="majorBidi"/>
      <w:i/>
      <w:iCs/>
      <w:color w:val="404040" w:themeColor="text1" w:themeTint="BF"/>
      <w:sz w:val="20"/>
      <w:szCs w:val="20"/>
      <w:lang w:eastAsia="it-IT"/>
    </w:rPr>
  </w:style>
  <w:style w:type="table" w:styleId="Grigliatabella">
    <w:name w:val="Table Grid"/>
    <w:basedOn w:val="Tabellanormale"/>
    <w:uiPriority w:val="59"/>
    <w:rsid w:val="002967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olo">
    <w:name w:val="Title"/>
    <w:basedOn w:val="Normale"/>
    <w:next w:val="Normale"/>
    <w:link w:val="TitoloCarattere"/>
    <w:uiPriority w:val="10"/>
    <w:qFormat/>
    <w:rsid w:val="00296728"/>
    <w:pPr>
      <w:pBdr>
        <w:bottom w:val="single" w:sz="8" w:space="4" w:color="4E67C8" w:themeColor="accent1"/>
      </w:pBdr>
      <w:spacing w:after="300"/>
      <w:contextualSpacing/>
    </w:pPr>
    <w:rPr>
      <w:rFonts w:asciiTheme="majorHAnsi" w:eastAsiaTheme="majorEastAsia" w:hAnsiTheme="majorHAnsi" w:cstheme="majorBidi"/>
      <w:color w:val="181D33" w:themeColor="text2" w:themeShade="BF"/>
      <w:spacing w:val="5"/>
      <w:kern w:val="28"/>
      <w:sz w:val="52"/>
      <w:szCs w:val="52"/>
    </w:rPr>
  </w:style>
  <w:style w:type="character" w:customStyle="1" w:styleId="TitoloCarattere">
    <w:name w:val="Titolo Carattere"/>
    <w:basedOn w:val="Carpredefinitoparagrafo"/>
    <w:link w:val="Titolo"/>
    <w:uiPriority w:val="10"/>
    <w:rsid w:val="00296728"/>
    <w:rPr>
      <w:rFonts w:asciiTheme="majorHAnsi" w:eastAsiaTheme="majorEastAsia" w:hAnsiTheme="majorHAnsi" w:cstheme="majorBidi"/>
      <w:color w:val="181D33" w:themeColor="text2" w:themeShade="BF"/>
      <w:spacing w:val="5"/>
      <w:kern w:val="28"/>
      <w:sz w:val="52"/>
      <w:szCs w:val="52"/>
      <w:lang w:eastAsia="it-IT"/>
    </w:rPr>
  </w:style>
  <w:style w:type="paragraph" w:styleId="Rientrocorpodeltesto2">
    <w:name w:val="Body Text Indent 2"/>
    <w:basedOn w:val="Normale"/>
    <w:link w:val="Rientrocorpodeltesto2Carattere"/>
    <w:uiPriority w:val="99"/>
    <w:semiHidden/>
    <w:unhideWhenUsed/>
    <w:rsid w:val="005E3117"/>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5E3117"/>
    <w:rPr>
      <w:rFonts w:ascii="Times New Roman" w:eastAsia="Times New Roman" w:hAnsi="Times New Roman" w:cs="Times New Roman"/>
      <w:sz w:val="20"/>
      <w:szCs w:val="20"/>
      <w:lang w:eastAsia="it-IT"/>
    </w:rPr>
  </w:style>
  <w:style w:type="paragraph" w:styleId="Testonotaapidipagina">
    <w:name w:val="footnote text"/>
    <w:basedOn w:val="Normale"/>
    <w:link w:val="TestonotaapidipaginaCarattere"/>
    <w:uiPriority w:val="99"/>
    <w:semiHidden/>
    <w:unhideWhenUsed/>
    <w:rsid w:val="005E3117"/>
  </w:style>
  <w:style w:type="character" w:customStyle="1" w:styleId="TestonotaapidipaginaCarattere">
    <w:name w:val="Testo nota a piè di pagina Carattere"/>
    <w:basedOn w:val="Carpredefinitoparagrafo"/>
    <w:link w:val="Testonotaapidipagina"/>
    <w:uiPriority w:val="99"/>
    <w:semiHidden/>
    <w:rsid w:val="005E3117"/>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rsid w:val="005E3117"/>
    <w:rPr>
      <w:rFonts w:cs="Times New Roman"/>
      <w:vertAlign w:val="superscript"/>
    </w:rPr>
  </w:style>
  <w:style w:type="paragraph" w:styleId="Sommario1">
    <w:name w:val="toc 1"/>
    <w:basedOn w:val="Normale"/>
    <w:next w:val="Normale"/>
    <w:autoRedefine/>
    <w:uiPriority w:val="39"/>
    <w:unhideWhenUsed/>
    <w:rsid w:val="00697ADC"/>
    <w:pPr>
      <w:tabs>
        <w:tab w:val="left" w:pos="660"/>
        <w:tab w:val="right" w:leader="dot" w:pos="9629"/>
      </w:tabs>
      <w:spacing w:after="100"/>
    </w:pPr>
    <w:rPr>
      <w:rFonts w:eastAsiaTheme="majorEastAsia"/>
      <w:noProof/>
    </w:rPr>
  </w:style>
  <w:style w:type="paragraph" w:styleId="Sommario2">
    <w:name w:val="toc 2"/>
    <w:basedOn w:val="Normale"/>
    <w:next w:val="Normale"/>
    <w:autoRedefine/>
    <w:uiPriority w:val="39"/>
    <w:unhideWhenUsed/>
    <w:rsid w:val="00E01C96"/>
    <w:pPr>
      <w:spacing w:after="100"/>
      <w:ind w:left="200"/>
    </w:pPr>
  </w:style>
  <w:style w:type="paragraph" w:styleId="Sommario3">
    <w:name w:val="toc 3"/>
    <w:basedOn w:val="Normale"/>
    <w:next w:val="Normale"/>
    <w:autoRedefine/>
    <w:uiPriority w:val="39"/>
    <w:unhideWhenUsed/>
    <w:rsid w:val="00E01C96"/>
    <w:pPr>
      <w:spacing w:after="100"/>
      <w:ind w:left="400"/>
    </w:pPr>
  </w:style>
  <w:style w:type="character" w:styleId="Collegamentovisitato">
    <w:name w:val="FollowedHyperlink"/>
    <w:basedOn w:val="Carpredefinitoparagrafo"/>
    <w:uiPriority w:val="99"/>
    <w:semiHidden/>
    <w:unhideWhenUsed/>
    <w:rsid w:val="00657100"/>
    <w:rPr>
      <w:color w:val="59A8D1" w:themeColor="followedHyperlink"/>
      <w:u w:val="single"/>
    </w:rPr>
  </w:style>
  <w:style w:type="table" w:customStyle="1" w:styleId="Grigliamedia2-Colore11">
    <w:name w:val="Griglia media 2 - Colore 11"/>
    <w:basedOn w:val="Tabellanormale"/>
    <w:next w:val="Grigliamedia2-Colore1"/>
    <w:uiPriority w:val="68"/>
    <w:rsid w:val="00557B07"/>
    <w:pPr>
      <w:spacing w:after="0" w:line="240" w:lineRule="auto"/>
    </w:pPr>
    <w:rPr>
      <w:rFonts w:ascii="Cambria" w:eastAsia="Times New Roman" w:hAnsi="Cambria" w:cs="Times New Roman"/>
      <w:color w:val="000000"/>
      <w:lang w:eastAsia="it-IT"/>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Grigliamedia2-Colore1">
    <w:name w:val="Medium Grid 2 Accent 1"/>
    <w:basedOn w:val="Tabellanormale"/>
    <w:uiPriority w:val="68"/>
    <w:rsid w:val="00557B0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E67C8" w:themeColor="accent1"/>
        <w:left w:val="single" w:sz="8" w:space="0" w:color="4E67C8" w:themeColor="accent1"/>
        <w:bottom w:val="single" w:sz="8" w:space="0" w:color="4E67C8" w:themeColor="accent1"/>
        <w:right w:val="single" w:sz="8" w:space="0" w:color="4E67C8" w:themeColor="accent1"/>
        <w:insideH w:val="single" w:sz="8" w:space="0" w:color="4E67C8" w:themeColor="accent1"/>
        <w:insideV w:val="single" w:sz="8" w:space="0" w:color="4E67C8" w:themeColor="accent1"/>
      </w:tblBorders>
      <w:tblCellMar>
        <w:top w:w="0" w:type="dxa"/>
        <w:left w:w="108" w:type="dxa"/>
        <w:bottom w:w="0" w:type="dxa"/>
        <w:right w:w="108" w:type="dxa"/>
      </w:tblCellMar>
    </w:tblPr>
    <w:tcPr>
      <w:shd w:val="clear" w:color="auto" w:fill="D3D9F1" w:themeFill="accent1" w:themeFillTint="3F"/>
    </w:tcPr>
    <w:tblStylePr w:type="firstRow">
      <w:rPr>
        <w:b/>
        <w:bCs/>
        <w:color w:val="000000" w:themeColor="text1"/>
      </w:rPr>
      <w:tblPr/>
      <w:tcPr>
        <w:shd w:val="clear" w:color="auto" w:fill="EDEF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0F4" w:themeFill="accent1" w:themeFillTint="33"/>
      </w:tcPr>
    </w:tblStylePr>
    <w:tblStylePr w:type="band1Vert">
      <w:tblPr/>
      <w:tcPr>
        <w:shd w:val="clear" w:color="auto" w:fill="A6B3E3" w:themeFill="accent1" w:themeFillTint="7F"/>
      </w:tcPr>
    </w:tblStylePr>
    <w:tblStylePr w:type="band1Horz">
      <w:tblPr/>
      <w:tcPr>
        <w:tcBorders>
          <w:insideH w:val="single" w:sz="6" w:space="0" w:color="4E67C8" w:themeColor="accent1"/>
          <w:insideV w:val="single" w:sz="6" w:space="0" w:color="4E67C8" w:themeColor="accent1"/>
        </w:tcBorders>
        <w:shd w:val="clear" w:color="auto" w:fill="A6B3E3" w:themeFill="accent1" w:themeFillTint="7F"/>
      </w:tcPr>
    </w:tblStylePr>
    <w:tblStylePr w:type="nwCell">
      <w:tblPr/>
      <w:tcPr>
        <w:shd w:val="clear" w:color="auto" w:fill="FFFFFF" w:themeFill="background1"/>
      </w:tcPr>
    </w:tblStylePr>
  </w:style>
  <w:style w:type="table" w:customStyle="1" w:styleId="Grigliamedia3-Colore11">
    <w:name w:val="Griglia media 3 - Colore 11"/>
    <w:basedOn w:val="Tabellanormale"/>
    <w:next w:val="Grigliamedia3-Colore1"/>
    <w:uiPriority w:val="69"/>
    <w:rsid w:val="00201B78"/>
    <w:pPr>
      <w:spacing w:after="0" w:line="240" w:lineRule="auto"/>
    </w:pPr>
    <w:rPr>
      <w:rFonts w:ascii="Times New Roman" w:eastAsia="Times New Roman" w:hAnsi="Times New Roman" w:cs="Times New Roman"/>
      <w:lang w:eastAsia="it-IT"/>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Grigliamedia3-Colore1">
    <w:name w:val="Medium Grid 3 Accent 1"/>
    <w:basedOn w:val="Tabellanormale"/>
    <w:uiPriority w:val="69"/>
    <w:rsid w:val="00201B7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9F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E67C8"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E67C8"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E67C8"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E67C8"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B3E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B3E3" w:themeFill="accent1" w:themeFillTint="7F"/>
      </w:tcPr>
    </w:tblStylePr>
  </w:style>
  <w:style w:type="paragraph" w:styleId="Titolosommario">
    <w:name w:val="TOC Heading"/>
    <w:basedOn w:val="Titolo1"/>
    <w:next w:val="Normale"/>
    <w:uiPriority w:val="39"/>
    <w:semiHidden/>
    <w:unhideWhenUsed/>
    <w:qFormat/>
    <w:rsid w:val="00F163B7"/>
    <w:pPr>
      <w:numPr>
        <w:numId w:val="0"/>
      </w:numPr>
      <w:jc w:val="left"/>
      <w:outlineLvl w:val="9"/>
    </w:pPr>
    <w:rPr>
      <w:rFonts w:asciiTheme="majorHAnsi" w:hAnsiTheme="majorHAnsi" w:cstheme="majorBidi"/>
      <w:lang w:eastAsia="it-IT"/>
    </w:rPr>
  </w:style>
  <w:style w:type="paragraph" w:styleId="Nessunaspaziatura">
    <w:name w:val="No Spacing"/>
    <w:uiPriority w:val="1"/>
    <w:qFormat/>
    <w:rsid w:val="0012012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9326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autoRedefine/>
    <w:uiPriority w:val="99"/>
    <w:qFormat/>
    <w:rsid w:val="00201B78"/>
    <w:pPr>
      <w:keepNext/>
      <w:keepLines/>
      <w:numPr>
        <w:numId w:val="18"/>
      </w:numPr>
      <w:spacing w:before="480"/>
      <w:jc w:val="both"/>
      <w:outlineLvl w:val="0"/>
    </w:pPr>
    <w:rPr>
      <w:rFonts w:eastAsiaTheme="majorEastAsia"/>
      <w:b/>
      <w:bCs/>
      <w:color w:val="31479E" w:themeColor="accent1" w:themeShade="BF"/>
      <w:sz w:val="28"/>
      <w:szCs w:val="28"/>
      <w:lang w:eastAsia="ar-SA"/>
    </w:rPr>
  </w:style>
  <w:style w:type="paragraph" w:styleId="Titolo2">
    <w:name w:val="heading 2"/>
    <w:basedOn w:val="Normale"/>
    <w:next w:val="Normale"/>
    <w:link w:val="Titolo2Carattere"/>
    <w:uiPriority w:val="99"/>
    <w:unhideWhenUsed/>
    <w:qFormat/>
    <w:rsid w:val="00C27EE1"/>
    <w:pPr>
      <w:keepNext/>
      <w:keepLines/>
      <w:numPr>
        <w:ilvl w:val="1"/>
        <w:numId w:val="18"/>
      </w:numPr>
      <w:spacing w:before="200"/>
      <w:outlineLvl w:val="1"/>
    </w:pPr>
    <w:rPr>
      <w:rFonts w:asciiTheme="majorHAnsi" w:eastAsiaTheme="majorEastAsia" w:hAnsiTheme="majorHAnsi" w:cstheme="majorBidi"/>
      <w:b/>
      <w:bCs/>
      <w:color w:val="4E67C8" w:themeColor="accent1"/>
      <w:sz w:val="26"/>
      <w:szCs w:val="26"/>
    </w:rPr>
  </w:style>
  <w:style w:type="paragraph" w:styleId="Titolo3">
    <w:name w:val="heading 3"/>
    <w:basedOn w:val="Normale"/>
    <w:next w:val="Normale"/>
    <w:link w:val="Titolo3Carattere"/>
    <w:uiPriority w:val="99"/>
    <w:unhideWhenUsed/>
    <w:qFormat/>
    <w:rsid w:val="008A210A"/>
    <w:pPr>
      <w:keepNext/>
      <w:keepLines/>
      <w:numPr>
        <w:ilvl w:val="2"/>
        <w:numId w:val="18"/>
      </w:numPr>
      <w:spacing w:before="200"/>
      <w:outlineLvl w:val="2"/>
    </w:pPr>
    <w:rPr>
      <w:rFonts w:asciiTheme="majorHAnsi" w:eastAsiaTheme="majorEastAsia" w:hAnsiTheme="majorHAnsi" w:cstheme="majorBidi"/>
      <w:b/>
      <w:bCs/>
      <w:color w:val="4E67C8" w:themeColor="accent1"/>
    </w:rPr>
  </w:style>
  <w:style w:type="paragraph" w:styleId="Titolo4">
    <w:name w:val="heading 4"/>
    <w:basedOn w:val="Normale"/>
    <w:next w:val="Normale"/>
    <w:link w:val="Titolo4Carattere"/>
    <w:uiPriority w:val="99"/>
    <w:unhideWhenUsed/>
    <w:qFormat/>
    <w:rsid w:val="005F4A59"/>
    <w:pPr>
      <w:keepNext/>
      <w:keepLines/>
      <w:numPr>
        <w:ilvl w:val="3"/>
        <w:numId w:val="18"/>
      </w:numPr>
      <w:spacing w:before="200"/>
      <w:outlineLvl w:val="3"/>
    </w:pPr>
    <w:rPr>
      <w:rFonts w:asciiTheme="majorHAnsi" w:eastAsiaTheme="majorEastAsia" w:hAnsiTheme="majorHAnsi" w:cstheme="majorBidi"/>
      <w:b/>
      <w:bCs/>
      <w:i/>
      <w:iCs/>
      <w:color w:val="4E67C8" w:themeColor="accent1"/>
    </w:rPr>
  </w:style>
  <w:style w:type="paragraph" w:styleId="Titolo5">
    <w:name w:val="heading 5"/>
    <w:basedOn w:val="Normale"/>
    <w:next w:val="Normale"/>
    <w:link w:val="Titolo5Carattere"/>
    <w:uiPriority w:val="99"/>
    <w:unhideWhenUsed/>
    <w:qFormat/>
    <w:rsid w:val="005F4A59"/>
    <w:pPr>
      <w:keepNext/>
      <w:keepLines/>
      <w:numPr>
        <w:ilvl w:val="4"/>
        <w:numId w:val="18"/>
      </w:numPr>
      <w:spacing w:before="200"/>
      <w:outlineLvl w:val="4"/>
    </w:pPr>
    <w:rPr>
      <w:rFonts w:asciiTheme="majorHAnsi" w:eastAsiaTheme="majorEastAsia" w:hAnsiTheme="majorHAnsi" w:cstheme="majorBidi"/>
      <w:color w:val="202F69" w:themeColor="accent1" w:themeShade="7F"/>
    </w:rPr>
  </w:style>
  <w:style w:type="paragraph" w:styleId="Titolo6">
    <w:name w:val="heading 6"/>
    <w:basedOn w:val="Normale"/>
    <w:next w:val="Normale"/>
    <w:link w:val="Titolo6Carattere"/>
    <w:uiPriority w:val="99"/>
    <w:unhideWhenUsed/>
    <w:qFormat/>
    <w:rsid w:val="005F4A59"/>
    <w:pPr>
      <w:keepNext/>
      <w:keepLines/>
      <w:numPr>
        <w:ilvl w:val="5"/>
        <w:numId w:val="18"/>
      </w:numPr>
      <w:spacing w:before="200"/>
      <w:outlineLvl w:val="5"/>
    </w:pPr>
    <w:rPr>
      <w:rFonts w:asciiTheme="majorHAnsi" w:eastAsiaTheme="majorEastAsia" w:hAnsiTheme="majorHAnsi" w:cstheme="majorBidi"/>
      <w:i/>
      <w:iCs/>
      <w:color w:val="202F69" w:themeColor="accent1" w:themeShade="7F"/>
    </w:rPr>
  </w:style>
  <w:style w:type="paragraph" w:styleId="Titolo7">
    <w:name w:val="heading 7"/>
    <w:basedOn w:val="Normale"/>
    <w:next w:val="Normale"/>
    <w:link w:val="Titolo7Carattere"/>
    <w:uiPriority w:val="99"/>
    <w:unhideWhenUsed/>
    <w:qFormat/>
    <w:rsid w:val="005F4A59"/>
    <w:pPr>
      <w:keepNext/>
      <w:keepLines/>
      <w:numPr>
        <w:ilvl w:val="6"/>
        <w:numId w:val="18"/>
      </w:numPr>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9"/>
    <w:unhideWhenUsed/>
    <w:qFormat/>
    <w:rsid w:val="005F4A59"/>
    <w:pPr>
      <w:keepNext/>
      <w:keepLines/>
      <w:numPr>
        <w:ilvl w:val="7"/>
        <w:numId w:val="18"/>
      </w:numPr>
      <w:spacing w:before="200"/>
      <w:outlineLvl w:val="7"/>
    </w:pPr>
    <w:rPr>
      <w:rFonts w:asciiTheme="majorHAnsi" w:eastAsiaTheme="majorEastAsia" w:hAnsiTheme="majorHAnsi" w:cstheme="majorBidi"/>
      <w:color w:val="404040" w:themeColor="text1" w:themeTint="BF"/>
    </w:rPr>
  </w:style>
  <w:style w:type="paragraph" w:styleId="Titolo9">
    <w:name w:val="heading 9"/>
    <w:basedOn w:val="Normale"/>
    <w:next w:val="Normale"/>
    <w:link w:val="Titolo9Carattere"/>
    <w:uiPriority w:val="99"/>
    <w:unhideWhenUsed/>
    <w:qFormat/>
    <w:rsid w:val="005F4A59"/>
    <w:pPr>
      <w:keepNext/>
      <w:keepLines/>
      <w:numPr>
        <w:ilvl w:val="8"/>
        <w:numId w:val="18"/>
      </w:numPr>
      <w:spacing w:before="200"/>
      <w:outlineLvl w:val="8"/>
    </w:pPr>
    <w:rPr>
      <w:rFonts w:asciiTheme="majorHAnsi" w:eastAsiaTheme="majorEastAsia" w:hAnsiTheme="majorHAnsi" w:cstheme="majorBidi"/>
      <w:i/>
      <w:iCs/>
      <w:color w:val="404040" w:themeColor="text1" w:themeTint="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1A468E"/>
    <w:pPr>
      <w:tabs>
        <w:tab w:val="center" w:pos="4819"/>
        <w:tab w:val="right" w:pos="9638"/>
      </w:tabs>
    </w:pPr>
  </w:style>
  <w:style w:type="character" w:customStyle="1" w:styleId="IntestazioneCarattere">
    <w:name w:val="Intestazione Carattere"/>
    <w:basedOn w:val="Carpredefinitoparagrafo"/>
    <w:link w:val="Intestazione"/>
    <w:rsid w:val="001A468E"/>
    <w:rPr>
      <w:rFonts w:ascii="Times New Roman" w:eastAsia="Times New Roman" w:hAnsi="Times New Roman" w:cs="Times New Roman"/>
      <w:sz w:val="20"/>
      <w:szCs w:val="20"/>
      <w:lang w:eastAsia="it-IT"/>
    </w:rPr>
  </w:style>
  <w:style w:type="character" w:styleId="Collegamentoipertestuale">
    <w:name w:val="Hyperlink"/>
    <w:uiPriority w:val="99"/>
    <w:rsid w:val="001A468E"/>
    <w:rPr>
      <w:color w:val="0000FF"/>
      <w:u w:val="single"/>
    </w:rPr>
  </w:style>
  <w:style w:type="paragraph" w:styleId="Testofumetto">
    <w:name w:val="Balloon Text"/>
    <w:basedOn w:val="Normale"/>
    <w:link w:val="TestofumettoCarattere"/>
    <w:uiPriority w:val="99"/>
    <w:semiHidden/>
    <w:unhideWhenUsed/>
    <w:rsid w:val="001A468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A468E"/>
    <w:rPr>
      <w:rFonts w:ascii="Tahoma" w:eastAsia="Times New Roman" w:hAnsi="Tahoma" w:cs="Tahoma"/>
      <w:sz w:val="16"/>
      <w:szCs w:val="16"/>
      <w:lang w:eastAsia="it-IT"/>
    </w:rPr>
  </w:style>
  <w:style w:type="paragraph" w:styleId="Paragrafoelenco">
    <w:name w:val="List Paragraph"/>
    <w:basedOn w:val="Normale"/>
    <w:uiPriority w:val="34"/>
    <w:qFormat/>
    <w:rsid w:val="00D21F72"/>
    <w:pPr>
      <w:ind w:left="720"/>
      <w:contextualSpacing/>
    </w:pPr>
  </w:style>
  <w:style w:type="paragraph" w:styleId="Pidipagina">
    <w:name w:val="footer"/>
    <w:basedOn w:val="Normale"/>
    <w:link w:val="PidipaginaCarattere"/>
    <w:uiPriority w:val="99"/>
    <w:unhideWhenUsed/>
    <w:rsid w:val="00F46077"/>
    <w:pPr>
      <w:tabs>
        <w:tab w:val="center" w:pos="4819"/>
        <w:tab w:val="right" w:pos="9638"/>
      </w:tabs>
    </w:pPr>
  </w:style>
  <w:style w:type="character" w:customStyle="1" w:styleId="PidipaginaCarattere">
    <w:name w:val="Piè di pagina Carattere"/>
    <w:basedOn w:val="Carpredefinitoparagrafo"/>
    <w:link w:val="Pidipagina"/>
    <w:uiPriority w:val="99"/>
    <w:rsid w:val="00F46077"/>
    <w:rPr>
      <w:rFonts w:ascii="Times New Roman" w:eastAsia="Times New Roman" w:hAnsi="Times New Roman" w:cs="Times New Roman"/>
      <w:sz w:val="20"/>
      <w:szCs w:val="20"/>
      <w:lang w:eastAsia="it-IT"/>
    </w:rPr>
  </w:style>
  <w:style w:type="character" w:customStyle="1" w:styleId="Titolo3Carattere">
    <w:name w:val="Titolo 3 Carattere"/>
    <w:basedOn w:val="Carpredefinitoparagrafo"/>
    <w:link w:val="Titolo3"/>
    <w:uiPriority w:val="99"/>
    <w:rsid w:val="008A210A"/>
    <w:rPr>
      <w:rFonts w:asciiTheme="majorHAnsi" w:eastAsiaTheme="majorEastAsia" w:hAnsiTheme="majorHAnsi" w:cstheme="majorBidi"/>
      <w:b/>
      <w:bCs/>
      <w:color w:val="4E67C8" w:themeColor="accent1"/>
      <w:sz w:val="20"/>
      <w:szCs w:val="20"/>
      <w:lang w:eastAsia="it-IT"/>
    </w:rPr>
  </w:style>
  <w:style w:type="character" w:customStyle="1" w:styleId="Titolo2Carattere">
    <w:name w:val="Titolo 2 Carattere"/>
    <w:basedOn w:val="Carpredefinitoparagrafo"/>
    <w:link w:val="Titolo2"/>
    <w:uiPriority w:val="99"/>
    <w:rsid w:val="00C27EE1"/>
    <w:rPr>
      <w:rFonts w:asciiTheme="majorHAnsi" w:eastAsiaTheme="majorEastAsia" w:hAnsiTheme="majorHAnsi" w:cstheme="majorBidi"/>
      <w:b/>
      <w:bCs/>
      <w:color w:val="4E67C8" w:themeColor="accent1"/>
      <w:sz w:val="26"/>
      <w:szCs w:val="26"/>
      <w:lang w:eastAsia="it-IT"/>
    </w:rPr>
  </w:style>
  <w:style w:type="paragraph" w:styleId="NormaleWeb">
    <w:name w:val="Normal (Web)"/>
    <w:basedOn w:val="Normale"/>
    <w:uiPriority w:val="99"/>
    <w:unhideWhenUsed/>
    <w:rsid w:val="000323F0"/>
    <w:rPr>
      <w:sz w:val="24"/>
      <w:szCs w:val="24"/>
    </w:rPr>
  </w:style>
  <w:style w:type="paragraph" w:styleId="Corpotesto">
    <w:name w:val="Body Text"/>
    <w:basedOn w:val="Normale"/>
    <w:link w:val="CorpotestoCarattere"/>
    <w:rsid w:val="005F4A59"/>
    <w:pPr>
      <w:suppressAutoHyphens/>
      <w:overflowPunct/>
      <w:autoSpaceDE/>
      <w:autoSpaceDN/>
      <w:adjustRightInd/>
      <w:jc w:val="center"/>
      <w:textAlignment w:val="auto"/>
    </w:pPr>
    <w:rPr>
      <w:rFonts w:ascii="Arial" w:hAnsi="Arial" w:cs="Arial"/>
      <w:sz w:val="22"/>
      <w:szCs w:val="24"/>
      <w:lang w:eastAsia="ar-SA"/>
    </w:rPr>
  </w:style>
  <w:style w:type="character" w:customStyle="1" w:styleId="CorpotestoCarattere">
    <w:name w:val="Corpo testo Carattere"/>
    <w:basedOn w:val="Carpredefinitoparagrafo"/>
    <w:link w:val="Corpotesto"/>
    <w:rsid w:val="005F4A59"/>
    <w:rPr>
      <w:rFonts w:ascii="Arial" w:eastAsia="Times New Roman" w:hAnsi="Arial" w:cs="Arial"/>
      <w:szCs w:val="24"/>
      <w:lang w:eastAsia="ar-SA"/>
    </w:rPr>
  </w:style>
  <w:style w:type="paragraph" w:customStyle="1" w:styleId="TitoloB">
    <w:name w:val="Titolo B"/>
    <w:basedOn w:val="Normale"/>
    <w:rsid w:val="005F4A59"/>
    <w:pPr>
      <w:suppressAutoHyphens/>
      <w:overflowPunct/>
      <w:autoSpaceDE/>
      <w:autoSpaceDN/>
      <w:adjustRightInd/>
      <w:spacing w:after="120" w:line="360" w:lineRule="auto"/>
      <w:ind w:right="567"/>
      <w:textAlignment w:val="auto"/>
    </w:pPr>
    <w:rPr>
      <w:rFonts w:ascii="Arial" w:hAnsi="Arial" w:cs="Arial"/>
      <w:b/>
      <w:bCs/>
      <w:sz w:val="22"/>
      <w:szCs w:val="22"/>
      <w:lang w:eastAsia="ar-SA"/>
    </w:rPr>
  </w:style>
  <w:style w:type="character" w:customStyle="1" w:styleId="Titolo1Carattere">
    <w:name w:val="Titolo 1 Carattere"/>
    <w:basedOn w:val="Carpredefinitoparagrafo"/>
    <w:link w:val="Titolo1"/>
    <w:uiPriority w:val="99"/>
    <w:rsid w:val="00201B78"/>
    <w:rPr>
      <w:rFonts w:ascii="Times New Roman" w:eastAsiaTheme="majorEastAsia" w:hAnsi="Times New Roman" w:cs="Times New Roman"/>
      <w:b/>
      <w:bCs/>
      <w:color w:val="31479E" w:themeColor="accent1" w:themeShade="BF"/>
      <w:sz w:val="28"/>
      <w:szCs w:val="28"/>
      <w:lang w:eastAsia="ar-SA"/>
    </w:rPr>
  </w:style>
  <w:style w:type="character" w:customStyle="1" w:styleId="Titolo4Carattere">
    <w:name w:val="Titolo 4 Carattere"/>
    <w:basedOn w:val="Carpredefinitoparagrafo"/>
    <w:link w:val="Titolo4"/>
    <w:uiPriority w:val="99"/>
    <w:rsid w:val="005F4A59"/>
    <w:rPr>
      <w:rFonts w:asciiTheme="majorHAnsi" w:eastAsiaTheme="majorEastAsia" w:hAnsiTheme="majorHAnsi" w:cstheme="majorBidi"/>
      <w:b/>
      <w:bCs/>
      <w:i/>
      <w:iCs/>
      <w:color w:val="4E67C8" w:themeColor="accent1"/>
      <w:sz w:val="20"/>
      <w:szCs w:val="20"/>
      <w:lang w:eastAsia="it-IT"/>
    </w:rPr>
  </w:style>
  <w:style w:type="character" w:customStyle="1" w:styleId="Titolo5Carattere">
    <w:name w:val="Titolo 5 Carattere"/>
    <w:basedOn w:val="Carpredefinitoparagrafo"/>
    <w:link w:val="Titolo5"/>
    <w:uiPriority w:val="99"/>
    <w:rsid w:val="005F4A59"/>
    <w:rPr>
      <w:rFonts w:asciiTheme="majorHAnsi" w:eastAsiaTheme="majorEastAsia" w:hAnsiTheme="majorHAnsi" w:cstheme="majorBidi"/>
      <w:color w:val="202F69" w:themeColor="accent1" w:themeShade="7F"/>
      <w:sz w:val="20"/>
      <w:szCs w:val="20"/>
      <w:lang w:eastAsia="it-IT"/>
    </w:rPr>
  </w:style>
  <w:style w:type="character" w:customStyle="1" w:styleId="Titolo6Carattere">
    <w:name w:val="Titolo 6 Carattere"/>
    <w:basedOn w:val="Carpredefinitoparagrafo"/>
    <w:link w:val="Titolo6"/>
    <w:uiPriority w:val="99"/>
    <w:rsid w:val="005F4A59"/>
    <w:rPr>
      <w:rFonts w:asciiTheme="majorHAnsi" w:eastAsiaTheme="majorEastAsia" w:hAnsiTheme="majorHAnsi" w:cstheme="majorBidi"/>
      <w:i/>
      <w:iCs/>
      <w:color w:val="202F69" w:themeColor="accent1" w:themeShade="7F"/>
      <w:sz w:val="20"/>
      <w:szCs w:val="20"/>
      <w:lang w:eastAsia="it-IT"/>
    </w:rPr>
  </w:style>
  <w:style w:type="character" w:customStyle="1" w:styleId="Titolo7Carattere">
    <w:name w:val="Titolo 7 Carattere"/>
    <w:basedOn w:val="Carpredefinitoparagrafo"/>
    <w:link w:val="Titolo7"/>
    <w:uiPriority w:val="99"/>
    <w:rsid w:val="005F4A59"/>
    <w:rPr>
      <w:rFonts w:asciiTheme="majorHAnsi" w:eastAsiaTheme="majorEastAsia" w:hAnsiTheme="majorHAnsi" w:cstheme="majorBidi"/>
      <w:i/>
      <w:iCs/>
      <w:color w:val="404040" w:themeColor="text1" w:themeTint="BF"/>
      <w:sz w:val="20"/>
      <w:szCs w:val="20"/>
      <w:lang w:eastAsia="it-IT"/>
    </w:rPr>
  </w:style>
  <w:style w:type="character" w:customStyle="1" w:styleId="Titolo8Carattere">
    <w:name w:val="Titolo 8 Carattere"/>
    <w:basedOn w:val="Carpredefinitoparagrafo"/>
    <w:link w:val="Titolo8"/>
    <w:uiPriority w:val="99"/>
    <w:rsid w:val="005F4A59"/>
    <w:rPr>
      <w:rFonts w:asciiTheme="majorHAnsi" w:eastAsiaTheme="majorEastAsia" w:hAnsiTheme="majorHAnsi" w:cstheme="majorBidi"/>
      <w:color w:val="404040" w:themeColor="text1" w:themeTint="BF"/>
      <w:sz w:val="20"/>
      <w:szCs w:val="20"/>
      <w:lang w:eastAsia="it-IT"/>
    </w:rPr>
  </w:style>
  <w:style w:type="character" w:customStyle="1" w:styleId="Titolo9Carattere">
    <w:name w:val="Titolo 9 Carattere"/>
    <w:basedOn w:val="Carpredefinitoparagrafo"/>
    <w:link w:val="Titolo9"/>
    <w:uiPriority w:val="99"/>
    <w:rsid w:val="005F4A59"/>
    <w:rPr>
      <w:rFonts w:asciiTheme="majorHAnsi" w:eastAsiaTheme="majorEastAsia" w:hAnsiTheme="majorHAnsi" w:cstheme="majorBidi"/>
      <w:i/>
      <w:iCs/>
      <w:color w:val="404040" w:themeColor="text1" w:themeTint="BF"/>
      <w:sz w:val="20"/>
      <w:szCs w:val="20"/>
      <w:lang w:eastAsia="it-IT"/>
    </w:rPr>
  </w:style>
  <w:style w:type="table" w:styleId="Grigliatabella">
    <w:name w:val="Table Grid"/>
    <w:basedOn w:val="Tabellanormale"/>
    <w:uiPriority w:val="59"/>
    <w:rsid w:val="002967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next w:val="Normale"/>
    <w:link w:val="TitoloCarattere"/>
    <w:uiPriority w:val="10"/>
    <w:qFormat/>
    <w:rsid w:val="00296728"/>
    <w:pPr>
      <w:pBdr>
        <w:bottom w:val="single" w:sz="8" w:space="4" w:color="4E67C8" w:themeColor="accent1"/>
      </w:pBdr>
      <w:spacing w:after="300"/>
      <w:contextualSpacing/>
    </w:pPr>
    <w:rPr>
      <w:rFonts w:asciiTheme="majorHAnsi" w:eastAsiaTheme="majorEastAsia" w:hAnsiTheme="majorHAnsi" w:cstheme="majorBidi"/>
      <w:color w:val="181D33" w:themeColor="text2" w:themeShade="BF"/>
      <w:spacing w:val="5"/>
      <w:kern w:val="28"/>
      <w:sz w:val="52"/>
      <w:szCs w:val="52"/>
    </w:rPr>
  </w:style>
  <w:style w:type="character" w:customStyle="1" w:styleId="TitoloCarattere">
    <w:name w:val="Titolo Carattere"/>
    <w:basedOn w:val="Carpredefinitoparagrafo"/>
    <w:link w:val="Titolo"/>
    <w:uiPriority w:val="10"/>
    <w:rsid w:val="00296728"/>
    <w:rPr>
      <w:rFonts w:asciiTheme="majorHAnsi" w:eastAsiaTheme="majorEastAsia" w:hAnsiTheme="majorHAnsi" w:cstheme="majorBidi"/>
      <w:color w:val="181D33" w:themeColor="text2" w:themeShade="BF"/>
      <w:spacing w:val="5"/>
      <w:kern w:val="28"/>
      <w:sz w:val="52"/>
      <w:szCs w:val="52"/>
      <w:lang w:eastAsia="it-IT"/>
    </w:rPr>
  </w:style>
  <w:style w:type="paragraph" w:styleId="Rientrocorpodeltesto2">
    <w:name w:val="Body Text Indent 2"/>
    <w:basedOn w:val="Normale"/>
    <w:link w:val="Rientrocorpodeltesto2Carattere"/>
    <w:uiPriority w:val="99"/>
    <w:semiHidden/>
    <w:unhideWhenUsed/>
    <w:rsid w:val="005E3117"/>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5E3117"/>
    <w:rPr>
      <w:rFonts w:ascii="Times New Roman" w:eastAsia="Times New Roman" w:hAnsi="Times New Roman" w:cs="Times New Roman"/>
      <w:sz w:val="20"/>
      <w:szCs w:val="20"/>
      <w:lang w:eastAsia="it-IT"/>
    </w:rPr>
  </w:style>
  <w:style w:type="paragraph" w:styleId="Testonotaapidipagina">
    <w:name w:val="footnote text"/>
    <w:basedOn w:val="Normale"/>
    <w:link w:val="TestonotaapidipaginaCarattere"/>
    <w:uiPriority w:val="99"/>
    <w:semiHidden/>
    <w:unhideWhenUsed/>
    <w:rsid w:val="005E3117"/>
  </w:style>
  <w:style w:type="character" w:customStyle="1" w:styleId="TestonotaapidipaginaCarattere">
    <w:name w:val="Testo nota a piè di pagina Carattere"/>
    <w:basedOn w:val="Carpredefinitoparagrafo"/>
    <w:link w:val="Testonotaapidipagina"/>
    <w:uiPriority w:val="99"/>
    <w:semiHidden/>
    <w:rsid w:val="005E3117"/>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rsid w:val="005E3117"/>
    <w:rPr>
      <w:rFonts w:cs="Times New Roman"/>
      <w:vertAlign w:val="superscript"/>
    </w:rPr>
  </w:style>
  <w:style w:type="paragraph" w:styleId="Sommario1">
    <w:name w:val="toc 1"/>
    <w:basedOn w:val="Normale"/>
    <w:next w:val="Normale"/>
    <w:autoRedefine/>
    <w:uiPriority w:val="39"/>
    <w:unhideWhenUsed/>
    <w:rsid w:val="00697ADC"/>
    <w:pPr>
      <w:tabs>
        <w:tab w:val="left" w:pos="660"/>
        <w:tab w:val="right" w:leader="dot" w:pos="9629"/>
      </w:tabs>
      <w:spacing w:after="100"/>
    </w:pPr>
    <w:rPr>
      <w:rFonts w:eastAsiaTheme="majorEastAsia"/>
      <w:noProof/>
    </w:rPr>
  </w:style>
  <w:style w:type="paragraph" w:styleId="Sommario2">
    <w:name w:val="toc 2"/>
    <w:basedOn w:val="Normale"/>
    <w:next w:val="Normale"/>
    <w:autoRedefine/>
    <w:uiPriority w:val="39"/>
    <w:unhideWhenUsed/>
    <w:rsid w:val="00E01C96"/>
    <w:pPr>
      <w:spacing w:after="100"/>
      <w:ind w:left="200"/>
    </w:pPr>
  </w:style>
  <w:style w:type="paragraph" w:styleId="Sommario3">
    <w:name w:val="toc 3"/>
    <w:basedOn w:val="Normale"/>
    <w:next w:val="Normale"/>
    <w:autoRedefine/>
    <w:uiPriority w:val="39"/>
    <w:unhideWhenUsed/>
    <w:rsid w:val="00E01C96"/>
    <w:pPr>
      <w:spacing w:after="100"/>
      <w:ind w:left="400"/>
    </w:pPr>
  </w:style>
  <w:style w:type="character" w:styleId="Collegamentovisitato">
    <w:name w:val="FollowedHyperlink"/>
    <w:basedOn w:val="Carpredefinitoparagrafo"/>
    <w:uiPriority w:val="99"/>
    <w:semiHidden/>
    <w:unhideWhenUsed/>
    <w:rsid w:val="00657100"/>
    <w:rPr>
      <w:color w:val="59A8D1" w:themeColor="followedHyperlink"/>
      <w:u w:val="single"/>
    </w:rPr>
  </w:style>
  <w:style w:type="table" w:customStyle="1" w:styleId="Grigliamedia2-Colore11">
    <w:name w:val="Griglia media 2 - Colore 11"/>
    <w:basedOn w:val="Tabellanormale"/>
    <w:next w:val="Grigliamedia2-Colore1"/>
    <w:uiPriority w:val="68"/>
    <w:rsid w:val="00557B07"/>
    <w:pPr>
      <w:spacing w:after="0" w:line="240" w:lineRule="auto"/>
    </w:pPr>
    <w:rPr>
      <w:rFonts w:ascii="Cambria" w:eastAsia="Times New Roman" w:hAnsi="Cambria" w:cs="Times New Roman"/>
      <w:color w:val="000000"/>
      <w:lang w:eastAsia="it-IT"/>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Grigliamedia2-Colore1">
    <w:name w:val="Medium Grid 2 Accent 1"/>
    <w:basedOn w:val="Tabellanormale"/>
    <w:uiPriority w:val="68"/>
    <w:rsid w:val="00557B0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E67C8" w:themeColor="accent1"/>
        <w:left w:val="single" w:sz="8" w:space="0" w:color="4E67C8" w:themeColor="accent1"/>
        <w:bottom w:val="single" w:sz="8" w:space="0" w:color="4E67C8" w:themeColor="accent1"/>
        <w:right w:val="single" w:sz="8" w:space="0" w:color="4E67C8" w:themeColor="accent1"/>
        <w:insideH w:val="single" w:sz="8" w:space="0" w:color="4E67C8" w:themeColor="accent1"/>
        <w:insideV w:val="single" w:sz="8" w:space="0" w:color="4E67C8" w:themeColor="accent1"/>
      </w:tblBorders>
    </w:tblPr>
    <w:tcPr>
      <w:shd w:val="clear" w:color="auto" w:fill="D3D9F1" w:themeFill="accent1" w:themeFillTint="3F"/>
    </w:tcPr>
    <w:tblStylePr w:type="firstRow">
      <w:rPr>
        <w:b/>
        <w:bCs/>
        <w:color w:val="000000" w:themeColor="text1"/>
      </w:rPr>
      <w:tblPr/>
      <w:tcPr>
        <w:shd w:val="clear" w:color="auto" w:fill="EDEF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0F4" w:themeFill="accent1" w:themeFillTint="33"/>
      </w:tcPr>
    </w:tblStylePr>
    <w:tblStylePr w:type="band1Vert">
      <w:tblPr/>
      <w:tcPr>
        <w:shd w:val="clear" w:color="auto" w:fill="A6B3E3" w:themeFill="accent1" w:themeFillTint="7F"/>
      </w:tcPr>
    </w:tblStylePr>
    <w:tblStylePr w:type="band1Horz">
      <w:tblPr/>
      <w:tcPr>
        <w:tcBorders>
          <w:insideH w:val="single" w:sz="6" w:space="0" w:color="4E67C8" w:themeColor="accent1"/>
          <w:insideV w:val="single" w:sz="6" w:space="0" w:color="4E67C8" w:themeColor="accent1"/>
        </w:tcBorders>
        <w:shd w:val="clear" w:color="auto" w:fill="A6B3E3" w:themeFill="accent1" w:themeFillTint="7F"/>
      </w:tcPr>
    </w:tblStylePr>
    <w:tblStylePr w:type="nwCell">
      <w:tblPr/>
      <w:tcPr>
        <w:shd w:val="clear" w:color="auto" w:fill="FFFFFF" w:themeFill="background1"/>
      </w:tcPr>
    </w:tblStylePr>
  </w:style>
  <w:style w:type="table" w:customStyle="1" w:styleId="Grigliamedia3-Colore11">
    <w:name w:val="Griglia media 3 - Colore 11"/>
    <w:basedOn w:val="Tabellanormale"/>
    <w:next w:val="Grigliamedia3-Colore1"/>
    <w:uiPriority w:val="69"/>
    <w:rsid w:val="00201B78"/>
    <w:pPr>
      <w:spacing w:after="0" w:line="240" w:lineRule="auto"/>
    </w:pPr>
    <w:rPr>
      <w:rFonts w:ascii="Times New Roman" w:eastAsia="Times New Roman" w:hAnsi="Times New Roman" w:cs="Times New Roman"/>
      <w:lang w:eastAsia="it-I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Grigliamedia3-Colore1">
    <w:name w:val="Medium Grid 3 Accent 1"/>
    <w:basedOn w:val="Tabellanormale"/>
    <w:uiPriority w:val="69"/>
    <w:rsid w:val="00201B7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9F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E67C8"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E67C8"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E67C8"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E67C8"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B3E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B3E3" w:themeFill="accent1" w:themeFillTint="7F"/>
      </w:tcPr>
    </w:tblStylePr>
  </w:style>
  <w:style w:type="paragraph" w:styleId="Titolosommario">
    <w:name w:val="TOC Heading"/>
    <w:basedOn w:val="Titolo1"/>
    <w:next w:val="Normale"/>
    <w:uiPriority w:val="39"/>
    <w:semiHidden/>
    <w:unhideWhenUsed/>
    <w:qFormat/>
    <w:rsid w:val="00F163B7"/>
    <w:pPr>
      <w:numPr>
        <w:numId w:val="0"/>
      </w:numPr>
      <w:jc w:val="left"/>
      <w:outlineLvl w:val="9"/>
    </w:pPr>
    <w:rPr>
      <w:rFonts w:asciiTheme="majorHAnsi" w:hAnsiTheme="majorHAnsi" w:cstheme="majorBidi"/>
      <w:lang w:eastAsia="it-IT"/>
    </w:rPr>
  </w:style>
</w:styles>
</file>

<file path=word/webSettings.xml><?xml version="1.0" encoding="utf-8"?>
<w:webSettings xmlns:r="http://schemas.openxmlformats.org/officeDocument/2006/relationships" xmlns:w="http://schemas.openxmlformats.org/wordprocessingml/2006/main">
  <w:divs>
    <w:div w:id="26029615">
      <w:bodyDiv w:val="1"/>
      <w:marLeft w:val="0"/>
      <w:marRight w:val="0"/>
      <w:marTop w:val="0"/>
      <w:marBottom w:val="0"/>
      <w:divBdr>
        <w:top w:val="none" w:sz="0" w:space="0" w:color="auto"/>
        <w:left w:val="none" w:sz="0" w:space="0" w:color="auto"/>
        <w:bottom w:val="none" w:sz="0" w:space="0" w:color="auto"/>
        <w:right w:val="none" w:sz="0" w:space="0" w:color="auto"/>
      </w:divBdr>
      <w:divsChild>
        <w:div w:id="754286191">
          <w:marLeft w:val="0"/>
          <w:marRight w:val="0"/>
          <w:marTop w:val="0"/>
          <w:marBottom w:val="0"/>
          <w:divBdr>
            <w:top w:val="none" w:sz="0" w:space="0" w:color="auto"/>
            <w:left w:val="none" w:sz="0" w:space="0" w:color="auto"/>
            <w:bottom w:val="none" w:sz="0" w:space="0" w:color="auto"/>
            <w:right w:val="none" w:sz="0" w:space="0" w:color="auto"/>
          </w:divBdr>
        </w:div>
        <w:div w:id="284428083">
          <w:marLeft w:val="0"/>
          <w:marRight w:val="0"/>
          <w:marTop w:val="0"/>
          <w:marBottom w:val="0"/>
          <w:divBdr>
            <w:top w:val="none" w:sz="0" w:space="0" w:color="auto"/>
            <w:left w:val="none" w:sz="0" w:space="0" w:color="auto"/>
            <w:bottom w:val="none" w:sz="0" w:space="0" w:color="auto"/>
            <w:right w:val="none" w:sz="0" w:space="0" w:color="auto"/>
          </w:divBdr>
        </w:div>
        <w:div w:id="1193500095">
          <w:marLeft w:val="0"/>
          <w:marRight w:val="0"/>
          <w:marTop w:val="0"/>
          <w:marBottom w:val="0"/>
          <w:divBdr>
            <w:top w:val="none" w:sz="0" w:space="0" w:color="auto"/>
            <w:left w:val="none" w:sz="0" w:space="0" w:color="auto"/>
            <w:bottom w:val="none" w:sz="0" w:space="0" w:color="auto"/>
            <w:right w:val="none" w:sz="0" w:space="0" w:color="auto"/>
          </w:divBdr>
        </w:div>
        <w:div w:id="2061049398">
          <w:marLeft w:val="0"/>
          <w:marRight w:val="0"/>
          <w:marTop w:val="0"/>
          <w:marBottom w:val="0"/>
          <w:divBdr>
            <w:top w:val="none" w:sz="0" w:space="0" w:color="auto"/>
            <w:left w:val="none" w:sz="0" w:space="0" w:color="auto"/>
            <w:bottom w:val="none" w:sz="0" w:space="0" w:color="auto"/>
            <w:right w:val="none" w:sz="0" w:space="0" w:color="auto"/>
          </w:divBdr>
        </w:div>
        <w:div w:id="386270753">
          <w:marLeft w:val="0"/>
          <w:marRight w:val="0"/>
          <w:marTop w:val="0"/>
          <w:marBottom w:val="0"/>
          <w:divBdr>
            <w:top w:val="none" w:sz="0" w:space="0" w:color="auto"/>
            <w:left w:val="none" w:sz="0" w:space="0" w:color="auto"/>
            <w:bottom w:val="none" w:sz="0" w:space="0" w:color="auto"/>
            <w:right w:val="none" w:sz="0" w:space="0" w:color="auto"/>
          </w:divBdr>
        </w:div>
        <w:div w:id="908001822">
          <w:marLeft w:val="0"/>
          <w:marRight w:val="0"/>
          <w:marTop w:val="0"/>
          <w:marBottom w:val="0"/>
          <w:divBdr>
            <w:top w:val="none" w:sz="0" w:space="0" w:color="auto"/>
            <w:left w:val="none" w:sz="0" w:space="0" w:color="auto"/>
            <w:bottom w:val="none" w:sz="0" w:space="0" w:color="auto"/>
            <w:right w:val="none" w:sz="0" w:space="0" w:color="auto"/>
          </w:divBdr>
        </w:div>
        <w:div w:id="945119272">
          <w:marLeft w:val="0"/>
          <w:marRight w:val="0"/>
          <w:marTop w:val="0"/>
          <w:marBottom w:val="0"/>
          <w:divBdr>
            <w:top w:val="none" w:sz="0" w:space="0" w:color="auto"/>
            <w:left w:val="none" w:sz="0" w:space="0" w:color="auto"/>
            <w:bottom w:val="none" w:sz="0" w:space="0" w:color="auto"/>
            <w:right w:val="none" w:sz="0" w:space="0" w:color="auto"/>
          </w:divBdr>
        </w:div>
        <w:div w:id="40329952">
          <w:marLeft w:val="0"/>
          <w:marRight w:val="0"/>
          <w:marTop w:val="0"/>
          <w:marBottom w:val="0"/>
          <w:divBdr>
            <w:top w:val="none" w:sz="0" w:space="0" w:color="auto"/>
            <w:left w:val="none" w:sz="0" w:space="0" w:color="auto"/>
            <w:bottom w:val="none" w:sz="0" w:space="0" w:color="auto"/>
            <w:right w:val="none" w:sz="0" w:space="0" w:color="auto"/>
          </w:divBdr>
        </w:div>
        <w:div w:id="1388994683">
          <w:marLeft w:val="0"/>
          <w:marRight w:val="0"/>
          <w:marTop w:val="0"/>
          <w:marBottom w:val="0"/>
          <w:divBdr>
            <w:top w:val="none" w:sz="0" w:space="0" w:color="auto"/>
            <w:left w:val="none" w:sz="0" w:space="0" w:color="auto"/>
            <w:bottom w:val="none" w:sz="0" w:space="0" w:color="auto"/>
            <w:right w:val="none" w:sz="0" w:space="0" w:color="auto"/>
          </w:divBdr>
        </w:div>
      </w:divsChild>
    </w:div>
    <w:div w:id="191379163">
      <w:bodyDiv w:val="1"/>
      <w:marLeft w:val="0"/>
      <w:marRight w:val="0"/>
      <w:marTop w:val="0"/>
      <w:marBottom w:val="0"/>
      <w:divBdr>
        <w:top w:val="none" w:sz="0" w:space="0" w:color="auto"/>
        <w:left w:val="none" w:sz="0" w:space="0" w:color="auto"/>
        <w:bottom w:val="none" w:sz="0" w:space="0" w:color="auto"/>
        <w:right w:val="none" w:sz="0" w:space="0" w:color="auto"/>
      </w:divBdr>
    </w:div>
    <w:div w:id="227691016">
      <w:bodyDiv w:val="1"/>
      <w:marLeft w:val="0"/>
      <w:marRight w:val="0"/>
      <w:marTop w:val="0"/>
      <w:marBottom w:val="0"/>
      <w:divBdr>
        <w:top w:val="none" w:sz="0" w:space="0" w:color="auto"/>
        <w:left w:val="none" w:sz="0" w:space="0" w:color="auto"/>
        <w:bottom w:val="none" w:sz="0" w:space="0" w:color="auto"/>
        <w:right w:val="none" w:sz="0" w:space="0" w:color="auto"/>
      </w:divBdr>
      <w:divsChild>
        <w:div w:id="1946889112">
          <w:marLeft w:val="0"/>
          <w:marRight w:val="0"/>
          <w:marTop w:val="0"/>
          <w:marBottom w:val="0"/>
          <w:divBdr>
            <w:top w:val="none" w:sz="0" w:space="0" w:color="auto"/>
            <w:left w:val="none" w:sz="0" w:space="0" w:color="auto"/>
            <w:bottom w:val="none" w:sz="0" w:space="0" w:color="auto"/>
            <w:right w:val="none" w:sz="0" w:space="0" w:color="auto"/>
          </w:divBdr>
        </w:div>
        <w:div w:id="149031231">
          <w:marLeft w:val="0"/>
          <w:marRight w:val="0"/>
          <w:marTop w:val="0"/>
          <w:marBottom w:val="0"/>
          <w:divBdr>
            <w:top w:val="none" w:sz="0" w:space="0" w:color="auto"/>
            <w:left w:val="none" w:sz="0" w:space="0" w:color="auto"/>
            <w:bottom w:val="none" w:sz="0" w:space="0" w:color="auto"/>
            <w:right w:val="none" w:sz="0" w:space="0" w:color="auto"/>
          </w:divBdr>
        </w:div>
        <w:div w:id="1096709974">
          <w:marLeft w:val="0"/>
          <w:marRight w:val="0"/>
          <w:marTop w:val="0"/>
          <w:marBottom w:val="0"/>
          <w:divBdr>
            <w:top w:val="none" w:sz="0" w:space="0" w:color="auto"/>
            <w:left w:val="none" w:sz="0" w:space="0" w:color="auto"/>
            <w:bottom w:val="none" w:sz="0" w:space="0" w:color="auto"/>
            <w:right w:val="none" w:sz="0" w:space="0" w:color="auto"/>
          </w:divBdr>
        </w:div>
        <w:div w:id="1012299311">
          <w:marLeft w:val="0"/>
          <w:marRight w:val="0"/>
          <w:marTop w:val="0"/>
          <w:marBottom w:val="0"/>
          <w:divBdr>
            <w:top w:val="none" w:sz="0" w:space="0" w:color="auto"/>
            <w:left w:val="none" w:sz="0" w:space="0" w:color="auto"/>
            <w:bottom w:val="none" w:sz="0" w:space="0" w:color="auto"/>
            <w:right w:val="none" w:sz="0" w:space="0" w:color="auto"/>
          </w:divBdr>
        </w:div>
        <w:div w:id="286815179">
          <w:marLeft w:val="0"/>
          <w:marRight w:val="0"/>
          <w:marTop w:val="0"/>
          <w:marBottom w:val="0"/>
          <w:divBdr>
            <w:top w:val="none" w:sz="0" w:space="0" w:color="auto"/>
            <w:left w:val="none" w:sz="0" w:space="0" w:color="auto"/>
            <w:bottom w:val="none" w:sz="0" w:space="0" w:color="auto"/>
            <w:right w:val="none" w:sz="0" w:space="0" w:color="auto"/>
          </w:divBdr>
        </w:div>
        <w:div w:id="1837720971">
          <w:marLeft w:val="0"/>
          <w:marRight w:val="0"/>
          <w:marTop w:val="0"/>
          <w:marBottom w:val="0"/>
          <w:divBdr>
            <w:top w:val="none" w:sz="0" w:space="0" w:color="auto"/>
            <w:left w:val="none" w:sz="0" w:space="0" w:color="auto"/>
            <w:bottom w:val="none" w:sz="0" w:space="0" w:color="auto"/>
            <w:right w:val="none" w:sz="0" w:space="0" w:color="auto"/>
          </w:divBdr>
        </w:div>
        <w:div w:id="641740869">
          <w:marLeft w:val="0"/>
          <w:marRight w:val="0"/>
          <w:marTop w:val="0"/>
          <w:marBottom w:val="0"/>
          <w:divBdr>
            <w:top w:val="none" w:sz="0" w:space="0" w:color="auto"/>
            <w:left w:val="none" w:sz="0" w:space="0" w:color="auto"/>
            <w:bottom w:val="none" w:sz="0" w:space="0" w:color="auto"/>
            <w:right w:val="none" w:sz="0" w:space="0" w:color="auto"/>
          </w:divBdr>
        </w:div>
        <w:div w:id="1807967734">
          <w:marLeft w:val="0"/>
          <w:marRight w:val="0"/>
          <w:marTop w:val="0"/>
          <w:marBottom w:val="0"/>
          <w:divBdr>
            <w:top w:val="none" w:sz="0" w:space="0" w:color="auto"/>
            <w:left w:val="none" w:sz="0" w:space="0" w:color="auto"/>
            <w:bottom w:val="none" w:sz="0" w:space="0" w:color="auto"/>
            <w:right w:val="none" w:sz="0" w:space="0" w:color="auto"/>
          </w:divBdr>
        </w:div>
        <w:div w:id="908996858">
          <w:marLeft w:val="0"/>
          <w:marRight w:val="0"/>
          <w:marTop w:val="0"/>
          <w:marBottom w:val="0"/>
          <w:divBdr>
            <w:top w:val="none" w:sz="0" w:space="0" w:color="auto"/>
            <w:left w:val="none" w:sz="0" w:space="0" w:color="auto"/>
            <w:bottom w:val="none" w:sz="0" w:space="0" w:color="auto"/>
            <w:right w:val="none" w:sz="0" w:space="0" w:color="auto"/>
          </w:divBdr>
        </w:div>
        <w:div w:id="141823065">
          <w:marLeft w:val="0"/>
          <w:marRight w:val="0"/>
          <w:marTop w:val="0"/>
          <w:marBottom w:val="0"/>
          <w:divBdr>
            <w:top w:val="none" w:sz="0" w:space="0" w:color="auto"/>
            <w:left w:val="none" w:sz="0" w:space="0" w:color="auto"/>
            <w:bottom w:val="none" w:sz="0" w:space="0" w:color="auto"/>
            <w:right w:val="none" w:sz="0" w:space="0" w:color="auto"/>
          </w:divBdr>
        </w:div>
        <w:div w:id="1008094094">
          <w:marLeft w:val="0"/>
          <w:marRight w:val="0"/>
          <w:marTop w:val="0"/>
          <w:marBottom w:val="0"/>
          <w:divBdr>
            <w:top w:val="none" w:sz="0" w:space="0" w:color="auto"/>
            <w:left w:val="none" w:sz="0" w:space="0" w:color="auto"/>
            <w:bottom w:val="none" w:sz="0" w:space="0" w:color="auto"/>
            <w:right w:val="none" w:sz="0" w:space="0" w:color="auto"/>
          </w:divBdr>
        </w:div>
        <w:div w:id="543324903">
          <w:marLeft w:val="0"/>
          <w:marRight w:val="0"/>
          <w:marTop w:val="0"/>
          <w:marBottom w:val="0"/>
          <w:divBdr>
            <w:top w:val="none" w:sz="0" w:space="0" w:color="auto"/>
            <w:left w:val="none" w:sz="0" w:space="0" w:color="auto"/>
            <w:bottom w:val="none" w:sz="0" w:space="0" w:color="auto"/>
            <w:right w:val="none" w:sz="0" w:space="0" w:color="auto"/>
          </w:divBdr>
        </w:div>
        <w:div w:id="458305161">
          <w:marLeft w:val="0"/>
          <w:marRight w:val="0"/>
          <w:marTop w:val="0"/>
          <w:marBottom w:val="0"/>
          <w:divBdr>
            <w:top w:val="none" w:sz="0" w:space="0" w:color="auto"/>
            <w:left w:val="none" w:sz="0" w:space="0" w:color="auto"/>
            <w:bottom w:val="none" w:sz="0" w:space="0" w:color="auto"/>
            <w:right w:val="none" w:sz="0" w:space="0" w:color="auto"/>
          </w:divBdr>
        </w:div>
        <w:div w:id="1545095840">
          <w:marLeft w:val="0"/>
          <w:marRight w:val="0"/>
          <w:marTop w:val="0"/>
          <w:marBottom w:val="0"/>
          <w:divBdr>
            <w:top w:val="none" w:sz="0" w:space="0" w:color="auto"/>
            <w:left w:val="none" w:sz="0" w:space="0" w:color="auto"/>
            <w:bottom w:val="none" w:sz="0" w:space="0" w:color="auto"/>
            <w:right w:val="none" w:sz="0" w:space="0" w:color="auto"/>
          </w:divBdr>
        </w:div>
        <w:div w:id="1790666544">
          <w:marLeft w:val="0"/>
          <w:marRight w:val="0"/>
          <w:marTop w:val="0"/>
          <w:marBottom w:val="0"/>
          <w:divBdr>
            <w:top w:val="none" w:sz="0" w:space="0" w:color="auto"/>
            <w:left w:val="none" w:sz="0" w:space="0" w:color="auto"/>
            <w:bottom w:val="none" w:sz="0" w:space="0" w:color="auto"/>
            <w:right w:val="none" w:sz="0" w:space="0" w:color="auto"/>
          </w:divBdr>
        </w:div>
        <w:div w:id="1375228050">
          <w:marLeft w:val="0"/>
          <w:marRight w:val="0"/>
          <w:marTop w:val="0"/>
          <w:marBottom w:val="0"/>
          <w:divBdr>
            <w:top w:val="none" w:sz="0" w:space="0" w:color="auto"/>
            <w:left w:val="none" w:sz="0" w:space="0" w:color="auto"/>
            <w:bottom w:val="none" w:sz="0" w:space="0" w:color="auto"/>
            <w:right w:val="none" w:sz="0" w:space="0" w:color="auto"/>
          </w:divBdr>
        </w:div>
        <w:div w:id="586812103">
          <w:marLeft w:val="0"/>
          <w:marRight w:val="0"/>
          <w:marTop w:val="0"/>
          <w:marBottom w:val="0"/>
          <w:divBdr>
            <w:top w:val="none" w:sz="0" w:space="0" w:color="auto"/>
            <w:left w:val="none" w:sz="0" w:space="0" w:color="auto"/>
            <w:bottom w:val="none" w:sz="0" w:space="0" w:color="auto"/>
            <w:right w:val="none" w:sz="0" w:space="0" w:color="auto"/>
          </w:divBdr>
        </w:div>
        <w:div w:id="1916282547">
          <w:marLeft w:val="0"/>
          <w:marRight w:val="0"/>
          <w:marTop w:val="0"/>
          <w:marBottom w:val="0"/>
          <w:divBdr>
            <w:top w:val="none" w:sz="0" w:space="0" w:color="auto"/>
            <w:left w:val="none" w:sz="0" w:space="0" w:color="auto"/>
            <w:bottom w:val="none" w:sz="0" w:space="0" w:color="auto"/>
            <w:right w:val="none" w:sz="0" w:space="0" w:color="auto"/>
          </w:divBdr>
        </w:div>
        <w:div w:id="1169324958">
          <w:marLeft w:val="0"/>
          <w:marRight w:val="0"/>
          <w:marTop w:val="0"/>
          <w:marBottom w:val="0"/>
          <w:divBdr>
            <w:top w:val="none" w:sz="0" w:space="0" w:color="auto"/>
            <w:left w:val="none" w:sz="0" w:space="0" w:color="auto"/>
            <w:bottom w:val="none" w:sz="0" w:space="0" w:color="auto"/>
            <w:right w:val="none" w:sz="0" w:space="0" w:color="auto"/>
          </w:divBdr>
        </w:div>
        <w:div w:id="269776944">
          <w:marLeft w:val="0"/>
          <w:marRight w:val="0"/>
          <w:marTop w:val="0"/>
          <w:marBottom w:val="0"/>
          <w:divBdr>
            <w:top w:val="none" w:sz="0" w:space="0" w:color="auto"/>
            <w:left w:val="none" w:sz="0" w:space="0" w:color="auto"/>
            <w:bottom w:val="none" w:sz="0" w:space="0" w:color="auto"/>
            <w:right w:val="none" w:sz="0" w:space="0" w:color="auto"/>
          </w:divBdr>
        </w:div>
        <w:div w:id="1903786674">
          <w:marLeft w:val="0"/>
          <w:marRight w:val="0"/>
          <w:marTop w:val="0"/>
          <w:marBottom w:val="0"/>
          <w:divBdr>
            <w:top w:val="none" w:sz="0" w:space="0" w:color="auto"/>
            <w:left w:val="none" w:sz="0" w:space="0" w:color="auto"/>
            <w:bottom w:val="none" w:sz="0" w:space="0" w:color="auto"/>
            <w:right w:val="none" w:sz="0" w:space="0" w:color="auto"/>
          </w:divBdr>
        </w:div>
        <w:div w:id="488638661">
          <w:marLeft w:val="0"/>
          <w:marRight w:val="0"/>
          <w:marTop w:val="0"/>
          <w:marBottom w:val="0"/>
          <w:divBdr>
            <w:top w:val="none" w:sz="0" w:space="0" w:color="auto"/>
            <w:left w:val="none" w:sz="0" w:space="0" w:color="auto"/>
            <w:bottom w:val="none" w:sz="0" w:space="0" w:color="auto"/>
            <w:right w:val="none" w:sz="0" w:space="0" w:color="auto"/>
          </w:divBdr>
        </w:div>
        <w:div w:id="1770927692">
          <w:marLeft w:val="0"/>
          <w:marRight w:val="0"/>
          <w:marTop w:val="0"/>
          <w:marBottom w:val="0"/>
          <w:divBdr>
            <w:top w:val="none" w:sz="0" w:space="0" w:color="auto"/>
            <w:left w:val="none" w:sz="0" w:space="0" w:color="auto"/>
            <w:bottom w:val="none" w:sz="0" w:space="0" w:color="auto"/>
            <w:right w:val="none" w:sz="0" w:space="0" w:color="auto"/>
          </w:divBdr>
        </w:div>
        <w:div w:id="643854053">
          <w:marLeft w:val="0"/>
          <w:marRight w:val="0"/>
          <w:marTop w:val="0"/>
          <w:marBottom w:val="0"/>
          <w:divBdr>
            <w:top w:val="none" w:sz="0" w:space="0" w:color="auto"/>
            <w:left w:val="none" w:sz="0" w:space="0" w:color="auto"/>
            <w:bottom w:val="none" w:sz="0" w:space="0" w:color="auto"/>
            <w:right w:val="none" w:sz="0" w:space="0" w:color="auto"/>
          </w:divBdr>
        </w:div>
        <w:div w:id="56902143">
          <w:marLeft w:val="0"/>
          <w:marRight w:val="0"/>
          <w:marTop w:val="0"/>
          <w:marBottom w:val="0"/>
          <w:divBdr>
            <w:top w:val="none" w:sz="0" w:space="0" w:color="auto"/>
            <w:left w:val="none" w:sz="0" w:space="0" w:color="auto"/>
            <w:bottom w:val="none" w:sz="0" w:space="0" w:color="auto"/>
            <w:right w:val="none" w:sz="0" w:space="0" w:color="auto"/>
          </w:divBdr>
        </w:div>
        <w:div w:id="1894929536">
          <w:marLeft w:val="0"/>
          <w:marRight w:val="0"/>
          <w:marTop w:val="0"/>
          <w:marBottom w:val="0"/>
          <w:divBdr>
            <w:top w:val="none" w:sz="0" w:space="0" w:color="auto"/>
            <w:left w:val="none" w:sz="0" w:space="0" w:color="auto"/>
            <w:bottom w:val="none" w:sz="0" w:space="0" w:color="auto"/>
            <w:right w:val="none" w:sz="0" w:space="0" w:color="auto"/>
          </w:divBdr>
        </w:div>
        <w:div w:id="1129973476">
          <w:marLeft w:val="0"/>
          <w:marRight w:val="0"/>
          <w:marTop w:val="0"/>
          <w:marBottom w:val="0"/>
          <w:divBdr>
            <w:top w:val="none" w:sz="0" w:space="0" w:color="auto"/>
            <w:left w:val="none" w:sz="0" w:space="0" w:color="auto"/>
            <w:bottom w:val="none" w:sz="0" w:space="0" w:color="auto"/>
            <w:right w:val="none" w:sz="0" w:space="0" w:color="auto"/>
          </w:divBdr>
        </w:div>
        <w:div w:id="1686901302">
          <w:marLeft w:val="0"/>
          <w:marRight w:val="0"/>
          <w:marTop w:val="0"/>
          <w:marBottom w:val="0"/>
          <w:divBdr>
            <w:top w:val="none" w:sz="0" w:space="0" w:color="auto"/>
            <w:left w:val="none" w:sz="0" w:space="0" w:color="auto"/>
            <w:bottom w:val="none" w:sz="0" w:space="0" w:color="auto"/>
            <w:right w:val="none" w:sz="0" w:space="0" w:color="auto"/>
          </w:divBdr>
        </w:div>
        <w:div w:id="748387379">
          <w:marLeft w:val="0"/>
          <w:marRight w:val="0"/>
          <w:marTop w:val="0"/>
          <w:marBottom w:val="0"/>
          <w:divBdr>
            <w:top w:val="none" w:sz="0" w:space="0" w:color="auto"/>
            <w:left w:val="none" w:sz="0" w:space="0" w:color="auto"/>
            <w:bottom w:val="none" w:sz="0" w:space="0" w:color="auto"/>
            <w:right w:val="none" w:sz="0" w:space="0" w:color="auto"/>
          </w:divBdr>
        </w:div>
        <w:div w:id="1253900545">
          <w:marLeft w:val="0"/>
          <w:marRight w:val="0"/>
          <w:marTop w:val="0"/>
          <w:marBottom w:val="0"/>
          <w:divBdr>
            <w:top w:val="none" w:sz="0" w:space="0" w:color="auto"/>
            <w:left w:val="none" w:sz="0" w:space="0" w:color="auto"/>
            <w:bottom w:val="none" w:sz="0" w:space="0" w:color="auto"/>
            <w:right w:val="none" w:sz="0" w:space="0" w:color="auto"/>
          </w:divBdr>
        </w:div>
        <w:div w:id="17589500">
          <w:marLeft w:val="0"/>
          <w:marRight w:val="0"/>
          <w:marTop w:val="0"/>
          <w:marBottom w:val="0"/>
          <w:divBdr>
            <w:top w:val="none" w:sz="0" w:space="0" w:color="auto"/>
            <w:left w:val="none" w:sz="0" w:space="0" w:color="auto"/>
            <w:bottom w:val="none" w:sz="0" w:space="0" w:color="auto"/>
            <w:right w:val="none" w:sz="0" w:space="0" w:color="auto"/>
          </w:divBdr>
        </w:div>
        <w:div w:id="884365281">
          <w:marLeft w:val="0"/>
          <w:marRight w:val="0"/>
          <w:marTop w:val="0"/>
          <w:marBottom w:val="0"/>
          <w:divBdr>
            <w:top w:val="none" w:sz="0" w:space="0" w:color="auto"/>
            <w:left w:val="none" w:sz="0" w:space="0" w:color="auto"/>
            <w:bottom w:val="none" w:sz="0" w:space="0" w:color="auto"/>
            <w:right w:val="none" w:sz="0" w:space="0" w:color="auto"/>
          </w:divBdr>
        </w:div>
        <w:div w:id="1748839531">
          <w:marLeft w:val="0"/>
          <w:marRight w:val="0"/>
          <w:marTop w:val="0"/>
          <w:marBottom w:val="0"/>
          <w:divBdr>
            <w:top w:val="none" w:sz="0" w:space="0" w:color="auto"/>
            <w:left w:val="none" w:sz="0" w:space="0" w:color="auto"/>
            <w:bottom w:val="none" w:sz="0" w:space="0" w:color="auto"/>
            <w:right w:val="none" w:sz="0" w:space="0" w:color="auto"/>
          </w:divBdr>
        </w:div>
        <w:div w:id="746734788">
          <w:marLeft w:val="0"/>
          <w:marRight w:val="0"/>
          <w:marTop w:val="0"/>
          <w:marBottom w:val="0"/>
          <w:divBdr>
            <w:top w:val="none" w:sz="0" w:space="0" w:color="auto"/>
            <w:left w:val="none" w:sz="0" w:space="0" w:color="auto"/>
            <w:bottom w:val="none" w:sz="0" w:space="0" w:color="auto"/>
            <w:right w:val="none" w:sz="0" w:space="0" w:color="auto"/>
          </w:divBdr>
        </w:div>
        <w:div w:id="572933446">
          <w:marLeft w:val="0"/>
          <w:marRight w:val="0"/>
          <w:marTop w:val="0"/>
          <w:marBottom w:val="0"/>
          <w:divBdr>
            <w:top w:val="none" w:sz="0" w:space="0" w:color="auto"/>
            <w:left w:val="none" w:sz="0" w:space="0" w:color="auto"/>
            <w:bottom w:val="none" w:sz="0" w:space="0" w:color="auto"/>
            <w:right w:val="none" w:sz="0" w:space="0" w:color="auto"/>
          </w:divBdr>
        </w:div>
        <w:div w:id="923606513">
          <w:marLeft w:val="0"/>
          <w:marRight w:val="0"/>
          <w:marTop w:val="0"/>
          <w:marBottom w:val="0"/>
          <w:divBdr>
            <w:top w:val="none" w:sz="0" w:space="0" w:color="auto"/>
            <w:left w:val="none" w:sz="0" w:space="0" w:color="auto"/>
            <w:bottom w:val="none" w:sz="0" w:space="0" w:color="auto"/>
            <w:right w:val="none" w:sz="0" w:space="0" w:color="auto"/>
          </w:divBdr>
        </w:div>
        <w:div w:id="812794042">
          <w:marLeft w:val="0"/>
          <w:marRight w:val="0"/>
          <w:marTop w:val="0"/>
          <w:marBottom w:val="0"/>
          <w:divBdr>
            <w:top w:val="none" w:sz="0" w:space="0" w:color="auto"/>
            <w:left w:val="none" w:sz="0" w:space="0" w:color="auto"/>
            <w:bottom w:val="none" w:sz="0" w:space="0" w:color="auto"/>
            <w:right w:val="none" w:sz="0" w:space="0" w:color="auto"/>
          </w:divBdr>
        </w:div>
        <w:div w:id="1294171965">
          <w:marLeft w:val="0"/>
          <w:marRight w:val="0"/>
          <w:marTop w:val="0"/>
          <w:marBottom w:val="0"/>
          <w:divBdr>
            <w:top w:val="none" w:sz="0" w:space="0" w:color="auto"/>
            <w:left w:val="none" w:sz="0" w:space="0" w:color="auto"/>
            <w:bottom w:val="none" w:sz="0" w:space="0" w:color="auto"/>
            <w:right w:val="none" w:sz="0" w:space="0" w:color="auto"/>
          </w:divBdr>
        </w:div>
        <w:div w:id="75638424">
          <w:marLeft w:val="0"/>
          <w:marRight w:val="0"/>
          <w:marTop w:val="0"/>
          <w:marBottom w:val="0"/>
          <w:divBdr>
            <w:top w:val="none" w:sz="0" w:space="0" w:color="auto"/>
            <w:left w:val="none" w:sz="0" w:space="0" w:color="auto"/>
            <w:bottom w:val="none" w:sz="0" w:space="0" w:color="auto"/>
            <w:right w:val="none" w:sz="0" w:space="0" w:color="auto"/>
          </w:divBdr>
        </w:div>
        <w:div w:id="391735532">
          <w:marLeft w:val="0"/>
          <w:marRight w:val="0"/>
          <w:marTop w:val="0"/>
          <w:marBottom w:val="0"/>
          <w:divBdr>
            <w:top w:val="none" w:sz="0" w:space="0" w:color="auto"/>
            <w:left w:val="none" w:sz="0" w:space="0" w:color="auto"/>
            <w:bottom w:val="none" w:sz="0" w:space="0" w:color="auto"/>
            <w:right w:val="none" w:sz="0" w:space="0" w:color="auto"/>
          </w:divBdr>
        </w:div>
        <w:div w:id="1443378090">
          <w:marLeft w:val="0"/>
          <w:marRight w:val="0"/>
          <w:marTop w:val="0"/>
          <w:marBottom w:val="0"/>
          <w:divBdr>
            <w:top w:val="none" w:sz="0" w:space="0" w:color="auto"/>
            <w:left w:val="none" w:sz="0" w:space="0" w:color="auto"/>
            <w:bottom w:val="none" w:sz="0" w:space="0" w:color="auto"/>
            <w:right w:val="none" w:sz="0" w:space="0" w:color="auto"/>
          </w:divBdr>
        </w:div>
        <w:div w:id="635719797">
          <w:marLeft w:val="0"/>
          <w:marRight w:val="0"/>
          <w:marTop w:val="0"/>
          <w:marBottom w:val="0"/>
          <w:divBdr>
            <w:top w:val="none" w:sz="0" w:space="0" w:color="auto"/>
            <w:left w:val="none" w:sz="0" w:space="0" w:color="auto"/>
            <w:bottom w:val="none" w:sz="0" w:space="0" w:color="auto"/>
            <w:right w:val="none" w:sz="0" w:space="0" w:color="auto"/>
          </w:divBdr>
        </w:div>
        <w:div w:id="1214462448">
          <w:marLeft w:val="0"/>
          <w:marRight w:val="0"/>
          <w:marTop w:val="0"/>
          <w:marBottom w:val="0"/>
          <w:divBdr>
            <w:top w:val="none" w:sz="0" w:space="0" w:color="auto"/>
            <w:left w:val="none" w:sz="0" w:space="0" w:color="auto"/>
            <w:bottom w:val="none" w:sz="0" w:space="0" w:color="auto"/>
            <w:right w:val="none" w:sz="0" w:space="0" w:color="auto"/>
          </w:divBdr>
        </w:div>
        <w:div w:id="1210410699">
          <w:marLeft w:val="0"/>
          <w:marRight w:val="0"/>
          <w:marTop w:val="0"/>
          <w:marBottom w:val="0"/>
          <w:divBdr>
            <w:top w:val="none" w:sz="0" w:space="0" w:color="auto"/>
            <w:left w:val="none" w:sz="0" w:space="0" w:color="auto"/>
            <w:bottom w:val="none" w:sz="0" w:space="0" w:color="auto"/>
            <w:right w:val="none" w:sz="0" w:space="0" w:color="auto"/>
          </w:divBdr>
        </w:div>
        <w:div w:id="647248176">
          <w:marLeft w:val="0"/>
          <w:marRight w:val="0"/>
          <w:marTop w:val="0"/>
          <w:marBottom w:val="0"/>
          <w:divBdr>
            <w:top w:val="none" w:sz="0" w:space="0" w:color="auto"/>
            <w:left w:val="none" w:sz="0" w:space="0" w:color="auto"/>
            <w:bottom w:val="none" w:sz="0" w:space="0" w:color="auto"/>
            <w:right w:val="none" w:sz="0" w:space="0" w:color="auto"/>
          </w:divBdr>
        </w:div>
        <w:div w:id="1825395472">
          <w:marLeft w:val="0"/>
          <w:marRight w:val="0"/>
          <w:marTop w:val="0"/>
          <w:marBottom w:val="0"/>
          <w:divBdr>
            <w:top w:val="none" w:sz="0" w:space="0" w:color="auto"/>
            <w:left w:val="none" w:sz="0" w:space="0" w:color="auto"/>
            <w:bottom w:val="none" w:sz="0" w:space="0" w:color="auto"/>
            <w:right w:val="none" w:sz="0" w:space="0" w:color="auto"/>
          </w:divBdr>
        </w:div>
        <w:div w:id="874999368">
          <w:marLeft w:val="0"/>
          <w:marRight w:val="0"/>
          <w:marTop w:val="0"/>
          <w:marBottom w:val="0"/>
          <w:divBdr>
            <w:top w:val="none" w:sz="0" w:space="0" w:color="auto"/>
            <w:left w:val="none" w:sz="0" w:space="0" w:color="auto"/>
            <w:bottom w:val="none" w:sz="0" w:space="0" w:color="auto"/>
            <w:right w:val="none" w:sz="0" w:space="0" w:color="auto"/>
          </w:divBdr>
        </w:div>
        <w:div w:id="1590655000">
          <w:marLeft w:val="0"/>
          <w:marRight w:val="0"/>
          <w:marTop w:val="0"/>
          <w:marBottom w:val="0"/>
          <w:divBdr>
            <w:top w:val="none" w:sz="0" w:space="0" w:color="auto"/>
            <w:left w:val="none" w:sz="0" w:space="0" w:color="auto"/>
            <w:bottom w:val="none" w:sz="0" w:space="0" w:color="auto"/>
            <w:right w:val="none" w:sz="0" w:space="0" w:color="auto"/>
          </w:divBdr>
        </w:div>
        <w:div w:id="1433937582">
          <w:marLeft w:val="0"/>
          <w:marRight w:val="0"/>
          <w:marTop w:val="0"/>
          <w:marBottom w:val="0"/>
          <w:divBdr>
            <w:top w:val="none" w:sz="0" w:space="0" w:color="auto"/>
            <w:left w:val="none" w:sz="0" w:space="0" w:color="auto"/>
            <w:bottom w:val="none" w:sz="0" w:space="0" w:color="auto"/>
            <w:right w:val="none" w:sz="0" w:space="0" w:color="auto"/>
          </w:divBdr>
        </w:div>
        <w:div w:id="82269154">
          <w:marLeft w:val="0"/>
          <w:marRight w:val="0"/>
          <w:marTop w:val="0"/>
          <w:marBottom w:val="0"/>
          <w:divBdr>
            <w:top w:val="none" w:sz="0" w:space="0" w:color="auto"/>
            <w:left w:val="none" w:sz="0" w:space="0" w:color="auto"/>
            <w:bottom w:val="none" w:sz="0" w:space="0" w:color="auto"/>
            <w:right w:val="none" w:sz="0" w:space="0" w:color="auto"/>
          </w:divBdr>
        </w:div>
        <w:div w:id="594434929">
          <w:marLeft w:val="0"/>
          <w:marRight w:val="0"/>
          <w:marTop w:val="0"/>
          <w:marBottom w:val="0"/>
          <w:divBdr>
            <w:top w:val="none" w:sz="0" w:space="0" w:color="auto"/>
            <w:left w:val="none" w:sz="0" w:space="0" w:color="auto"/>
            <w:bottom w:val="none" w:sz="0" w:space="0" w:color="auto"/>
            <w:right w:val="none" w:sz="0" w:space="0" w:color="auto"/>
          </w:divBdr>
        </w:div>
        <w:div w:id="275412259">
          <w:marLeft w:val="0"/>
          <w:marRight w:val="0"/>
          <w:marTop w:val="0"/>
          <w:marBottom w:val="0"/>
          <w:divBdr>
            <w:top w:val="none" w:sz="0" w:space="0" w:color="auto"/>
            <w:left w:val="none" w:sz="0" w:space="0" w:color="auto"/>
            <w:bottom w:val="none" w:sz="0" w:space="0" w:color="auto"/>
            <w:right w:val="none" w:sz="0" w:space="0" w:color="auto"/>
          </w:divBdr>
        </w:div>
        <w:div w:id="1568302139">
          <w:marLeft w:val="0"/>
          <w:marRight w:val="0"/>
          <w:marTop w:val="0"/>
          <w:marBottom w:val="0"/>
          <w:divBdr>
            <w:top w:val="none" w:sz="0" w:space="0" w:color="auto"/>
            <w:left w:val="none" w:sz="0" w:space="0" w:color="auto"/>
            <w:bottom w:val="none" w:sz="0" w:space="0" w:color="auto"/>
            <w:right w:val="none" w:sz="0" w:space="0" w:color="auto"/>
          </w:divBdr>
        </w:div>
        <w:div w:id="1590428797">
          <w:marLeft w:val="0"/>
          <w:marRight w:val="0"/>
          <w:marTop w:val="0"/>
          <w:marBottom w:val="0"/>
          <w:divBdr>
            <w:top w:val="none" w:sz="0" w:space="0" w:color="auto"/>
            <w:left w:val="none" w:sz="0" w:space="0" w:color="auto"/>
            <w:bottom w:val="none" w:sz="0" w:space="0" w:color="auto"/>
            <w:right w:val="none" w:sz="0" w:space="0" w:color="auto"/>
          </w:divBdr>
        </w:div>
        <w:div w:id="1200124580">
          <w:marLeft w:val="0"/>
          <w:marRight w:val="0"/>
          <w:marTop w:val="0"/>
          <w:marBottom w:val="0"/>
          <w:divBdr>
            <w:top w:val="none" w:sz="0" w:space="0" w:color="auto"/>
            <w:left w:val="none" w:sz="0" w:space="0" w:color="auto"/>
            <w:bottom w:val="none" w:sz="0" w:space="0" w:color="auto"/>
            <w:right w:val="none" w:sz="0" w:space="0" w:color="auto"/>
          </w:divBdr>
        </w:div>
        <w:div w:id="439880405">
          <w:marLeft w:val="0"/>
          <w:marRight w:val="0"/>
          <w:marTop w:val="0"/>
          <w:marBottom w:val="0"/>
          <w:divBdr>
            <w:top w:val="none" w:sz="0" w:space="0" w:color="auto"/>
            <w:left w:val="none" w:sz="0" w:space="0" w:color="auto"/>
            <w:bottom w:val="none" w:sz="0" w:space="0" w:color="auto"/>
            <w:right w:val="none" w:sz="0" w:space="0" w:color="auto"/>
          </w:divBdr>
        </w:div>
        <w:div w:id="429468418">
          <w:marLeft w:val="0"/>
          <w:marRight w:val="0"/>
          <w:marTop w:val="0"/>
          <w:marBottom w:val="0"/>
          <w:divBdr>
            <w:top w:val="none" w:sz="0" w:space="0" w:color="auto"/>
            <w:left w:val="none" w:sz="0" w:space="0" w:color="auto"/>
            <w:bottom w:val="none" w:sz="0" w:space="0" w:color="auto"/>
            <w:right w:val="none" w:sz="0" w:space="0" w:color="auto"/>
          </w:divBdr>
        </w:div>
        <w:div w:id="107506475">
          <w:marLeft w:val="0"/>
          <w:marRight w:val="0"/>
          <w:marTop w:val="0"/>
          <w:marBottom w:val="0"/>
          <w:divBdr>
            <w:top w:val="none" w:sz="0" w:space="0" w:color="auto"/>
            <w:left w:val="none" w:sz="0" w:space="0" w:color="auto"/>
            <w:bottom w:val="none" w:sz="0" w:space="0" w:color="auto"/>
            <w:right w:val="none" w:sz="0" w:space="0" w:color="auto"/>
          </w:divBdr>
        </w:div>
        <w:div w:id="1904480969">
          <w:marLeft w:val="0"/>
          <w:marRight w:val="0"/>
          <w:marTop w:val="0"/>
          <w:marBottom w:val="0"/>
          <w:divBdr>
            <w:top w:val="none" w:sz="0" w:space="0" w:color="auto"/>
            <w:left w:val="none" w:sz="0" w:space="0" w:color="auto"/>
            <w:bottom w:val="none" w:sz="0" w:space="0" w:color="auto"/>
            <w:right w:val="none" w:sz="0" w:space="0" w:color="auto"/>
          </w:divBdr>
        </w:div>
        <w:div w:id="1035228643">
          <w:marLeft w:val="0"/>
          <w:marRight w:val="0"/>
          <w:marTop w:val="0"/>
          <w:marBottom w:val="0"/>
          <w:divBdr>
            <w:top w:val="none" w:sz="0" w:space="0" w:color="auto"/>
            <w:left w:val="none" w:sz="0" w:space="0" w:color="auto"/>
            <w:bottom w:val="none" w:sz="0" w:space="0" w:color="auto"/>
            <w:right w:val="none" w:sz="0" w:space="0" w:color="auto"/>
          </w:divBdr>
        </w:div>
        <w:div w:id="256643104">
          <w:marLeft w:val="0"/>
          <w:marRight w:val="0"/>
          <w:marTop w:val="0"/>
          <w:marBottom w:val="0"/>
          <w:divBdr>
            <w:top w:val="none" w:sz="0" w:space="0" w:color="auto"/>
            <w:left w:val="none" w:sz="0" w:space="0" w:color="auto"/>
            <w:bottom w:val="none" w:sz="0" w:space="0" w:color="auto"/>
            <w:right w:val="none" w:sz="0" w:space="0" w:color="auto"/>
          </w:divBdr>
        </w:div>
        <w:div w:id="483546849">
          <w:marLeft w:val="0"/>
          <w:marRight w:val="0"/>
          <w:marTop w:val="0"/>
          <w:marBottom w:val="0"/>
          <w:divBdr>
            <w:top w:val="none" w:sz="0" w:space="0" w:color="auto"/>
            <w:left w:val="none" w:sz="0" w:space="0" w:color="auto"/>
            <w:bottom w:val="none" w:sz="0" w:space="0" w:color="auto"/>
            <w:right w:val="none" w:sz="0" w:space="0" w:color="auto"/>
          </w:divBdr>
        </w:div>
        <w:div w:id="228152858">
          <w:marLeft w:val="0"/>
          <w:marRight w:val="0"/>
          <w:marTop w:val="0"/>
          <w:marBottom w:val="0"/>
          <w:divBdr>
            <w:top w:val="none" w:sz="0" w:space="0" w:color="auto"/>
            <w:left w:val="none" w:sz="0" w:space="0" w:color="auto"/>
            <w:bottom w:val="none" w:sz="0" w:space="0" w:color="auto"/>
            <w:right w:val="none" w:sz="0" w:space="0" w:color="auto"/>
          </w:divBdr>
        </w:div>
        <w:div w:id="1421827078">
          <w:marLeft w:val="0"/>
          <w:marRight w:val="0"/>
          <w:marTop w:val="0"/>
          <w:marBottom w:val="0"/>
          <w:divBdr>
            <w:top w:val="none" w:sz="0" w:space="0" w:color="auto"/>
            <w:left w:val="none" w:sz="0" w:space="0" w:color="auto"/>
            <w:bottom w:val="none" w:sz="0" w:space="0" w:color="auto"/>
            <w:right w:val="none" w:sz="0" w:space="0" w:color="auto"/>
          </w:divBdr>
        </w:div>
        <w:div w:id="14886361">
          <w:marLeft w:val="0"/>
          <w:marRight w:val="0"/>
          <w:marTop w:val="0"/>
          <w:marBottom w:val="0"/>
          <w:divBdr>
            <w:top w:val="none" w:sz="0" w:space="0" w:color="auto"/>
            <w:left w:val="none" w:sz="0" w:space="0" w:color="auto"/>
            <w:bottom w:val="none" w:sz="0" w:space="0" w:color="auto"/>
            <w:right w:val="none" w:sz="0" w:space="0" w:color="auto"/>
          </w:divBdr>
        </w:div>
        <w:div w:id="2024940126">
          <w:marLeft w:val="0"/>
          <w:marRight w:val="0"/>
          <w:marTop w:val="0"/>
          <w:marBottom w:val="0"/>
          <w:divBdr>
            <w:top w:val="none" w:sz="0" w:space="0" w:color="auto"/>
            <w:left w:val="none" w:sz="0" w:space="0" w:color="auto"/>
            <w:bottom w:val="none" w:sz="0" w:space="0" w:color="auto"/>
            <w:right w:val="none" w:sz="0" w:space="0" w:color="auto"/>
          </w:divBdr>
        </w:div>
        <w:div w:id="202063315">
          <w:marLeft w:val="0"/>
          <w:marRight w:val="0"/>
          <w:marTop w:val="0"/>
          <w:marBottom w:val="0"/>
          <w:divBdr>
            <w:top w:val="none" w:sz="0" w:space="0" w:color="auto"/>
            <w:left w:val="none" w:sz="0" w:space="0" w:color="auto"/>
            <w:bottom w:val="none" w:sz="0" w:space="0" w:color="auto"/>
            <w:right w:val="none" w:sz="0" w:space="0" w:color="auto"/>
          </w:divBdr>
        </w:div>
        <w:div w:id="1381249328">
          <w:marLeft w:val="0"/>
          <w:marRight w:val="0"/>
          <w:marTop w:val="0"/>
          <w:marBottom w:val="0"/>
          <w:divBdr>
            <w:top w:val="none" w:sz="0" w:space="0" w:color="auto"/>
            <w:left w:val="none" w:sz="0" w:space="0" w:color="auto"/>
            <w:bottom w:val="none" w:sz="0" w:space="0" w:color="auto"/>
            <w:right w:val="none" w:sz="0" w:space="0" w:color="auto"/>
          </w:divBdr>
        </w:div>
        <w:div w:id="152719002">
          <w:marLeft w:val="0"/>
          <w:marRight w:val="0"/>
          <w:marTop w:val="0"/>
          <w:marBottom w:val="0"/>
          <w:divBdr>
            <w:top w:val="none" w:sz="0" w:space="0" w:color="auto"/>
            <w:left w:val="none" w:sz="0" w:space="0" w:color="auto"/>
            <w:bottom w:val="none" w:sz="0" w:space="0" w:color="auto"/>
            <w:right w:val="none" w:sz="0" w:space="0" w:color="auto"/>
          </w:divBdr>
        </w:div>
        <w:div w:id="407849306">
          <w:marLeft w:val="0"/>
          <w:marRight w:val="0"/>
          <w:marTop w:val="0"/>
          <w:marBottom w:val="0"/>
          <w:divBdr>
            <w:top w:val="none" w:sz="0" w:space="0" w:color="auto"/>
            <w:left w:val="none" w:sz="0" w:space="0" w:color="auto"/>
            <w:bottom w:val="none" w:sz="0" w:space="0" w:color="auto"/>
            <w:right w:val="none" w:sz="0" w:space="0" w:color="auto"/>
          </w:divBdr>
        </w:div>
        <w:div w:id="720519048">
          <w:marLeft w:val="0"/>
          <w:marRight w:val="0"/>
          <w:marTop w:val="0"/>
          <w:marBottom w:val="0"/>
          <w:divBdr>
            <w:top w:val="none" w:sz="0" w:space="0" w:color="auto"/>
            <w:left w:val="none" w:sz="0" w:space="0" w:color="auto"/>
            <w:bottom w:val="none" w:sz="0" w:space="0" w:color="auto"/>
            <w:right w:val="none" w:sz="0" w:space="0" w:color="auto"/>
          </w:divBdr>
        </w:div>
        <w:div w:id="1919753386">
          <w:marLeft w:val="0"/>
          <w:marRight w:val="0"/>
          <w:marTop w:val="0"/>
          <w:marBottom w:val="0"/>
          <w:divBdr>
            <w:top w:val="none" w:sz="0" w:space="0" w:color="auto"/>
            <w:left w:val="none" w:sz="0" w:space="0" w:color="auto"/>
            <w:bottom w:val="none" w:sz="0" w:space="0" w:color="auto"/>
            <w:right w:val="none" w:sz="0" w:space="0" w:color="auto"/>
          </w:divBdr>
        </w:div>
        <w:div w:id="1222063828">
          <w:marLeft w:val="0"/>
          <w:marRight w:val="0"/>
          <w:marTop w:val="0"/>
          <w:marBottom w:val="0"/>
          <w:divBdr>
            <w:top w:val="none" w:sz="0" w:space="0" w:color="auto"/>
            <w:left w:val="none" w:sz="0" w:space="0" w:color="auto"/>
            <w:bottom w:val="none" w:sz="0" w:space="0" w:color="auto"/>
            <w:right w:val="none" w:sz="0" w:space="0" w:color="auto"/>
          </w:divBdr>
        </w:div>
        <w:div w:id="2135443118">
          <w:marLeft w:val="0"/>
          <w:marRight w:val="0"/>
          <w:marTop w:val="0"/>
          <w:marBottom w:val="0"/>
          <w:divBdr>
            <w:top w:val="none" w:sz="0" w:space="0" w:color="auto"/>
            <w:left w:val="none" w:sz="0" w:space="0" w:color="auto"/>
            <w:bottom w:val="none" w:sz="0" w:space="0" w:color="auto"/>
            <w:right w:val="none" w:sz="0" w:space="0" w:color="auto"/>
          </w:divBdr>
        </w:div>
        <w:div w:id="807209474">
          <w:marLeft w:val="0"/>
          <w:marRight w:val="0"/>
          <w:marTop w:val="0"/>
          <w:marBottom w:val="0"/>
          <w:divBdr>
            <w:top w:val="none" w:sz="0" w:space="0" w:color="auto"/>
            <w:left w:val="none" w:sz="0" w:space="0" w:color="auto"/>
            <w:bottom w:val="none" w:sz="0" w:space="0" w:color="auto"/>
            <w:right w:val="none" w:sz="0" w:space="0" w:color="auto"/>
          </w:divBdr>
        </w:div>
        <w:div w:id="2070836661">
          <w:marLeft w:val="0"/>
          <w:marRight w:val="0"/>
          <w:marTop w:val="0"/>
          <w:marBottom w:val="0"/>
          <w:divBdr>
            <w:top w:val="none" w:sz="0" w:space="0" w:color="auto"/>
            <w:left w:val="none" w:sz="0" w:space="0" w:color="auto"/>
            <w:bottom w:val="none" w:sz="0" w:space="0" w:color="auto"/>
            <w:right w:val="none" w:sz="0" w:space="0" w:color="auto"/>
          </w:divBdr>
        </w:div>
        <w:div w:id="1034112546">
          <w:marLeft w:val="0"/>
          <w:marRight w:val="0"/>
          <w:marTop w:val="0"/>
          <w:marBottom w:val="0"/>
          <w:divBdr>
            <w:top w:val="none" w:sz="0" w:space="0" w:color="auto"/>
            <w:left w:val="none" w:sz="0" w:space="0" w:color="auto"/>
            <w:bottom w:val="none" w:sz="0" w:space="0" w:color="auto"/>
            <w:right w:val="none" w:sz="0" w:space="0" w:color="auto"/>
          </w:divBdr>
        </w:div>
        <w:div w:id="526216025">
          <w:marLeft w:val="0"/>
          <w:marRight w:val="0"/>
          <w:marTop w:val="0"/>
          <w:marBottom w:val="0"/>
          <w:divBdr>
            <w:top w:val="none" w:sz="0" w:space="0" w:color="auto"/>
            <w:left w:val="none" w:sz="0" w:space="0" w:color="auto"/>
            <w:bottom w:val="none" w:sz="0" w:space="0" w:color="auto"/>
            <w:right w:val="none" w:sz="0" w:space="0" w:color="auto"/>
          </w:divBdr>
        </w:div>
        <w:div w:id="1743915410">
          <w:marLeft w:val="0"/>
          <w:marRight w:val="0"/>
          <w:marTop w:val="0"/>
          <w:marBottom w:val="0"/>
          <w:divBdr>
            <w:top w:val="none" w:sz="0" w:space="0" w:color="auto"/>
            <w:left w:val="none" w:sz="0" w:space="0" w:color="auto"/>
            <w:bottom w:val="none" w:sz="0" w:space="0" w:color="auto"/>
            <w:right w:val="none" w:sz="0" w:space="0" w:color="auto"/>
          </w:divBdr>
        </w:div>
        <w:div w:id="559513108">
          <w:marLeft w:val="0"/>
          <w:marRight w:val="0"/>
          <w:marTop w:val="0"/>
          <w:marBottom w:val="0"/>
          <w:divBdr>
            <w:top w:val="none" w:sz="0" w:space="0" w:color="auto"/>
            <w:left w:val="none" w:sz="0" w:space="0" w:color="auto"/>
            <w:bottom w:val="none" w:sz="0" w:space="0" w:color="auto"/>
            <w:right w:val="none" w:sz="0" w:space="0" w:color="auto"/>
          </w:divBdr>
        </w:div>
        <w:div w:id="2078941427">
          <w:marLeft w:val="0"/>
          <w:marRight w:val="0"/>
          <w:marTop w:val="0"/>
          <w:marBottom w:val="0"/>
          <w:divBdr>
            <w:top w:val="none" w:sz="0" w:space="0" w:color="auto"/>
            <w:left w:val="none" w:sz="0" w:space="0" w:color="auto"/>
            <w:bottom w:val="none" w:sz="0" w:space="0" w:color="auto"/>
            <w:right w:val="none" w:sz="0" w:space="0" w:color="auto"/>
          </w:divBdr>
        </w:div>
        <w:div w:id="263653143">
          <w:marLeft w:val="0"/>
          <w:marRight w:val="0"/>
          <w:marTop w:val="0"/>
          <w:marBottom w:val="0"/>
          <w:divBdr>
            <w:top w:val="none" w:sz="0" w:space="0" w:color="auto"/>
            <w:left w:val="none" w:sz="0" w:space="0" w:color="auto"/>
            <w:bottom w:val="none" w:sz="0" w:space="0" w:color="auto"/>
            <w:right w:val="none" w:sz="0" w:space="0" w:color="auto"/>
          </w:divBdr>
        </w:div>
        <w:div w:id="235670515">
          <w:marLeft w:val="0"/>
          <w:marRight w:val="0"/>
          <w:marTop w:val="0"/>
          <w:marBottom w:val="0"/>
          <w:divBdr>
            <w:top w:val="none" w:sz="0" w:space="0" w:color="auto"/>
            <w:left w:val="none" w:sz="0" w:space="0" w:color="auto"/>
            <w:bottom w:val="none" w:sz="0" w:space="0" w:color="auto"/>
            <w:right w:val="none" w:sz="0" w:space="0" w:color="auto"/>
          </w:divBdr>
        </w:div>
        <w:div w:id="2090232738">
          <w:marLeft w:val="0"/>
          <w:marRight w:val="0"/>
          <w:marTop w:val="0"/>
          <w:marBottom w:val="0"/>
          <w:divBdr>
            <w:top w:val="none" w:sz="0" w:space="0" w:color="auto"/>
            <w:left w:val="none" w:sz="0" w:space="0" w:color="auto"/>
            <w:bottom w:val="none" w:sz="0" w:space="0" w:color="auto"/>
            <w:right w:val="none" w:sz="0" w:space="0" w:color="auto"/>
          </w:divBdr>
        </w:div>
        <w:div w:id="1379889887">
          <w:marLeft w:val="0"/>
          <w:marRight w:val="0"/>
          <w:marTop w:val="0"/>
          <w:marBottom w:val="0"/>
          <w:divBdr>
            <w:top w:val="none" w:sz="0" w:space="0" w:color="auto"/>
            <w:left w:val="none" w:sz="0" w:space="0" w:color="auto"/>
            <w:bottom w:val="none" w:sz="0" w:space="0" w:color="auto"/>
            <w:right w:val="none" w:sz="0" w:space="0" w:color="auto"/>
          </w:divBdr>
        </w:div>
        <w:div w:id="306715238">
          <w:marLeft w:val="0"/>
          <w:marRight w:val="0"/>
          <w:marTop w:val="0"/>
          <w:marBottom w:val="0"/>
          <w:divBdr>
            <w:top w:val="none" w:sz="0" w:space="0" w:color="auto"/>
            <w:left w:val="none" w:sz="0" w:space="0" w:color="auto"/>
            <w:bottom w:val="none" w:sz="0" w:space="0" w:color="auto"/>
            <w:right w:val="none" w:sz="0" w:space="0" w:color="auto"/>
          </w:divBdr>
        </w:div>
        <w:div w:id="1493257267">
          <w:marLeft w:val="0"/>
          <w:marRight w:val="0"/>
          <w:marTop w:val="0"/>
          <w:marBottom w:val="0"/>
          <w:divBdr>
            <w:top w:val="none" w:sz="0" w:space="0" w:color="auto"/>
            <w:left w:val="none" w:sz="0" w:space="0" w:color="auto"/>
            <w:bottom w:val="none" w:sz="0" w:space="0" w:color="auto"/>
            <w:right w:val="none" w:sz="0" w:space="0" w:color="auto"/>
          </w:divBdr>
        </w:div>
        <w:div w:id="1780568409">
          <w:marLeft w:val="0"/>
          <w:marRight w:val="0"/>
          <w:marTop w:val="0"/>
          <w:marBottom w:val="0"/>
          <w:divBdr>
            <w:top w:val="none" w:sz="0" w:space="0" w:color="auto"/>
            <w:left w:val="none" w:sz="0" w:space="0" w:color="auto"/>
            <w:bottom w:val="none" w:sz="0" w:space="0" w:color="auto"/>
            <w:right w:val="none" w:sz="0" w:space="0" w:color="auto"/>
          </w:divBdr>
        </w:div>
        <w:div w:id="1533297220">
          <w:marLeft w:val="0"/>
          <w:marRight w:val="0"/>
          <w:marTop w:val="0"/>
          <w:marBottom w:val="0"/>
          <w:divBdr>
            <w:top w:val="none" w:sz="0" w:space="0" w:color="auto"/>
            <w:left w:val="none" w:sz="0" w:space="0" w:color="auto"/>
            <w:bottom w:val="none" w:sz="0" w:space="0" w:color="auto"/>
            <w:right w:val="none" w:sz="0" w:space="0" w:color="auto"/>
          </w:divBdr>
        </w:div>
        <w:div w:id="1070890127">
          <w:marLeft w:val="0"/>
          <w:marRight w:val="0"/>
          <w:marTop w:val="0"/>
          <w:marBottom w:val="0"/>
          <w:divBdr>
            <w:top w:val="none" w:sz="0" w:space="0" w:color="auto"/>
            <w:left w:val="none" w:sz="0" w:space="0" w:color="auto"/>
            <w:bottom w:val="none" w:sz="0" w:space="0" w:color="auto"/>
            <w:right w:val="none" w:sz="0" w:space="0" w:color="auto"/>
          </w:divBdr>
        </w:div>
        <w:div w:id="665132963">
          <w:marLeft w:val="0"/>
          <w:marRight w:val="0"/>
          <w:marTop w:val="0"/>
          <w:marBottom w:val="0"/>
          <w:divBdr>
            <w:top w:val="none" w:sz="0" w:space="0" w:color="auto"/>
            <w:left w:val="none" w:sz="0" w:space="0" w:color="auto"/>
            <w:bottom w:val="none" w:sz="0" w:space="0" w:color="auto"/>
            <w:right w:val="none" w:sz="0" w:space="0" w:color="auto"/>
          </w:divBdr>
        </w:div>
        <w:div w:id="1190921934">
          <w:marLeft w:val="0"/>
          <w:marRight w:val="0"/>
          <w:marTop w:val="0"/>
          <w:marBottom w:val="0"/>
          <w:divBdr>
            <w:top w:val="none" w:sz="0" w:space="0" w:color="auto"/>
            <w:left w:val="none" w:sz="0" w:space="0" w:color="auto"/>
            <w:bottom w:val="none" w:sz="0" w:space="0" w:color="auto"/>
            <w:right w:val="none" w:sz="0" w:space="0" w:color="auto"/>
          </w:divBdr>
        </w:div>
        <w:div w:id="225144833">
          <w:marLeft w:val="0"/>
          <w:marRight w:val="0"/>
          <w:marTop w:val="0"/>
          <w:marBottom w:val="0"/>
          <w:divBdr>
            <w:top w:val="none" w:sz="0" w:space="0" w:color="auto"/>
            <w:left w:val="none" w:sz="0" w:space="0" w:color="auto"/>
            <w:bottom w:val="none" w:sz="0" w:space="0" w:color="auto"/>
            <w:right w:val="none" w:sz="0" w:space="0" w:color="auto"/>
          </w:divBdr>
        </w:div>
        <w:div w:id="60063444">
          <w:marLeft w:val="0"/>
          <w:marRight w:val="0"/>
          <w:marTop w:val="0"/>
          <w:marBottom w:val="0"/>
          <w:divBdr>
            <w:top w:val="none" w:sz="0" w:space="0" w:color="auto"/>
            <w:left w:val="none" w:sz="0" w:space="0" w:color="auto"/>
            <w:bottom w:val="none" w:sz="0" w:space="0" w:color="auto"/>
            <w:right w:val="none" w:sz="0" w:space="0" w:color="auto"/>
          </w:divBdr>
        </w:div>
        <w:div w:id="937450635">
          <w:marLeft w:val="0"/>
          <w:marRight w:val="0"/>
          <w:marTop w:val="0"/>
          <w:marBottom w:val="0"/>
          <w:divBdr>
            <w:top w:val="none" w:sz="0" w:space="0" w:color="auto"/>
            <w:left w:val="none" w:sz="0" w:space="0" w:color="auto"/>
            <w:bottom w:val="none" w:sz="0" w:space="0" w:color="auto"/>
            <w:right w:val="none" w:sz="0" w:space="0" w:color="auto"/>
          </w:divBdr>
        </w:div>
        <w:div w:id="1719546513">
          <w:marLeft w:val="0"/>
          <w:marRight w:val="0"/>
          <w:marTop w:val="0"/>
          <w:marBottom w:val="0"/>
          <w:divBdr>
            <w:top w:val="none" w:sz="0" w:space="0" w:color="auto"/>
            <w:left w:val="none" w:sz="0" w:space="0" w:color="auto"/>
            <w:bottom w:val="none" w:sz="0" w:space="0" w:color="auto"/>
            <w:right w:val="none" w:sz="0" w:space="0" w:color="auto"/>
          </w:divBdr>
        </w:div>
        <w:div w:id="131142578">
          <w:marLeft w:val="0"/>
          <w:marRight w:val="0"/>
          <w:marTop w:val="0"/>
          <w:marBottom w:val="0"/>
          <w:divBdr>
            <w:top w:val="none" w:sz="0" w:space="0" w:color="auto"/>
            <w:left w:val="none" w:sz="0" w:space="0" w:color="auto"/>
            <w:bottom w:val="none" w:sz="0" w:space="0" w:color="auto"/>
            <w:right w:val="none" w:sz="0" w:space="0" w:color="auto"/>
          </w:divBdr>
        </w:div>
        <w:div w:id="271789862">
          <w:marLeft w:val="0"/>
          <w:marRight w:val="0"/>
          <w:marTop w:val="0"/>
          <w:marBottom w:val="0"/>
          <w:divBdr>
            <w:top w:val="none" w:sz="0" w:space="0" w:color="auto"/>
            <w:left w:val="none" w:sz="0" w:space="0" w:color="auto"/>
            <w:bottom w:val="none" w:sz="0" w:space="0" w:color="auto"/>
            <w:right w:val="none" w:sz="0" w:space="0" w:color="auto"/>
          </w:divBdr>
        </w:div>
        <w:div w:id="1474903181">
          <w:marLeft w:val="0"/>
          <w:marRight w:val="0"/>
          <w:marTop w:val="0"/>
          <w:marBottom w:val="0"/>
          <w:divBdr>
            <w:top w:val="none" w:sz="0" w:space="0" w:color="auto"/>
            <w:left w:val="none" w:sz="0" w:space="0" w:color="auto"/>
            <w:bottom w:val="none" w:sz="0" w:space="0" w:color="auto"/>
            <w:right w:val="none" w:sz="0" w:space="0" w:color="auto"/>
          </w:divBdr>
        </w:div>
        <w:div w:id="80300240">
          <w:marLeft w:val="0"/>
          <w:marRight w:val="0"/>
          <w:marTop w:val="0"/>
          <w:marBottom w:val="0"/>
          <w:divBdr>
            <w:top w:val="none" w:sz="0" w:space="0" w:color="auto"/>
            <w:left w:val="none" w:sz="0" w:space="0" w:color="auto"/>
            <w:bottom w:val="none" w:sz="0" w:space="0" w:color="auto"/>
            <w:right w:val="none" w:sz="0" w:space="0" w:color="auto"/>
          </w:divBdr>
        </w:div>
        <w:div w:id="2080013863">
          <w:marLeft w:val="0"/>
          <w:marRight w:val="0"/>
          <w:marTop w:val="0"/>
          <w:marBottom w:val="0"/>
          <w:divBdr>
            <w:top w:val="none" w:sz="0" w:space="0" w:color="auto"/>
            <w:left w:val="none" w:sz="0" w:space="0" w:color="auto"/>
            <w:bottom w:val="none" w:sz="0" w:space="0" w:color="auto"/>
            <w:right w:val="none" w:sz="0" w:space="0" w:color="auto"/>
          </w:divBdr>
        </w:div>
        <w:div w:id="1346588360">
          <w:marLeft w:val="0"/>
          <w:marRight w:val="0"/>
          <w:marTop w:val="0"/>
          <w:marBottom w:val="0"/>
          <w:divBdr>
            <w:top w:val="none" w:sz="0" w:space="0" w:color="auto"/>
            <w:left w:val="none" w:sz="0" w:space="0" w:color="auto"/>
            <w:bottom w:val="none" w:sz="0" w:space="0" w:color="auto"/>
            <w:right w:val="none" w:sz="0" w:space="0" w:color="auto"/>
          </w:divBdr>
        </w:div>
        <w:div w:id="1660425889">
          <w:marLeft w:val="0"/>
          <w:marRight w:val="0"/>
          <w:marTop w:val="0"/>
          <w:marBottom w:val="0"/>
          <w:divBdr>
            <w:top w:val="none" w:sz="0" w:space="0" w:color="auto"/>
            <w:left w:val="none" w:sz="0" w:space="0" w:color="auto"/>
            <w:bottom w:val="none" w:sz="0" w:space="0" w:color="auto"/>
            <w:right w:val="none" w:sz="0" w:space="0" w:color="auto"/>
          </w:divBdr>
        </w:div>
        <w:div w:id="697313597">
          <w:marLeft w:val="0"/>
          <w:marRight w:val="0"/>
          <w:marTop w:val="0"/>
          <w:marBottom w:val="0"/>
          <w:divBdr>
            <w:top w:val="none" w:sz="0" w:space="0" w:color="auto"/>
            <w:left w:val="none" w:sz="0" w:space="0" w:color="auto"/>
            <w:bottom w:val="none" w:sz="0" w:space="0" w:color="auto"/>
            <w:right w:val="none" w:sz="0" w:space="0" w:color="auto"/>
          </w:divBdr>
        </w:div>
        <w:div w:id="523523039">
          <w:marLeft w:val="0"/>
          <w:marRight w:val="0"/>
          <w:marTop w:val="0"/>
          <w:marBottom w:val="0"/>
          <w:divBdr>
            <w:top w:val="none" w:sz="0" w:space="0" w:color="auto"/>
            <w:left w:val="none" w:sz="0" w:space="0" w:color="auto"/>
            <w:bottom w:val="none" w:sz="0" w:space="0" w:color="auto"/>
            <w:right w:val="none" w:sz="0" w:space="0" w:color="auto"/>
          </w:divBdr>
        </w:div>
        <w:div w:id="776870172">
          <w:marLeft w:val="0"/>
          <w:marRight w:val="0"/>
          <w:marTop w:val="0"/>
          <w:marBottom w:val="0"/>
          <w:divBdr>
            <w:top w:val="none" w:sz="0" w:space="0" w:color="auto"/>
            <w:left w:val="none" w:sz="0" w:space="0" w:color="auto"/>
            <w:bottom w:val="none" w:sz="0" w:space="0" w:color="auto"/>
            <w:right w:val="none" w:sz="0" w:space="0" w:color="auto"/>
          </w:divBdr>
        </w:div>
        <w:div w:id="1682658452">
          <w:marLeft w:val="0"/>
          <w:marRight w:val="0"/>
          <w:marTop w:val="0"/>
          <w:marBottom w:val="0"/>
          <w:divBdr>
            <w:top w:val="none" w:sz="0" w:space="0" w:color="auto"/>
            <w:left w:val="none" w:sz="0" w:space="0" w:color="auto"/>
            <w:bottom w:val="none" w:sz="0" w:space="0" w:color="auto"/>
            <w:right w:val="none" w:sz="0" w:space="0" w:color="auto"/>
          </w:divBdr>
        </w:div>
        <w:div w:id="1384018610">
          <w:marLeft w:val="0"/>
          <w:marRight w:val="0"/>
          <w:marTop w:val="0"/>
          <w:marBottom w:val="0"/>
          <w:divBdr>
            <w:top w:val="none" w:sz="0" w:space="0" w:color="auto"/>
            <w:left w:val="none" w:sz="0" w:space="0" w:color="auto"/>
            <w:bottom w:val="none" w:sz="0" w:space="0" w:color="auto"/>
            <w:right w:val="none" w:sz="0" w:space="0" w:color="auto"/>
          </w:divBdr>
        </w:div>
        <w:div w:id="1247762988">
          <w:marLeft w:val="0"/>
          <w:marRight w:val="0"/>
          <w:marTop w:val="0"/>
          <w:marBottom w:val="0"/>
          <w:divBdr>
            <w:top w:val="none" w:sz="0" w:space="0" w:color="auto"/>
            <w:left w:val="none" w:sz="0" w:space="0" w:color="auto"/>
            <w:bottom w:val="none" w:sz="0" w:space="0" w:color="auto"/>
            <w:right w:val="none" w:sz="0" w:space="0" w:color="auto"/>
          </w:divBdr>
        </w:div>
        <w:div w:id="1880583579">
          <w:marLeft w:val="0"/>
          <w:marRight w:val="0"/>
          <w:marTop w:val="0"/>
          <w:marBottom w:val="0"/>
          <w:divBdr>
            <w:top w:val="none" w:sz="0" w:space="0" w:color="auto"/>
            <w:left w:val="none" w:sz="0" w:space="0" w:color="auto"/>
            <w:bottom w:val="none" w:sz="0" w:space="0" w:color="auto"/>
            <w:right w:val="none" w:sz="0" w:space="0" w:color="auto"/>
          </w:divBdr>
        </w:div>
        <w:div w:id="2013992764">
          <w:marLeft w:val="0"/>
          <w:marRight w:val="0"/>
          <w:marTop w:val="0"/>
          <w:marBottom w:val="0"/>
          <w:divBdr>
            <w:top w:val="none" w:sz="0" w:space="0" w:color="auto"/>
            <w:left w:val="none" w:sz="0" w:space="0" w:color="auto"/>
            <w:bottom w:val="none" w:sz="0" w:space="0" w:color="auto"/>
            <w:right w:val="none" w:sz="0" w:space="0" w:color="auto"/>
          </w:divBdr>
        </w:div>
        <w:div w:id="1990473840">
          <w:marLeft w:val="0"/>
          <w:marRight w:val="0"/>
          <w:marTop w:val="0"/>
          <w:marBottom w:val="0"/>
          <w:divBdr>
            <w:top w:val="none" w:sz="0" w:space="0" w:color="auto"/>
            <w:left w:val="none" w:sz="0" w:space="0" w:color="auto"/>
            <w:bottom w:val="none" w:sz="0" w:space="0" w:color="auto"/>
            <w:right w:val="none" w:sz="0" w:space="0" w:color="auto"/>
          </w:divBdr>
        </w:div>
        <w:div w:id="716009223">
          <w:marLeft w:val="0"/>
          <w:marRight w:val="0"/>
          <w:marTop w:val="0"/>
          <w:marBottom w:val="0"/>
          <w:divBdr>
            <w:top w:val="none" w:sz="0" w:space="0" w:color="auto"/>
            <w:left w:val="none" w:sz="0" w:space="0" w:color="auto"/>
            <w:bottom w:val="none" w:sz="0" w:space="0" w:color="auto"/>
            <w:right w:val="none" w:sz="0" w:space="0" w:color="auto"/>
          </w:divBdr>
        </w:div>
        <w:div w:id="449787598">
          <w:marLeft w:val="0"/>
          <w:marRight w:val="0"/>
          <w:marTop w:val="0"/>
          <w:marBottom w:val="0"/>
          <w:divBdr>
            <w:top w:val="none" w:sz="0" w:space="0" w:color="auto"/>
            <w:left w:val="none" w:sz="0" w:space="0" w:color="auto"/>
            <w:bottom w:val="none" w:sz="0" w:space="0" w:color="auto"/>
            <w:right w:val="none" w:sz="0" w:space="0" w:color="auto"/>
          </w:divBdr>
        </w:div>
        <w:div w:id="519928684">
          <w:marLeft w:val="0"/>
          <w:marRight w:val="0"/>
          <w:marTop w:val="0"/>
          <w:marBottom w:val="0"/>
          <w:divBdr>
            <w:top w:val="none" w:sz="0" w:space="0" w:color="auto"/>
            <w:left w:val="none" w:sz="0" w:space="0" w:color="auto"/>
            <w:bottom w:val="none" w:sz="0" w:space="0" w:color="auto"/>
            <w:right w:val="none" w:sz="0" w:space="0" w:color="auto"/>
          </w:divBdr>
        </w:div>
        <w:div w:id="297732776">
          <w:marLeft w:val="0"/>
          <w:marRight w:val="0"/>
          <w:marTop w:val="0"/>
          <w:marBottom w:val="0"/>
          <w:divBdr>
            <w:top w:val="none" w:sz="0" w:space="0" w:color="auto"/>
            <w:left w:val="none" w:sz="0" w:space="0" w:color="auto"/>
            <w:bottom w:val="none" w:sz="0" w:space="0" w:color="auto"/>
            <w:right w:val="none" w:sz="0" w:space="0" w:color="auto"/>
          </w:divBdr>
        </w:div>
        <w:div w:id="1278216807">
          <w:marLeft w:val="0"/>
          <w:marRight w:val="0"/>
          <w:marTop w:val="0"/>
          <w:marBottom w:val="0"/>
          <w:divBdr>
            <w:top w:val="none" w:sz="0" w:space="0" w:color="auto"/>
            <w:left w:val="none" w:sz="0" w:space="0" w:color="auto"/>
            <w:bottom w:val="none" w:sz="0" w:space="0" w:color="auto"/>
            <w:right w:val="none" w:sz="0" w:space="0" w:color="auto"/>
          </w:divBdr>
        </w:div>
        <w:div w:id="266088085">
          <w:marLeft w:val="0"/>
          <w:marRight w:val="0"/>
          <w:marTop w:val="0"/>
          <w:marBottom w:val="0"/>
          <w:divBdr>
            <w:top w:val="none" w:sz="0" w:space="0" w:color="auto"/>
            <w:left w:val="none" w:sz="0" w:space="0" w:color="auto"/>
            <w:bottom w:val="none" w:sz="0" w:space="0" w:color="auto"/>
            <w:right w:val="none" w:sz="0" w:space="0" w:color="auto"/>
          </w:divBdr>
        </w:div>
        <w:div w:id="527565751">
          <w:marLeft w:val="0"/>
          <w:marRight w:val="0"/>
          <w:marTop w:val="0"/>
          <w:marBottom w:val="0"/>
          <w:divBdr>
            <w:top w:val="none" w:sz="0" w:space="0" w:color="auto"/>
            <w:left w:val="none" w:sz="0" w:space="0" w:color="auto"/>
            <w:bottom w:val="none" w:sz="0" w:space="0" w:color="auto"/>
            <w:right w:val="none" w:sz="0" w:space="0" w:color="auto"/>
          </w:divBdr>
        </w:div>
        <w:div w:id="41100151">
          <w:marLeft w:val="0"/>
          <w:marRight w:val="0"/>
          <w:marTop w:val="0"/>
          <w:marBottom w:val="0"/>
          <w:divBdr>
            <w:top w:val="none" w:sz="0" w:space="0" w:color="auto"/>
            <w:left w:val="none" w:sz="0" w:space="0" w:color="auto"/>
            <w:bottom w:val="none" w:sz="0" w:space="0" w:color="auto"/>
            <w:right w:val="none" w:sz="0" w:space="0" w:color="auto"/>
          </w:divBdr>
        </w:div>
      </w:divsChild>
    </w:div>
    <w:div w:id="296300688">
      <w:bodyDiv w:val="1"/>
      <w:marLeft w:val="0"/>
      <w:marRight w:val="0"/>
      <w:marTop w:val="0"/>
      <w:marBottom w:val="0"/>
      <w:divBdr>
        <w:top w:val="none" w:sz="0" w:space="0" w:color="auto"/>
        <w:left w:val="none" w:sz="0" w:space="0" w:color="auto"/>
        <w:bottom w:val="none" w:sz="0" w:space="0" w:color="auto"/>
        <w:right w:val="none" w:sz="0" w:space="0" w:color="auto"/>
      </w:divBdr>
      <w:divsChild>
        <w:div w:id="354044948">
          <w:marLeft w:val="0"/>
          <w:marRight w:val="0"/>
          <w:marTop w:val="0"/>
          <w:marBottom w:val="0"/>
          <w:divBdr>
            <w:top w:val="none" w:sz="0" w:space="0" w:color="auto"/>
            <w:left w:val="none" w:sz="0" w:space="0" w:color="auto"/>
            <w:bottom w:val="none" w:sz="0" w:space="0" w:color="auto"/>
            <w:right w:val="none" w:sz="0" w:space="0" w:color="auto"/>
          </w:divBdr>
        </w:div>
        <w:div w:id="1211571491">
          <w:marLeft w:val="0"/>
          <w:marRight w:val="0"/>
          <w:marTop w:val="0"/>
          <w:marBottom w:val="0"/>
          <w:divBdr>
            <w:top w:val="none" w:sz="0" w:space="0" w:color="auto"/>
            <w:left w:val="none" w:sz="0" w:space="0" w:color="auto"/>
            <w:bottom w:val="none" w:sz="0" w:space="0" w:color="auto"/>
            <w:right w:val="none" w:sz="0" w:space="0" w:color="auto"/>
          </w:divBdr>
        </w:div>
        <w:div w:id="1311322842">
          <w:marLeft w:val="0"/>
          <w:marRight w:val="0"/>
          <w:marTop w:val="0"/>
          <w:marBottom w:val="0"/>
          <w:divBdr>
            <w:top w:val="none" w:sz="0" w:space="0" w:color="auto"/>
            <w:left w:val="none" w:sz="0" w:space="0" w:color="auto"/>
            <w:bottom w:val="none" w:sz="0" w:space="0" w:color="auto"/>
            <w:right w:val="none" w:sz="0" w:space="0" w:color="auto"/>
          </w:divBdr>
        </w:div>
        <w:div w:id="2084328240">
          <w:marLeft w:val="0"/>
          <w:marRight w:val="0"/>
          <w:marTop w:val="0"/>
          <w:marBottom w:val="0"/>
          <w:divBdr>
            <w:top w:val="none" w:sz="0" w:space="0" w:color="auto"/>
            <w:left w:val="none" w:sz="0" w:space="0" w:color="auto"/>
            <w:bottom w:val="none" w:sz="0" w:space="0" w:color="auto"/>
            <w:right w:val="none" w:sz="0" w:space="0" w:color="auto"/>
          </w:divBdr>
        </w:div>
        <w:div w:id="159079870">
          <w:marLeft w:val="0"/>
          <w:marRight w:val="0"/>
          <w:marTop w:val="0"/>
          <w:marBottom w:val="0"/>
          <w:divBdr>
            <w:top w:val="none" w:sz="0" w:space="0" w:color="auto"/>
            <w:left w:val="none" w:sz="0" w:space="0" w:color="auto"/>
            <w:bottom w:val="none" w:sz="0" w:space="0" w:color="auto"/>
            <w:right w:val="none" w:sz="0" w:space="0" w:color="auto"/>
          </w:divBdr>
        </w:div>
        <w:div w:id="1776437706">
          <w:marLeft w:val="0"/>
          <w:marRight w:val="0"/>
          <w:marTop w:val="0"/>
          <w:marBottom w:val="0"/>
          <w:divBdr>
            <w:top w:val="none" w:sz="0" w:space="0" w:color="auto"/>
            <w:left w:val="none" w:sz="0" w:space="0" w:color="auto"/>
            <w:bottom w:val="none" w:sz="0" w:space="0" w:color="auto"/>
            <w:right w:val="none" w:sz="0" w:space="0" w:color="auto"/>
          </w:divBdr>
        </w:div>
        <w:div w:id="1451361983">
          <w:marLeft w:val="0"/>
          <w:marRight w:val="0"/>
          <w:marTop w:val="0"/>
          <w:marBottom w:val="0"/>
          <w:divBdr>
            <w:top w:val="none" w:sz="0" w:space="0" w:color="auto"/>
            <w:left w:val="none" w:sz="0" w:space="0" w:color="auto"/>
            <w:bottom w:val="none" w:sz="0" w:space="0" w:color="auto"/>
            <w:right w:val="none" w:sz="0" w:space="0" w:color="auto"/>
          </w:divBdr>
        </w:div>
        <w:div w:id="1507789902">
          <w:marLeft w:val="0"/>
          <w:marRight w:val="0"/>
          <w:marTop w:val="0"/>
          <w:marBottom w:val="0"/>
          <w:divBdr>
            <w:top w:val="none" w:sz="0" w:space="0" w:color="auto"/>
            <w:left w:val="none" w:sz="0" w:space="0" w:color="auto"/>
            <w:bottom w:val="none" w:sz="0" w:space="0" w:color="auto"/>
            <w:right w:val="none" w:sz="0" w:space="0" w:color="auto"/>
          </w:divBdr>
        </w:div>
        <w:div w:id="425198933">
          <w:marLeft w:val="0"/>
          <w:marRight w:val="0"/>
          <w:marTop w:val="0"/>
          <w:marBottom w:val="0"/>
          <w:divBdr>
            <w:top w:val="none" w:sz="0" w:space="0" w:color="auto"/>
            <w:left w:val="none" w:sz="0" w:space="0" w:color="auto"/>
            <w:bottom w:val="none" w:sz="0" w:space="0" w:color="auto"/>
            <w:right w:val="none" w:sz="0" w:space="0" w:color="auto"/>
          </w:divBdr>
        </w:div>
        <w:div w:id="453256776">
          <w:marLeft w:val="0"/>
          <w:marRight w:val="0"/>
          <w:marTop w:val="0"/>
          <w:marBottom w:val="0"/>
          <w:divBdr>
            <w:top w:val="none" w:sz="0" w:space="0" w:color="auto"/>
            <w:left w:val="none" w:sz="0" w:space="0" w:color="auto"/>
            <w:bottom w:val="none" w:sz="0" w:space="0" w:color="auto"/>
            <w:right w:val="none" w:sz="0" w:space="0" w:color="auto"/>
          </w:divBdr>
        </w:div>
        <w:div w:id="565340842">
          <w:marLeft w:val="0"/>
          <w:marRight w:val="0"/>
          <w:marTop w:val="0"/>
          <w:marBottom w:val="0"/>
          <w:divBdr>
            <w:top w:val="none" w:sz="0" w:space="0" w:color="auto"/>
            <w:left w:val="none" w:sz="0" w:space="0" w:color="auto"/>
            <w:bottom w:val="none" w:sz="0" w:space="0" w:color="auto"/>
            <w:right w:val="none" w:sz="0" w:space="0" w:color="auto"/>
          </w:divBdr>
        </w:div>
        <w:div w:id="892620854">
          <w:marLeft w:val="0"/>
          <w:marRight w:val="0"/>
          <w:marTop w:val="0"/>
          <w:marBottom w:val="0"/>
          <w:divBdr>
            <w:top w:val="none" w:sz="0" w:space="0" w:color="auto"/>
            <w:left w:val="none" w:sz="0" w:space="0" w:color="auto"/>
            <w:bottom w:val="none" w:sz="0" w:space="0" w:color="auto"/>
            <w:right w:val="none" w:sz="0" w:space="0" w:color="auto"/>
          </w:divBdr>
        </w:div>
        <w:div w:id="981151129">
          <w:marLeft w:val="0"/>
          <w:marRight w:val="0"/>
          <w:marTop w:val="0"/>
          <w:marBottom w:val="0"/>
          <w:divBdr>
            <w:top w:val="none" w:sz="0" w:space="0" w:color="auto"/>
            <w:left w:val="none" w:sz="0" w:space="0" w:color="auto"/>
            <w:bottom w:val="none" w:sz="0" w:space="0" w:color="auto"/>
            <w:right w:val="none" w:sz="0" w:space="0" w:color="auto"/>
          </w:divBdr>
        </w:div>
        <w:div w:id="1795831449">
          <w:marLeft w:val="0"/>
          <w:marRight w:val="0"/>
          <w:marTop w:val="0"/>
          <w:marBottom w:val="0"/>
          <w:divBdr>
            <w:top w:val="none" w:sz="0" w:space="0" w:color="auto"/>
            <w:left w:val="none" w:sz="0" w:space="0" w:color="auto"/>
            <w:bottom w:val="none" w:sz="0" w:space="0" w:color="auto"/>
            <w:right w:val="none" w:sz="0" w:space="0" w:color="auto"/>
          </w:divBdr>
        </w:div>
        <w:div w:id="761074771">
          <w:marLeft w:val="0"/>
          <w:marRight w:val="0"/>
          <w:marTop w:val="0"/>
          <w:marBottom w:val="0"/>
          <w:divBdr>
            <w:top w:val="none" w:sz="0" w:space="0" w:color="auto"/>
            <w:left w:val="none" w:sz="0" w:space="0" w:color="auto"/>
            <w:bottom w:val="none" w:sz="0" w:space="0" w:color="auto"/>
            <w:right w:val="none" w:sz="0" w:space="0" w:color="auto"/>
          </w:divBdr>
        </w:div>
        <w:div w:id="1194537868">
          <w:marLeft w:val="0"/>
          <w:marRight w:val="0"/>
          <w:marTop w:val="0"/>
          <w:marBottom w:val="0"/>
          <w:divBdr>
            <w:top w:val="none" w:sz="0" w:space="0" w:color="auto"/>
            <w:left w:val="none" w:sz="0" w:space="0" w:color="auto"/>
            <w:bottom w:val="none" w:sz="0" w:space="0" w:color="auto"/>
            <w:right w:val="none" w:sz="0" w:space="0" w:color="auto"/>
          </w:divBdr>
        </w:div>
        <w:div w:id="700008823">
          <w:marLeft w:val="0"/>
          <w:marRight w:val="0"/>
          <w:marTop w:val="0"/>
          <w:marBottom w:val="0"/>
          <w:divBdr>
            <w:top w:val="none" w:sz="0" w:space="0" w:color="auto"/>
            <w:left w:val="none" w:sz="0" w:space="0" w:color="auto"/>
            <w:bottom w:val="none" w:sz="0" w:space="0" w:color="auto"/>
            <w:right w:val="none" w:sz="0" w:space="0" w:color="auto"/>
          </w:divBdr>
        </w:div>
        <w:div w:id="57672262">
          <w:marLeft w:val="0"/>
          <w:marRight w:val="0"/>
          <w:marTop w:val="0"/>
          <w:marBottom w:val="0"/>
          <w:divBdr>
            <w:top w:val="none" w:sz="0" w:space="0" w:color="auto"/>
            <w:left w:val="none" w:sz="0" w:space="0" w:color="auto"/>
            <w:bottom w:val="none" w:sz="0" w:space="0" w:color="auto"/>
            <w:right w:val="none" w:sz="0" w:space="0" w:color="auto"/>
          </w:divBdr>
        </w:div>
        <w:div w:id="1233732222">
          <w:marLeft w:val="0"/>
          <w:marRight w:val="0"/>
          <w:marTop w:val="0"/>
          <w:marBottom w:val="0"/>
          <w:divBdr>
            <w:top w:val="none" w:sz="0" w:space="0" w:color="auto"/>
            <w:left w:val="none" w:sz="0" w:space="0" w:color="auto"/>
            <w:bottom w:val="none" w:sz="0" w:space="0" w:color="auto"/>
            <w:right w:val="none" w:sz="0" w:space="0" w:color="auto"/>
          </w:divBdr>
        </w:div>
        <w:div w:id="2117166329">
          <w:marLeft w:val="0"/>
          <w:marRight w:val="0"/>
          <w:marTop w:val="0"/>
          <w:marBottom w:val="0"/>
          <w:divBdr>
            <w:top w:val="none" w:sz="0" w:space="0" w:color="auto"/>
            <w:left w:val="none" w:sz="0" w:space="0" w:color="auto"/>
            <w:bottom w:val="none" w:sz="0" w:space="0" w:color="auto"/>
            <w:right w:val="none" w:sz="0" w:space="0" w:color="auto"/>
          </w:divBdr>
        </w:div>
        <w:div w:id="1081951377">
          <w:marLeft w:val="0"/>
          <w:marRight w:val="0"/>
          <w:marTop w:val="0"/>
          <w:marBottom w:val="0"/>
          <w:divBdr>
            <w:top w:val="none" w:sz="0" w:space="0" w:color="auto"/>
            <w:left w:val="none" w:sz="0" w:space="0" w:color="auto"/>
            <w:bottom w:val="none" w:sz="0" w:space="0" w:color="auto"/>
            <w:right w:val="none" w:sz="0" w:space="0" w:color="auto"/>
          </w:divBdr>
        </w:div>
        <w:div w:id="2029866886">
          <w:marLeft w:val="0"/>
          <w:marRight w:val="0"/>
          <w:marTop w:val="0"/>
          <w:marBottom w:val="0"/>
          <w:divBdr>
            <w:top w:val="none" w:sz="0" w:space="0" w:color="auto"/>
            <w:left w:val="none" w:sz="0" w:space="0" w:color="auto"/>
            <w:bottom w:val="none" w:sz="0" w:space="0" w:color="auto"/>
            <w:right w:val="none" w:sz="0" w:space="0" w:color="auto"/>
          </w:divBdr>
        </w:div>
        <w:div w:id="1803039113">
          <w:marLeft w:val="0"/>
          <w:marRight w:val="0"/>
          <w:marTop w:val="0"/>
          <w:marBottom w:val="0"/>
          <w:divBdr>
            <w:top w:val="none" w:sz="0" w:space="0" w:color="auto"/>
            <w:left w:val="none" w:sz="0" w:space="0" w:color="auto"/>
            <w:bottom w:val="none" w:sz="0" w:space="0" w:color="auto"/>
            <w:right w:val="none" w:sz="0" w:space="0" w:color="auto"/>
          </w:divBdr>
        </w:div>
        <w:div w:id="1629362110">
          <w:marLeft w:val="0"/>
          <w:marRight w:val="0"/>
          <w:marTop w:val="0"/>
          <w:marBottom w:val="0"/>
          <w:divBdr>
            <w:top w:val="none" w:sz="0" w:space="0" w:color="auto"/>
            <w:left w:val="none" w:sz="0" w:space="0" w:color="auto"/>
            <w:bottom w:val="none" w:sz="0" w:space="0" w:color="auto"/>
            <w:right w:val="none" w:sz="0" w:space="0" w:color="auto"/>
          </w:divBdr>
        </w:div>
        <w:div w:id="1763212328">
          <w:marLeft w:val="0"/>
          <w:marRight w:val="0"/>
          <w:marTop w:val="0"/>
          <w:marBottom w:val="0"/>
          <w:divBdr>
            <w:top w:val="none" w:sz="0" w:space="0" w:color="auto"/>
            <w:left w:val="none" w:sz="0" w:space="0" w:color="auto"/>
            <w:bottom w:val="none" w:sz="0" w:space="0" w:color="auto"/>
            <w:right w:val="none" w:sz="0" w:space="0" w:color="auto"/>
          </w:divBdr>
        </w:div>
        <w:div w:id="1125737886">
          <w:marLeft w:val="0"/>
          <w:marRight w:val="0"/>
          <w:marTop w:val="0"/>
          <w:marBottom w:val="0"/>
          <w:divBdr>
            <w:top w:val="none" w:sz="0" w:space="0" w:color="auto"/>
            <w:left w:val="none" w:sz="0" w:space="0" w:color="auto"/>
            <w:bottom w:val="none" w:sz="0" w:space="0" w:color="auto"/>
            <w:right w:val="none" w:sz="0" w:space="0" w:color="auto"/>
          </w:divBdr>
        </w:div>
      </w:divsChild>
    </w:div>
    <w:div w:id="405496649">
      <w:bodyDiv w:val="1"/>
      <w:marLeft w:val="0"/>
      <w:marRight w:val="0"/>
      <w:marTop w:val="0"/>
      <w:marBottom w:val="0"/>
      <w:divBdr>
        <w:top w:val="none" w:sz="0" w:space="0" w:color="auto"/>
        <w:left w:val="none" w:sz="0" w:space="0" w:color="auto"/>
        <w:bottom w:val="none" w:sz="0" w:space="0" w:color="auto"/>
        <w:right w:val="none" w:sz="0" w:space="0" w:color="auto"/>
      </w:divBdr>
      <w:divsChild>
        <w:div w:id="495608035">
          <w:marLeft w:val="0"/>
          <w:marRight w:val="0"/>
          <w:marTop w:val="0"/>
          <w:marBottom w:val="0"/>
          <w:divBdr>
            <w:top w:val="none" w:sz="0" w:space="0" w:color="auto"/>
            <w:left w:val="none" w:sz="0" w:space="0" w:color="auto"/>
            <w:bottom w:val="none" w:sz="0" w:space="0" w:color="auto"/>
            <w:right w:val="none" w:sz="0" w:space="0" w:color="auto"/>
          </w:divBdr>
        </w:div>
        <w:div w:id="468983459">
          <w:marLeft w:val="0"/>
          <w:marRight w:val="0"/>
          <w:marTop w:val="0"/>
          <w:marBottom w:val="0"/>
          <w:divBdr>
            <w:top w:val="none" w:sz="0" w:space="0" w:color="auto"/>
            <w:left w:val="none" w:sz="0" w:space="0" w:color="auto"/>
            <w:bottom w:val="none" w:sz="0" w:space="0" w:color="auto"/>
            <w:right w:val="none" w:sz="0" w:space="0" w:color="auto"/>
          </w:divBdr>
        </w:div>
        <w:div w:id="1608393231">
          <w:marLeft w:val="0"/>
          <w:marRight w:val="0"/>
          <w:marTop w:val="0"/>
          <w:marBottom w:val="0"/>
          <w:divBdr>
            <w:top w:val="none" w:sz="0" w:space="0" w:color="auto"/>
            <w:left w:val="none" w:sz="0" w:space="0" w:color="auto"/>
            <w:bottom w:val="none" w:sz="0" w:space="0" w:color="auto"/>
            <w:right w:val="none" w:sz="0" w:space="0" w:color="auto"/>
          </w:divBdr>
        </w:div>
        <w:div w:id="498543890">
          <w:marLeft w:val="0"/>
          <w:marRight w:val="0"/>
          <w:marTop w:val="0"/>
          <w:marBottom w:val="0"/>
          <w:divBdr>
            <w:top w:val="none" w:sz="0" w:space="0" w:color="auto"/>
            <w:left w:val="none" w:sz="0" w:space="0" w:color="auto"/>
            <w:bottom w:val="none" w:sz="0" w:space="0" w:color="auto"/>
            <w:right w:val="none" w:sz="0" w:space="0" w:color="auto"/>
          </w:divBdr>
        </w:div>
        <w:div w:id="283510707">
          <w:marLeft w:val="0"/>
          <w:marRight w:val="0"/>
          <w:marTop w:val="0"/>
          <w:marBottom w:val="0"/>
          <w:divBdr>
            <w:top w:val="none" w:sz="0" w:space="0" w:color="auto"/>
            <w:left w:val="none" w:sz="0" w:space="0" w:color="auto"/>
            <w:bottom w:val="none" w:sz="0" w:space="0" w:color="auto"/>
            <w:right w:val="none" w:sz="0" w:space="0" w:color="auto"/>
          </w:divBdr>
        </w:div>
        <w:div w:id="1723022059">
          <w:marLeft w:val="0"/>
          <w:marRight w:val="0"/>
          <w:marTop w:val="0"/>
          <w:marBottom w:val="0"/>
          <w:divBdr>
            <w:top w:val="none" w:sz="0" w:space="0" w:color="auto"/>
            <w:left w:val="none" w:sz="0" w:space="0" w:color="auto"/>
            <w:bottom w:val="none" w:sz="0" w:space="0" w:color="auto"/>
            <w:right w:val="none" w:sz="0" w:space="0" w:color="auto"/>
          </w:divBdr>
        </w:div>
        <w:div w:id="1342782384">
          <w:marLeft w:val="0"/>
          <w:marRight w:val="0"/>
          <w:marTop w:val="0"/>
          <w:marBottom w:val="0"/>
          <w:divBdr>
            <w:top w:val="none" w:sz="0" w:space="0" w:color="auto"/>
            <w:left w:val="none" w:sz="0" w:space="0" w:color="auto"/>
            <w:bottom w:val="none" w:sz="0" w:space="0" w:color="auto"/>
            <w:right w:val="none" w:sz="0" w:space="0" w:color="auto"/>
          </w:divBdr>
        </w:div>
        <w:div w:id="1595631369">
          <w:marLeft w:val="0"/>
          <w:marRight w:val="0"/>
          <w:marTop w:val="0"/>
          <w:marBottom w:val="0"/>
          <w:divBdr>
            <w:top w:val="none" w:sz="0" w:space="0" w:color="auto"/>
            <w:left w:val="none" w:sz="0" w:space="0" w:color="auto"/>
            <w:bottom w:val="none" w:sz="0" w:space="0" w:color="auto"/>
            <w:right w:val="none" w:sz="0" w:space="0" w:color="auto"/>
          </w:divBdr>
        </w:div>
        <w:div w:id="1508061124">
          <w:marLeft w:val="0"/>
          <w:marRight w:val="0"/>
          <w:marTop w:val="0"/>
          <w:marBottom w:val="0"/>
          <w:divBdr>
            <w:top w:val="none" w:sz="0" w:space="0" w:color="auto"/>
            <w:left w:val="none" w:sz="0" w:space="0" w:color="auto"/>
            <w:bottom w:val="none" w:sz="0" w:space="0" w:color="auto"/>
            <w:right w:val="none" w:sz="0" w:space="0" w:color="auto"/>
          </w:divBdr>
        </w:div>
        <w:div w:id="178390815">
          <w:marLeft w:val="0"/>
          <w:marRight w:val="0"/>
          <w:marTop w:val="0"/>
          <w:marBottom w:val="0"/>
          <w:divBdr>
            <w:top w:val="none" w:sz="0" w:space="0" w:color="auto"/>
            <w:left w:val="none" w:sz="0" w:space="0" w:color="auto"/>
            <w:bottom w:val="none" w:sz="0" w:space="0" w:color="auto"/>
            <w:right w:val="none" w:sz="0" w:space="0" w:color="auto"/>
          </w:divBdr>
        </w:div>
        <w:div w:id="932669441">
          <w:marLeft w:val="0"/>
          <w:marRight w:val="0"/>
          <w:marTop w:val="0"/>
          <w:marBottom w:val="0"/>
          <w:divBdr>
            <w:top w:val="none" w:sz="0" w:space="0" w:color="auto"/>
            <w:left w:val="none" w:sz="0" w:space="0" w:color="auto"/>
            <w:bottom w:val="none" w:sz="0" w:space="0" w:color="auto"/>
            <w:right w:val="none" w:sz="0" w:space="0" w:color="auto"/>
          </w:divBdr>
        </w:div>
        <w:div w:id="530723197">
          <w:marLeft w:val="0"/>
          <w:marRight w:val="0"/>
          <w:marTop w:val="0"/>
          <w:marBottom w:val="0"/>
          <w:divBdr>
            <w:top w:val="none" w:sz="0" w:space="0" w:color="auto"/>
            <w:left w:val="none" w:sz="0" w:space="0" w:color="auto"/>
            <w:bottom w:val="none" w:sz="0" w:space="0" w:color="auto"/>
            <w:right w:val="none" w:sz="0" w:space="0" w:color="auto"/>
          </w:divBdr>
        </w:div>
        <w:div w:id="569315374">
          <w:marLeft w:val="0"/>
          <w:marRight w:val="0"/>
          <w:marTop w:val="0"/>
          <w:marBottom w:val="0"/>
          <w:divBdr>
            <w:top w:val="none" w:sz="0" w:space="0" w:color="auto"/>
            <w:left w:val="none" w:sz="0" w:space="0" w:color="auto"/>
            <w:bottom w:val="none" w:sz="0" w:space="0" w:color="auto"/>
            <w:right w:val="none" w:sz="0" w:space="0" w:color="auto"/>
          </w:divBdr>
        </w:div>
        <w:div w:id="1231115968">
          <w:marLeft w:val="0"/>
          <w:marRight w:val="0"/>
          <w:marTop w:val="0"/>
          <w:marBottom w:val="0"/>
          <w:divBdr>
            <w:top w:val="none" w:sz="0" w:space="0" w:color="auto"/>
            <w:left w:val="none" w:sz="0" w:space="0" w:color="auto"/>
            <w:bottom w:val="none" w:sz="0" w:space="0" w:color="auto"/>
            <w:right w:val="none" w:sz="0" w:space="0" w:color="auto"/>
          </w:divBdr>
        </w:div>
        <w:div w:id="335814017">
          <w:marLeft w:val="0"/>
          <w:marRight w:val="0"/>
          <w:marTop w:val="0"/>
          <w:marBottom w:val="0"/>
          <w:divBdr>
            <w:top w:val="none" w:sz="0" w:space="0" w:color="auto"/>
            <w:left w:val="none" w:sz="0" w:space="0" w:color="auto"/>
            <w:bottom w:val="none" w:sz="0" w:space="0" w:color="auto"/>
            <w:right w:val="none" w:sz="0" w:space="0" w:color="auto"/>
          </w:divBdr>
        </w:div>
        <w:div w:id="2058315297">
          <w:marLeft w:val="0"/>
          <w:marRight w:val="0"/>
          <w:marTop w:val="0"/>
          <w:marBottom w:val="0"/>
          <w:divBdr>
            <w:top w:val="none" w:sz="0" w:space="0" w:color="auto"/>
            <w:left w:val="none" w:sz="0" w:space="0" w:color="auto"/>
            <w:bottom w:val="none" w:sz="0" w:space="0" w:color="auto"/>
            <w:right w:val="none" w:sz="0" w:space="0" w:color="auto"/>
          </w:divBdr>
        </w:div>
        <w:div w:id="617613159">
          <w:marLeft w:val="0"/>
          <w:marRight w:val="0"/>
          <w:marTop w:val="0"/>
          <w:marBottom w:val="0"/>
          <w:divBdr>
            <w:top w:val="none" w:sz="0" w:space="0" w:color="auto"/>
            <w:left w:val="none" w:sz="0" w:space="0" w:color="auto"/>
            <w:bottom w:val="none" w:sz="0" w:space="0" w:color="auto"/>
            <w:right w:val="none" w:sz="0" w:space="0" w:color="auto"/>
          </w:divBdr>
        </w:div>
        <w:div w:id="1965425842">
          <w:marLeft w:val="0"/>
          <w:marRight w:val="0"/>
          <w:marTop w:val="0"/>
          <w:marBottom w:val="0"/>
          <w:divBdr>
            <w:top w:val="none" w:sz="0" w:space="0" w:color="auto"/>
            <w:left w:val="none" w:sz="0" w:space="0" w:color="auto"/>
            <w:bottom w:val="none" w:sz="0" w:space="0" w:color="auto"/>
            <w:right w:val="none" w:sz="0" w:space="0" w:color="auto"/>
          </w:divBdr>
        </w:div>
        <w:div w:id="860781893">
          <w:marLeft w:val="0"/>
          <w:marRight w:val="0"/>
          <w:marTop w:val="0"/>
          <w:marBottom w:val="0"/>
          <w:divBdr>
            <w:top w:val="none" w:sz="0" w:space="0" w:color="auto"/>
            <w:left w:val="none" w:sz="0" w:space="0" w:color="auto"/>
            <w:bottom w:val="none" w:sz="0" w:space="0" w:color="auto"/>
            <w:right w:val="none" w:sz="0" w:space="0" w:color="auto"/>
          </w:divBdr>
        </w:div>
        <w:div w:id="1690449011">
          <w:marLeft w:val="0"/>
          <w:marRight w:val="0"/>
          <w:marTop w:val="0"/>
          <w:marBottom w:val="0"/>
          <w:divBdr>
            <w:top w:val="none" w:sz="0" w:space="0" w:color="auto"/>
            <w:left w:val="none" w:sz="0" w:space="0" w:color="auto"/>
            <w:bottom w:val="none" w:sz="0" w:space="0" w:color="auto"/>
            <w:right w:val="none" w:sz="0" w:space="0" w:color="auto"/>
          </w:divBdr>
        </w:div>
        <w:div w:id="868371398">
          <w:marLeft w:val="0"/>
          <w:marRight w:val="0"/>
          <w:marTop w:val="0"/>
          <w:marBottom w:val="0"/>
          <w:divBdr>
            <w:top w:val="none" w:sz="0" w:space="0" w:color="auto"/>
            <w:left w:val="none" w:sz="0" w:space="0" w:color="auto"/>
            <w:bottom w:val="none" w:sz="0" w:space="0" w:color="auto"/>
            <w:right w:val="none" w:sz="0" w:space="0" w:color="auto"/>
          </w:divBdr>
        </w:div>
        <w:div w:id="96144853">
          <w:marLeft w:val="0"/>
          <w:marRight w:val="0"/>
          <w:marTop w:val="0"/>
          <w:marBottom w:val="0"/>
          <w:divBdr>
            <w:top w:val="none" w:sz="0" w:space="0" w:color="auto"/>
            <w:left w:val="none" w:sz="0" w:space="0" w:color="auto"/>
            <w:bottom w:val="none" w:sz="0" w:space="0" w:color="auto"/>
            <w:right w:val="none" w:sz="0" w:space="0" w:color="auto"/>
          </w:divBdr>
        </w:div>
        <w:div w:id="1031110555">
          <w:marLeft w:val="0"/>
          <w:marRight w:val="0"/>
          <w:marTop w:val="0"/>
          <w:marBottom w:val="0"/>
          <w:divBdr>
            <w:top w:val="none" w:sz="0" w:space="0" w:color="auto"/>
            <w:left w:val="none" w:sz="0" w:space="0" w:color="auto"/>
            <w:bottom w:val="none" w:sz="0" w:space="0" w:color="auto"/>
            <w:right w:val="none" w:sz="0" w:space="0" w:color="auto"/>
          </w:divBdr>
        </w:div>
        <w:div w:id="398603599">
          <w:marLeft w:val="0"/>
          <w:marRight w:val="0"/>
          <w:marTop w:val="0"/>
          <w:marBottom w:val="0"/>
          <w:divBdr>
            <w:top w:val="none" w:sz="0" w:space="0" w:color="auto"/>
            <w:left w:val="none" w:sz="0" w:space="0" w:color="auto"/>
            <w:bottom w:val="none" w:sz="0" w:space="0" w:color="auto"/>
            <w:right w:val="none" w:sz="0" w:space="0" w:color="auto"/>
          </w:divBdr>
        </w:div>
        <w:div w:id="640815636">
          <w:marLeft w:val="0"/>
          <w:marRight w:val="0"/>
          <w:marTop w:val="0"/>
          <w:marBottom w:val="0"/>
          <w:divBdr>
            <w:top w:val="none" w:sz="0" w:space="0" w:color="auto"/>
            <w:left w:val="none" w:sz="0" w:space="0" w:color="auto"/>
            <w:bottom w:val="none" w:sz="0" w:space="0" w:color="auto"/>
            <w:right w:val="none" w:sz="0" w:space="0" w:color="auto"/>
          </w:divBdr>
        </w:div>
        <w:div w:id="228541955">
          <w:marLeft w:val="0"/>
          <w:marRight w:val="0"/>
          <w:marTop w:val="0"/>
          <w:marBottom w:val="0"/>
          <w:divBdr>
            <w:top w:val="none" w:sz="0" w:space="0" w:color="auto"/>
            <w:left w:val="none" w:sz="0" w:space="0" w:color="auto"/>
            <w:bottom w:val="none" w:sz="0" w:space="0" w:color="auto"/>
            <w:right w:val="none" w:sz="0" w:space="0" w:color="auto"/>
          </w:divBdr>
        </w:div>
        <w:div w:id="200362521">
          <w:marLeft w:val="0"/>
          <w:marRight w:val="0"/>
          <w:marTop w:val="0"/>
          <w:marBottom w:val="0"/>
          <w:divBdr>
            <w:top w:val="none" w:sz="0" w:space="0" w:color="auto"/>
            <w:left w:val="none" w:sz="0" w:space="0" w:color="auto"/>
            <w:bottom w:val="none" w:sz="0" w:space="0" w:color="auto"/>
            <w:right w:val="none" w:sz="0" w:space="0" w:color="auto"/>
          </w:divBdr>
        </w:div>
        <w:div w:id="1011836100">
          <w:marLeft w:val="0"/>
          <w:marRight w:val="0"/>
          <w:marTop w:val="0"/>
          <w:marBottom w:val="0"/>
          <w:divBdr>
            <w:top w:val="none" w:sz="0" w:space="0" w:color="auto"/>
            <w:left w:val="none" w:sz="0" w:space="0" w:color="auto"/>
            <w:bottom w:val="none" w:sz="0" w:space="0" w:color="auto"/>
            <w:right w:val="none" w:sz="0" w:space="0" w:color="auto"/>
          </w:divBdr>
        </w:div>
        <w:div w:id="1192307112">
          <w:marLeft w:val="0"/>
          <w:marRight w:val="0"/>
          <w:marTop w:val="0"/>
          <w:marBottom w:val="0"/>
          <w:divBdr>
            <w:top w:val="none" w:sz="0" w:space="0" w:color="auto"/>
            <w:left w:val="none" w:sz="0" w:space="0" w:color="auto"/>
            <w:bottom w:val="none" w:sz="0" w:space="0" w:color="auto"/>
            <w:right w:val="none" w:sz="0" w:space="0" w:color="auto"/>
          </w:divBdr>
        </w:div>
        <w:div w:id="322241225">
          <w:marLeft w:val="0"/>
          <w:marRight w:val="0"/>
          <w:marTop w:val="0"/>
          <w:marBottom w:val="0"/>
          <w:divBdr>
            <w:top w:val="none" w:sz="0" w:space="0" w:color="auto"/>
            <w:left w:val="none" w:sz="0" w:space="0" w:color="auto"/>
            <w:bottom w:val="none" w:sz="0" w:space="0" w:color="auto"/>
            <w:right w:val="none" w:sz="0" w:space="0" w:color="auto"/>
          </w:divBdr>
        </w:div>
        <w:div w:id="1325863086">
          <w:marLeft w:val="0"/>
          <w:marRight w:val="0"/>
          <w:marTop w:val="0"/>
          <w:marBottom w:val="0"/>
          <w:divBdr>
            <w:top w:val="none" w:sz="0" w:space="0" w:color="auto"/>
            <w:left w:val="none" w:sz="0" w:space="0" w:color="auto"/>
            <w:bottom w:val="none" w:sz="0" w:space="0" w:color="auto"/>
            <w:right w:val="none" w:sz="0" w:space="0" w:color="auto"/>
          </w:divBdr>
        </w:div>
        <w:div w:id="1904676607">
          <w:marLeft w:val="0"/>
          <w:marRight w:val="0"/>
          <w:marTop w:val="0"/>
          <w:marBottom w:val="0"/>
          <w:divBdr>
            <w:top w:val="none" w:sz="0" w:space="0" w:color="auto"/>
            <w:left w:val="none" w:sz="0" w:space="0" w:color="auto"/>
            <w:bottom w:val="none" w:sz="0" w:space="0" w:color="auto"/>
            <w:right w:val="none" w:sz="0" w:space="0" w:color="auto"/>
          </w:divBdr>
        </w:div>
        <w:div w:id="1502938086">
          <w:marLeft w:val="0"/>
          <w:marRight w:val="0"/>
          <w:marTop w:val="0"/>
          <w:marBottom w:val="0"/>
          <w:divBdr>
            <w:top w:val="none" w:sz="0" w:space="0" w:color="auto"/>
            <w:left w:val="none" w:sz="0" w:space="0" w:color="auto"/>
            <w:bottom w:val="none" w:sz="0" w:space="0" w:color="auto"/>
            <w:right w:val="none" w:sz="0" w:space="0" w:color="auto"/>
          </w:divBdr>
        </w:div>
        <w:div w:id="257300235">
          <w:marLeft w:val="0"/>
          <w:marRight w:val="0"/>
          <w:marTop w:val="0"/>
          <w:marBottom w:val="0"/>
          <w:divBdr>
            <w:top w:val="none" w:sz="0" w:space="0" w:color="auto"/>
            <w:left w:val="none" w:sz="0" w:space="0" w:color="auto"/>
            <w:bottom w:val="none" w:sz="0" w:space="0" w:color="auto"/>
            <w:right w:val="none" w:sz="0" w:space="0" w:color="auto"/>
          </w:divBdr>
        </w:div>
        <w:div w:id="459541680">
          <w:marLeft w:val="0"/>
          <w:marRight w:val="0"/>
          <w:marTop w:val="0"/>
          <w:marBottom w:val="0"/>
          <w:divBdr>
            <w:top w:val="none" w:sz="0" w:space="0" w:color="auto"/>
            <w:left w:val="none" w:sz="0" w:space="0" w:color="auto"/>
            <w:bottom w:val="none" w:sz="0" w:space="0" w:color="auto"/>
            <w:right w:val="none" w:sz="0" w:space="0" w:color="auto"/>
          </w:divBdr>
        </w:div>
        <w:div w:id="1045329975">
          <w:marLeft w:val="0"/>
          <w:marRight w:val="0"/>
          <w:marTop w:val="0"/>
          <w:marBottom w:val="0"/>
          <w:divBdr>
            <w:top w:val="none" w:sz="0" w:space="0" w:color="auto"/>
            <w:left w:val="none" w:sz="0" w:space="0" w:color="auto"/>
            <w:bottom w:val="none" w:sz="0" w:space="0" w:color="auto"/>
            <w:right w:val="none" w:sz="0" w:space="0" w:color="auto"/>
          </w:divBdr>
        </w:div>
        <w:div w:id="186648828">
          <w:marLeft w:val="0"/>
          <w:marRight w:val="0"/>
          <w:marTop w:val="0"/>
          <w:marBottom w:val="0"/>
          <w:divBdr>
            <w:top w:val="none" w:sz="0" w:space="0" w:color="auto"/>
            <w:left w:val="none" w:sz="0" w:space="0" w:color="auto"/>
            <w:bottom w:val="none" w:sz="0" w:space="0" w:color="auto"/>
            <w:right w:val="none" w:sz="0" w:space="0" w:color="auto"/>
          </w:divBdr>
        </w:div>
        <w:div w:id="782770511">
          <w:marLeft w:val="0"/>
          <w:marRight w:val="0"/>
          <w:marTop w:val="0"/>
          <w:marBottom w:val="0"/>
          <w:divBdr>
            <w:top w:val="none" w:sz="0" w:space="0" w:color="auto"/>
            <w:left w:val="none" w:sz="0" w:space="0" w:color="auto"/>
            <w:bottom w:val="none" w:sz="0" w:space="0" w:color="auto"/>
            <w:right w:val="none" w:sz="0" w:space="0" w:color="auto"/>
          </w:divBdr>
        </w:div>
        <w:div w:id="1715348062">
          <w:marLeft w:val="0"/>
          <w:marRight w:val="0"/>
          <w:marTop w:val="0"/>
          <w:marBottom w:val="0"/>
          <w:divBdr>
            <w:top w:val="none" w:sz="0" w:space="0" w:color="auto"/>
            <w:left w:val="none" w:sz="0" w:space="0" w:color="auto"/>
            <w:bottom w:val="none" w:sz="0" w:space="0" w:color="auto"/>
            <w:right w:val="none" w:sz="0" w:space="0" w:color="auto"/>
          </w:divBdr>
        </w:div>
        <w:div w:id="2078166081">
          <w:marLeft w:val="0"/>
          <w:marRight w:val="0"/>
          <w:marTop w:val="0"/>
          <w:marBottom w:val="0"/>
          <w:divBdr>
            <w:top w:val="none" w:sz="0" w:space="0" w:color="auto"/>
            <w:left w:val="none" w:sz="0" w:space="0" w:color="auto"/>
            <w:bottom w:val="none" w:sz="0" w:space="0" w:color="auto"/>
            <w:right w:val="none" w:sz="0" w:space="0" w:color="auto"/>
          </w:divBdr>
        </w:div>
        <w:div w:id="1957323805">
          <w:marLeft w:val="0"/>
          <w:marRight w:val="0"/>
          <w:marTop w:val="0"/>
          <w:marBottom w:val="0"/>
          <w:divBdr>
            <w:top w:val="none" w:sz="0" w:space="0" w:color="auto"/>
            <w:left w:val="none" w:sz="0" w:space="0" w:color="auto"/>
            <w:bottom w:val="none" w:sz="0" w:space="0" w:color="auto"/>
            <w:right w:val="none" w:sz="0" w:space="0" w:color="auto"/>
          </w:divBdr>
        </w:div>
        <w:div w:id="1145974627">
          <w:marLeft w:val="0"/>
          <w:marRight w:val="0"/>
          <w:marTop w:val="0"/>
          <w:marBottom w:val="0"/>
          <w:divBdr>
            <w:top w:val="none" w:sz="0" w:space="0" w:color="auto"/>
            <w:left w:val="none" w:sz="0" w:space="0" w:color="auto"/>
            <w:bottom w:val="none" w:sz="0" w:space="0" w:color="auto"/>
            <w:right w:val="none" w:sz="0" w:space="0" w:color="auto"/>
          </w:divBdr>
        </w:div>
        <w:div w:id="253559232">
          <w:marLeft w:val="0"/>
          <w:marRight w:val="0"/>
          <w:marTop w:val="0"/>
          <w:marBottom w:val="0"/>
          <w:divBdr>
            <w:top w:val="none" w:sz="0" w:space="0" w:color="auto"/>
            <w:left w:val="none" w:sz="0" w:space="0" w:color="auto"/>
            <w:bottom w:val="none" w:sz="0" w:space="0" w:color="auto"/>
            <w:right w:val="none" w:sz="0" w:space="0" w:color="auto"/>
          </w:divBdr>
        </w:div>
        <w:div w:id="771708399">
          <w:marLeft w:val="0"/>
          <w:marRight w:val="0"/>
          <w:marTop w:val="0"/>
          <w:marBottom w:val="0"/>
          <w:divBdr>
            <w:top w:val="none" w:sz="0" w:space="0" w:color="auto"/>
            <w:left w:val="none" w:sz="0" w:space="0" w:color="auto"/>
            <w:bottom w:val="none" w:sz="0" w:space="0" w:color="auto"/>
            <w:right w:val="none" w:sz="0" w:space="0" w:color="auto"/>
          </w:divBdr>
        </w:div>
        <w:div w:id="1639918830">
          <w:marLeft w:val="0"/>
          <w:marRight w:val="0"/>
          <w:marTop w:val="0"/>
          <w:marBottom w:val="0"/>
          <w:divBdr>
            <w:top w:val="none" w:sz="0" w:space="0" w:color="auto"/>
            <w:left w:val="none" w:sz="0" w:space="0" w:color="auto"/>
            <w:bottom w:val="none" w:sz="0" w:space="0" w:color="auto"/>
            <w:right w:val="none" w:sz="0" w:space="0" w:color="auto"/>
          </w:divBdr>
        </w:div>
        <w:div w:id="1155873371">
          <w:marLeft w:val="0"/>
          <w:marRight w:val="0"/>
          <w:marTop w:val="0"/>
          <w:marBottom w:val="0"/>
          <w:divBdr>
            <w:top w:val="none" w:sz="0" w:space="0" w:color="auto"/>
            <w:left w:val="none" w:sz="0" w:space="0" w:color="auto"/>
            <w:bottom w:val="none" w:sz="0" w:space="0" w:color="auto"/>
            <w:right w:val="none" w:sz="0" w:space="0" w:color="auto"/>
          </w:divBdr>
        </w:div>
        <w:div w:id="1569881549">
          <w:marLeft w:val="0"/>
          <w:marRight w:val="0"/>
          <w:marTop w:val="0"/>
          <w:marBottom w:val="0"/>
          <w:divBdr>
            <w:top w:val="none" w:sz="0" w:space="0" w:color="auto"/>
            <w:left w:val="none" w:sz="0" w:space="0" w:color="auto"/>
            <w:bottom w:val="none" w:sz="0" w:space="0" w:color="auto"/>
            <w:right w:val="none" w:sz="0" w:space="0" w:color="auto"/>
          </w:divBdr>
        </w:div>
        <w:div w:id="1437866761">
          <w:marLeft w:val="0"/>
          <w:marRight w:val="0"/>
          <w:marTop w:val="0"/>
          <w:marBottom w:val="0"/>
          <w:divBdr>
            <w:top w:val="none" w:sz="0" w:space="0" w:color="auto"/>
            <w:left w:val="none" w:sz="0" w:space="0" w:color="auto"/>
            <w:bottom w:val="none" w:sz="0" w:space="0" w:color="auto"/>
            <w:right w:val="none" w:sz="0" w:space="0" w:color="auto"/>
          </w:divBdr>
        </w:div>
        <w:div w:id="666521802">
          <w:marLeft w:val="0"/>
          <w:marRight w:val="0"/>
          <w:marTop w:val="0"/>
          <w:marBottom w:val="0"/>
          <w:divBdr>
            <w:top w:val="none" w:sz="0" w:space="0" w:color="auto"/>
            <w:left w:val="none" w:sz="0" w:space="0" w:color="auto"/>
            <w:bottom w:val="none" w:sz="0" w:space="0" w:color="auto"/>
            <w:right w:val="none" w:sz="0" w:space="0" w:color="auto"/>
          </w:divBdr>
        </w:div>
        <w:div w:id="1871187934">
          <w:marLeft w:val="0"/>
          <w:marRight w:val="0"/>
          <w:marTop w:val="0"/>
          <w:marBottom w:val="0"/>
          <w:divBdr>
            <w:top w:val="none" w:sz="0" w:space="0" w:color="auto"/>
            <w:left w:val="none" w:sz="0" w:space="0" w:color="auto"/>
            <w:bottom w:val="none" w:sz="0" w:space="0" w:color="auto"/>
            <w:right w:val="none" w:sz="0" w:space="0" w:color="auto"/>
          </w:divBdr>
        </w:div>
        <w:div w:id="1416321963">
          <w:marLeft w:val="0"/>
          <w:marRight w:val="0"/>
          <w:marTop w:val="0"/>
          <w:marBottom w:val="0"/>
          <w:divBdr>
            <w:top w:val="none" w:sz="0" w:space="0" w:color="auto"/>
            <w:left w:val="none" w:sz="0" w:space="0" w:color="auto"/>
            <w:bottom w:val="none" w:sz="0" w:space="0" w:color="auto"/>
            <w:right w:val="none" w:sz="0" w:space="0" w:color="auto"/>
          </w:divBdr>
        </w:div>
        <w:div w:id="1306663641">
          <w:marLeft w:val="0"/>
          <w:marRight w:val="0"/>
          <w:marTop w:val="0"/>
          <w:marBottom w:val="0"/>
          <w:divBdr>
            <w:top w:val="none" w:sz="0" w:space="0" w:color="auto"/>
            <w:left w:val="none" w:sz="0" w:space="0" w:color="auto"/>
            <w:bottom w:val="none" w:sz="0" w:space="0" w:color="auto"/>
            <w:right w:val="none" w:sz="0" w:space="0" w:color="auto"/>
          </w:divBdr>
        </w:div>
        <w:div w:id="355619814">
          <w:marLeft w:val="0"/>
          <w:marRight w:val="0"/>
          <w:marTop w:val="0"/>
          <w:marBottom w:val="0"/>
          <w:divBdr>
            <w:top w:val="none" w:sz="0" w:space="0" w:color="auto"/>
            <w:left w:val="none" w:sz="0" w:space="0" w:color="auto"/>
            <w:bottom w:val="none" w:sz="0" w:space="0" w:color="auto"/>
            <w:right w:val="none" w:sz="0" w:space="0" w:color="auto"/>
          </w:divBdr>
        </w:div>
        <w:div w:id="1328905357">
          <w:marLeft w:val="0"/>
          <w:marRight w:val="0"/>
          <w:marTop w:val="0"/>
          <w:marBottom w:val="0"/>
          <w:divBdr>
            <w:top w:val="none" w:sz="0" w:space="0" w:color="auto"/>
            <w:left w:val="none" w:sz="0" w:space="0" w:color="auto"/>
            <w:bottom w:val="none" w:sz="0" w:space="0" w:color="auto"/>
            <w:right w:val="none" w:sz="0" w:space="0" w:color="auto"/>
          </w:divBdr>
        </w:div>
        <w:div w:id="1600747906">
          <w:marLeft w:val="0"/>
          <w:marRight w:val="0"/>
          <w:marTop w:val="0"/>
          <w:marBottom w:val="0"/>
          <w:divBdr>
            <w:top w:val="none" w:sz="0" w:space="0" w:color="auto"/>
            <w:left w:val="none" w:sz="0" w:space="0" w:color="auto"/>
            <w:bottom w:val="none" w:sz="0" w:space="0" w:color="auto"/>
            <w:right w:val="none" w:sz="0" w:space="0" w:color="auto"/>
          </w:divBdr>
        </w:div>
        <w:div w:id="436339918">
          <w:marLeft w:val="0"/>
          <w:marRight w:val="0"/>
          <w:marTop w:val="0"/>
          <w:marBottom w:val="0"/>
          <w:divBdr>
            <w:top w:val="none" w:sz="0" w:space="0" w:color="auto"/>
            <w:left w:val="none" w:sz="0" w:space="0" w:color="auto"/>
            <w:bottom w:val="none" w:sz="0" w:space="0" w:color="auto"/>
            <w:right w:val="none" w:sz="0" w:space="0" w:color="auto"/>
          </w:divBdr>
        </w:div>
        <w:div w:id="1408308968">
          <w:marLeft w:val="0"/>
          <w:marRight w:val="0"/>
          <w:marTop w:val="0"/>
          <w:marBottom w:val="0"/>
          <w:divBdr>
            <w:top w:val="none" w:sz="0" w:space="0" w:color="auto"/>
            <w:left w:val="none" w:sz="0" w:space="0" w:color="auto"/>
            <w:bottom w:val="none" w:sz="0" w:space="0" w:color="auto"/>
            <w:right w:val="none" w:sz="0" w:space="0" w:color="auto"/>
          </w:divBdr>
        </w:div>
        <w:div w:id="1122117960">
          <w:marLeft w:val="0"/>
          <w:marRight w:val="0"/>
          <w:marTop w:val="0"/>
          <w:marBottom w:val="0"/>
          <w:divBdr>
            <w:top w:val="none" w:sz="0" w:space="0" w:color="auto"/>
            <w:left w:val="none" w:sz="0" w:space="0" w:color="auto"/>
            <w:bottom w:val="none" w:sz="0" w:space="0" w:color="auto"/>
            <w:right w:val="none" w:sz="0" w:space="0" w:color="auto"/>
          </w:divBdr>
        </w:div>
        <w:div w:id="1094935768">
          <w:marLeft w:val="0"/>
          <w:marRight w:val="0"/>
          <w:marTop w:val="0"/>
          <w:marBottom w:val="0"/>
          <w:divBdr>
            <w:top w:val="none" w:sz="0" w:space="0" w:color="auto"/>
            <w:left w:val="none" w:sz="0" w:space="0" w:color="auto"/>
            <w:bottom w:val="none" w:sz="0" w:space="0" w:color="auto"/>
            <w:right w:val="none" w:sz="0" w:space="0" w:color="auto"/>
          </w:divBdr>
        </w:div>
        <w:div w:id="1440249277">
          <w:marLeft w:val="0"/>
          <w:marRight w:val="0"/>
          <w:marTop w:val="0"/>
          <w:marBottom w:val="0"/>
          <w:divBdr>
            <w:top w:val="none" w:sz="0" w:space="0" w:color="auto"/>
            <w:left w:val="none" w:sz="0" w:space="0" w:color="auto"/>
            <w:bottom w:val="none" w:sz="0" w:space="0" w:color="auto"/>
            <w:right w:val="none" w:sz="0" w:space="0" w:color="auto"/>
          </w:divBdr>
        </w:div>
        <w:div w:id="139344911">
          <w:marLeft w:val="0"/>
          <w:marRight w:val="0"/>
          <w:marTop w:val="0"/>
          <w:marBottom w:val="0"/>
          <w:divBdr>
            <w:top w:val="none" w:sz="0" w:space="0" w:color="auto"/>
            <w:left w:val="none" w:sz="0" w:space="0" w:color="auto"/>
            <w:bottom w:val="none" w:sz="0" w:space="0" w:color="auto"/>
            <w:right w:val="none" w:sz="0" w:space="0" w:color="auto"/>
          </w:divBdr>
        </w:div>
      </w:divsChild>
    </w:div>
    <w:div w:id="428089263">
      <w:bodyDiv w:val="1"/>
      <w:marLeft w:val="0"/>
      <w:marRight w:val="0"/>
      <w:marTop w:val="0"/>
      <w:marBottom w:val="0"/>
      <w:divBdr>
        <w:top w:val="none" w:sz="0" w:space="0" w:color="auto"/>
        <w:left w:val="none" w:sz="0" w:space="0" w:color="auto"/>
        <w:bottom w:val="none" w:sz="0" w:space="0" w:color="auto"/>
        <w:right w:val="none" w:sz="0" w:space="0" w:color="auto"/>
      </w:divBdr>
      <w:divsChild>
        <w:div w:id="220678156">
          <w:marLeft w:val="0"/>
          <w:marRight w:val="0"/>
          <w:marTop w:val="0"/>
          <w:marBottom w:val="0"/>
          <w:divBdr>
            <w:top w:val="none" w:sz="0" w:space="0" w:color="auto"/>
            <w:left w:val="none" w:sz="0" w:space="0" w:color="auto"/>
            <w:bottom w:val="none" w:sz="0" w:space="0" w:color="auto"/>
            <w:right w:val="none" w:sz="0" w:space="0" w:color="auto"/>
          </w:divBdr>
        </w:div>
        <w:div w:id="362829439">
          <w:marLeft w:val="0"/>
          <w:marRight w:val="0"/>
          <w:marTop w:val="0"/>
          <w:marBottom w:val="0"/>
          <w:divBdr>
            <w:top w:val="none" w:sz="0" w:space="0" w:color="auto"/>
            <w:left w:val="none" w:sz="0" w:space="0" w:color="auto"/>
            <w:bottom w:val="none" w:sz="0" w:space="0" w:color="auto"/>
            <w:right w:val="none" w:sz="0" w:space="0" w:color="auto"/>
          </w:divBdr>
        </w:div>
        <w:div w:id="1775400268">
          <w:marLeft w:val="0"/>
          <w:marRight w:val="0"/>
          <w:marTop w:val="0"/>
          <w:marBottom w:val="0"/>
          <w:divBdr>
            <w:top w:val="none" w:sz="0" w:space="0" w:color="auto"/>
            <w:left w:val="none" w:sz="0" w:space="0" w:color="auto"/>
            <w:bottom w:val="none" w:sz="0" w:space="0" w:color="auto"/>
            <w:right w:val="none" w:sz="0" w:space="0" w:color="auto"/>
          </w:divBdr>
        </w:div>
        <w:div w:id="184565332">
          <w:marLeft w:val="0"/>
          <w:marRight w:val="0"/>
          <w:marTop w:val="0"/>
          <w:marBottom w:val="0"/>
          <w:divBdr>
            <w:top w:val="none" w:sz="0" w:space="0" w:color="auto"/>
            <w:left w:val="none" w:sz="0" w:space="0" w:color="auto"/>
            <w:bottom w:val="none" w:sz="0" w:space="0" w:color="auto"/>
            <w:right w:val="none" w:sz="0" w:space="0" w:color="auto"/>
          </w:divBdr>
        </w:div>
        <w:div w:id="958801711">
          <w:marLeft w:val="0"/>
          <w:marRight w:val="0"/>
          <w:marTop w:val="0"/>
          <w:marBottom w:val="0"/>
          <w:divBdr>
            <w:top w:val="none" w:sz="0" w:space="0" w:color="auto"/>
            <w:left w:val="none" w:sz="0" w:space="0" w:color="auto"/>
            <w:bottom w:val="none" w:sz="0" w:space="0" w:color="auto"/>
            <w:right w:val="none" w:sz="0" w:space="0" w:color="auto"/>
          </w:divBdr>
        </w:div>
        <w:div w:id="1541431929">
          <w:marLeft w:val="0"/>
          <w:marRight w:val="0"/>
          <w:marTop w:val="0"/>
          <w:marBottom w:val="0"/>
          <w:divBdr>
            <w:top w:val="none" w:sz="0" w:space="0" w:color="auto"/>
            <w:left w:val="none" w:sz="0" w:space="0" w:color="auto"/>
            <w:bottom w:val="none" w:sz="0" w:space="0" w:color="auto"/>
            <w:right w:val="none" w:sz="0" w:space="0" w:color="auto"/>
          </w:divBdr>
        </w:div>
        <w:div w:id="1486773474">
          <w:marLeft w:val="0"/>
          <w:marRight w:val="0"/>
          <w:marTop w:val="0"/>
          <w:marBottom w:val="0"/>
          <w:divBdr>
            <w:top w:val="none" w:sz="0" w:space="0" w:color="auto"/>
            <w:left w:val="none" w:sz="0" w:space="0" w:color="auto"/>
            <w:bottom w:val="none" w:sz="0" w:space="0" w:color="auto"/>
            <w:right w:val="none" w:sz="0" w:space="0" w:color="auto"/>
          </w:divBdr>
        </w:div>
        <w:div w:id="1760440555">
          <w:marLeft w:val="0"/>
          <w:marRight w:val="0"/>
          <w:marTop w:val="0"/>
          <w:marBottom w:val="0"/>
          <w:divBdr>
            <w:top w:val="none" w:sz="0" w:space="0" w:color="auto"/>
            <w:left w:val="none" w:sz="0" w:space="0" w:color="auto"/>
            <w:bottom w:val="none" w:sz="0" w:space="0" w:color="auto"/>
            <w:right w:val="none" w:sz="0" w:space="0" w:color="auto"/>
          </w:divBdr>
        </w:div>
        <w:div w:id="861743507">
          <w:marLeft w:val="0"/>
          <w:marRight w:val="0"/>
          <w:marTop w:val="0"/>
          <w:marBottom w:val="0"/>
          <w:divBdr>
            <w:top w:val="none" w:sz="0" w:space="0" w:color="auto"/>
            <w:left w:val="none" w:sz="0" w:space="0" w:color="auto"/>
            <w:bottom w:val="none" w:sz="0" w:space="0" w:color="auto"/>
            <w:right w:val="none" w:sz="0" w:space="0" w:color="auto"/>
          </w:divBdr>
        </w:div>
        <w:div w:id="2035501087">
          <w:marLeft w:val="0"/>
          <w:marRight w:val="0"/>
          <w:marTop w:val="0"/>
          <w:marBottom w:val="0"/>
          <w:divBdr>
            <w:top w:val="none" w:sz="0" w:space="0" w:color="auto"/>
            <w:left w:val="none" w:sz="0" w:space="0" w:color="auto"/>
            <w:bottom w:val="none" w:sz="0" w:space="0" w:color="auto"/>
            <w:right w:val="none" w:sz="0" w:space="0" w:color="auto"/>
          </w:divBdr>
        </w:div>
        <w:div w:id="2024940997">
          <w:marLeft w:val="0"/>
          <w:marRight w:val="0"/>
          <w:marTop w:val="0"/>
          <w:marBottom w:val="0"/>
          <w:divBdr>
            <w:top w:val="none" w:sz="0" w:space="0" w:color="auto"/>
            <w:left w:val="none" w:sz="0" w:space="0" w:color="auto"/>
            <w:bottom w:val="none" w:sz="0" w:space="0" w:color="auto"/>
            <w:right w:val="none" w:sz="0" w:space="0" w:color="auto"/>
          </w:divBdr>
        </w:div>
        <w:div w:id="2048329611">
          <w:marLeft w:val="0"/>
          <w:marRight w:val="0"/>
          <w:marTop w:val="0"/>
          <w:marBottom w:val="0"/>
          <w:divBdr>
            <w:top w:val="none" w:sz="0" w:space="0" w:color="auto"/>
            <w:left w:val="none" w:sz="0" w:space="0" w:color="auto"/>
            <w:bottom w:val="none" w:sz="0" w:space="0" w:color="auto"/>
            <w:right w:val="none" w:sz="0" w:space="0" w:color="auto"/>
          </w:divBdr>
        </w:div>
        <w:div w:id="2041080369">
          <w:marLeft w:val="0"/>
          <w:marRight w:val="0"/>
          <w:marTop w:val="0"/>
          <w:marBottom w:val="0"/>
          <w:divBdr>
            <w:top w:val="none" w:sz="0" w:space="0" w:color="auto"/>
            <w:left w:val="none" w:sz="0" w:space="0" w:color="auto"/>
            <w:bottom w:val="none" w:sz="0" w:space="0" w:color="auto"/>
            <w:right w:val="none" w:sz="0" w:space="0" w:color="auto"/>
          </w:divBdr>
        </w:div>
        <w:div w:id="44834382">
          <w:marLeft w:val="0"/>
          <w:marRight w:val="0"/>
          <w:marTop w:val="0"/>
          <w:marBottom w:val="0"/>
          <w:divBdr>
            <w:top w:val="none" w:sz="0" w:space="0" w:color="auto"/>
            <w:left w:val="none" w:sz="0" w:space="0" w:color="auto"/>
            <w:bottom w:val="none" w:sz="0" w:space="0" w:color="auto"/>
            <w:right w:val="none" w:sz="0" w:space="0" w:color="auto"/>
          </w:divBdr>
        </w:div>
        <w:div w:id="775055405">
          <w:marLeft w:val="0"/>
          <w:marRight w:val="0"/>
          <w:marTop w:val="0"/>
          <w:marBottom w:val="0"/>
          <w:divBdr>
            <w:top w:val="none" w:sz="0" w:space="0" w:color="auto"/>
            <w:left w:val="none" w:sz="0" w:space="0" w:color="auto"/>
            <w:bottom w:val="none" w:sz="0" w:space="0" w:color="auto"/>
            <w:right w:val="none" w:sz="0" w:space="0" w:color="auto"/>
          </w:divBdr>
        </w:div>
        <w:div w:id="861433009">
          <w:marLeft w:val="0"/>
          <w:marRight w:val="0"/>
          <w:marTop w:val="0"/>
          <w:marBottom w:val="0"/>
          <w:divBdr>
            <w:top w:val="none" w:sz="0" w:space="0" w:color="auto"/>
            <w:left w:val="none" w:sz="0" w:space="0" w:color="auto"/>
            <w:bottom w:val="none" w:sz="0" w:space="0" w:color="auto"/>
            <w:right w:val="none" w:sz="0" w:space="0" w:color="auto"/>
          </w:divBdr>
        </w:div>
        <w:div w:id="2090811944">
          <w:marLeft w:val="0"/>
          <w:marRight w:val="0"/>
          <w:marTop w:val="0"/>
          <w:marBottom w:val="0"/>
          <w:divBdr>
            <w:top w:val="none" w:sz="0" w:space="0" w:color="auto"/>
            <w:left w:val="none" w:sz="0" w:space="0" w:color="auto"/>
            <w:bottom w:val="none" w:sz="0" w:space="0" w:color="auto"/>
            <w:right w:val="none" w:sz="0" w:space="0" w:color="auto"/>
          </w:divBdr>
        </w:div>
        <w:div w:id="447965262">
          <w:marLeft w:val="0"/>
          <w:marRight w:val="0"/>
          <w:marTop w:val="0"/>
          <w:marBottom w:val="0"/>
          <w:divBdr>
            <w:top w:val="none" w:sz="0" w:space="0" w:color="auto"/>
            <w:left w:val="none" w:sz="0" w:space="0" w:color="auto"/>
            <w:bottom w:val="none" w:sz="0" w:space="0" w:color="auto"/>
            <w:right w:val="none" w:sz="0" w:space="0" w:color="auto"/>
          </w:divBdr>
        </w:div>
        <w:div w:id="633676657">
          <w:marLeft w:val="0"/>
          <w:marRight w:val="0"/>
          <w:marTop w:val="0"/>
          <w:marBottom w:val="0"/>
          <w:divBdr>
            <w:top w:val="none" w:sz="0" w:space="0" w:color="auto"/>
            <w:left w:val="none" w:sz="0" w:space="0" w:color="auto"/>
            <w:bottom w:val="none" w:sz="0" w:space="0" w:color="auto"/>
            <w:right w:val="none" w:sz="0" w:space="0" w:color="auto"/>
          </w:divBdr>
        </w:div>
        <w:div w:id="1109548130">
          <w:marLeft w:val="0"/>
          <w:marRight w:val="0"/>
          <w:marTop w:val="0"/>
          <w:marBottom w:val="0"/>
          <w:divBdr>
            <w:top w:val="none" w:sz="0" w:space="0" w:color="auto"/>
            <w:left w:val="none" w:sz="0" w:space="0" w:color="auto"/>
            <w:bottom w:val="none" w:sz="0" w:space="0" w:color="auto"/>
            <w:right w:val="none" w:sz="0" w:space="0" w:color="auto"/>
          </w:divBdr>
        </w:div>
        <w:div w:id="1133400346">
          <w:marLeft w:val="0"/>
          <w:marRight w:val="0"/>
          <w:marTop w:val="0"/>
          <w:marBottom w:val="0"/>
          <w:divBdr>
            <w:top w:val="none" w:sz="0" w:space="0" w:color="auto"/>
            <w:left w:val="none" w:sz="0" w:space="0" w:color="auto"/>
            <w:bottom w:val="none" w:sz="0" w:space="0" w:color="auto"/>
            <w:right w:val="none" w:sz="0" w:space="0" w:color="auto"/>
          </w:divBdr>
        </w:div>
        <w:div w:id="1736976577">
          <w:marLeft w:val="0"/>
          <w:marRight w:val="0"/>
          <w:marTop w:val="0"/>
          <w:marBottom w:val="0"/>
          <w:divBdr>
            <w:top w:val="none" w:sz="0" w:space="0" w:color="auto"/>
            <w:left w:val="none" w:sz="0" w:space="0" w:color="auto"/>
            <w:bottom w:val="none" w:sz="0" w:space="0" w:color="auto"/>
            <w:right w:val="none" w:sz="0" w:space="0" w:color="auto"/>
          </w:divBdr>
        </w:div>
      </w:divsChild>
    </w:div>
    <w:div w:id="476070666">
      <w:bodyDiv w:val="1"/>
      <w:marLeft w:val="0"/>
      <w:marRight w:val="0"/>
      <w:marTop w:val="0"/>
      <w:marBottom w:val="0"/>
      <w:divBdr>
        <w:top w:val="none" w:sz="0" w:space="0" w:color="auto"/>
        <w:left w:val="none" w:sz="0" w:space="0" w:color="auto"/>
        <w:bottom w:val="none" w:sz="0" w:space="0" w:color="auto"/>
        <w:right w:val="none" w:sz="0" w:space="0" w:color="auto"/>
      </w:divBdr>
    </w:div>
    <w:div w:id="556937536">
      <w:bodyDiv w:val="1"/>
      <w:marLeft w:val="0"/>
      <w:marRight w:val="0"/>
      <w:marTop w:val="0"/>
      <w:marBottom w:val="0"/>
      <w:divBdr>
        <w:top w:val="none" w:sz="0" w:space="0" w:color="auto"/>
        <w:left w:val="none" w:sz="0" w:space="0" w:color="auto"/>
        <w:bottom w:val="none" w:sz="0" w:space="0" w:color="auto"/>
        <w:right w:val="none" w:sz="0" w:space="0" w:color="auto"/>
      </w:divBdr>
      <w:divsChild>
        <w:div w:id="720054576">
          <w:marLeft w:val="0"/>
          <w:marRight w:val="0"/>
          <w:marTop w:val="0"/>
          <w:marBottom w:val="0"/>
          <w:divBdr>
            <w:top w:val="none" w:sz="0" w:space="0" w:color="auto"/>
            <w:left w:val="none" w:sz="0" w:space="0" w:color="auto"/>
            <w:bottom w:val="none" w:sz="0" w:space="0" w:color="auto"/>
            <w:right w:val="none" w:sz="0" w:space="0" w:color="auto"/>
          </w:divBdr>
        </w:div>
      </w:divsChild>
    </w:div>
    <w:div w:id="662899579">
      <w:bodyDiv w:val="1"/>
      <w:marLeft w:val="0"/>
      <w:marRight w:val="0"/>
      <w:marTop w:val="0"/>
      <w:marBottom w:val="0"/>
      <w:divBdr>
        <w:top w:val="none" w:sz="0" w:space="0" w:color="auto"/>
        <w:left w:val="none" w:sz="0" w:space="0" w:color="auto"/>
        <w:bottom w:val="none" w:sz="0" w:space="0" w:color="auto"/>
        <w:right w:val="none" w:sz="0" w:space="0" w:color="auto"/>
      </w:divBdr>
      <w:divsChild>
        <w:div w:id="293408375">
          <w:marLeft w:val="0"/>
          <w:marRight w:val="0"/>
          <w:marTop w:val="0"/>
          <w:marBottom w:val="0"/>
          <w:divBdr>
            <w:top w:val="none" w:sz="0" w:space="0" w:color="auto"/>
            <w:left w:val="none" w:sz="0" w:space="0" w:color="auto"/>
            <w:bottom w:val="none" w:sz="0" w:space="0" w:color="auto"/>
            <w:right w:val="none" w:sz="0" w:space="0" w:color="auto"/>
          </w:divBdr>
        </w:div>
        <w:div w:id="1790586971">
          <w:marLeft w:val="0"/>
          <w:marRight w:val="0"/>
          <w:marTop w:val="0"/>
          <w:marBottom w:val="0"/>
          <w:divBdr>
            <w:top w:val="none" w:sz="0" w:space="0" w:color="auto"/>
            <w:left w:val="none" w:sz="0" w:space="0" w:color="auto"/>
            <w:bottom w:val="none" w:sz="0" w:space="0" w:color="auto"/>
            <w:right w:val="none" w:sz="0" w:space="0" w:color="auto"/>
          </w:divBdr>
        </w:div>
        <w:div w:id="906300919">
          <w:marLeft w:val="0"/>
          <w:marRight w:val="0"/>
          <w:marTop w:val="0"/>
          <w:marBottom w:val="0"/>
          <w:divBdr>
            <w:top w:val="none" w:sz="0" w:space="0" w:color="auto"/>
            <w:left w:val="none" w:sz="0" w:space="0" w:color="auto"/>
            <w:bottom w:val="none" w:sz="0" w:space="0" w:color="auto"/>
            <w:right w:val="none" w:sz="0" w:space="0" w:color="auto"/>
          </w:divBdr>
        </w:div>
        <w:div w:id="1487555093">
          <w:marLeft w:val="0"/>
          <w:marRight w:val="0"/>
          <w:marTop w:val="0"/>
          <w:marBottom w:val="0"/>
          <w:divBdr>
            <w:top w:val="none" w:sz="0" w:space="0" w:color="auto"/>
            <w:left w:val="none" w:sz="0" w:space="0" w:color="auto"/>
            <w:bottom w:val="none" w:sz="0" w:space="0" w:color="auto"/>
            <w:right w:val="none" w:sz="0" w:space="0" w:color="auto"/>
          </w:divBdr>
        </w:div>
        <w:div w:id="601912707">
          <w:marLeft w:val="0"/>
          <w:marRight w:val="0"/>
          <w:marTop w:val="0"/>
          <w:marBottom w:val="0"/>
          <w:divBdr>
            <w:top w:val="none" w:sz="0" w:space="0" w:color="auto"/>
            <w:left w:val="none" w:sz="0" w:space="0" w:color="auto"/>
            <w:bottom w:val="none" w:sz="0" w:space="0" w:color="auto"/>
            <w:right w:val="none" w:sz="0" w:space="0" w:color="auto"/>
          </w:divBdr>
        </w:div>
        <w:div w:id="1448961604">
          <w:marLeft w:val="0"/>
          <w:marRight w:val="0"/>
          <w:marTop w:val="0"/>
          <w:marBottom w:val="0"/>
          <w:divBdr>
            <w:top w:val="none" w:sz="0" w:space="0" w:color="auto"/>
            <w:left w:val="none" w:sz="0" w:space="0" w:color="auto"/>
            <w:bottom w:val="none" w:sz="0" w:space="0" w:color="auto"/>
            <w:right w:val="none" w:sz="0" w:space="0" w:color="auto"/>
          </w:divBdr>
        </w:div>
        <w:div w:id="1643995730">
          <w:marLeft w:val="0"/>
          <w:marRight w:val="0"/>
          <w:marTop w:val="0"/>
          <w:marBottom w:val="0"/>
          <w:divBdr>
            <w:top w:val="none" w:sz="0" w:space="0" w:color="auto"/>
            <w:left w:val="none" w:sz="0" w:space="0" w:color="auto"/>
            <w:bottom w:val="none" w:sz="0" w:space="0" w:color="auto"/>
            <w:right w:val="none" w:sz="0" w:space="0" w:color="auto"/>
          </w:divBdr>
        </w:div>
        <w:div w:id="388455567">
          <w:marLeft w:val="0"/>
          <w:marRight w:val="0"/>
          <w:marTop w:val="0"/>
          <w:marBottom w:val="0"/>
          <w:divBdr>
            <w:top w:val="none" w:sz="0" w:space="0" w:color="auto"/>
            <w:left w:val="none" w:sz="0" w:space="0" w:color="auto"/>
            <w:bottom w:val="none" w:sz="0" w:space="0" w:color="auto"/>
            <w:right w:val="none" w:sz="0" w:space="0" w:color="auto"/>
          </w:divBdr>
        </w:div>
        <w:div w:id="1961525130">
          <w:marLeft w:val="0"/>
          <w:marRight w:val="0"/>
          <w:marTop w:val="0"/>
          <w:marBottom w:val="0"/>
          <w:divBdr>
            <w:top w:val="none" w:sz="0" w:space="0" w:color="auto"/>
            <w:left w:val="none" w:sz="0" w:space="0" w:color="auto"/>
            <w:bottom w:val="none" w:sz="0" w:space="0" w:color="auto"/>
            <w:right w:val="none" w:sz="0" w:space="0" w:color="auto"/>
          </w:divBdr>
        </w:div>
        <w:div w:id="197545568">
          <w:marLeft w:val="0"/>
          <w:marRight w:val="0"/>
          <w:marTop w:val="0"/>
          <w:marBottom w:val="0"/>
          <w:divBdr>
            <w:top w:val="none" w:sz="0" w:space="0" w:color="auto"/>
            <w:left w:val="none" w:sz="0" w:space="0" w:color="auto"/>
            <w:bottom w:val="none" w:sz="0" w:space="0" w:color="auto"/>
            <w:right w:val="none" w:sz="0" w:space="0" w:color="auto"/>
          </w:divBdr>
        </w:div>
        <w:div w:id="1479683647">
          <w:marLeft w:val="0"/>
          <w:marRight w:val="0"/>
          <w:marTop w:val="0"/>
          <w:marBottom w:val="0"/>
          <w:divBdr>
            <w:top w:val="none" w:sz="0" w:space="0" w:color="auto"/>
            <w:left w:val="none" w:sz="0" w:space="0" w:color="auto"/>
            <w:bottom w:val="none" w:sz="0" w:space="0" w:color="auto"/>
            <w:right w:val="none" w:sz="0" w:space="0" w:color="auto"/>
          </w:divBdr>
        </w:div>
        <w:div w:id="1053970244">
          <w:marLeft w:val="0"/>
          <w:marRight w:val="0"/>
          <w:marTop w:val="0"/>
          <w:marBottom w:val="0"/>
          <w:divBdr>
            <w:top w:val="none" w:sz="0" w:space="0" w:color="auto"/>
            <w:left w:val="none" w:sz="0" w:space="0" w:color="auto"/>
            <w:bottom w:val="none" w:sz="0" w:space="0" w:color="auto"/>
            <w:right w:val="none" w:sz="0" w:space="0" w:color="auto"/>
          </w:divBdr>
        </w:div>
        <w:div w:id="240334384">
          <w:marLeft w:val="0"/>
          <w:marRight w:val="0"/>
          <w:marTop w:val="0"/>
          <w:marBottom w:val="0"/>
          <w:divBdr>
            <w:top w:val="none" w:sz="0" w:space="0" w:color="auto"/>
            <w:left w:val="none" w:sz="0" w:space="0" w:color="auto"/>
            <w:bottom w:val="none" w:sz="0" w:space="0" w:color="auto"/>
            <w:right w:val="none" w:sz="0" w:space="0" w:color="auto"/>
          </w:divBdr>
        </w:div>
        <w:div w:id="1449621313">
          <w:marLeft w:val="0"/>
          <w:marRight w:val="0"/>
          <w:marTop w:val="0"/>
          <w:marBottom w:val="0"/>
          <w:divBdr>
            <w:top w:val="none" w:sz="0" w:space="0" w:color="auto"/>
            <w:left w:val="none" w:sz="0" w:space="0" w:color="auto"/>
            <w:bottom w:val="none" w:sz="0" w:space="0" w:color="auto"/>
            <w:right w:val="none" w:sz="0" w:space="0" w:color="auto"/>
          </w:divBdr>
        </w:div>
        <w:div w:id="298270427">
          <w:marLeft w:val="0"/>
          <w:marRight w:val="0"/>
          <w:marTop w:val="0"/>
          <w:marBottom w:val="0"/>
          <w:divBdr>
            <w:top w:val="none" w:sz="0" w:space="0" w:color="auto"/>
            <w:left w:val="none" w:sz="0" w:space="0" w:color="auto"/>
            <w:bottom w:val="none" w:sz="0" w:space="0" w:color="auto"/>
            <w:right w:val="none" w:sz="0" w:space="0" w:color="auto"/>
          </w:divBdr>
        </w:div>
        <w:div w:id="1762486537">
          <w:marLeft w:val="0"/>
          <w:marRight w:val="0"/>
          <w:marTop w:val="0"/>
          <w:marBottom w:val="0"/>
          <w:divBdr>
            <w:top w:val="none" w:sz="0" w:space="0" w:color="auto"/>
            <w:left w:val="none" w:sz="0" w:space="0" w:color="auto"/>
            <w:bottom w:val="none" w:sz="0" w:space="0" w:color="auto"/>
            <w:right w:val="none" w:sz="0" w:space="0" w:color="auto"/>
          </w:divBdr>
        </w:div>
        <w:div w:id="783307165">
          <w:marLeft w:val="0"/>
          <w:marRight w:val="0"/>
          <w:marTop w:val="0"/>
          <w:marBottom w:val="0"/>
          <w:divBdr>
            <w:top w:val="none" w:sz="0" w:space="0" w:color="auto"/>
            <w:left w:val="none" w:sz="0" w:space="0" w:color="auto"/>
            <w:bottom w:val="none" w:sz="0" w:space="0" w:color="auto"/>
            <w:right w:val="none" w:sz="0" w:space="0" w:color="auto"/>
          </w:divBdr>
        </w:div>
        <w:div w:id="623540267">
          <w:marLeft w:val="0"/>
          <w:marRight w:val="0"/>
          <w:marTop w:val="0"/>
          <w:marBottom w:val="0"/>
          <w:divBdr>
            <w:top w:val="none" w:sz="0" w:space="0" w:color="auto"/>
            <w:left w:val="none" w:sz="0" w:space="0" w:color="auto"/>
            <w:bottom w:val="none" w:sz="0" w:space="0" w:color="auto"/>
            <w:right w:val="none" w:sz="0" w:space="0" w:color="auto"/>
          </w:divBdr>
        </w:div>
        <w:div w:id="733623641">
          <w:marLeft w:val="0"/>
          <w:marRight w:val="0"/>
          <w:marTop w:val="0"/>
          <w:marBottom w:val="0"/>
          <w:divBdr>
            <w:top w:val="none" w:sz="0" w:space="0" w:color="auto"/>
            <w:left w:val="none" w:sz="0" w:space="0" w:color="auto"/>
            <w:bottom w:val="none" w:sz="0" w:space="0" w:color="auto"/>
            <w:right w:val="none" w:sz="0" w:space="0" w:color="auto"/>
          </w:divBdr>
        </w:div>
        <w:div w:id="1065880530">
          <w:marLeft w:val="0"/>
          <w:marRight w:val="0"/>
          <w:marTop w:val="0"/>
          <w:marBottom w:val="0"/>
          <w:divBdr>
            <w:top w:val="none" w:sz="0" w:space="0" w:color="auto"/>
            <w:left w:val="none" w:sz="0" w:space="0" w:color="auto"/>
            <w:bottom w:val="none" w:sz="0" w:space="0" w:color="auto"/>
            <w:right w:val="none" w:sz="0" w:space="0" w:color="auto"/>
          </w:divBdr>
        </w:div>
        <w:div w:id="173618110">
          <w:marLeft w:val="0"/>
          <w:marRight w:val="0"/>
          <w:marTop w:val="0"/>
          <w:marBottom w:val="0"/>
          <w:divBdr>
            <w:top w:val="none" w:sz="0" w:space="0" w:color="auto"/>
            <w:left w:val="none" w:sz="0" w:space="0" w:color="auto"/>
            <w:bottom w:val="none" w:sz="0" w:space="0" w:color="auto"/>
            <w:right w:val="none" w:sz="0" w:space="0" w:color="auto"/>
          </w:divBdr>
        </w:div>
        <w:div w:id="562568454">
          <w:marLeft w:val="0"/>
          <w:marRight w:val="0"/>
          <w:marTop w:val="0"/>
          <w:marBottom w:val="0"/>
          <w:divBdr>
            <w:top w:val="none" w:sz="0" w:space="0" w:color="auto"/>
            <w:left w:val="none" w:sz="0" w:space="0" w:color="auto"/>
            <w:bottom w:val="none" w:sz="0" w:space="0" w:color="auto"/>
            <w:right w:val="none" w:sz="0" w:space="0" w:color="auto"/>
          </w:divBdr>
        </w:div>
        <w:div w:id="1879851453">
          <w:marLeft w:val="0"/>
          <w:marRight w:val="0"/>
          <w:marTop w:val="0"/>
          <w:marBottom w:val="0"/>
          <w:divBdr>
            <w:top w:val="none" w:sz="0" w:space="0" w:color="auto"/>
            <w:left w:val="none" w:sz="0" w:space="0" w:color="auto"/>
            <w:bottom w:val="none" w:sz="0" w:space="0" w:color="auto"/>
            <w:right w:val="none" w:sz="0" w:space="0" w:color="auto"/>
          </w:divBdr>
        </w:div>
        <w:div w:id="295571211">
          <w:marLeft w:val="0"/>
          <w:marRight w:val="0"/>
          <w:marTop w:val="0"/>
          <w:marBottom w:val="0"/>
          <w:divBdr>
            <w:top w:val="none" w:sz="0" w:space="0" w:color="auto"/>
            <w:left w:val="none" w:sz="0" w:space="0" w:color="auto"/>
            <w:bottom w:val="none" w:sz="0" w:space="0" w:color="auto"/>
            <w:right w:val="none" w:sz="0" w:space="0" w:color="auto"/>
          </w:divBdr>
        </w:div>
        <w:div w:id="649020393">
          <w:marLeft w:val="0"/>
          <w:marRight w:val="0"/>
          <w:marTop w:val="0"/>
          <w:marBottom w:val="0"/>
          <w:divBdr>
            <w:top w:val="none" w:sz="0" w:space="0" w:color="auto"/>
            <w:left w:val="none" w:sz="0" w:space="0" w:color="auto"/>
            <w:bottom w:val="none" w:sz="0" w:space="0" w:color="auto"/>
            <w:right w:val="none" w:sz="0" w:space="0" w:color="auto"/>
          </w:divBdr>
        </w:div>
        <w:div w:id="1712994565">
          <w:marLeft w:val="0"/>
          <w:marRight w:val="0"/>
          <w:marTop w:val="0"/>
          <w:marBottom w:val="0"/>
          <w:divBdr>
            <w:top w:val="none" w:sz="0" w:space="0" w:color="auto"/>
            <w:left w:val="none" w:sz="0" w:space="0" w:color="auto"/>
            <w:bottom w:val="none" w:sz="0" w:space="0" w:color="auto"/>
            <w:right w:val="none" w:sz="0" w:space="0" w:color="auto"/>
          </w:divBdr>
        </w:div>
        <w:div w:id="107241817">
          <w:marLeft w:val="0"/>
          <w:marRight w:val="0"/>
          <w:marTop w:val="0"/>
          <w:marBottom w:val="0"/>
          <w:divBdr>
            <w:top w:val="none" w:sz="0" w:space="0" w:color="auto"/>
            <w:left w:val="none" w:sz="0" w:space="0" w:color="auto"/>
            <w:bottom w:val="none" w:sz="0" w:space="0" w:color="auto"/>
            <w:right w:val="none" w:sz="0" w:space="0" w:color="auto"/>
          </w:divBdr>
        </w:div>
        <w:div w:id="1176576780">
          <w:marLeft w:val="0"/>
          <w:marRight w:val="0"/>
          <w:marTop w:val="0"/>
          <w:marBottom w:val="0"/>
          <w:divBdr>
            <w:top w:val="none" w:sz="0" w:space="0" w:color="auto"/>
            <w:left w:val="none" w:sz="0" w:space="0" w:color="auto"/>
            <w:bottom w:val="none" w:sz="0" w:space="0" w:color="auto"/>
            <w:right w:val="none" w:sz="0" w:space="0" w:color="auto"/>
          </w:divBdr>
        </w:div>
      </w:divsChild>
    </w:div>
    <w:div w:id="768424932">
      <w:bodyDiv w:val="1"/>
      <w:marLeft w:val="0"/>
      <w:marRight w:val="0"/>
      <w:marTop w:val="0"/>
      <w:marBottom w:val="0"/>
      <w:divBdr>
        <w:top w:val="none" w:sz="0" w:space="0" w:color="auto"/>
        <w:left w:val="none" w:sz="0" w:space="0" w:color="auto"/>
        <w:bottom w:val="none" w:sz="0" w:space="0" w:color="auto"/>
        <w:right w:val="none" w:sz="0" w:space="0" w:color="auto"/>
      </w:divBdr>
      <w:divsChild>
        <w:div w:id="1387340985">
          <w:marLeft w:val="0"/>
          <w:marRight w:val="0"/>
          <w:marTop w:val="0"/>
          <w:marBottom w:val="0"/>
          <w:divBdr>
            <w:top w:val="none" w:sz="0" w:space="0" w:color="auto"/>
            <w:left w:val="none" w:sz="0" w:space="0" w:color="auto"/>
            <w:bottom w:val="none" w:sz="0" w:space="0" w:color="auto"/>
            <w:right w:val="none" w:sz="0" w:space="0" w:color="auto"/>
          </w:divBdr>
        </w:div>
        <w:div w:id="1660839961">
          <w:marLeft w:val="0"/>
          <w:marRight w:val="0"/>
          <w:marTop w:val="0"/>
          <w:marBottom w:val="0"/>
          <w:divBdr>
            <w:top w:val="none" w:sz="0" w:space="0" w:color="auto"/>
            <w:left w:val="none" w:sz="0" w:space="0" w:color="auto"/>
            <w:bottom w:val="none" w:sz="0" w:space="0" w:color="auto"/>
            <w:right w:val="none" w:sz="0" w:space="0" w:color="auto"/>
          </w:divBdr>
        </w:div>
        <w:div w:id="614487766">
          <w:marLeft w:val="0"/>
          <w:marRight w:val="0"/>
          <w:marTop w:val="0"/>
          <w:marBottom w:val="0"/>
          <w:divBdr>
            <w:top w:val="none" w:sz="0" w:space="0" w:color="auto"/>
            <w:left w:val="none" w:sz="0" w:space="0" w:color="auto"/>
            <w:bottom w:val="none" w:sz="0" w:space="0" w:color="auto"/>
            <w:right w:val="none" w:sz="0" w:space="0" w:color="auto"/>
          </w:divBdr>
        </w:div>
        <w:div w:id="2112435560">
          <w:marLeft w:val="0"/>
          <w:marRight w:val="0"/>
          <w:marTop w:val="0"/>
          <w:marBottom w:val="0"/>
          <w:divBdr>
            <w:top w:val="none" w:sz="0" w:space="0" w:color="auto"/>
            <w:left w:val="none" w:sz="0" w:space="0" w:color="auto"/>
            <w:bottom w:val="none" w:sz="0" w:space="0" w:color="auto"/>
            <w:right w:val="none" w:sz="0" w:space="0" w:color="auto"/>
          </w:divBdr>
        </w:div>
        <w:div w:id="2093426071">
          <w:marLeft w:val="0"/>
          <w:marRight w:val="0"/>
          <w:marTop w:val="0"/>
          <w:marBottom w:val="0"/>
          <w:divBdr>
            <w:top w:val="none" w:sz="0" w:space="0" w:color="auto"/>
            <w:left w:val="none" w:sz="0" w:space="0" w:color="auto"/>
            <w:bottom w:val="none" w:sz="0" w:space="0" w:color="auto"/>
            <w:right w:val="none" w:sz="0" w:space="0" w:color="auto"/>
          </w:divBdr>
        </w:div>
        <w:div w:id="678311342">
          <w:marLeft w:val="0"/>
          <w:marRight w:val="0"/>
          <w:marTop w:val="0"/>
          <w:marBottom w:val="0"/>
          <w:divBdr>
            <w:top w:val="none" w:sz="0" w:space="0" w:color="auto"/>
            <w:left w:val="none" w:sz="0" w:space="0" w:color="auto"/>
            <w:bottom w:val="none" w:sz="0" w:space="0" w:color="auto"/>
            <w:right w:val="none" w:sz="0" w:space="0" w:color="auto"/>
          </w:divBdr>
        </w:div>
        <w:div w:id="1598708610">
          <w:marLeft w:val="0"/>
          <w:marRight w:val="0"/>
          <w:marTop w:val="0"/>
          <w:marBottom w:val="0"/>
          <w:divBdr>
            <w:top w:val="none" w:sz="0" w:space="0" w:color="auto"/>
            <w:left w:val="none" w:sz="0" w:space="0" w:color="auto"/>
            <w:bottom w:val="none" w:sz="0" w:space="0" w:color="auto"/>
            <w:right w:val="none" w:sz="0" w:space="0" w:color="auto"/>
          </w:divBdr>
        </w:div>
      </w:divsChild>
    </w:div>
    <w:div w:id="777943287">
      <w:bodyDiv w:val="1"/>
      <w:marLeft w:val="0"/>
      <w:marRight w:val="0"/>
      <w:marTop w:val="0"/>
      <w:marBottom w:val="0"/>
      <w:divBdr>
        <w:top w:val="none" w:sz="0" w:space="0" w:color="auto"/>
        <w:left w:val="none" w:sz="0" w:space="0" w:color="auto"/>
        <w:bottom w:val="none" w:sz="0" w:space="0" w:color="auto"/>
        <w:right w:val="none" w:sz="0" w:space="0" w:color="auto"/>
      </w:divBdr>
      <w:divsChild>
        <w:div w:id="1973635477">
          <w:marLeft w:val="0"/>
          <w:marRight w:val="0"/>
          <w:marTop w:val="0"/>
          <w:marBottom w:val="0"/>
          <w:divBdr>
            <w:top w:val="none" w:sz="0" w:space="0" w:color="auto"/>
            <w:left w:val="none" w:sz="0" w:space="0" w:color="auto"/>
            <w:bottom w:val="none" w:sz="0" w:space="0" w:color="auto"/>
            <w:right w:val="none" w:sz="0" w:space="0" w:color="auto"/>
          </w:divBdr>
        </w:div>
        <w:div w:id="2055344423">
          <w:marLeft w:val="0"/>
          <w:marRight w:val="0"/>
          <w:marTop w:val="0"/>
          <w:marBottom w:val="0"/>
          <w:divBdr>
            <w:top w:val="none" w:sz="0" w:space="0" w:color="auto"/>
            <w:left w:val="none" w:sz="0" w:space="0" w:color="auto"/>
            <w:bottom w:val="none" w:sz="0" w:space="0" w:color="auto"/>
            <w:right w:val="none" w:sz="0" w:space="0" w:color="auto"/>
          </w:divBdr>
        </w:div>
        <w:div w:id="161816890">
          <w:marLeft w:val="0"/>
          <w:marRight w:val="0"/>
          <w:marTop w:val="0"/>
          <w:marBottom w:val="0"/>
          <w:divBdr>
            <w:top w:val="none" w:sz="0" w:space="0" w:color="auto"/>
            <w:left w:val="none" w:sz="0" w:space="0" w:color="auto"/>
            <w:bottom w:val="none" w:sz="0" w:space="0" w:color="auto"/>
            <w:right w:val="none" w:sz="0" w:space="0" w:color="auto"/>
          </w:divBdr>
        </w:div>
        <w:div w:id="785536981">
          <w:marLeft w:val="0"/>
          <w:marRight w:val="0"/>
          <w:marTop w:val="0"/>
          <w:marBottom w:val="0"/>
          <w:divBdr>
            <w:top w:val="none" w:sz="0" w:space="0" w:color="auto"/>
            <w:left w:val="none" w:sz="0" w:space="0" w:color="auto"/>
            <w:bottom w:val="none" w:sz="0" w:space="0" w:color="auto"/>
            <w:right w:val="none" w:sz="0" w:space="0" w:color="auto"/>
          </w:divBdr>
        </w:div>
      </w:divsChild>
    </w:div>
    <w:div w:id="811294966">
      <w:bodyDiv w:val="1"/>
      <w:marLeft w:val="0"/>
      <w:marRight w:val="0"/>
      <w:marTop w:val="0"/>
      <w:marBottom w:val="0"/>
      <w:divBdr>
        <w:top w:val="none" w:sz="0" w:space="0" w:color="auto"/>
        <w:left w:val="none" w:sz="0" w:space="0" w:color="auto"/>
        <w:bottom w:val="none" w:sz="0" w:space="0" w:color="auto"/>
        <w:right w:val="none" w:sz="0" w:space="0" w:color="auto"/>
      </w:divBdr>
      <w:divsChild>
        <w:div w:id="358969856">
          <w:marLeft w:val="0"/>
          <w:marRight w:val="0"/>
          <w:marTop w:val="0"/>
          <w:marBottom w:val="0"/>
          <w:divBdr>
            <w:top w:val="none" w:sz="0" w:space="0" w:color="auto"/>
            <w:left w:val="none" w:sz="0" w:space="0" w:color="auto"/>
            <w:bottom w:val="none" w:sz="0" w:space="0" w:color="auto"/>
            <w:right w:val="none" w:sz="0" w:space="0" w:color="auto"/>
          </w:divBdr>
        </w:div>
        <w:div w:id="70200605">
          <w:marLeft w:val="0"/>
          <w:marRight w:val="0"/>
          <w:marTop w:val="0"/>
          <w:marBottom w:val="0"/>
          <w:divBdr>
            <w:top w:val="none" w:sz="0" w:space="0" w:color="auto"/>
            <w:left w:val="none" w:sz="0" w:space="0" w:color="auto"/>
            <w:bottom w:val="none" w:sz="0" w:space="0" w:color="auto"/>
            <w:right w:val="none" w:sz="0" w:space="0" w:color="auto"/>
          </w:divBdr>
        </w:div>
        <w:div w:id="998193964">
          <w:marLeft w:val="0"/>
          <w:marRight w:val="0"/>
          <w:marTop w:val="0"/>
          <w:marBottom w:val="0"/>
          <w:divBdr>
            <w:top w:val="none" w:sz="0" w:space="0" w:color="auto"/>
            <w:left w:val="none" w:sz="0" w:space="0" w:color="auto"/>
            <w:bottom w:val="none" w:sz="0" w:space="0" w:color="auto"/>
            <w:right w:val="none" w:sz="0" w:space="0" w:color="auto"/>
          </w:divBdr>
        </w:div>
      </w:divsChild>
    </w:div>
    <w:div w:id="862593081">
      <w:bodyDiv w:val="1"/>
      <w:marLeft w:val="0"/>
      <w:marRight w:val="0"/>
      <w:marTop w:val="0"/>
      <w:marBottom w:val="0"/>
      <w:divBdr>
        <w:top w:val="none" w:sz="0" w:space="0" w:color="auto"/>
        <w:left w:val="none" w:sz="0" w:space="0" w:color="auto"/>
        <w:bottom w:val="none" w:sz="0" w:space="0" w:color="auto"/>
        <w:right w:val="none" w:sz="0" w:space="0" w:color="auto"/>
      </w:divBdr>
    </w:div>
    <w:div w:id="1076318872">
      <w:bodyDiv w:val="1"/>
      <w:marLeft w:val="0"/>
      <w:marRight w:val="0"/>
      <w:marTop w:val="0"/>
      <w:marBottom w:val="0"/>
      <w:divBdr>
        <w:top w:val="none" w:sz="0" w:space="0" w:color="auto"/>
        <w:left w:val="none" w:sz="0" w:space="0" w:color="auto"/>
        <w:bottom w:val="none" w:sz="0" w:space="0" w:color="auto"/>
        <w:right w:val="none" w:sz="0" w:space="0" w:color="auto"/>
      </w:divBdr>
      <w:divsChild>
        <w:div w:id="150560176">
          <w:marLeft w:val="0"/>
          <w:marRight w:val="0"/>
          <w:marTop w:val="0"/>
          <w:marBottom w:val="0"/>
          <w:divBdr>
            <w:top w:val="none" w:sz="0" w:space="0" w:color="auto"/>
            <w:left w:val="none" w:sz="0" w:space="0" w:color="auto"/>
            <w:bottom w:val="none" w:sz="0" w:space="0" w:color="auto"/>
            <w:right w:val="none" w:sz="0" w:space="0" w:color="auto"/>
          </w:divBdr>
        </w:div>
        <w:div w:id="1053232234">
          <w:marLeft w:val="0"/>
          <w:marRight w:val="0"/>
          <w:marTop w:val="0"/>
          <w:marBottom w:val="0"/>
          <w:divBdr>
            <w:top w:val="none" w:sz="0" w:space="0" w:color="auto"/>
            <w:left w:val="none" w:sz="0" w:space="0" w:color="auto"/>
            <w:bottom w:val="none" w:sz="0" w:space="0" w:color="auto"/>
            <w:right w:val="none" w:sz="0" w:space="0" w:color="auto"/>
          </w:divBdr>
        </w:div>
      </w:divsChild>
    </w:div>
    <w:div w:id="1088844142">
      <w:bodyDiv w:val="1"/>
      <w:marLeft w:val="0"/>
      <w:marRight w:val="0"/>
      <w:marTop w:val="0"/>
      <w:marBottom w:val="0"/>
      <w:divBdr>
        <w:top w:val="none" w:sz="0" w:space="0" w:color="auto"/>
        <w:left w:val="none" w:sz="0" w:space="0" w:color="auto"/>
        <w:bottom w:val="none" w:sz="0" w:space="0" w:color="auto"/>
        <w:right w:val="none" w:sz="0" w:space="0" w:color="auto"/>
      </w:divBdr>
      <w:divsChild>
        <w:div w:id="461701726">
          <w:marLeft w:val="0"/>
          <w:marRight w:val="0"/>
          <w:marTop w:val="0"/>
          <w:marBottom w:val="0"/>
          <w:divBdr>
            <w:top w:val="none" w:sz="0" w:space="0" w:color="auto"/>
            <w:left w:val="none" w:sz="0" w:space="0" w:color="auto"/>
            <w:bottom w:val="none" w:sz="0" w:space="0" w:color="auto"/>
            <w:right w:val="none" w:sz="0" w:space="0" w:color="auto"/>
          </w:divBdr>
        </w:div>
        <w:div w:id="1223638819">
          <w:marLeft w:val="0"/>
          <w:marRight w:val="0"/>
          <w:marTop w:val="0"/>
          <w:marBottom w:val="0"/>
          <w:divBdr>
            <w:top w:val="none" w:sz="0" w:space="0" w:color="auto"/>
            <w:left w:val="none" w:sz="0" w:space="0" w:color="auto"/>
            <w:bottom w:val="none" w:sz="0" w:space="0" w:color="auto"/>
            <w:right w:val="none" w:sz="0" w:space="0" w:color="auto"/>
          </w:divBdr>
        </w:div>
        <w:div w:id="1082140356">
          <w:marLeft w:val="0"/>
          <w:marRight w:val="0"/>
          <w:marTop w:val="0"/>
          <w:marBottom w:val="0"/>
          <w:divBdr>
            <w:top w:val="none" w:sz="0" w:space="0" w:color="auto"/>
            <w:left w:val="none" w:sz="0" w:space="0" w:color="auto"/>
            <w:bottom w:val="none" w:sz="0" w:space="0" w:color="auto"/>
            <w:right w:val="none" w:sz="0" w:space="0" w:color="auto"/>
          </w:divBdr>
        </w:div>
        <w:div w:id="968900081">
          <w:marLeft w:val="0"/>
          <w:marRight w:val="0"/>
          <w:marTop w:val="0"/>
          <w:marBottom w:val="0"/>
          <w:divBdr>
            <w:top w:val="none" w:sz="0" w:space="0" w:color="auto"/>
            <w:left w:val="none" w:sz="0" w:space="0" w:color="auto"/>
            <w:bottom w:val="none" w:sz="0" w:space="0" w:color="auto"/>
            <w:right w:val="none" w:sz="0" w:space="0" w:color="auto"/>
          </w:divBdr>
        </w:div>
        <w:div w:id="1349484421">
          <w:marLeft w:val="0"/>
          <w:marRight w:val="0"/>
          <w:marTop w:val="0"/>
          <w:marBottom w:val="0"/>
          <w:divBdr>
            <w:top w:val="none" w:sz="0" w:space="0" w:color="auto"/>
            <w:left w:val="none" w:sz="0" w:space="0" w:color="auto"/>
            <w:bottom w:val="none" w:sz="0" w:space="0" w:color="auto"/>
            <w:right w:val="none" w:sz="0" w:space="0" w:color="auto"/>
          </w:divBdr>
        </w:div>
        <w:div w:id="1375737754">
          <w:marLeft w:val="0"/>
          <w:marRight w:val="0"/>
          <w:marTop w:val="0"/>
          <w:marBottom w:val="0"/>
          <w:divBdr>
            <w:top w:val="none" w:sz="0" w:space="0" w:color="auto"/>
            <w:left w:val="none" w:sz="0" w:space="0" w:color="auto"/>
            <w:bottom w:val="none" w:sz="0" w:space="0" w:color="auto"/>
            <w:right w:val="none" w:sz="0" w:space="0" w:color="auto"/>
          </w:divBdr>
        </w:div>
        <w:div w:id="2138331399">
          <w:marLeft w:val="0"/>
          <w:marRight w:val="0"/>
          <w:marTop w:val="0"/>
          <w:marBottom w:val="0"/>
          <w:divBdr>
            <w:top w:val="none" w:sz="0" w:space="0" w:color="auto"/>
            <w:left w:val="none" w:sz="0" w:space="0" w:color="auto"/>
            <w:bottom w:val="none" w:sz="0" w:space="0" w:color="auto"/>
            <w:right w:val="none" w:sz="0" w:space="0" w:color="auto"/>
          </w:divBdr>
        </w:div>
        <w:div w:id="356080340">
          <w:marLeft w:val="0"/>
          <w:marRight w:val="0"/>
          <w:marTop w:val="0"/>
          <w:marBottom w:val="0"/>
          <w:divBdr>
            <w:top w:val="none" w:sz="0" w:space="0" w:color="auto"/>
            <w:left w:val="none" w:sz="0" w:space="0" w:color="auto"/>
            <w:bottom w:val="none" w:sz="0" w:space="0" w:color="auto"/>
            <w:right w:val="none" w:sz="0" w:space="0" w:color="auto"/>
          </w:divBdr>
        </w:div>
        <w:div w:id="341322418">
          <w:marLeft w:val="0"/>
          <w:marRight w:val="0"/>
          <w:marTop w:val="0"/>
          <w:marBottom w:val="0"/>
          <w:divBdr>
            <w:top w:val="none" w:sz="0" w:space="0" w:color="auto"/>
            <w:left w:val="none" w:sz="0" w:space="0" w:color="auto"/>
            <w:bottom w:val="none" w:sz="0" w:space="0" w:color="auto"/>
            <w:right w:val="none" w:sz="0" w:space="0" w:color="auto"/>
          </w:divBdr>
        </w:div>
        <w:div w:id="2060979682">
          <w:marLeft w:val="0"/>
          <w:marRight w:val="0"/>
          <w:marTop w:val="0"/>
          <w:marBottom w:val="0"/>
          <w:divBdr>
            <w:top w:val="none" w:sz="0" w:space="0" w:color="auto"/>
            <w:left w:val="none" w:sz="0" w:space="0" w:color="auto"/>
            <w:bottom w:val="none" w:sz="0" w:space="0" w:color="auto"/>
            <w:right w:val="none" w:sz="0" w:space="0" w:color="auto"/>
          </w:divBdr>
        </w:div>
        <w:div w:id="674921082">
          <w:marLeft w:val="0"/>
          <w:marRight w:val="0"/>
          <w:marTop w:val="0"/>
          <w:marBottom w:val="0"/>
          <w:divBdr>
            <w:top w:val="none" w:sz="0" w:space="0" w:color="auto"/>
            <w:left w:val="none" w:sz="0" w:space="0" w:color="auto"/>
            <w:bottom w:val="none" w:sz="0" w:space="0" w:color="auto"/>
            <w:right w:val="none" w:sz="0" w:space="0" w:color="auto"/>
          </w:divBdr>
        </w:div>
        <w:div w:id="1308054660">
          <w:marLeft w:val="0"/>
          <w:marRight w:val="0"/>
          <w:marTop w:val="0"/>
          <w:marBottom w:val="0"/>
          <w:divBdr>
            <w:top w:val="none" w:sz="0" w:space="0" w:color="auto"/>
            <w:left w:val="none" w:sz="0" w:space="0" w:color="auto"/>
            <w:bottom w:val="none" w:sz="0" w:space="0" w:color="auto"/>
            <w:right w:val="none" w:sz="0" w:space="0" w:color="auto"/>
          </w:divBdr>
        </w:div>
        <w:div w:id="1576283656">
          <w:marLeft w:val="0"/>
          <w:marRight w:val="0"/>
          <w:marTop w:val="0"/>
          <w:marBottom w:val="0"/>
          <w:divBdr>
            <w:top w:val="none" w:sz="0" w:space="0" w:color="auto"/>
            <w:left w:val="none" w:sz="0" w:space="0" w:color="auto"/>
            <w:bottom w:val="none" w:sz="0" w:space="0" w:color="auto"/>
            <w:right w:val="none" w:sz="0" w:space="0" w:color="auto"/>
          </w:divBdr>
        </w:div>
        <w:div w:id="91632700">
          <w:marLeft w:val="0"/>
          <w:marRight w:val="0"/>
          <w:marTop w:val="0"/>
          <w:marBottom w:val="0"/>
          <w:divBdr>
            <w:top w:val="none" w:sz="0" w:space="0" w:color="auto"/>
            <w:left w:val="none" w:sz="0" w:space="0" w:color="auto"/>
            <w:bottom w:val="none" w:sz="0" w:space="0" w:color="auto"/>
            <w:right w:val="none" w:sz="0" w:space="0" w:color="auto"/>
          </w:divBdr>
        </w:div>
        <w:div w:id="1831166406">
          <w:marLeft w:val="0"/>
          <w:marRight w:val="0"/>
          <w:marTop w:val="0"/>
          <w:marBottom w:val="0"/>
          <w:divBdr>
            <w:top w:val="none" w:sz="0" w:space="0" w:color="auto"/>
            <w:left w:val="none" w:sz="0" w:space="0" w:color="auto"/>
            <w:bottom w:val="none" w:sz="0" w:space="0" w:color="auto"/>
            <w:right w:val="none" w:sz="0" w:space="0" w:color="auto"/>
          </w:divBdr>
        </w:div>
        <w:div w:id="32467522">
          <w:marLeft w:val="0"/>
          <w:marRight w:val="0"/>
          <w:marTop w:val="0"/>
          <w:marBottom w:val="0"/>
          <w:divBdr>
            <w:top w:val="none" w:sz="0" w:space="0" w:color="auto"/>
            <w:left w:val="none" w:sz="0" w:space="0" w:color="auto"/>
            <w:bottom w:val="none" w:sz="0" w:space="0" w:color="auto"/>
            <w:right w:val="none" w:sz="0" w:space="0" w:color="auto"/>
          </w:divBdr>
        </w:div>
        <w:div w:id="359865542">
          <w:marLeft w:val="0"/>
          <w:marRight w:val="0"/>
          <w:marTop w:val="0"/>
          <w:marBottom w:val="0"/>
          <w:divBdr>
            <w:top w:val="none" w:sz="0" w:space="0" w:color="auto"/>
            <w:left w:val="none" w:sz="0" w:space="0" w:color="auto"/>
            <w:bottom w:val="none" w:sz="0" w:space="0" w:color="auto"/>
            <w:right w:val="none" w:sz="0" w:space="0" w:color="auto"/>
          </w:divBdr>
        </w:div>
        <w:div w:id="1470172023">
          <w:marLeft w:val="0"/>
          <w:marRight w:val="0"/>
          <w:marTop w:val="0"/>
          <w:marBottom w:val="0"/>
          <w:divBdr>
            <w:top w:val="none" w:sz="0" w:space="0" w:color="auto"/>
            <w:left w:val="none" w:sz="0" w:space="0" w:color="auto"/>
            <w:bottom w:val="none" w:sz="0" w:space="0" w:color="auto"/>
            <w:right w:val="none" w:sz="0" w:space="0" w:color="auto"/>
          </w:divBdr>
        </w:div>
        <w:div w:id="1400979760">
          <w:marLeft w:val="0"/>
          <w:marRight w:val="0"/>
          <w:marTop w:val="0"/>
          <w:marBottom w:val="0"/>
          <w:divBdr>
            <w:top w:val="none" w:sz="0" w:space="0" w:color="auto"/>
            <w:left w:val="none" w:sz="0" w:space="0" w:color="auto"/>
            <w:bottom w:val="none" w:sz="0" w:space="0" w:color="auto"/>
            <w:right w:val="none" w:sz="0" w:space="0" w:color="auto"/>
          </w:divBdr>
        </w:div>
        <w:div w:id="1537231646">
          <w:marLeft w:val="0"/>
          <w:marRight w:val="0"/>
          <w:marTop w:val="0"/>
          <w:marBottom w:val="0"/>
          <w:divBdr>
            <w:top w:val="none" w:sz="0" w:space="0" w:color="auto"/>
            <w:left w:val="none" w:sz="0" w:space="0" w:color="auto"/>
            <w:bottom w:val="none" w:sz="0" w:space="0" w:color="auto"/>
            <w:right w:val="none" w:sz="0" w:space="0" w:color="auto"/>
          </w:divBdr>
        </w:div>
        <w:div w:id="1841849705">
          <w:marLeft w:val="0"/>
          <w:marRight w:val="0"/>
          <w:marTop w:val="0"/>
          <w:marBottom w:val="0"/>
          <w:divBdr>
            <w:top w:val="none" w:sz="0" w:space="0" w:color="auto"/>
            <w:left w:val="none" w:sz="0" w:space="0" w:color="auto"/>
            <w:bottom w:val="none" w:sz="0" w:space="0" w:color="auto"/>
            <w:right w:val="none" w:sz="0" w:space="0" w:color="auto"/>
          </w:divBdr>
        </w:div>
        <w:div w:id="268587815">
          <w:marLeft w:val="0"/>
          <w:marRight w:val="0"/>
          <w:marTop w:val="0"/>
          <w:marBottom w:val="0"/>
          <w:divBdr>
            <w:top w:val="none" w:sz="0" w:space="0" w:color="auto"/>
            <w:left w:val="none" w:sz="0" w:space="0" w:color="auto"/>
            <w:bottom w:val="none" w:sz="0" w:space="0" w:color="auto"/>
            <w:right w:val="none" w:sz="0" w:space="0" w:color="auto"/>
          </w:divBdr>
        </w:div>
        <w:div w:id="369427723">
          <w:marLeft w:val="0"/>
          <w:marRight w:val="0"/>
          <w:marTop w:val="0"/>
          <w:marBottom w:val="0"/>
          <w:divBdr>
            <w:top w:val="none" w:sz="0" w:space="0" w:color="auto"/>
            <w:left w:val="none" w:sz="0" w:space="0" w:color="auto"/>
            <w:bottom w:val="none" w:sz="0" w:space="0" w:color="auto"/>
            <w:right w:val="none" w:sz="0" w:space="0" w:color="auto"/>
          </w:divBdr>
        </w:div>
        <w:div w:id="2012830576">
          <w:marLeft w:val="0"/>
          <w:marRight w:val="0"/>
          <w:marTop w:val="0"/>
          <w:marBottom w:val="0"/>
          <w:divBdr>
            <w:top w:val="none" w:sz="0" w:space="0" w:color="auto"/>
            <w:left w:val="none" w:sz="0" w:space="0" w:color="auto"/>
            <w:bottom w:val="none" w:sz="0" w:space="0" w:color="auto"/>
            <w:right w:val="none" w:sz="0" w:space="0" w:color="auto"/>
          </w:divBdr>
        </w:div>
        <w:div w:id="2085953578">
          <w:marLeft w:val="0"/>
          <w:marRight w:val="0"/>
          <w:marTop w:val="0"/>
          <w:marBottom w:val="0"/>
          <w:divBdr>
            <w:top w:val="none" w:sz="0" w:space="0" w:color="auto"/>
            <w:left w:val="none" w:sz="0" w:space="0" w:color="auto"/>
            <w:bottom w:val="none" w:sz="0" w:space="0" w:color="auto"/>
            <w:right w:val="none" w:sz="0" w:space="0" w:color="auto"/>
          </w:divBdr>
        </w:div>
        <w:div w:id="1840383744">
          <w:marLeft w:val="0"/>
          <w:marRight w:val="0"/>
          <w:marTop w:val="0"/>
          <w:marBottom w:val="0"/>
          <w:divBdr>
            <w:top w:val="none" w:sz="0" w:space="0" w:color="auto"/>
            <w:left w:val="none" w:sz="0" w:space="0" w:color="auto"/>
            <w:bottom w:val="none" w:sz="0" w:space="0" w:color="auto"/>
            <w:right w:val="none" w:sz="0" w:space="0" w:color="auto"/>
          </w:divBdr>
        </w:div>
        <w:div w:id="243806663">
          <w:marLeft w:val="0"/>
          <w:marRight w:val="0"/>
          <w:marTop w:val="0"/>
          <w:marBottom w:val="0"/>
          <w:divBdr>
            <w:top w:val="none" w:sz="0" w:space="0" w:color="auto"/>
            <w:left w:val="none" w:sz="0" w:space="0" w:color="auto"/>
            <w:bottom w:val="none" w:sz="0" w:space="0" w:color="auto"/>
            <w:right w:val="none" w:sz="0" w:space="0" w:color="auto"/>
          </w:divBdr>
        </w:div>
        <w:div w:id="928346947">
          <w:marLeft w:val="0"/>
          <w:marRight w:val="0"/>
          <w:marTop w:val="0"/>
          <w:marBottom w:val="0"/>
          <w:divBdr>
            <w:top w:val="none" w:sz="0" w:space="0" w:color="auto"/>
            <w:left w:val="none" w:sz="0" w:space="0" w:color="auto"/>
            <w:bottom w:val="none" w:sz="0" w:space="0" w:color="auto"/>
            <w:right w:val="none" w:sz="0" w:space="0" w:color="auto"/>
          </w:divBdr>
        </w:div>
        <w:div w:id="1915387133">
          <w:marLeft w:val="0"/>
          <w:marRight w:val="0"/>
          <w:marTop w:val="0"/>
          <w:marBottom w:val="0"/>
          <w:divBdr>
            <w:top w:val="none" w:sz="0" w:space="0" w:color="auto"/>
            <w:left w:val="none" w:sz="0" w:space="0" w:color="auto"/>
            <w:bottom w:val="none" w:sz="0" w:space="0" w:color="auto"/>
            <w:right w:val="none" w:sz="0" w:space="0" w:color="auto"/>
          </w:divBdr>
        </w:div>
        <w:div w:id="658970343">
          <w:marLeft w:val="0"/>
          <w:marRight w:val="0"/>
          <w:marTop w:val="0"/>
          <w:marBottom w:val="0"/>
          <w:divBdr>
            <w:top w:val="none" w:sz="0" w:space="0" w:color="auto"/>
            <w:left w:val="none" w:sz="0" w:space="0" w:color="auto"/>
            <w:bottom w:val="none" w:sz="0" w:space="0" w:color="auto"/>
            <w:right w:val="none" w:sz="0" w:space="0" w:color="auto"/>
          </w:divBdr>
        </w:div>
        <w:div w:id="905916774">
          <w:marLeft w:val="0"/>
          <w:marRight w:val="0"/>
          <w:marTop w:val="0"/>
          <w:marBottom w:val="0"/>
          <w:divBdr>
            <w:top w:val="none" w:sz="0" w:space="0" w:color="auto"/>
            <w:left w:val="none" w:sz="0" w:space="0" w:color="auto"/>
            <w:bottom w:val="none" w:sz="0" w:space="0" w:color="auto"/>
            <w:right w:val="none" w:sz="0" w:space="0" w:color="auto"/>
          </w:divBdr>
        </w:div>
        <w:div w:id="906841334">
          <w:marLeft w:val="0"/>
          <w:marRight w:val="0"/>
          <w:marTop w:val="0"/>
          <w:marBottom w:val="0"/>
          <w:divBdr>
            <w:top w:val="none" w:sz="0" w:space="0" w:color="auto"/>
            <w:left w:val="none" w:sz="0" w:space="0" w:color="auto"/>
            <w:bottom w:val="none" w:sz="0" w:space="0" w:color="auto"/>
            <w:right w:val="none" w:sz="0" w:space="0" w:color="auto"/>
          </w:divBdr>
        </w:div>
        <w:div w:id="268319569">
          <w:marLeft w:val="0"/>
          <w:marRight w:val="0"/>
          <w:marTop w:val="0"/>
          <w:marBottom w:val="0"/>
          <w:divBdr>
            <w:top w:val="none" w:sz="0" w:space="0" w:color="auto"/>
            <w:left w:val="none" w:sz="0" w:space="0" w:color="auto"/>
            <w:bottom w:val="none" w:sz="0" w:space="0" w:color="auto"/>
            <w:right w:val="none" w:sz="0" w:space="0" w:color="auto"/>
          </w:divBdr>
        </w:div>
        <w:div w:id="432288321">
          <w:marLeft w:val="0"/>
          <w:marRight w:val="0"/>
          <w:marTop w:val="0"/>
          <w:marBottom w:val="0"/>
          <w:divBdr>
            <w:top w:val="none" w:sz="0" w:space="0" w:color="auto"/>
            <w:left w:val="none" w:sz="0" w:space="0" w:color="auto"/>
            <w:bottom w:val="none" w:sz="0" w:space="0" w:color="auto"/>
            <w:right w:val="none" w:sz="0" w:space="0" w:color="auto"/>
          </w:divBdr>
        </w:div>
        <w:div w:id="2054114153">
          <w:marLeft w:val="0"/>
          <w:marRight w:val="0"/>
          <w:marTop w:val="0"/>
          <w:marBottom w:val="0"/>
          <w:divBdr>
            <w:top w:val="none" w:sz="0" w:space="0" w:color="auto"/>
            <w:left w:val="none" w:sz="0" w:space="0" w:color="auto"/>
            <w:bottom w:val="none" w:sz="0" w:space="0" w:color="auto"/>
            <w:right w:val="none" w:sz="0" w:space="0" w:color="auto"/>
          </w:divBdr>
        </w:div>
        <w:div w:id="185098701">
          <w:marLeft w:val="0"/>
          <w:marRight w:val="0"/>
          <w:marTop w:val="0"/>
          <w:marBottom w:val="0"/>
          <w:divBdr>
            <w:top w:val="none" w:sz="0" w:space="0" w:color="auto"/>
            <w:left w:val="none" w:sz="0" w:space="0" w:color="auto"/>
            <w:bottom w:val="none" w:sz="0" w:space="0" w:color="auto"/>
            <w:right w:val="none" w:sz="0" w:space="0" w:color="auto"/>
          </w:divBdr>
        </w:div>
        <w:div w:id="482966071">
          <w:marLeft w:val="0"/>
          <w:marRight w:val="0"/>
          <w:marTop w:val="0"/>
          <w:marBottom w:val="0"/>
          <w:divBdr>
            <w:top w:val="none" w:sz="0" w:space="0" w:color="auto"/>
            <w:left w:val="none" w:sz="0" w:space="0" w:color="auto"/>
            <w:bottom w:val="none" w:sz="0" w:space="0" w:color="auto"/>
            <w:right w:val="none" w:sz="0" w:space="0" w:color="auto"/>
          </w:divBdr>
        </w:div>
        <w:div w:id="919606415">
          <w:marLeft w:val="0"/>
          <w:marRight w:val="0"/>
          <w:marTop w:val="0"/>
          <w:marBottom w:val="0"/>
          <w:divBdr>
            <w:top w:val="none" w:sz="0" w:space="0" w:color="auto"/>
            <w:left w:val="none" w:sz="0" w:space="0" w:color="auto"/>
            <w:bottom w:val="none" w:sz="0" w:space="0" w:color="auto"/>
            <w:right w:val="none" w:sz="0" w:space="0" w:color="auto"/>
          </w:divBdr>
        </w:div>
        <w:div w:id="1358851540">
          <w:marLeft w:val="0"/>
          <w:marRight w:val="0"/>
          <w:marTop w:val="0"/>
          <w:marBottom w:val="0"/>
          <w:divBdr>
            <w:top w:val="none" w:sz="0" w:space="0" w:color="auto"/>
            <w:left w:val="none" w:sz="0" w:space="0" w:color="auto"/>
            <w:bottom w:val="none" w:sz="0" w:space="0" w:color="auto"/>
            <w:right w:val="none" w:sz="0" w:space="0" w:color="auto"/>
          </w:divBdr>
        </w:div>
        <w:div w:id="365328484">
          <w:marLeft w:val="0"/>
          <w:marRight w:val="0"/>
          <w:marTop w:val="0"/>
          <w:marBottom w:val="0"/>
          <w:divBdr>
            <w:top w:val="none" w:sz="0" w:space="0" w:color="auto"/>
            <w:left w:val="none" w:sz="0" w:space="0" w:color="auto"/>
            <w:bottom w:val="none" w:sz="0" w:space="0" w:color="auto"/>
            <w:right w:val="none" w:sz="0" w:space="0" w:color="auto"/>
          </w:divBdr>
        </w:div>
        <w:div w:id="1219904836">
          <w:marLeft w:val="0"/>
          <w:marRight w:val="0"/>
          <w:marTop w:val="0"/>
          <w:marBottom w:val="0"/>
          <w:divBdr>
            <w:top w:val="none" w:sz="0" w:space="0" w:color="auto"/>
            <w:left w:val="none" w:sz="0" w:space="0" w:color="auto"/>
            <w:bottom w:val="none" w:sz="0" w:space="0" w:color="auto"/>
            <w:right w:val="none" w:sz="0" w:space="0" w:color="auto"/>
          </w:divBdr>
        </w:div>
        <w:div w:id="1848933907">
          <w:marLeft w:val="0"/>
          <w:marRight w:val="0"/>
          <w:marTop w:val="0"/>
          <w:marBottom w:val="0"/>
          <w:divBdr>
            <w:top w:val="none" w:sz="0" w:space="0" w:color="auto"/>
            <w:left w:val="none" w:sz="0" w:space="0" w:color="auto"/>
            <w:bottom w:val="none" w:sz="0" w:space="0" w:color="auto"/>
            <w:right w:val="none" w:sz="0" w:space="0" w:color="auto"/>
          </w:divBdr>
        </w:div>
      </w:divsChild>
    </w:div>
    <w:div w:id="1106463371">
      <w:bodyDiv w:val="1"/>
      <w:marLeft w:val="0"/>
      <w:marRight w:val="0"/>
      <w:marTop w:val="0"/>
      <w:marBottom w:val="0"/>
      <w:divBdr>
        <w:top w:val="none" w:sz="0" w:space="0" w:color="auto"/>
        <w:left w:val="none" w:sz="0" w:space="0" w:color="auto"/>
        <w:bottom w:val="none" w:sz="0" w:space="0" w:color="auto"/>
        <w:right w:val="none" w:sz="0" w:space="0" w:color="auto"/>
      </w:divBdr>
      <w:divsChild>
        <w:div w:id="250624332">
          <w:marLeft w:val="0"/>
          <w:marRight w:val="0"/>
          <w:marTop w:val="0"/>
          <w:marBottom w:val="0"/>
          <w:divBdr>
            <w:top w:val="none" w:sz="0" w:space="0" w:color="auto"/>
            <w:left w:val="none" w:sz="0" w:space="0" w:color="auto"/>
            <w:bottom w:val="none" w:sz="0" w:space="0" w:color="auto"/>
            <w:right w:val="none" w:sz="0" w:space="0" w:color="auto"/>
          </w:divBdr>
          <w:divsChild>
            <w:div w:id="1853911455">
              <w:marLeft w:val="0"/>
              <w:marRight w:val="0"/>
              <w:marTop w:val="0"/>
              <w:marBottom w:val="0"/>
              <w:divBdr>
                <w:top w:val="none" w:sz="0" w:space="0" w:color="auto"/>
                <w:left w:val="none" w:sz="0" w:space="0" w:color="auto"/>
                <w:bottom w:val="none" w:sz="0" w:space="0" w:color="auto"/>
                <w:right w:val="none" w:sz="0" w:space="0" w:color="auto"/>
              </w:divBdr>
              <w:divsChild>
                <w:div w:id="512691163">
                  <w:marLeft w:val="0"/>
                  <w:marRight w:val="0"/>
                  <w:marTop w:val="0"/>
                  <w:marBottom w:val="0"/>
                  <w:divBdr>
                    <w:top w:val="none" w:sz="0" w:space="0" w:color="auto"/>
                    <w:left w:val="none" w:sz="0" w:space="0" w:color="auto"/>
                    <w:bottom w:val="none" w:sz="0" w:space="0" w:color="auto"/>
                    <w:right w:val="none" w:sz="0" w:space="0" w:color="auto"/>
                  </w:divBdr>
                  <w:divsChild>
                    <w:div w:id="756051266">
                      <w:marLeft w:val="0"/>
                      <w:marRight w:val="0"/>
                      <w:marTop w:val="0"/>
                      <w:marBottom w:val="0"/>
                      <w:divBdr>
                        <w:top w:val="none" w:sz="0" w:space="0" w:color="auto"/>
                        <w:left w:val="none" w:sz="0" w:space="0" w:color="auto"/>
                        <w:bottom w:val="none" w:sz="0" w:space="0" w:color="auto"/>
                        <w:right w:val="none" w:sz="0" w:space="0" w:color="auto"/>
                      </w:divBdr>
                      <w:divsChild>
                        <w:div w:id="1478913797">
                          <w:marLeft w:val="0"/>
                          <w:marRight w:val="0"/>
                          <w:marTop w:val="0"/>
                          <w:marBottom w:val="0"/>
                          <w:divBdr>
                            <w:top w:val="none" w:sz="0" w:space="0" w:color="auto"/>
                            <w:left w:val="none" w:sz="0" w:space="0" w:color="auto"/>
                            <w:bottom w:val="none" w:sz="0" w:space="0" w:color="auto"/>
                            <w:right w:val="none" w:sz="0" w:space="0" w:color="auto"/>
                          </w:divBdr>
                          <w:divsChild>
                            <w:div w:id="133186013">
                              <w:marLeft w:val="0"/>
                              <w:marRight w:val="0"/>
                              <w:marTop w:val="0"/>
                              <w:marBottom w:val="0"/>
                              <w:divBdr>
                                <w:top w:val="none" w:sz="0" w:space="0" w:color="auto"/>
                                <w:left w:val="none" w:sz="0" w:space="0" w:color="auto"/>
                                <w:bottom w:val="none" w:sz="0" w:space="0" w:color="auto"/>
                                <w:right w:val="none" w:sz="0" w:space="0" w:color="auto"/>
                              </w:divBdr>
                              <w:divsChild>
                                <w:div w:id="1477524007">
                                  <w:marLeft w:val="0"/>
                                  <w:marRight w:val="0"/>
                                  <w:marTop w:val="0"/>
                                  <w:marBottom w:val="0"/>
                                  <w:divBdr>
                                    <w:top w:val="none" w:sz="0" w:space="0" w:color="auto"/>
                                    <w:left w:val="none" w:sz="0" w:space="0" w:color="auto"/>
                                    <w:bottom w:val="none" w:sz="0" w:space="0" w:color="auto"/>
                                    <w:right w:val="none" w:sz="0" w:space="0" w:color="auto"/>
                                  </w:divBdr>
                                  <w:divsChild>
                                    <w:div w:id="1472598580">
                                      <w:marLeft w:val="0"/>
                                      <w:marRight w:val="0"/>
                                      <w:marTop w:val="0"/>
                                      <w:marBottom w:val="0"/>
                                      <w:divBdr>
                                        <w:top w:val="none" w:sz="0" w:space="0" w:color="auto"/>
                                        <w:left w:val="none" w:sz="0" w:space="0" w:color="auto"/>
                                        <w:bottom w:val="none" w:sz="0" w:space="0" w:color="auto"/>
                                        <w:right w:val="none" w:sz="0" w:space="0" w:color="auto"/>
                                      </w:divBdr>
                                      <w:divsChild>
                                        <w:div w:id="2064911566">
                                          <w:marLeft w:val="0"/>
                                          <w:marRight w:val="0"/>
                                          <w:marTop w:val="0"/>
                                          <w:marBottom w:val="0"/>
                                          <w:divBdr>
                                            <w:top w:val="none" w:sz="0" w:space="0" w:color="auto"/>
                                            <w:left w:val="none" w:sz="0" w:space="0" w:color="auto"/>
                                            <w:bottom w:val="none" w:sz="0" w:space="0" w:color="auto"/>
                                            <w:right w:val="none" w:sz="0" w:space="0" w:color="auto"/>
                                          </w:divBdr>
                                          <w:divsChild>
                                            <w:div w:id="699010979">
                                              <w:marLeft w:val="0"/>
                                              <w:marRight w:val="0"/>
                                              <w:marTop w:val="0"/>
                                              <w:marBottom w:val="0"/>
                                              <w:divBdr>
                                                <w:top w:val="none" w:sz="0" w:space="0" w:color="auto"/>
                                                <w:left w:val="none" w:sz="0" w:space="0" w:color="auto"/>
                                                <w:bottom w:val="none" w:sz="0" w:space="0" w:color="auto"/>
                                                <w:right w:val="none" w:sz="0" w:space="0" w:color="auto"/>
                                              </w:divBdr>
                                              <w:divsChild>
                                                <w:div w:id="1778862850">
                                                  <w:marLeft w:val="0"/>
                                                  <w:marRight w:val="0"/>
                                                  <w:marTop w:val="0"/>
                                                  <w:marBottom w:val="0"/>
                                                  <w:divBdr>
                                                    <w:top w:val="none" w:sz="0" w:space="0" w:color="auto"/>
                                                    <w:left w:val="none" w:sz="0" w:space="0" w:color="auto"/>
                                                    <w:bottom w:val="none" w:sz="0" w:space="0" w:color="auto"/>
                                                    <w:right w:val="none" w:sz="0" w:space="0" w:color="auto"/>
                                                  </w:divBdr>
                                                  <w:divsChild>
                                                    <w:div w:id="29210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0656712">
      <w:bodyDiv w:val="1"/>
      <w:marLeft w:val="0"/>
      <w:marRight w:val="0"/>
      <w:marTop w:val="0"/>
      <w:marBottom w:val="0"/>
      <w:divBdr>
        <w:top w:val="none" w:sz="0" w:space="0" w:color="auto"/>
        <w:left w:val="none" w:sz="0" w:space="0" w:color="auto"/>
        <w:bottom w:val="none" w:sz="0" w:space="0" w:color="auto"/>
        <w:right w:val="none" w:sz="0" w:space="0" w:color="auto"/>
      </w:divBdr>
      <w:divsChild>
        <w:div w:id="1348294233">
          <w:marLeft w:val="0"/>
          <w:marRight w:val="0"/>
          <w:marTop w:val="0"/>
          <w:marBottom w:val="0"/>
          <w:divBdr>
            <w:top w:val="none" w:sz="0" w:space="0" w:color="auto"/>
            <w:left w:val="none" w:sz="0" w:space="0" w:color="auto"/>
            <w:bottom w:val="none" w:sz="0" w:space="0" w:color="auto"/>
            <w:right w:val="none" w:sz="0" w:space="0" w:color="auto"/>
          </w:divBdr>
        </w:div>
        <w:div w:id="813571661">
          <w:marLeft w:val="0"/>
          <w:marRight w:val="0"/>
          <w:marTop w:val="0"/>
          <w:marBottom w:val="0"/>
          <w:divBdr>
            <w:top w:val="none" w:sz="0" w:space="0" w:color="auto"/>
            <w:left w:val="none" w:sz="0" w:space="0" w:color="auto"/>
            <w:bottom w:val="none" w:sz="0" w:space="0" w:color="auto"/>
            <w:right w:val="none" w:sz="0" w:space="0" w:color="auto"/>
          </w:divBdr>
        </w:div>
        <w:div w:id="1981180511">
          <w:marLeft w:val="0"/>
          <w:marRight w:val="0"/>
          <w:marTop w:val="0"/>
          <w:marBottom w:val="0"/>
          <w:divBdr>
            <w:top w:val="none" w:sz="0" w:space="0" w:color="auto"/>
            <w:left w:val="none" w:sz="0" w:space="0" w:color="auto"/>
            <w:bottom w:val="none" w:sz="0" w:space="0" w:color="auto"/>
            <w:right w:val="none" w:sz="0" w:space="0" w:color="auto"/>
          </w:divBdr>
        </w:div>
        <w:div w:id="1675258338">
          <w:marLeft w:val="0"/>
          <w:marRight w:val="0"/>
          <w:marTop w:val="0"/>
          <w:marBottom w:val="0"/>
          <w:divBdr>
            <w:top w:val="none" w:sz="0" w:space="0" w:color="auto"/>
            <w:left w:val="none" w:sz="0" w:space="0" w:color="auto"/>
            <w:bottom w:val="none" w:sz="0" w:space="0" w:color="auto"/>
            <w:right w:val="none" w:sz="0" w:space="0" w:color="auto"/>
          </w:divBdr>
        </w:div>
        <w:div w:id="559249231">
          <w:marLeft w:val="0"/>
          <w:marRight w:val="0"/>
          <w:marTop w:val="0"/>
          <w:marBottom w:val="0"/>
          <w:divBdr>
            <w:top w:val="none" w:sz="0" w:space="0" w:color="auto"/>
            <w:left w:val="none" w:sz="0" w:space="0" w:color="auto"/>
            <w:bottom w:val="none" w:sz="0" w:space="0" w:color="auto"/>
            <w:right w:val="none" w:sz="0" w:space="0" w:color="auto"/>
          </w:divBdr>
        </w:div>
      </w:divsChild>
    </w:div>
    <w:div w:id="1257665711">
      <w:bodyDiv w:val="1"/>
      <w:marLeft w:val="0"/>
      <w:marRight w:val="0"/>
      <w:marTop w:val="0"/>
      <w:marBottom w:val="0"/>
      <w:divBdr>
        <w:top w:val="none" w:sz="0" w:space="0" w:color="auto"/>
        <w:left w:val="none" w:sz="0" w:space="0" w:color="auto"/>
        <w:bottom w:val="none" w:sz="0" w:space="0" w:color="auto"/>
        <w:right w:val="none" w:sz="0" w:space="0" w:color="auto"/>
      </w:divBdr>
    </w:div>
    <w:div w:id="1315836925">
      <w:bodyDiv w:val="1"/>
      <w:marLeft w:val="0"/>
      <w:marRight w:val="0"/>
      <w:marTop w:val="0"/>
      <w:marBottom w:val="0"/>
      <w:divBdr>
        <w:top w:val="none" w:sz="0" w:space="0" w:color="auto"/>
        <w:left w:val="none" w:sz="0" w:space="0" w:color="auto"/>
        <w:bottom w:val="none" w:sz="0" w:space="0" w:color="auto"/>
        <w:right w:val="none" w:sz="0" w:space="0" w:color="auto"/>
      </w:divBdr>
      <w:divsChild>
        <w:div w:id="560559747">
          <w:marLeft w:val="0"/>
          <w:marRight w:val="0"/>
          <w:marTop w:val="0"/>
          <w:marBottom w:val="0"/>
          <w:divBdr>
            <w:top w:val="none" w:sz="0" w:space="0" w:color="auto"/>
            <w:left w:val="none" w:sz="0" w:space="0" w:color="auto"/>
            <w:bottom w:val="none" w:sz="0" w:space="0" w:color="auto"/>
            <w:right w:val="none" w:sz="0" w:space="0" w:color="auto"/>
          </w:divBdr>
        </w:div>
        <w:div w:id="543837415">
          <w:marLeft w:val="0"/>
          <w:marRight w:val="0"/>
          <w:marTop w:val="0"/>
          <w:marBottom w:val="0"/>
          <w:divBdr>
            <w:top w:val="none" w:sz="0" w:space="0" w:color="auto"/>
            <w:left w:val="none" w:sz="0" w:space="0" w:color="auto"/>
            <w:bottom w:val="none" w:sz="0" w:space="0" w:color="auto"/>
            <w:right w:val="none" w:sz="0" w:space="0" w:color="auto"/>
          </w:divBdr>
        </w:div>
        <w:div w:id="1320426884">
          <w:marLeft w:val="0"/>
          <w:marRight w:val="0"/>
          <w:marTop w:val="0"/>
          <w:marBottom w:val="0"/>
          <w:divBdr>
            <w:top w:val="none" w:sz="0" w:space="0" w:color="auto"/>
            <w:left w:val="none" w:sz="0" w:space="0" w:color="auto"/>
            <w:bottom w:val="none" w:sz="0" w:space="0" w:color="auto"/>
            <w:right w:val="none" w:sz="0" w:space="0" w:color="auto"/>
          </w:divBdr>
        </w:div>
        <w:div w:id="1771049247">
          <w:marLeft w:val="0"/>
          <w:marRight w:val="0"/>
          <w:marTop w:val="0"/>
          <w:marBottom w:val="0"/>
          <w:divBdr>
            <w:top w:val="none" w:sz="0" w:space="0" w:color="auto"/>
            <w:left w:val="none" w:sz="0" w:space="0" w:color="auto"/>
            <w:bottom w:val="none" w:sz="0" w:space="0" w:color="auto"/>
            <w:right w:val="none" w:sz="0" w:space="0" w:color="auto"/>
          </w:divBdr>
        </w:div>
        <w:div w:id="1513032606">
          <w:marLeft w:val="0"/>
          <w:marRight w:val="0"/>
          <w:marTop w:val="0"/>
          <w:marBottom w:val="0"/>
          <w:divBdr>
            <w:top w:val="none" w:sz="0" w:space="0" w:color="auto"/>
            <w:left w:val="none" w:sz="0" w:space="0" w:color="auto"/>
            <w:bottom w:val="none" w:sz="0" w:space="0" w:color="auto"/>
            <w:right w:val="none" w:sz="0" w:space="0" w:color="auto"/>
          </w:divBdr>
        </w:div>
        <w:div w:id="632562828">
          <w:marLeft w:val="0"/>
          <w:marRight w:val="0"/>
          <w:marTop w:val="0"/>
          <w:marBottom w:val="0"/>
          <w:divBdr>
            <w:top w:val="none" w:sz="0" w:space="0" w:color="auto"/>
            <w:left w:val="none" w:sz="0" w:space="0" w:color="auto"/>
            <w:bottom w:val="none" w:sz="0" w:space="0" w:color="auto"/>
            <w:right w:val="none" w:sz="0" w:space="0" w:color="auto"/>
          </w:divBdr>
        </w:div>
        <w:div w:id="356857652">
          <w:marLeft w:val="0"/>
          <w:marRight w:val="0"/>
          <w:marTop w:val="0"/>
          <w:marBottom w:val="0"/>
          <w:divBdr>
            <w:top w:val="none" w:sz="0" w:space="0" w:color="auto"/>
            <w:left w:val="none" w:sz="0" w:space="0" w:color="auto"/>
            <w:bottom w:val="none" w:sz="0" w:space="0" w:color="auto"/>
            <w:right w:val="none" w:sz="0" w:space="0" w:color="auto"/>
          </w:divBdr>
        </w:div>
        <w:div w:id="1802384680">
          <w:marLeft w:val="0"/>
          <w:marRight w:val="0"/>
          <w:marTop w:val="0"/>
          <w:marBottom w:val="0"/>
          <w:divBdr>
            <w:top w:val="none" w:sz="0" w:space="0" w:color="auto"/>
            <w:left w:val="none" w:sz="0" w:space="0" w:color="auto"/>
            <w:bottom w:val="none" w:sz="0" w:space="0" w:color="auto"/>
            <w:right w:val="none" w:sz="0" w:space="0" w:color="auto"/>
          </w:divBdr>
        </w:div>
        <w:div w:id="1744599886">
          <w:marLeft w:val="0"/>
          <w:marRight w:val="0"/>
          <w:marTop w:val="0"/>
          <w:marBottom w:val="0"/>
          <w:divBdr>
            <w:top w:val="none" w:sz="0" w:space="0" w:color="auto"/>
            <w:left w:val="none" w:sz="0" w:space="0" w:color="auto"/>
            <w:bottom w:val="none" w:sz="0" w:space="0" w:color="auto"/>
            <w:right w:val="none" w:sz="0" w:space="0" w:color="auto"/>
          </w:divBdr>
        </w:div>
        <w:div w:id="2044595486">
          <w:marLeft w:val="0"/>
          <w:marRight w:val="0"/>
          <w:marTop w:val="0"/>
          <w:marBottom w:val="0"/>
          <w:divBdr>
            <w:top w:val="none" w:sz="0" w:space="0" w:color="auto"/>
            <w:left w:val="none" w:sz="0" w:space="0" w:color="auto"/>
            <w:bottom w:val="none" w:sz="0" w:space="0" w:color="auto"/>
            <w:right w:val="none" w:sz="0" w:space="0" w:color="auto"/>
          </w:divBdr>
        </w:div>
      </w:divsChild>
    </w:div>
    <w:div w:id="1319454121">
      <w:bodyDiv w:val="1"/>
      <w:marLeft w:val="0"/>
      <w:marRight w:val="0"/>
      <w:marTop w:val="0"/>
      <w:marBottom w:val="0"/>
      <w:divBdr>
        <w:top w:val="none" w:sz="0" w:space="0" w:color="auto"/>
        <w:left w:val="none" w:sz="0" w:space="0" w:color="auto"/>
        <w:bottom w:val="none" w:sz="0" w:space="0" w:color="auto"/>
        <w:right w:val="none" w:sz="0" w:space="0" w:color="auto"/>
      </w:divBdr>
    </w:div>
    <w:div w:id="1323393266">
      <w:bodyDiv w:val="1"/>
      <w:marLeft w:val="0"/>
      <w:marRight w:val="0"/>
      <w:marTop w:val="0"/>
      <w:marBottom w:val="0"/>
      <w:divBdr>
        <w:top w:val="none" w:sz="0" w:space="0" w:color="auto"/>
        <w:left w:val="none" w:sz="0" w:space="0" w:color="auto"/>
        <w:bottom w:val="none" w:sz="0" w:space="0" w:color="auto"/>
        <w:right w:val="none" w:sz="0" w:space="0" w:color="auto"/>
      </w:divBdr>
      <w:divsChild>
        <w:div w:id="1644432231">
          <w:marLeft w:val="0"/>
          <w:marRight w:val="0"/>
          <w:marTop w:val="0"/>
          <w:marBottom w:val="0"/>
          <w:divBdr>
            <w:top w:val="none" w:sz="0" w:space="0" w:color="auto"/>
            <w:left w:val="none" w:sz="0" w:space="0" w:color="auto"/>
            <w:bottom w:val="none" w:sz="0" w:space="0" w:color="auto"/>
            <w:right w:val="none" w:sz="0" w:space="0" w:color="auto"/>
          </w:divBdr>
        </w:div>
        <w:div w:id="1784112345">
          <w:marLeft w:val="0"/>
          <w:marRight w:val="0"/>
          <w:marTop w:val="0"/>
          <w:marBottom w:val="0"/>
          <w:divBdr>
            <w:top w:val="none" w:sz="0" w:space="0" w:color="auto"/>
            <w:left w:val="none" w:sz="0" w:space="0" w:color="auto"/>
            <w:bottom w:val="none" w:sz="0" w:space="0" w:color="auto"/>
            <w:right w:val="none" w:sz="0" w:space="0" w:color="auto"/>
          </w:divBdr>
        </w:div>
        <w:div w:id="2118863936">
          <w:marLeft w:val="0"/>
          <w:marRight w:val="0"/>
          <w:marTop w:val="0"/>
          <w:marBottom w:val="0"/>
          <w:divBdr>
            <w:top w:val="none" w:sz="0" w:space="0" w:color="auto"/>
            <w:left w:val="none" w:sz="0" w:space="0" w:color="auto"/>
            <w:bottom w:val="none" w:sz="0" w:space="0" w:color="auto"/>
            <w:right w:val="none" w:sz="0" w:space="0" w:color="auto"/>
          </w:divBdr>
        </w:div>
        <w:div w:id="1646858989">
          <w:marLeft w:val="0"/>
          <w:marRight w:val="0"/>
          <w:marTop w:val="0"/>
          <w:marBottom w:val="0"/>
          <w:divBdr>
            <w:top w:val="none" w:sz="0" w:space="0" w:color="auto"/>
            <w:left w:val="none" w:sz="0" w:space="0" w:color="auto"/>
            <w:bottom w:val="none" w:sz="0" w:space="0" w:color="auto"/>
            <w:right w:val="none" w:sz="0" w:space="0" w:color="auto"/>
          </w:divBdr>
        </w:div>
        <w:div w:id="425923474">
          <w:marLeft w:val="0"/>
          <w:marRight w:val="0"/>
          <w:marTop w:val="0"/>
          <w:marBottom w:val="0"/>
          <w:divBdr>
            <w:top w:val="none" w:sz="0" w:space="0" w:color="auto"/>
            <w:left w:val="none" w:sz="0" w:space="0" w:color="auto"/>
            <w:bottom w:val="none" w:sz="0" w:space="0" w:color="auto"/>
            <w:right w:val="none" w:sz="0" w:space="0" w:color="auto"/>
          </w:divBdr>
        </w:div>
        <w:div w:id="1433429810">
          <w:marLeft w:val="0"/>
          <w:marRight w:val="0"/>
          <w:marTop w:val="0"/>
          <w:marBottom w:val="0"/>
          <w:divBdr>
            <w:top w:val="none" w:sz="0" w:space="0" w:color="auto"/>
            <w:left w:val="none" w:sz="0" w:space="0" w:color="auto"/>
            <w:bottom w:val="none" w:sz="0" w:space="0" w:color="auto"/>
            <w:right w:val="none" w:sz="0" w:space="0" w:color="auto"/>
          </w:divBdr>
        </w:div>
        <w:div w:id="338581379">
          <w:marLeft w:val="0"/>
          <w:marRight w:val="0"/>
          <w:marTop w:val="0"/>
          <w:marBottom w:val="0"/>
          <w:divBdr>
            <w:top w:val="none" w:sz="0" w:space="0" w:color="auto"/>
            <w:left w:val="none" w:sz="0" w:space="0" w:color="auto"/>
            <w:bottom w:val="none" w:sz="0" w:space="0" w:color="auto"/>
            <w:right w:val="none" w:sz="0" w:space="0" w:color="auto"/>
          </w:divBdr>
        </w:div>
        <w:div w:id="1683556815">
          <w:marLeft w:val="0"/>
          <w:marRight w:val="0"/>
          <w:marTop w:val="0"/>
          <w:marBottom w:val="0"/>
          <w:divBdr>
            <w:top w:val="none" w:sz="0" w:space="0" w:color="auto"/>
            <w:left w:val="none" w:sz="0" w:space="0" w:color="auto"/>
            <w:bottom w:val="none" w:sz="0" w:space="0" w:color="auto"/>
            <w:right w:val="none" w:sz="0" w:space="0" w:color="auto"/>
          </w:divBdr>
        </w:div>
        <w:div w:id="1294218513">
          <w:marLeft w:val="0"/>
          <w:marRight w:val="0"/>
          <w:marTop w:val="0"/>
          <w:marBottom w:val="0"/>
          <w:divBdr>
            <w:top w:val="none" w:sz="0" w:space="0" w:color="auto"/>
            <w:left w:val="none" w:sz="0" w:space="0" w:color="auto"/>
            <w:bottom w:val="none" w:sz="0" w:space="0" w:color="auto"/>
            <w:right w:val="none" w:sz="0" w:space="0" w:color="auto"/>
          </w:divBdr>
        </w:div>
        <w:div w:id="1754551771">
          <w:marLeft w:val="0"/>
          <w:marRight w:val="0"/>
          <w:marTop w:val="0"/>
          <w:marBottom w:val="0"/>
          <w:divBdr>
            <w:top w:val="none" w:sz="0" w:space="0" w:color="auto"/>
            <w:left w:val="none" w:sz="0" w:space="0" w:color="auto"/>
            <w:bottom w:val="none" w:sz="0" w:space="0" w:color="auto"/>
            <w:right w:val="none" w:sz="0" w:space="0" w:color="auto"/>
          </w:divBdr>
        </w:div>
        <w:div w:id="1409645064">
          <w:marLeft w:val="0"/>
          <w:marRight w:val="0"/>
          <w:marTop w:val="0"/>
          <w:marBottom w:val="0"/>
          <w:divBdr>
            <w:top w:val="none" w:sz="0" w:space="0" w:color="auto"/>
            <w:left w:val="none" w:sz="0" w:space="0" w:color="auto"/>
            <w:bottom w:val="none" w:sz="0" w:space="0" w:color="auto"/>
            <w:right w:val="none" w:sz="0" w:space="0" w:color="auto"/>
          </w:divBdr>
        </w:div>
        <w:div w:id="1039626415">
          <w:marLeft w:val="0"/>
          <w:marRight w:val="0"/>
          <w:marTop w:val="0"/>
          <w:marBottom w:val="0"/>
          <w:divBdr>
            <w:top w:val="none" w:sz="0" w:space="0" w:color="auto"/>
            <w:left w:val="none" w:sz="0" w:space="0" w:color="auto"/>
            <w:bottom w:val="none" w:sz="0" w:space="0" w:color="auto"/>
            <w:right w:val="none" w:sz="0" w:space="0" w:color="auto"/>
          </w:divBdr>
        </w:div>
        <w:div w:id="191456754">
          <w:marLeft w:val="0"/>
          <w:marRight w:val="0"/>
          <w:marTop w:val="0"/>
          <w:marBottom w:val="0"/>
          <w:divBdr>
            <w:top w:val="none" w:sz="0" w:space="0" w:color="auto"/>
            <w:left w:val="none" w:sz="0" w:space="0" w:color="auto"/>
            <w:bottom w:val="none" w:sz="0" w:space="0" w:color="auto"/>
            <w:right w:val="none" w:sz="0" w:space="0" w:color="auto"/>
          </w:divBdr>
        </w:div>
        <w:div w:id="573777463">
          <w:marLeft w:val="0"/>
          <w:marRight w:val="0"/>
          <w:marTop w:val="0"/>
          <w:marBottom w:val="0"/>
          <w:divBdr>
            <w:top w:val="none" w:sz="0" w:space="0" w:color="auto"/>
            <w:left w:val="none" w:sz="0" w:space="0" w:color="auto"/>
            <w:bottom w:val="none" w:sz="0" w:space="0" w:color="auto"/>
            <w:right w:val="none" w:sz="0" w:space="0" w:color="auto"/>
          </w:divBdr>
        </w:div>
        <w:div w:id="315839510">
          <w:marLeft w:val="0"/>
          <w:marRight w:val="0"/>
          <w:marTop w:val="0"/>
          <w:marBottom w:val="0"/>
          <w:divBdr>
            <w:top w:val="none" w:sz="0" w:space="0" w:color="auto"/>
            <w:left w:val="none" w:sz="0" w:space="0" w:color="auto"/>
            <w:bottom w:val="none" w:sz="0" w:space="0" w:color="auto"/>
            <w:right w:val="none" w:sz="0" w:space="0" w:color="auto"/>
          </w:divBdr>
        </w:div>
        <w:div w:id="18161532">
          <w:marLeft w:val="0"/>
          <w:marRight w:val="0"/>
          <w:marTop w:val="0"/>
          <w:marBottom w:val="0"/>
          <w:divBdr>
            <w:top w:val="none" w:sz="0" w:space="0" w:color="auto"/>
            <w:left w:val="none" w:sz="0" w:space="0" w:color="auto"/>
            <w:bottom w:val="none" w:sz="0" w:space="0" w:color="auto"/>
            <w:right w:val="none" w:sz="0" w:space="0" w:color="auto"/>
          </w:divBdr>
        </w:div>
        <w:div w:id="1506941888">
          <w:marLeft w:val="0"/>
          <w:marRight w:val="0"/>
          <w:marTop w:val="0"/>
          <w:marBottom w:val="0"/>
          <w:divBdr>
            <w:top w:val="none" w:sz="0" w:space="0" w:color="auto"/>
            <w:left w:val="none" w:sz="0" w:space="0" w:color="auto"/>
            <w:bottom w:val="none" w:sz="0" w:space="0" w:color="auto"/>
            <w:right w:val="none" w:sz="0" w:space="0" w:color="auto"/>
          </w:divBdr>
        </w:div>
        <w:div w:id="728266768">
          <w:marLeft w:val="0"/>
          <w:marRight w:val="0"/>
          <w:marTop w:val="0"/>
          <w:marBottom w:val="0"/>
          <w:divBdr>
            <w:top w:val="none" w:sz="0" w:space="0" w:color="auto"/>
            <w:left w:val="none" w:sz="0" w:space="0" w:color="auto"/>
            <w:bottom w:val="none" w:sz="0" w:space="0" w:color="auto"/>
            <w:right w:val="none" w:sz="0" w:space="0" w:color="auto"/>
          </w:divBdr>
        </w:div>
        <w:div w:id="689066879">
          <w:marLeft w:val="0"/>
          <w:marRight w:val="0"/>
          <w:marTop w:val="0"/>
          <w:marBottom w:val="0"/>
          <w:divBdr>
            <w:top w:val="none" w:sz="0" w:space="0" w:color="auto"/>
            <w:left w:val="none" w:sz="0" w:space="0" w:color="auto"/>
            <w:bottom w:val="none" w:sz="0" w:space="0" w:color="auto"/>
            <w:right w:val="none" w:sz="0" w:space="0" w:color="auto"/>
          </w:divBdr>
        </w:div>
        <w:div w:id="1632519012">
          <w:marLeft w:val="0"/>
          <w:marRight w:val="0"/>
          <w:marTop w:val="0"/>
          <w:marBottom w:val="0"/>
          <w:divBdr>
            <w:top w:val="none" w:sz="0" w:space="0" w:color="auto"/>
            <w:left w:val="none" w:sz="0" w:space="0" w:color="auto"/>
            <w:bottom w:val="none" w:sz="0" w:space="0" w:color="auto"/>
            <w:right w:val="none" w:sz="0" w:space="0" w:color="auto"/>
          </w:divBdr>
        </w:div>
        <w:div w:id="1782915018">
          <w:marLeft w:val="0"/>
          <w:marRight w:val="0"/>
          <w:marTop w:val="0"/>
          <w:marBottom w:val="0"/>
          <w:divBdr>
            <w:top w:val="none" w:sz="0" w:space="0" w:color="auto"/>
            <w:left w:val="none" w:sz="0" w:space="0" w:color="auto"/>
            <w:bottom w:val="none" w:sz="0" w:space="0" w:color="auto"/>
            <w:right w:val="none" w:sz="0" w:space="0" w:color="auto"/>
          </w:divBdr>
        </w:div>
        <w:div w:id="285628166">
          <w:marLeft w:val="0"/>
          <w:marRight w:val="0"/>
          <w:marTop w:val="0"/>
          <w:marBottom w:val="0"/>
          <w:divBdr>
            <w:top w:val="none" w:sz="0" w:space="0" w:color="auto"/>
            <w:left w:val="none" w:sz="0" w:space="0" w:color="auto"/>
            <w:bottom w:val="none" w:sz="0" w:space="0" w:color="auto"/>
            <w:right w:val="none" w:sz="0" w:space="0" w:color="auto"/>
          </w:divBdr>
        </w:div>
        <w:div w:id="646396509">
          <w:marLeft w:val="0"/>
          <w:marRight w:val="0"/>
          <w:marTop w:val="0"/>
          <w:marBottom w:val="0"/>
          <w:divBdr>
            <w:top w:val="none" w:sz="0" w:space="0" w:color="auto"/>
            <w:left w:val="none" w:sz="0" w:space="0" w:color="auto"/>
            <w:bottom w:val="none" w:sz="0" w:space="0" w:color="auto"/>
            <w:right w:val="none" w:sz="0" w:space="0" w:color="auto"/>
          </w:divBdr>
        </w:div>
        <w:div w:id="169949887">
          <w:marLeft w:val="0"/>
          <w:marRight w:val="0"/>
          <w:marTop w:val="0"/>
          <w:marBottom w:val="0"/>
          <w:divBdr>
            <w:top w:val="none" w:sz="0" w:space="0" w:color="auto"/>
            <w:left w:val="none" w:sz="0" w:space="0" w:color="auto"/>
            <w:bottom w:val="none" w:sz="0" w:space="0" w:color="auto"/>
            <w:right w:val="none" w:sz="0" w:space="0" w:color="auto"/>
          </w:divBdr>
        </w:div>
        <w:div w:id="1445031006">
          <w:marLeft w:val="0"/>
          <w:marRight w:val="0"/>
          <w:marTop w:val="0"/>
          <w:marBottom w:val="0"/>
          <w:divBdr>
            <w:top w:val="none" w:sz="0" w:space="0" w:color="auto"/>
            <w:left w:val="none" w:sz="0" w:space="0" w:color="auto"/>
            <w:bottom w:val="none" w:sz="0" w:space="0" w:color="auto"/>
            <w:right w:val="none" w:sz="0" w:space="0" w:color="auto"/>
          </w:divBdr>
        </w:div>
        <w:div w:id="1860316246">
          <w:marLeft w:val="0"/>
          <w:marRight w:val="0"/>
          <w:marTop w:val="0"/>
          <w:marBottom w:val="0"/>
          <w:divBdr>
            <w:top w:val="none" w:sz="0" w:space="0" w:color="auto"/>
            <w:left w:val="none" w:sz="0" w:space="0" w:color="auto"/>
            <w:bottom w:val="none" w:sz="0" w:space="0" w:color="auto"/>
            <w:right w:val="none" w:sz="0" w:space="0" w:color="auto"/>
          </w:divBdr>
        </w:div>
        <w:div w:id="1943030918">
          <w:marLeft w:val="0"/>
          <w:marRight w:val="0"/>
          <w:marTop w:val="0"/>
          <w:marBottom w:val="0"/>
          <w:divBdr>
            <w:top w:val="none" w:sz="0" w:space="0" w:color="auto"/>
            <w:left w:val="none" w:sz="0" w:space="0" w:color="auto"/>
            <w:bottom w:val="none" w:sz="0" w:space="0" w:color="auto"/>
            <w:right w:val="none" w:sz="0" w:space="0" w:color="auto"/>
          </w:divBdr>
        </w:div>
        <w:div w:id="1083067468">
          <w:marLeft w:val="0"/>
          <w:marRight w:val="0"/>
          <w:marTop w:val="0"/>
          <w:marBottom w:val="0"/>
          <w:divBdr>
            <w:top w:val="none" w:sz="0" w:space="0" w:color="auto"/>
            <w:left w:val="none" w:sz="0" w:space="0" w:color="auto"/>
            <w:bottom w:val="none" w:sz="0" w:space="0" w:color="auto"/>
            <w:right w:val="none" w:sz="0" w:space="0" w:color="auto"/>
          </w:divBdr>
        </w:div>
        <w:div w:id="486630158">
          <w:marLeft w:val="0"/>
          <w:marRight w:val="0"/>
          <w:marTop w:val="0"/>
          <w:marBottom w:val="0"/>
          <w:divBdr>
            <w:top w:val="none" w:sz="0" w:space="0" w:color="auto"/>
            <w:left w:val="none" w:sz="0" w:space="0" w:color="auto"/>
            <w:bottom w:val="none" w:sz="0" w:space="0" w:color="auto"/>
            <w:right w:val="none" w:sz="0" w:space="0" w:color="auto"/>
          </w:divBdr>
        </w:div>
        <w:div w:id="663897738">
          <w:marLeft w:val="0"/>
          <w:marRight w:val="0"/>
          <w:marTop w:val="0"/>
          <w:marBottom w:val="0"/>
          <w:divBdr>
            <w:top w:val="none" w:sz="0" w:space="0" w:color="auto"/>
            <w:left w:val="none" w:sz="0" w:space="0" w:color="auto"/>
            <w:bottom w:val="none" w:sz="0" w:space="0" w:color="auto"/>
            <w:right w:val="none" w:sz="0" w:space="0" w:color="auto"/>
          </w:divBdr>
        </w:div>
        <w:div w:id="785343664">
          <w:marLeft w:val="0"/>
          <w:marRight w:val="0"/>
          <w:marTop w:val="0"/>
          <w:marBottom w:val="0"/>
          <w:divBdr>
            <w:top w:val="none" w:sz="0" w:space="0" w:color="auto"/>
            <w:left w:val="none" w:sz="0" w:space="0" w:color="auto"/>
            <w:bottom w:val="none" w:sz="0" w:space="0" w:color="auto"/>
            <w:right w:val="none" w:sz="0" w:space="0" w:color="auto"/>
          </w:divBdr>
        </w:div>
      </w:divsChild>
    </w:div>
    <w:div w:id="1384208055">
      <w:bodyDiv w:val="1"/>
      <w:marLeft w:val="0"/>
      <w:marRight w:val="0"/>
      <w:marTop w:val="0"/>
      <w:marBottom w:val="0"/>
      <w:divBdr>
        <w:top w:val="none" w:sz="0" w:space="0" w:color="auto"/>
        <w:left w:val="none" w:sz="0" w:space="0" w:color="auto"/>
        <w:bottom w:val="none" w:sz="0" w:space="0" w:color="auto"/>
        <w:right w:val="none" w:sz="0" w:space="0" w:color="auto"/>
      </w:divBdr>
      <w:divsChild>
        <w:div w:id="1178234076">
          <w:marLeft w:val="0"/>
          <w:marRight w:val="0"/>
          <w:marTop w:val="0"/>
          <w:marBottom w:val="0"/>
          <w:divBdr>
            <w:top w:val="none" w:sz="0" w:space="0" w:color="auto"/>
            <w:left w:val="none" w:sz="0" w:space="0" w:color="auto"/>
            <w:bottom w:val="none" w:sz="0" w:space="0" w:color="auto"/>
            <w:right w:val="none" w:sz="0" w:space="0" w:color="auto"/>
          </w:divBdr>
          <w:divsChild>
            <w:div w:id="104232840">
              <w:marLeft w:val="0"/>
              <w:marRight w:val="0"/>
              <w:marTop w:val="0"/>
              <w:marBottom w:val="0"/>
              <w:divBdr>
                <w:top w:val="none" w:sz="0" w:space="0" w:color="auto"/>
                <w:left w:val="none" w:sz="0" w:space="0" w:color="auto"/>
                <w:bottom w:val="none" w:sz="0" w:space="0" w:color="auto"/>
                <w:right w:val="none" w:sz="0" w:space="0" w:color="auto"/>
              </w:divBdr>
              <w:divsChild>
                <w:div w:id="524952088">
                  <w:marLeft w:val="0"/>
                  <w:marRight w:val="0"/>
                  <w:marTop w:val="0"/>
                  <w:marBottom w:val="0"/>
                  <w:divBdr>
                    <w:top w:val="none" w:sz="0" w:space="0" w:color="auto"/>
                    <w:left w:val="none" w:sz="0" w:space="0" w:color="auto"/>
                    <w:bottom w:val="none" w:sz="0" w:space="0" w:color="auto"/>
                    <w:right w:val="none" w:sz="0" w:space="0" w:color="auto"/>
                  </w:divBdr>
                  <w:divsChild>
                    <w:div w:id="798837359">
                      <w:marLeft w:val="0"/>
                      <w:marRight w:val="0"/>
                      <w:marTop w:val="0"/>
                      <w:marBottom w:val="0"/>
                      <w:divBdr>
                        <w:top w:val="none" w:sz="0" w:space="0" w:color="auto"/>
                        <w:left w:val="none" w:sz="0" w:space="0" w:color="auto"/>
                        <w:bottom w:val="none" w:sz="0" w:space="0" w:color="auto"/>
                        <w:right w:val="none" w:sz="0" w:space="0" w:color="auto"/>
                      </w:divBdr>
                      <w:divsChild>
                        <w:div w:id="181475508">
                          <w:marLeft w:val="0"/>
                          <w:marRight w:val="0"/>
                          <w:marTop w:val="0"/>
                          <w:marBottom w:val="0"/>
                          <w:divBdr>
                            <w:top w:val="none" w:sz="0" w:space="0" w:color="auto"/>
                            <w:left w:val="none" w:sz="0" w:space="0" w:color="auto"/>
                            <w:bottom w:val="none" w:sz="0" w:space="0" w:color="auto"/>
                            <w:right w:val="none" w:sz="0" w:space="0" w:color="auto"/>
                          </w:divBdr>
                          <w:divsChild>
                            <w:div w:id="1208226364">
                              <w:marLeft w:val="0"/>
                              <w:marRight w:val="0"/>
                              <w:marTop w:val="0"/>
                              <w:marBottom w:val="0"/>
                              <w:divBdr>
                                <w:top w:val="none" w:sz="0" w:space="0" w:color="auto"/>
                                <w:left w:val="none" w:sz="0" w:space="0" w:color="auto"/>
                                <w:bottom w:val="none" w:sz="0" w:space="0" w:color="auto"/>
                                <w:right w:val="none" w:sz="0" w:space="0" w:color="auto"/>
                              </w:divBdr>
                              <w:divsChild>
                                <w:div w:id="1832333501">
                                  <w:marLeft w:val="0"/>
                                  <w:marRight w:val="0"/>
                                  <w:marTop w:val="0"/>
                                  <w:marBottom w:val="0"/>
                                  <w:divBdr>
                                    <w:top w:val="none" w:sz="0" w:space="0" w:color="auto"/>
                                    <w:left w:val="none" w:sz="0" w:space="0" w:color="auto"/>
                                    <w:bottom w:val="none" w:sz="0" w:space="0" w:color="auto"/>
                                    <w:right w:val="none" w:sz="0" w:space="0" w:color="auto"/>
                                  </w:divBdr>
                                  <w:divsChild>
                                    <w:div w:id="1514144361">
                                      <w:marLeft w:val="0"/>
                                      <w:marRight w:val="0"/>
                                      <w:marTop w:val="0"/>
                                      <w:marBottom w:val="0"/>
                                      <w:divBdr>
                                        <w:top w:val="none" w:sz="0" w:space="0" w:color="auto"/>
                                        <w:left w:val="none" w:sz="0" w:space="0" w:color="auto"/>
                                        <w:bottom w:val="none" w:sz="0" w:space="0" w:color="auto"/>
                                        <w:right w:val="none" w:sz="0" w:space="0" w:color="auto"/>
                                      </w:divBdr>
                                      <w:divsChild>
                                        <w:div w:id="1866669167">
                                          <w:marLeft w:val="0"/>
                                          <w:marRight w:val="0"/>
                                          <w:marTop w:val="0"/>
                                          <w:marBottom w:val="0"/>
                                          <w:divBdr>
                                            <w:top w:val="none" w:sz="0" w:space="0" w:color="auto"/>
                                            <w:left w:val="none" w:sz="0" w:space="0" w:color="auto"/>
                                            <w:bottom w:val="none" w:sz="0" w:space="0" w:color="auto"/>
                                            <w:right w:val="none" w:sz="0" w:space="0" w:color="auto"/>
                                          </w:divBdr>
                                          <w:divsChild>
                                            <w:div w:id="143548315">
                                              <w:marLeft w:val="0"/>
                                              <w:marRight w:val="0"/>
                                              <w:marTop w:val="0"/>
                                              <w:marBottom w:val="0"/>
                                              <w:divBdr>
                                                <w:top w:val="none" w:sz="0" w:space="0" w:color="auto"/>
                                                <w:left w:val="none" w:sz="0" w:space="0" w:color="auto"/>
                                                <w:bottom w:val="none" w:sz="0" w:space="0" w:color="auto"/>
                                                <w:right w:val="none" w:sz="0" w:space="0" w:color="auto"/>
                                              </w:divBdr>
                                              <w:divsChild>
                                                <w:div w:id="653222642">
                                                  <w:marLeft w:val="0"/>
                                                  <w:marRight w:val="0"/>
                                                  <w:marTop w:val="0"/>
                                                  <w:marBottom w:val="0"/>
                                                  <w:divBdr>
                                                    <w:top w:val="none" w:sz="0" w:space="0" w:color="auto"/>
                                                    <w:left w:val="none" w:sz="0" w:space="0" w:color="auto"/>
                                                    <w:bottom w:val="none" w:sz="0" w:space="0" w:color="auto"/>
                                                    <w:right w:val="none" w:sz="0" w:space="0" w:color="auto"/>
                                                  </w:divBdr>
                                                  <w:divsChild>
                                                    <w:div w:id="90638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4329234">
      <w:bodyDiv w:val="1"/>
      <w:marLeft w:val="0"/>
      <w:marRight w:val="0"/>
      <w:marTop w:val="0"/>
      <w:marBottom w:val="0"/>
      <w:divBdr>
        <w:top w:val="none" w:sz="0" w:space="0" w:color="auto"/>
        <w:left w:val="none" w:sz="0" w:space="0" w:color="auto"/>
        <w:bottom w:val="none" w:sz="0" w:space="0" w:color="auto"/>
        <w:right w:val="none" w:sz="0" w:space="0" w:color="auto"/>
      </w:divBdr>
    </w:div>
    <w:div w:id="1433014296">
      <w:bodyDiv w:val="1"/>
      <w:marLeft w:val="0"/>
      <w:marRight w:val="0"/>
      <w:marTop w:val="0"/>
      <w:marBottom w:val="0"/>
      <w:divBdr>
        <w:top w:val="none" w:sz="0" w:space="0" w:color="auto"/>
        <w:left w:val="none" w:sz="0" w:space="0" w:color="auto"/>
        <w:bottom w:val="none" w:sz="0" w:space="0" w:color="auto"/>
        <w:right w:val="none" w:sz="0" w:space="0" w:color="auto"/>
      </w:divBdr>
      <w:divsChild>
        <w:div w:id="1194343493">
          <w:marLeft w:val="0"/>
          <w:marRight w:val="0"/>
          <w:marTop w:val="0"/>
          <w:marBottom w:val="0"/>
          <w:divBdr>
            <w:top w:val="none" w:sz="0" w:space="0" w:color="auto"/>
            <w:left w:val="none" w:sz="0" w:space="0" w:color="auto"/>
            <w:bottom w:val="none" w:sz="0" w:space="0" w:color="auto"/>
            <w:right w:val="none" w:sz="0" w:space="0" w:color="auto"/>
          </w:divBdr>
        </w:div>
        <w:div w:id="1197083894">
          <w:marLeft w:val="0"/>
          <w:marRight w:val="0"/>
          <w:marTop w:val="0"/>
          <w:marBottom w:val="0"/>
          <w:divBdr>
            <w:top w:val="none" w:sz="0" w:space="0" w:color="auto"/>
            <w:left w:val="none" w:sz="0" w:space="0" w:color="auto"/>
            <w:bottom w:val="none" w:sz="0" w:space="0" w:color="auto"/>
            <w:right w:val="none" w:sz="0" w:space="0" w:color="auto"/>
          </w:divBdr>
        </w:div>
        <w:div w:id="1069158636">
          <w:marLeft w:val="0"/>
          <w:marRight w:val="0"/>
          <w:marTop w:val="0"/>
          <w:marBottom w:val="0"/>
          <w:divBdr>
            <w:top w:val="none" w:sz="0" w:space="0" w:color="auto"/>
            <w:left w:val="none" w:sz="0" w:space="0" w:color="auto"/>
            <w:bottom w:val="none" w:sz="0" w:space="0" w:color="auto"/>
            <w:right w:val="none" w:sz="0" w:space="0" w:color="auto"/>
          </w:divBdr>
        </w:div>
        <w:div w:id="997152324">
          <w:marLeft w:val="0"/>
          <w:marRight w:val="0"/>
          <w:marTop w:val="0"/>
          <w:marBottom w:val="0"/>
          <w:divBdr>
            <w:top w:val="none" w:sz="0" w:space="0" w:color="auto"/>
            <w:left w:val="none" w:sz="0" w:space="0" w:color="auto"/>
            <w:bottom w:val="none" w:sz="0" w:space="0" w:color="auto"/>
            <w:right w:val="none" w:sz="0" w:space="0" w:color="auto"/>
          </w:divBdr>
        </w:div>
        <w:div w:id="2105226385">
          <w:marLeft w:val="0"/>
          <w:marRight w:val="0"/>
          <w:marTop w:val="0"/>
          <w:marBottom w:val="0"/>
          <w:divBdr>
            <w:top w:val="none" w:sz="0" w:space="0" w:color="auto"/>
            <w:left w:val="none" w:sz="0" w:space="0" w:color="auto"/>
            <w:bottom w:val="none" w:sz="0" w:space="0" w:color="auto"/>
            <w:right w:val="none" w:sz="0" w:space="0" w:color="auto"/>
          </w:divBdr>
        </w:div>
        <w:div w:id="954486978">
          <w:marLeft w:val="0"/>
          <w:marRight w:val="0"/>
          <w:marTop w:val="0"/>
          <w:marBottom w:val="0"/>
          <w:divBdr>
            <w:top w:val="none" w:sz="0" w:space="0" w:color="auto"/>
            <w:left w:val="none" w:sz="0" w:space="0" w:color="auto"/>
            <w:bottom w:val="none" w:sz="0" w:space="0" w:color="auto"/>
            <w:right w:val="none" w:sz="0" w:space="0" w:color="auto"/>
          </w:divBdr>
        </w:div>
        <w:div w:id="830678039">
          <w:marLeft w:val="0"/>
          <w:marRight w:val="0"/>
          <w:marTop w:val="0"/>
          <w:marBottom w:val="0"/>
          <w:divBdr>
            <w:top w:val="none" w:sz="0" w:space="0" w:color="auto"/>
            <w:left w:val="none" w:sz="0" w:space="0" w:color="auto"/>
            <w:bottom w:val="none" w:sz="0" w:space="0" w:color="auto"/>
            <w:right w:val="none" w:sz="0" w:space="0" w:color="auto"/>
          </w:divBdr>
        </w:div>
        <w:div w:id="132214266">
          <w:marLeft w:val="0"/>
          <w:marRight w:val="0"/>
          <w:marTop w:val="0"/>
          <w:marBottom w:val="0"/>
          <w:divBdr>
            <w:top w:val="none" w:sz="0" w:space="0" w:color="auto"/>
            <w:left w:val="none" w:sz="0" w:space="0" w:color="auto"/>
            <w:bottom w:val="none" w:sz="0" w:space="0" w:color="auto"/>
            <w:right w:val="none" w:sz="0" w:space="0" w:color="auto"/>
          </w:divBdr>
        </w:div>
        <w:div w:id="1210875229">
          <w:marLeft w:val="0"/>
          <w:marRight w:val="0"/>
          <w:marTop w:val="0"/>
          <w:marBottom w:val="0"/>
          <w:divBdr>
            <w:top w:val="none" w:sz="0" w:space="0" w:color="auto"/>
            <w:left w:val="none" w:sz="0" w:space="0" w:color="auto"/>
            <w:bottom w:val="none" w:sz="0" w:space="0" w:color="auto"/>
            <w:right w:val="none" w:sz="0" w:space="0" w:color="auto"/>
          </w:divBdr>
        </w:div>
        <w:div w:id="199973464">
          <w:marLeft w:val="0"/>
          <w:marRight w:val="0"/>
          <w:marTop w:val="0"/>
          <w:marBottom w:val="0"/>
          <w:divBdr>
            <w:top w:val="none" w:sz="0" w:space="0" w:color="auto"/>
            <w:left w:val="none" w:sz="0" w:space="0" w:color="auto"/>
            <w:bottom w:val="none" w:sz="0" w:space="0" w:color="auto"/>
            <w:right w:val="none" w:sz="0" w:space="0" w:color="auto"/>
          </w:divBdr>
        </w:div>
        <w:div w:id="1985039381">
          <w:marLeft w:val="0"/>
          <w:marRight w:val="0"/>
          <w:marTop w:val="0"/>
          <w:marBottom w:val="0"/>
          <w:divBdr>
            <w:top w:val="none" w:sz="0" w:space="0" w:color="auto"/>
            <w:left w:val="none" w:sz="0" w:space="0" w:color="auto"/>
            <w:bottom w:val="none" w:sz="0" w:space="0" w:color="auto"/>
            <w:right w:val="none" w:sz="0" w:space="0" w:color="auto"/>
          </w:divBdr>
        </w:div>
        <w:div w:id="1814832918">
          <w:marLeft w:val="0"/>
          <w:marRight w:val="0"/>
          <w:marTop w:val="0"/>
          <w:marBottom w:val="0"/>
          <w:divBdr>
            <w:top w:val="none" w:sz="0" w:space="0" w:color="auto"/>
            <w:left w:val="none" w:sz="0" w:space="0" w:color="auto"/>
            <w:bottom w:val="none" w:sz="0" w:space="0" w:color="auto"/>
            <w:right w:val="none" w:sz="0" w:space="0" w:color="auto"/>
          </w:divBdr>
        </w:div>
        <w:div w:id="9067304">
          <w:marLeft w:val="0"/>
          <w:marRight w:val="0"/>
          <w:marTop w:val="0"/>
          <w:marBottom w:val="0"/>
          <w:divBdr>
            <w:top w:val="none" w:sz="0" w:space="0" w:color="auto"/>
            <w:left w:val="none" w:sz="0" w:space="0" w:color="auto"/>
            <w:bottom w:val="none" w:sz="0" w:space="0" w:color="auto"/>
            <w:right w:val="none" w:sz="0" w:space="0" w:color="auto"/>
          </w:divBdr>
        </w:div>
        <w:div w:id="995718907">
          <w:marLeft w:val="0"/>
          <w:marRight w:val="0"/>
          <w:marTop w:val="0"/>
          <w:marBottom w:val="0"/>
          <w:divBdr>
            <w:top w:val="none" w:sz="0" w:space="0" w:color="auto"/>
            <w:left w:val="none" w:sz="0" w:space="0" w:color="auto"/>
            <w:bottom w:val="none" w:sz="0" w:space="0" w:color="auto"/>
            <w:right w:val="none" w:sz="0" w:space="0" w:color="auto"/>
          </w:divBdr>
        </w:div>
        <w:div w:id="507796649">
          <w:marLeft w:val="0"/>
          <w:marRight w:val="0"/>
          <w:marTop w:val="0"/>
          <w:marBottom w:val="0"/>
          <w:divBdr>
            <w:top w:val="none" w:sz="0" w:space="0" w:color="auto"/>
            <w:left w:val="none" w:sz="0" w:space="0" w:color="auto"/>
            <w:bottom w:val="none" w:sz="0" w:space="0" w:color="auto"/>
            <w:right w:val="none" w:sz="0" w:space="0" w:color="auto"/>
          </w:divBdr>
        </w:div>
        <w:div w:id="1781947840">
          <w:marLeft w:val="0"/>
          <w:marRight w:val="0"/>
          <w:marTop w:val="0"/>
          <w:marBottom w:val="0"/>
          <w:divBdr>
            <w:top w:val="none" w:sz="0" w:space="0" w:color="auto"/>
            <w:left w:val="none" w:sz="0" w:space="0" w:color="auto"/>
            <w:bottom w:val="none" w:sz="0" w:space="0" w:color="auto"/>
            <w:right w:val="none" w:sz="0" w:space="0" w:color="auto"/>
          </w:divBdr>
        </w:div>
        <w:div w:id="554856326">
          <w:marLeft w:val="0"/>
          <w:marRight w:val="0"/>
          <w:marTop w:val="0"/>
          <w:marBottom w:val="0"/>
          <w:divBdr>
            <w:top w:val="none" w:sz="0" w:space="0" w:color="auto"/>
            <w:left w:val="none" w:sz="0" w:space="0" w:color="auto"/>
            <w:bottom w:val="none" w:sz="0" w:space="0" w:color="auto"/>
            <w:right w:val="none" w:sz="0" w:space="0" w:color="auto"/>
          </w:divBdr>
        </w:div>
        <w:div w:id="319772730">
          <w:marLeft w:val="0"/>
          <w:marRight w:val="0"/>
          <w:marTop w:val="0"/>
          <w:marBottom w:val="0"/>
          <w:divBdr>
            <w:top w:val="none" w:sz="0" w:space="0" w:color="auto"/>
            <w:left w:val="none" w:sz="0" w:space="0" w:color="auto"/>
            <w:bottom w:val="none" w:sz="0" w:space="0" w:color="auto"/>
            <w:right w:val="none" w:sz="0" w:space="0" w:color="auto"/>
          </w:divBdr>
        </w:div>
        <w:div w:id="1499929468">
          <w:marLeft w:val="0"/>
          <w:marRight w:val="0"/>
          <w:marTop w:val="0"/>
          <w:marBottom w:val="0"/>
          <w:divBdr>
            <w:top w:val="none" w:sz="0" w:space="0" w:color="auto"/>
            <w:left w:val="none" w:sz="0" w:space="0" w:color="auto"/>
            <w:bottom w:val="none" w:sz="0" w:space="0" w:color="auto"/>
            <w:right w:val="none" w:sz="0" w:space="0" w:color="auto"/>
          </w:divBdr>
        </w:div>
        <w:div w:id="26805412">
          <w:marLeft w:val="0"/>
          <w:marRight w:val="0"/>
          <w:marTop w:val="0"/>
          <w:marBottom w:val="0"/>
          <w:divBdr>
            <w:top w:val="none" w:sz="0" w:space="0" w:color="auto"/>
            <w:left w:val="none" w:sz="0" w:space="0" w:color="auto"/>
            <w:bottom w:val="none" w:sz="0" w:space="0" w:color="auto"/>
            <w:right w:val="none" w:sz="0" w:space="0" w:color="auto"/>
          </w:divBdr>
        </w:div>
        <w:div w:id="391656991">
          <w:marLeft w:val="0"/>
          <w:marRight w:val="0"/>
          <w:marTop w:val="0"/>
          <w:marBottom w:val="0"/>
          <w:divBdr>
            <w:top w:val="none" w:sz="0" w:space="0" w:color="auto"/>
            <w:left w:val="none" w:sz="0" w:space="0" w:color="auto"/>
            <w:bottom w:val="none" w:sz="0" w:space="0" w:color="auto"/>
            <w:right w:val="none" w:sz="0" w:space="0" w:color="auto"/>
          </w:divBdr>
        </w:div>
        <w:div w:id="1716656557">
          <w:marLeft w:val="0"/>
          <w:marRight w:val="0"/>
          <w:marTop w:val="0"/>
          <w:marBottom w:val="0"/>
          <w:divBdr>
            <w:top w:val="none" w:sz="0" w:space="0" w:color="auto"/>
            <w:left w:val="none" w:sz="0" w:space="0" w:color="auto"/>
            <w:bottom w:val="none" w:sz="0" w:space="0" w:color="auto"/>
            <w:right w:val="none" w:sz="0" w:space="0" w:color="auto"/>
          </w:divBdr>
        </w:div>
        <w:div w:id="10491569">
          <w:marLeft w:val="0"/>
          <w:marRight w:val="0"/>
          <w:marTop w:val="0"/>
          <w:marBottom w:val="0"/>
          <w:divBdr>
            <w:top w:val="none" w:sz="0" w:space="0" w:color="auto"/>
            <w:left w:val="none" w:sz="0" w:space="0" w:color="auto"/>
            <w:bottom w:val="none" w:sz="0" w:space="0" w:color="auto"/>
            <w:right w:val="none" w:sz="0" w:space="0" w:color="auto"/>
          </w:divBdr>
        </w:div>
        <w:div w:id="476920743">
          <w:marLeft w:val="0"/>
          <w:marRight w:val="0"/>
          <w:marTop w:val="0"/>
          <w:marBottom w:val="0"/>
          <w:divBdr>
            <w:top w:val="none" w:sz="0" w:space="0" w:color="auto"/>
            <w:left w:val="none" w:sz="0" w:space="0" w:color="auto"/>
            <w:bottom w:val="none" w:sz="0" w:space="0" w:color="auto"/>
            <w:right w:val="none" w:sz="0" w:space="0" w:color="auto"/>
          </w:divBdr>
        </w:div>
        <w:div w:id="543325611">
          <w:marLeft w:val="0"/>
          <w:marRight w:val="0"/>
          <w:marTop w:val="0"/>
          <w:marBottom w:val="0"/>
          <w:divBdr>
            <w:top w:val="none" w:sz="0" w:space="0" w:color="auto"/>
            <w:left w:val="none" w:sz="0" w:space="0" w:color="auto"/>
            <w:bottom w:val="none" w:sz="0" w:space="0" w:color="auto"/>
            <w:right w:val="none" w:sz="0" w:space="0" w:color="auto"/>
          </w:divBdr>
        </w:div>
        <w:div w:id="1059743284">
          <w:marLeft w:val="0"/>
          <w:marRight w:val="0"/>
          <w:marTop w:val="0"/>
          <w:marBottom w:val="0"/>
          <w:divBdr>
            <w:top w:val="none" w:sz="0" w:space="0" w:color="auto"/>
            <w:left w:val="none" w:sz="0" w:space="0" w:color="auto"/>
            <w:bottom w:val="none" w:sz="0" w:space="0" w:color="auto"/>
            <w:right w:val="none" w:sz="0" w:space="0" w:color="auto"/>
          </w:divBdr>
        </w:div>
        <w:div w:id="1823035628">
          <w:marLeft w:val="0"/>
          <w:marRight w:val="0"/>
          <w:marTop w:val="0"/>
          <w:marBottom w:val="0"/>
          <w:divBdr>
            <w:top w:val="none" w:sz="0" w:space="0" w:color="auto"/>
            <w:left w:val="none" w:sz="0" w:space="0" w:color="auto"/>
            <w:bottom w:val="none" w:sz="0" w:space="0" w:color="auto"/>
            <w:right w:val="none" w:sz="0" w:space="0" w:color="auto"/>
          </w:divBdr>
        </w:div>
        <w:div w:id="155149720">
          <w:marLeft w:val="0"/>
          <w:marRight w:val="0"/>
          <w:marTop w:val="0"/>
          <w:marBottom w:val="0"/>
          <w:divBdr>
            <w:top w:val="none" w:sz="0" w:space="0" w:color="auto"/>
            <w:left w:val="none" w:sz="0" w:space="0" w:color="auto"/>
            <w:bottom w:val="none" w:sz="0" w:space="0" w:color="auto"/>
            <w:right w:val="none" w:sz="0" w:space="0" w:color="auto"/>
          </w:divBdr>
        </w:div>
        <w:div w:id="655378929">
          <w:marLeft w:val="0"/>
          <w:marRight w:val="0"/>
          <w:marTop w:val="0"/>
          <w:marBottom w:val="0"/>
          <w:divBdr>
            <w:top w:val="none" w:sz="0" w:space="0" w:color="auto"/>
            <w:left w:val="none" w:sz="0" w:space="0" w:color="auto"/>
            <w:bottom w:val="none" w:sz="0" w:space="0" w:color="auto"/>
            <w:right w:val="none" w:sz="0" w:space="0" w:color="auto"/>
          </w:divBdr>
        </w:div>
        <w:div w:id="963577343">
          <w:marLeft w:val="0"/>
          <w:marRight w:val="0"/>
          <w:marTop w:val="0"/>
          <w:marBottom w:val="0"/>
          <w:divBdr>
            <w:top w:val="none" w:sz="0" w:space="0" w:color="auto"/>
            <w:left w:val="none" w:sz="0" w:space="0" w:color="auto"/>
            <w:bottom w:val="none" w:sz="0" w:space="0" w:color="auto"/>
            <w:right w:val="none" w:sz="0" w:space="0" w:color="auto"/>
          </w:divBdr>
        </w:div>
        <w:div w:id="174658137">
          <w:marLeft w:val="0"/>
          <w:marRight w:val="0"/>
          <w:marTop w:val="0"/>
          <w:marBottom w:val="0"/>
          <w:divBdr>
            <w:top w:val="none" w:sz="0" w:space="0" w:color="auto"/>
            <w:left w:val="none" w:sz="0" w:space="0" w:color="auto"/>
            <w:bottom w:val="none" w:sz="0" w:space="0" w:color="auto"/>
            <w:right w:val="none" w:sz="0" w:space="0" w:color="auto"/>
          </w:divBdr>
        </w:div>
        <w:div w:id="1614440101">
          <w:marLeft w:val="0"/>
          <w:marRight w:val="0"/>
          <w:marTop w:val="0"/>
          <w:marBottom w:val="0"/>
          <w:divBdr>
            <w:top w:val="none" w:sz="0" w:space="0" w:color="auto"/>
            <w:left w:val="none" w:sz="0" w:space="0" w:color="auto"/>
            <w:bottom w:val="none" w:sz="0" w:space="0" w:color="auto"/>
            <w:right w:val="none" w:sz="0" w:space="0" w:color="auto"/>
          </w:divBdr>
        </w:div>
        <w:div w:id="2046371627">
          <w:marLeft w:val="0"/>
          <w:marRight w:val="0"/>
          <w:marTop w:val="0"/>
          <w:marBottom w:val="0"/>
          <w:divBdr>
            <w:top w:val="none" w:sz="0" w:space="0" w:color="auto"/>
            <w:left w:val="none" w:sz="0" w:space="0" w:color="auto"/>
            <w:bottom w:val="none" w:sz="0" w:space="0" w:color="auto"/>
            <w:right w:val="none" w:sz="0" w:space="0" w:color="auto"/>
          </w:divBdr>
        </w:div>
        <w:div w:id="710956361">
          <w:marLeft w:val="0"/>
          <w:marRight w:val="0"/>
          <w:marTop w:val="0"/>
          <w:marBottom w:val="0"/>
          <w:divBdr>
            <w:top w:val="none" w:sz="0" w:space="0" w:color="auto"/>
            <w:left w:val="none" w:sz="0" w:space="0" w:color="auto"/>
            <w:bottom w:val="none" w:sz="0" w:space="0" w:color="auto"/>
            <w:right w:val="none" w:sz="0" w:space="0" w:color="auto"/>
          </w:divBdr>
        </w:div>
        <w:div w:id="1782801596">
          <w:marLeft w:val="0"/>
          <w:marRight w:val="0"/>
          <w:marTop w:val="0"/>
          <w:marBottom w:val="0"/>
          <w:divBdr>
            <w:top w:val="none" w:sz="0" w:space="0" w:color="auto"/>
            <w:left w:val="none" w:sz="0" w:space="0" w:color="auto"/>
            <w:bottom w:val="none" w:sz="0" w:space="0" w:color="auto"/>
            <w:right w:val="none" w:sz="0" w:space="0" w:color="auto"/>
          </w:divBdr>
        </w:div>
        <w:div w:id="887494040">
          <w:marLeft w:val="0"/>
          <w:marRight w:val="0"/>
          <w:marTop w:val="0"/>
          <w:marBottom w:val="0"/>
          <w:divBdr>
            <w:top w:val="none" w:sz="0" w:space="0" w:color="auto"/>
            <w:left w:val="none" w:sz="0" w:space="0" w:color="auto"/>
            <w:bottom w:val="none" w:sz="0" w:space="0" w:color="auto"/>
            <w:right w:val="none" w:sz="0" w:space="0" w:color="auto"/>
          </w:divBdr>
        </w:div>
        <w:div w:id="44107429">
          <w:marLeft w:val="0"/>
          <w:marRight w:val="0"/>
          <w:marTop w:val="0"/>
          <w:marBottom w:val="0"/>
          <w:divBdr>
            <w:top w:val="none" w:sz="0" w:space="0" w:color="auto"/>
            <w:left w:val="none" w:sz="0" w:space="0" w:color="auto"/>
            <w:bottom w:val="none" w:sz="0" w:space="0" w:color="auto"/>
            <w:right w:val="none" w:sz="0" w:space="0" w:color="auto"/>
          </w:divBdr>
        </w:div>
        <w:div w:id="1654866263">
          <w:marLeft w:val="0"/>
          <w:marRight w:val="0"/>
          <w:marTop w:val="0"/>
          <w:marBottom w:val="0"/>
          <w:divBdr>
            <w:top w:val="none" w:sz="0" w:space="0" w:color="auto"/>
            <w:left w:val="none" w:sz="0" w:space="0" w:color="auto"/>
            <w:bottom w:val="none" w:sz="0" w:space="0" w:color="auto"/>
            <w:right w:val="none" w:sz="0" w:space="0" w:color="auto"/>
          </w:divBdr>
        </w:div>
        <w:div w:id="923802911">
          <w:marLeft w:val="0"/>
          <w:marRight w:val="0"/>
          <w:marTop w:val="0"/>
          <w:marBottom w:val="0"/>
          <w:divBdr>
            <w:top w:val="none" w:sz="0" w:space="0" w:color="auto"/>
            <w:left w:val="none" w:sz="0" w:space="0" w:color="auto"/>
            <w:bottom w:val="none" w:sz="0" w:space="0" w:color="auto"/>
            <w:right w:val="none" w:sz="0" w:space="0" w:color="auto"/>
          </w:divBdr>
        </w:div>
        <w:div w:id="998847169">
          <w:marLeft w:val="0"/>
          <w:marRight w:val="0"/>
          <w:marTop w:val="0"/>
          <w:marBottom w:val="0"/>
          <w:divBdr>
            <w:top w:val="none" w:sz="0" w:space="0" w:color="auto"/>
            <w:left w:val="none" w:sz="0" w:space="0" w:color="auto"/>
            <w:bottom w:val="none" w:sz="0" w:space="0" w:color="auto"/>
            <w:right w:val="none" w:sz="0" w:space="0" w:color="auto"/>
          </w:divBdr>
        </w:div>
        <w:div w:id="883758502">
          <w:marLeft w:val="0"/>
          <w:marRight w:val="0"/>
          <w:marTop w:val="0"/>
          <w:marBottom w:val="0"/>
          <w:divBdr>
            <w:top w:val="none" w:sz="0" w:space="0" w:color="auto"/>
            <w:left w:val="none" w:sz="0" w:space="0" w:color="auto"/>
            <w:bottom w:val="none" w:sz="0" w:space="0" w:color="auto"/>
            <w:right w:val="none" w:sz="0" w:space="0" w:color="auto"/>
          </w:divBdr>
        </w:div>
        <w:div w:id="2101682448">
          <w:marLeft w:val="0"/>
          <w:marRight w:val="0"/>
          <w:marTop w:val="0"/>
          <w:marBottom w:val="0"/>
          <w:divBdr>
            <w:top w:val="none" w:sz="0" w:space="0" w:color="auto"/>
            <w:left w:val="none" w:sz="0" w:space="0" w:color="auto"/>
            <w:bottom w:val="none" w:sz="0" w:space="0" w:color="auto"/>
            <w:right w:val="none" w:sz="0" w:space="0" w:color="auto"/>
          </w:divBdr>
        </w:div>
        <w:div w:id="1990399701">
          <w:marLeft w:val="0"/>
          <w:marRight w:val="0"/>
          <w:marTop w:val="0"/>
          <w:marBottom w:val="0"/>
          <w:divBdr>
            <w:top w:val="none" w:sz="0" w:space="0" w:color="auto"/>
            <w:left w:val="none" w:sz="0" w:space="0" w:color="auto"/>
            <w:bottom w:val="none" w:sz="0" w:space="0" w:color="auto"/>
            <w:right w:val="none" w:sz="0" w:space="0" w:color="auto"/>
          </w:divBdr>
        </w:div>
        <w:div w:id="86656729">
          <w:marLeft w:val="0"/>
          <w:marRight w:val="0"/>
          <w:marTop w:val="0"/>
          <w:marBottom w:val="0"/>
          <w:divBdr>
            <w:top w:val="none" w:sz="0" w:space="0" w:color="auto"/>
            <w:left w:val="none" w:sz="0" w:space="0" w:color="auto"/>
            <w:bottom w:val="none" w:sz="0" w:space="0" w:color="auto"/>
            <w:right w:val="none" w:sz="0" w:space="0" w:color="auto"/>
          </w:divBdr>
        </w:div>
        <w:div w:id="24864802">
          <w:marLeft w:val="0"/>
          <w:marRight w:val="0"/>
          <w:marTop w:val="0"/>
          <w:marBottom w:val="0"/>
          <w:divBdr>
            <w:top w:val="none" w:sz="0" w:space="0" w:color="auto"/>
            <w:left w:val="none" w:sz="0" w:space="0" w:color="auto"/>
            <w:bottom w:val="none" w:sz="0" w:space="0" w:color="auto"/>
            <w:right w:val="none" w:sz="0" w:space="0" w:color="auto"/>
          </w:divBdr>
        </w:div>
        <w:div w:id="299381470">
          <w:marLeft w:val="0"/>
          <w:marRight w:val="0"/>
          <w:marTop w:val="0"/>
          <w:marBottom w:val="0"/>
          <w:divBdr>
            <w:top w:val="none" w:sz="0" w:space="0" w:color="auto"/>
            <w:left w:val="none" w:sz="0" w:space="0" w:color="auto"/>
            <w:bottom w:val="none" w:sz="0" w:space="0" w:color="auto"/>
            <w:right w:val="none" w:sz="0" w:space="0" w:color="auto"/>
          </w:divBdr>
        </w:div>
        <w:div w:id="168495230">
          <w:marLeft w:val="0"/>
          <w:marRight w:val="0"/>
          <w:marTop w:val="0"/>
          <w:marBottom w:val="0"/>
          <w:divBdr>
            <w:top w:val="none" w:sz="0" w:space="0" w:color="auto"/>
            <w:left w:val="none" w:sz="0" w:space="0" w:color="auto"/>
            <w:bottom w:val="none" w:sz="0" w:space="0" w:color="auto"/>
            <w:right w:val="none" w:sz="0" w:space="0" w:color="auto"/>
          </w:divBdr>
        </w:div>
        <w:div w:id="1637179555">
          <w:marLeft w:val="0"/>
          <w:marRight w:val="0"/>
          <w:marTop w:val="0"/>
          <w:marBottom w:val="0"/>
          <w:divBdr>
            <w:top w:val="none" w:sz="0" w:space="0" w:color="auto"/>
            <w:left w:val="none" w:sz="0" w:space="0" w:color="auto"/>
            <w:bottom w:val="none" w:sz="0" w:space="0" w:color="auto"/>
            <w:right w:val="none" w:sz="0" w:space="0" w:color="auto"/>
          </w:divBdr>
        </w:div>
        <w:div w:id="2041316385">
          <w:marLeft w:val="0"/>
          <w:marRight w:val="0"/>
          <w:marTop w:val="0"/>
          <w:marBottom w:val="0"/>
          <w:divBdr>
            <w:top w:val="none" w:sz="0" w:space="0" w:color="auto"/>
            <w:left w:val="none" w:sz="0" w:space="0" w:color="auto"/>
            <w:bottom w:val="none" w:sz="0" w:space="0" w:color="auto"/>
            <w:right w:val="none" w:sz="0" w:space="0" w:color="auto"/>
          </w:divBdr>
        </w:div>
        <w:div w:id="2101443046">
          <w:marLeft w:val="0"/>
          <w:marRight w:val="0"/>
          <w:marTop w:val="0"/>
          <w:marBottom w:val="0"/>
          <w:divBdr>
            <w:top w:val="none" w:sz="0" w:space="0" w:color="auto"/>
            <w:left w:val="none" w:sz="0" w:space="0" w:color="auto"/>
            <w:bottom w:val="none" w:sz="0" w:space="0" w:color="auto"/>
            <w:right w:val="none" w:sz="0" w:space="0" w:color="auto"/>
          </w:divBdr>
        </w:div>
        <w:div w:id="495848233">
          <w:marLeft w:val="0"/>
          <w:marRight w:val="0"/>
          <w:marTop w:val="0"/>
          <w:marBottom w:val="0"/>
          <w:divBdr>
            <w:top w:val="none" w:sz="0" w:space="0" w:color="auto"/>
            <w:left w:val="none" w:sz="0" w:space="0" w:color="auto"/>
            <w:bottom w:val="none" w:sz="0" w:space="0" w:color="auto"/>
            <w:right w:val="none" w:sz="0" w:space="0" w:color="auto"/>
          </w:divBdr>
        </w:div>
        <w:div w:id="783962036">
          <w:marLeft w:val="0"/>
          <w:marRight w:val="0"/>
          <w:marTop w:val="0"/>
          <w:marBottom w:val="0"/>
          <w:divBdr>
            <w:top w:val="none" w:sz="0" w:space="0" w:color="auto"/>
            <w:left w:val="none" w:sz="0" w:space="0" w:color="auto"/>
            <w:bottom w:val="none" w:sz="0" w:space="0" w:color="auto"/>
            <w:right w:val="none" w:sz="0" w:space="0" w:color="auto"/>
          </w:divBdr>
        </w:div>
        <w:div w:id="1470127079">
          <w:marLeft w:val="0"/>
          <w:marRight w:val="0"/>
          <w:marTop w:val="0"/>
          <w:marBottom w:val="0"/>
          <w:divBdr>
            <w:top w:val="none" w:sz="0" w:space="0" w:color="auto"/>
            <w:left w:val="none" w:sz="0" w:space="0" w:color="auto"/>
            <w:bottom w:val="none" w:sz="0" w:space="0" w:color="auto"/>
            <w:right w:val="none" w:sz="0" w:space="0" w:color="auto"/>
          </w:divBdr>
        </w:div>
        <w:div w:id="1511136416">
          <w:marLeft w:val="0"/>
          <w:marRight w:val="0"/>
          <w:marTop w:val="0"/>
          <w:marBottom w:val="0"/>
          <w:divBdr>
            <w:top w:val="none" w:sz="0" w:space="0" w:color="auto"/>
            <w:left w:val="none" w:sz="0" w:space="0" w:color="auto"/>
            <w:bottom w:val="none" w:sz="0" w:space="0" w:color="auto"/>
            <w:right w:val="none" w:sz="0" w:space="0" w:color="auto"/>
          </w:divBdr>
        </w:div>
        <w:div w:id="719745787">
          <w:marLeft w:val="0"/>
          <w:marRight w:val="0"/>
          <w:marTop w:val="0"/>
          <w:marBottom w:val="0"/>
          <w:divBdr>
            <w:top w:val="none" w:sz="0" w:space="0" w:color="auto"/>
            <w:left w:val="none" w:sz="0" w:space="0" w:color="auto"/>
            <w:bottom w:val="none" w:sz="0" w:space="0" w:color="auto"/>
            <w:right w:val="none" w:sz="0" w:space="0" w:color="auto"/>
          </w:divBdr>
        </w:div>
        <w:div w:id="1039284462">
          <w:marLeft w:val="0"/>
          <w:marRight w:val="0"/>
          <w:marTop w:val="0"/>
          <w:marBottom w:val="0"/>
          <w:divBdr>
            <w:top w:val="none" w:sz="0" w:space="0" w:color="auto"/>
            <w:left w:val="none" w:sz="0" w:space="0" w:color="auto"/>
            <w:bottom w:val="none" w:sz="0" w:space="0" w:color="auto"/>
            <w:right w:val="none" w:sz="0" w:space="0" w:color="auto"/>
          </w:divBdr>
        </w:div>
        <w:div w:id="542794556">
          <w:marLeft w:val="0"/>
          <w:marRight w:val="0"/>
          <w:marTop w:val="0"/>
          <w:marBottom w:val="0"/>
          <w:divBdr>
            <w:top w:val="none" w:sz="0" w:space="0" w:color="auto"/>
            <w:left w:val="none" w:sz="0" w:space="0" w:color="auto"/>
            <w:bottom w:val="none" w:sz="0" w:space="0" w:color="auto"/>
            <w:right w:val="none" w:sz="0" w:space="0" w:color="auto"/>
          </w:divBdr>
        </w:div>
        <w:div w:id="576480705">
          <w:marLeft w:val="0"/>
          <w:marRight w:val="0"/>
          <w:marTop w:val="0"/>
          <w:marBottom w:val="0"/>
          <w:divBdr>
            <w:top w:val="none" w:sz="0" w:space="0" w:color="auto"/>
            <w:left w:val="none" w:sz="0" w:space="0" w:color="auto"/>
            <w:bottom w:val="none" w:sz="0" w:space="0" w:color="auto"/>
            <w:right w:val="none" w:sz="0" w:space="0" w:color="auto"/>
          </w:divBdr>
        </w:div>
        <w:div w:id="1411196774">
          <w:marLeft w:val="0"/>
          <w:marRight w:val="0"/>
          <w:marTop w:val="0"/>
          <w:marBottom w:val="0"/>
          <w:divBdr>
            <w:top w:val="none" w:sz="0" w:space="0" w:color="auto"/>
            <w:left w:val="none" w:sz="0" w:space="0" w:color="auto"/>
            <w:bottom w:val="none" w:sz="0" w:space="0" w:color="auto"/>
            <w:right w:val="none" w:sz="0" w:space="0" w:color="auto"/>
          </w:divBdr>
        </w:div>
        <w:div w:id="311522264">
          <w:marLeft w:val="0"/>
          <w:marRight w:val="0"/>
          <w:marTop w:val="0"/>
          <w:marBottom w:val="0"/>
          <w:divBdr>
            <w:top w:val="none" w:sz="0" w:space="0" w:color="auto"/>
            <w:left w:val="none" w:sz="0" w:space="0" w:color="auto"/>
            <w:bottom w:val="none" w:sz="0" w:space="0" w:color="auto"/>
            <w:right w:val="none" w:sz="0" w:space="0" w:color="auto"/>
          </w:divBdr>
        </w:div>
        <w:div w:id="1308243526">
          <w:marLeft w:val="0"/>
          <w:marRight w:val="0"/>
          <w:marTop w:val="0"/>
          <w:marBottom w:val="0"/>
          <w:divBdr>
            <w:top w:val="none" w:sz="0" w:space="0" w:color="auto"/>
            <w:left w:val="none" w:sz="0" w:space="0" w:color="auto"/>
            <w:bottom w:val="none" w:sz="0" w:space="0" w:color="auto"/>
            <w:right w:val="none" w:sz="0" w:space="0" w:color="auto"/>
          </w:divBdr>
        </w:div>
        <w:div w:id="1062800188">
          <w:marLeft w:val="0"/>
          <w:marRight w:val="0"/>
          <w:marTop w:val="0"/>
          <w:marBottom w:val="0"/>
          <w:divBdr>
            <w:top w:val="none" w:sz="0" w:space="0" w:color="auto"/>
            <w:left w:val="none" w:sz="0" w:space="0" w:color="auto"/>
            <w:bottom w:val="none" w:sz="0" w:space="0" w:color="auto"/>
            <w:right w:val="none" w:sz="0" w:space="0" w:color="auto"/>
          </w:divBdr>
        </w:div>
        <w:div w:id="85229488">
          <w:marLeft w:val="0"/>
          <w:marRight w:val="0"/>
          <w:marTop w:val="0"/>
          <w:marBottom w:val="0"/>
          <w:divBdr>
            <w:top w:val="none" w:sz="0" w:space="0" w:color="auto"/>
            <w:left w:val="none" w:sz="0" w:space="0" w:color="auto"/>
            <w:bottom w:val="none" w:sz="0" w:space="0" w:color="auto"/>
            <w:right w:val="none" w:sz="0" w:space="0" w:color="auto"/>
          </w:divBdr>
        </w:div>
        <w:div w:id="650401712">
          <w:marLeft w:val="0"/>
          <w:marRight w:val="0"/>
          <w:marTop w:val="0"/>
          <w:marBottom w:val="0"/>
          <w:divBdr>
            <w:top w:val="none" w:sz="0" w:space="0" w:color="auto"/>
            <w:left w:val="none" w:sz="0" w:space="0" w:color="auto"/>
            <w:bottom w:val="none" w:sz="0" w:space="0" w:color="auto"/>
            <w:right w:val="none" w:sz="0" w:space="0" w:color="auto"/>
          </w:divBdr>
        </w:div>
        <w:div w:id="679115187">
          <w:marLeft w:val="0"/>
          <w:marRight w:val="0"/>
          <w:marTop w:val="0"/>
          <w:marBottom w:val="0"/>
          <w:divBdr>
            <w:top w:val="none" w:sz="0" w:space="0" w:color="auto"/>
            <w:left w:val="none" w:sz="0" w:space="0" w:color="auto"/>
            <w:bottom w:val="none" w:sz="0" w:space="0" w:color="auto"/>
            <w:right w:val="none" w:sz="0" w:space="0" w:color="auto"/>
          </w:divBdr>
        </w:div>
        <w:div w:id="1956522676">
          <w:marLeft w:val="0"/>
          <w:marRight w:val="0"/>
          <w:marTop w:val="0"/>
          <w:marBottom w:val="0"/>
          <w:divBdr>
            <w:top w:val="none" w:sz="0" w:space="0" w:color="auto"/>
            <w:left w:val="none" w:sz="0" w:space="0" w:color="auto"/>
            <w:bottom w:val="none" w:sz="0" w:space="0" w:color="auto"/>
            <w:right w:val="none" w:sz="0" w:space="0" w:color="auto"/>
          </w:divBdr>
        </w:div>
        <w:div w:id="1107889841">
          <w:marLeft w:val="0"/>
          <w:marRight w:val="0"/>
          <w:marTop w:val="0"/>
          <w:marBottom w:val="0"/>
          <w:divBdr>
            <w:top w:val="none" w:sz="0" w:space="0" w:color="auto"/>
            <w:left w:val="none" w:sz="0" w:space="0" w:color="auto"/>
            <w:bottom w:val="none" w:sz="0" w:space="0" w:color="auto"/>
            <w:right w:val="none" w:sz="0" w:space="0" w:color="auto"/>
          </w:divBdr>
        </w:div>
        <w:div w:id="771559733">
          <w:marLeft w:val="0"/>
          <w:marRight w:val="0"/>
          <w:marTop w:val="0"/>
          <w:marBottom w:val="0"/>
          <w:divBdr>
            <w:top w:val="none" w:sz="0" w:space="0" w:color="auto"/>
            <w:left w:val="none" w:sz="0" w:space="0" w:color="auto"/>
            <w:bottom w:val="none" w:sz="0" w:space="0" w:color="auto"/>
            <w:right w:val="none" w:sz="0" w:space="0" w:color="auto"/>
          </w:divBdr>
        </w:div>
        <w:div w:id="490371163">
          <w:marLeft w:val="0"/>
          <w:marRight w:val="0"/>
          <w:marTop w:val="0"/>
          <w:marBottom w:val="0"/>
          <w:divBdr>
            <w:top w:val="none" w:sz="0" w:space="0" w:color="auto"/>
            <w:left w:val="none" w:sz="0" w:space="0" w:color="auto"/>
            <w:bottom w:val="none" w:sz="0" w:space="0" w:color="auto"/>
            <w:right w:val="none" w:sz="0" w:space="0" w:color="auto"/>
          </w:divBdr>
        </w:div>
      </w:divsChild>
    </w:div>
    <w:div w:id="1490558913">
      <w:bodyDiv w:val="1"/>
      <w:marLeft w:val="0"/>
      <w:marRight w:val="0"/>
      <w:marTop w:val="0"/>
      <w:marBottom w:val="0"/>
      <w:divBdr>
        <w:top w:val="none" w:sz="0" w:space="0" w:color="auto"/>
        <w:left w:val="none" w:sz="0" w:space="0" w:color="auto"/>
        <w:bottom w:val="none" w:sz="0" w:space="0" w:color="auto"/>
        <w:right w:val="none" w:sz="0" w:space="0" w:color="auto"/>
      </w:divBdr>
      <w:divsChild>
        <w:div w:id="166361764">
          <w:marLeft w:val="0"/>
          <w:marRight w:val="0"/>
          <w:marTop w:val="0"/>
          <w:marBottom w:val="0"/>
          <w:divBdr>
            <w:top w:val="none" w:sz="0" w:space="0" w:color="auto"/>
            <w:left w:val="none" w:sz="0" w:space="0" w:color="auto"/>
            <w:bottom w:val="none" w:sz="0" w:space="0" w:color="auto"/>
            <w:right w:val="none" w:sz="0" w:space="0" w:color="auto"/>
          </w:divBdr>
        </w:div>
        <w:div w:id="491995760">
          <w:marLeft w:val="0"/>
          <w:marRight w:val="0"/>
          <w:marTop w:val="0"/>
          <w:marBottom w:val="0"/>
          <w:divBdr>
            <w:top w:val="none" w:sz="0" w:space="0" w:color="auto"/>
            <w:left w:val="none" w:sz="0" w:space="0" w:color="auto"/>
            <w:bottom w:val="none" w:sz="0" w:space="0" w:color="auto"/>
            <w:right w:val="none" w:sz="0" w:space="0" w:color="auto"/>
          </w:divBdr>
        </w:div>
        <w:div w:id="1409300677">
          <w:marLeft w:val="0"/>
          <w:marRight w:val="0"/>
          <w:marTop w:val="0"/>
          <w:marBottom w:val="0"/>
          <w:divBdr>
            <w:top w:val="none" w:sz="0" w:space="0" w:color="auto"/>
            <w:left w:val="none" w:sz="0" w:space="0" w:color="auto"/>
            <w:bottom w:val="none" w:sz="0" w:space="0" w:color="auto"/>
            <w:right w:val="none" w:sz="0" w:space="0" w:color="auto"/>
          </w:divBdr>
        </w:div>
        <w:div w:id="1693526808">
          <w:marLeft w:val="0"/>
          <w:marRight w:val="0"/>
          <w:marTop w:val="0"/>
          <w:marBottom w:val="0"/>
          <w:divBdr>
            <w:top w:val="none" w:sz="0" w:space="0" w:color="auto"/>
            <w:left w:val="none" w:sz="0" w:space="0" w:color="auto"/>
            <w:bottom w:val="none" w:sz="0" w:space="0" w:color="auto"/>
            <w:right w:val="none" w:sz="0" w:space="0" w:color="auto"/>
          </w:divBdr>
        </w:div>
        <w:div w:id="1359240656">
          <w:marLeft w:val="0"/>
          <w:marRight w:val="0"/>
          <w:marTop w:val="0"/>
          <w:marBottom w:val="0"/>
          <w:divBdr>
            <w:top w:val="none" w:sz="0" w:space="0" w:color="auto"/>
            <w:left w:val="none" w:sz="0" w:space="0" w:color="auto"/>
            <w:bottom w:val="none" w:sz="0" w:space="0" w:color="auto"/>
            <w:right w:val="none" w:sz="0" w:space="0" w:color="auto"/>
          </w:divBdr>
        </w:div>
        <w:div w:id="581377250">
          <w:marLeft w:val="0"/>
          <w:marRight w:val="0"/>
          <w:marTop w:val="0"/>
          <w:marBottom w:val="0"/>
          <w:divBdr>
            <w:top w:val="none" w:sz="0" w:space="0" w:color="auto"/>
            <w:left w:val="none" w:sz="0" w:space="0" w:color="auto"/>
            <w:bottom w:val="none" w:sz="0" w:space="0" w:color="auto"/>
            <w:right w:val="none" w:sz="0" w:space="0" w:color="auto"/>
          </w:divBdr>
        </w:div>
        <w:div w:id="619840295">
          <w:marLeft w:val="0"/>
          <w:marRight w:val="0"/>
          <w:marTop w:val="0"/>
          <w:marBottom w:val="0"/>
          <w:divBdr>
            <w:top w:val="none" w:sz="0" w:space="0" w:color="auto"/>
            <w:left w:val="none" w:sz="0" w:space="0" w:color="auto"/>
            <w:bottom w:val="none" w:sz="0" w:space="0" w:color="auto"/>
            <w:right w:val="none" w:sz="0" w:space="0" w:color="auto"/>
          </w:divBdr>
        </w:div>
        <w:div w:id="1988970801">
          <w:marLeft w:val="0"/>
          <w:marRight w:val="0"/>
          <w:marTop w:val="0"/>
          <w:marBottom w:val="0"/>
          <w:divBdr>
            <w:top w:val="none" w:sz="0" w:space="0" w:color="auto"/>
            <w:left w:val="none" w:sz="0" w:space="0" w:color="auto"/>
            <w:bottom w:val="none" w:sz="0" w:space="0" w:color="auto"/>
            <w:right w:val="none" w:sz="0" w:space="0" w:color="auto"/>
          </w:divBdr>
        </w:div>
        <w:div w:id="1858497100">
          <w:marLeft w:val="0"/>
          <w:marRight w:val="0"/>
          <w:marTop w:val="0"/>
          <w:marBottom w:val="0"/>
          <w:divBdr>
            <w:top w:val="none" w:sz="0" w:space="0" w:color="auto"/>
            <w:left w:val="none" w:sz="0" w:space="0" w:color="auto"/>
            <w:bottom w:val="none" w:sz="0" w:space="0" w:color="auto"/>
            <w:right w:val="none" w:sz="0" w:space="0" w:color="auto"/>
          </w:divBdr>
        </w:div>
        <w:div w:id="35006177">
          <w:marLeft w:val="0"/>
          <w:marRight w:val="0"/>
          <w:marTop w:val="0"/>
          <w:marBottom w:val="0"/>
          <w:divBdr>
            <w:top w:val="none" w:sz="0" w:space="0" w:color="auto"/>
            <w:left w:val="none" w:sz="0" w:space="0" w:color="auto"/>
            <w:bottom w:val="none" w:sz="0" w:space="0" w:color="auto"/>
            <w:right w:val="none" w:sz="0" w:space="0" w:color="auto"/>
          </w:divBdr>
        </w:div>
        <w:div w:id="139542887">
          <w:marLeft w:val="0"/>
          <w:marRight w:val="0"/>
          <w:marTop w:val="0"/>
          <w:marBottom w:val="0"/>
          <w:divBdr>
            <w:top w:val="none" w:sz="0" w:space="0" w:color="auto"/>
            <w:left w:val="none" w:sz="0" w:space="0" w:color="auto"/>
            <w:bottom w:val="none" w:sz="0" w:space="0" w:color="auto"/>
            <w:right w:val="none" w:sz="0" w:space="0" w:color="auto"/>
          </w:divBdr>
        </w:div>
        <w:div w:id="406003323">
          <w:marLeft w:val="0"/>
          <w:marRight w:val="0"/>
          <w:marTop w:val="0"/>
          <w:marBottom w:val="0"/>
          <w:divBdr>
            <w:top w:val="none" w:sz="0" w:space="0" w:color="auto"/>
            <w:left w:val="none" w:sz="0" w:space="0" w:color="auto"/>
            <w:bottom w:val="none" w:sz="0" w:space="0" w:color="auto"/>
            <w:right w:val="none" w:sz="0" w:space="0" w:color="auto"/>
          </w:divBdr>
        </w:div>
      </w:divsChild>
    </w:div>
    <w:div w:id="1505045491">
      <w:bodyDiv w:val="1"/>
      <w:marLeft w:val="0"/>
      <w:marRight w:val="0"/>
      <w:marTop w:val="0"/>
      <w:marBottom w:val="0"/>
      <w:divBdr>
        <w:top w:val="none" w:sz="0" w:space="0" w:color="auto"/>
        <w:left w:val="none" w:sz="0" w:space="0" w:color="auto"/>
        <w:bottom w:val="none" w:sz="0" w:space="0" w:color="auto"/>
        <w:right w:val="none" w:sz="0" w:space="0" w:color="auto"/>
      </w:divBdr>
    </w:div>
    <w:div w:id="1623800832">
      <w:bodyDiv w:val="1"/>
      <w:marLeft w:val="0"/>
      <w:marRight w:val="0"/>
      <w:marTop w:val="0"/>
      <w:marBottom w:val="0"/>
      <w:divBdr>
        <w:top w:val="none" w:sz="0" w:space="0" w:color="auto"/>
        <w:left w:val="none" w:sz="0" w:space="0" w:color="auto"/>
        <w:bottom w:val="none" w:sz="0" w:space="0" w:color="auto"/>
        <w:right w:val="none" w:sz="0" w:space="0" w:color="auto"/>
      </w:divBdr>
      <w:divsChild>
        <w:div w:id="42676014">
          <w:marLeft w:val="0"/>
          <w:marRight w:val="0"/>
          <w:marTop w:val="0"/>
          <w:marBottom w:val="0"/>
          <w:divBdr>
            <w:top w:val="none" w:sz="0" w:space="0" w:color="auto"/>
            <w:left w:val="none" w:sz="0" w:space="0" w:color="auto"/>
            <w:bottom w:val="none" w:sz="0" w:space="0" w:color="auto"/>
            <w:right w:val="none" w:sz="0" w:space="0" w:color="auto"/>
          </w:divBdr>
        </w:div>
        <w:div w:id="306664041">
          <w:marLeft w:val="0"/>
          <w:marRight w:val="0"/>
          <w:marTop w:val="0"/>
          <w:marBottom w:val="0"/>
          <w:divBdr>
            <w:top w:val="none" w:sz="0" w:space="0" w:color="auto"/>
            <w:left w:val="none" w:sz="0" w:space="0" w:color="auto"/>
            <w:bottom w:val="none" w:sz="0" w:space="0" w:color="auto"/>
            <w:right w:val="none" w:sz="0" w:space="0" w:color="auto"/>
          </w:divBdr>
        </w:div>
        <w:div w:id="827671447">
          <w:marLeft w:val="0"/>
          <w:marRight w:val="0"/>
          <w:marTop w:val="0"/>
          <w:marBottom w:val="0"/>
          <w:divBdr>
            <w:top w:val="none" w:sz="0" w:space="0" w:color="auto"/>
            <w:left w:val="none" w:sz="0" w:space="0" w:color="auto"/>
            <w:bottom w:val="none" w:sz="0" w:space="0" w:color="auto"/>
            <w:right w:val="none" w:sz="0" w:space="0" w:color="auto"/>
          </w:divBdr>
        </w:div>
        <w:div w:id="411661223">
          <w:marLeft w:val="0"/>
          <w:marRight w:val="0"/>
          <w:marTop w:val="0"/>
          <w:marBottom w:val="0"/>
          <w:divBdr>
            <w:top w:val="none" w:sz="0" w:space="0" w:color="auto"/>
            <w:left w:val="none" w:sz="0" w:space="0" w:color="auto"/>
            <w:bottom w:val="none" w:sz="0" w:space="0" w:color="auto"/>
            <w:right w:val="none" w:sz="0" w:space="0" w:color="auto"/>
          </w:divBdr>
        </w:div>
        <w:div w:id="1812407372">
          <w:marLeft w:val="0"/>
          <w:marRight w:val="0"/>
          <w:marTop w:val="0"/>
          <w:marBottom w:val="0"/>
          <w:divBdr>
            <w:top w:val="none" w:sz="0" w:space="0" w:color="auto"/>
            <w:left w:val="none" w:sz="0" w:space="0" w:color="auto"/>
            <w:bottom w:val="none" w:sz="0" w:space="0" w:color="auto"/>
            <w:right w:val="none" w:sz="0" w:space="0" w:color="auto"/>
          </w:divBdr>
        </w:div>
        <w:div w:id="1999768655">
          <w:marLeft w:val="0"/>
          <w:marRight w:val="0"/>
          <w:marTop w:val="0"/>
          <w:marBottom w:val="0"/>
          <w:divBdr>
            <w:top w:val="none" w:sz="0" w:space="0" w:color="auto"/>
            <w:left w:val="none" w:sz="0" w:space="0" w:color="auto"/>
            <w:bottom w:val="none" w:sz="0" w:space="0" w:color="auto"/>
            <w:right w:val="none" w:sz="0" w:space="0" w:color="auto"/>
          </w:divBdr>
        </w:div>
        <w:div w:id="1344435896">
          <w:marLeft w:val="0"/>
          <w:marRight w:val="0"/>
          <w:marTop w:val="0"/>
          <w:marBottom w:val="0"/>
          <w:divBdr>
            <w:top w:val="none" w:sz="0" w:space="0" w:color="auto"/>
            <w:left w:val="none" w:sz="0" w:space="0" w:color="auto"/>
            <w:bottom w:val="none" w:sz="0" w:space="0" w:color="auto"/>
            <w:right w:val="none" w:sz="0" w:space="0" w:color="auto"/>
          </w:divBdr>
        </w:div>
        <w:div w:id="648021278">
          <w:marLeft w:val="0"/>
          <w:marRight w:val="0"/>
          <w:marTop w:val="0"/>
          <w:marBottom w:val="0"/>
          <w:divBdr>
            <w:top w:val="none" w:sz="0" w:space="0" w:color="auto"/>
            <w:left w:val="none" w:sz="0" w:space="0" w:color="auto"/>
            <w:bottom w:val="none" w:sz="0" w:space="0" w:color="auto"/>
            <w:right w:val="none" w:sz="0" w:space="0" w:color="auto"/>
          </w:divBdr>
        </w:div>
        <w:div w:id="1215199299">
          <w:marLeft w:val="0"/>
          <w:marRight w:val="0"/>
          <w:marTop w:val="0"/>
          <w:marBottom w:val="0"/>
          <w:divBdr>
            <w:top w:val="none" w:sz="0" w:space="0" w:color="auto"/>
            <w:left w:val="none" w:sz="0" w:space="0" w:color="auto"/>
            <w:bottom w:val="none" w:sz="0" w:space="0" w:color="auto"/>
            <w:right w:val="none" w:sz="0" w:space="0" w:color="auto"/>
          </w:divBdr>
        </w:div>
        <w:div w:id="1533614340">
          <w:marLeft w:val="0"/>
          <w:marRight w:val="0"/>
          <w:marTop w:val="0"/>
          <w:marBottom w:val="0"/>
          <w:divBdr>
            <w:top w:val="none" w:sz="0" w:space="0" w:color="auto"/>
            <w:left w:val="none" w:sz="0" w:space="0" w:color="auto"/>
            <w:bottom w:val="none" w:sz="0" w:space="0" w:color="auto"/>
            <w:right w:val="none" w:sz="0" w:space="0" w:color="auto"/>
          </w:divBdr>
        </w:div>
        <w:div w:id="1186410643">
          <w:marLeft w:val="0"/>
          <w:marRight w:val="0"/>
          <w:marTop w:val="0"/>
          <w:marBottom w:val="0"/>
          <w:divBdr>
            <w:top w:val="none" w:sz="0" w:space="0" w:color="auto"/>
            <w:left w:val="none" w:sz="0" w:space="0" w:color="auto"/>
            <w:bottom w:val="none" w:sz="0" w:space="0" w:color="auto"/>
            <w:right w:val="none" w:sz="0" w:space="0" w:color="auto"/>
          </w:divBdr>
        </w:div>
        <w:div w:id="272329348">
          <w:marLeft w:val="0"/>
          <w:marRight w:val="0"/>
          <w:marTop w:val="0"/>
          <w:marBottom w:val="0"/>
          <w:divBdr>
            <w:top w:val="none" w:sz="0" w:space="0" w:color="auto"/>
            <w:left w:val="none" w:sz="0" w:space="0" w:color="auto"/>
            <w:bottom w:val="none" w:sz="0" w:space="0" w:color="auto"/>
            <w:right w:val="none" w:sz="0" w:space="0" w:color="auto"/>
          </w:divBdr>
        </w:div>
        <w:div w:id="1873497296">
          <w:marLeft w:val="0"/>
          <w:marRight w:val="0"/>
          <w:marTop w:val="0"/>
          <w:marBottom w:val="0"/>
          <w:divBdr>
            <w:top w:val="none" w:sz="0" w:space="0" w:color="auto"/>
            <w:left w:val="none" w:sz="0" w:space="0" w:color="auto"/>
            <w:bottom w:val="none" w:sz="0" w:space="0" w:color="auto"/>
            <w:right w:val="none" w:sz="0" w:space="0" w:color="auto"/>
          </w:divBdr>
        </w:div>
      </w:divsChild>
    </w:div>
    <w:div w:id="1625231136">
      <w:bodyDiv w:val="1"/>
      <w:marLeft w:val="0"/>
      <w:marRight w:val="0"/>
      <w:marTop w:val="0"/>
      <w:marBottom w:val="0"/>
      <w:divBdr>
        <w:top w:val="none" w:sz="0" w:space="0" w:color="auto"/>
        <w:left w:val="none" w:sz="0" w:space="0" w:color="auto"/>
        <w:bottom w:val="none" w:sz="0" w:space="0" w:color="auto"/>
        <w:right w:val="none" w:sz="0" w:space="0" w:color="auto"/>
      </w:divBdr>
    </w:div>
    <w:div w:id="1645307793">
      <w:bodyDiv w:val="1"/>
      <w:marLeft w:val="0"/>
      <w:marRight w:val="0"/>
      <w:marTop w:val="0"/>
      <w:marBottom w:val="0"/>
      <w:divBdr>
        <w:top w:val="none" w:sz="0" w:space="0" w:color="auto"/>
        <w:left w:val="none" w:sz="0" w:space="0" w:color="auto"/>
        <w:bottom w:val="none" w:sz="0" w:space="0" w:color="auto"/>
        <w:right w:val="none" w:sz="0" w:space="0" w:color="auto"/>
      </w:divBdr>
      <w:divsChild>
        <w:div w:id="1281181703">
          <w:marLeft w:val="0"/>
          <w:marRight w:val="0"/>
          <w:marTop w:val="0"/>
          <w:marBottom w:val="0"/>
          <w:divBdr>
            <w:top w:val="none" w:sz="0" w:space="0" w:color="auto"/>
            <w:left w:val="none" w:sz="0" w:space="0" w:color="auto"/>
            <w:bottom w:val="none" w:sz="0" w:space="0" w:color="auto"/>
            <w:right w:val="none" w:sz="0" w:space="0" w:color="auto"/>
          </w:divBdr>
          <w:divsChild>
            <w:div w:id="1030109169">
              <w:marLeft w:val="0"/>
              <w:marRight w:val="0"/>
              <w:marTop w:val="0"/>
              <w:marBottom w:val="0"/>
              <w:divBdr>
                <w:top w:val="none" w:sz="0" w:space="0" w:color="auto"/>
                <w:left w:val="none" w:sz="0" w:space="0" w:color="auto"/>
                <w:bottom w:val="none" w:sz="0" w:space="0" w:color="auto"/>
                <w:right w:val="none" w:sz="0" w:space="0" w:color="auto"/>
              </w:divBdr>
            </w:div>
            <w:div w:id="869143217">
              <w:marLeft w:val="0"/>
              <w:marRight w:val="0"/>
              <w:marTop w:val="0"/>
              <w:marBottom w:val="0"/>
              <w:divBdr>
                <w:top w:val="none" w:sz="0" w:space="0" w:color="auto"/>
                <w:left w:val="none" w:sz="0" w:space="0" w:color="auto"/>
                <w:bottom w:val="none" w:sz="0" w:space="0" w:color="auto"/>
                <w:right w:val="none" w:sz="0" w:space="0" w:color="auto"/>
              </w:divBdr>
            </w:div>
            <w:div w:id="283313721">
              <w:marLeft w:val="0"/>
              <w:marRight w:val="0"/>
              <w:marTop w:val="0"/>
              <w:marBottom w:val="0"/>
              <w:divBdr>
                <w:top w:val="none" w:sz="0" w:space="0" w:color="auto"/>
                <w:left w:val="none" w:sz="0" w:space="0" w:color="auto"/>
                <w:bottom w:val="none" w:sz="0" w:space="0" w:color="auto"/>
                <w:right w:val="none" w:sz="0" w:space="0" w:color="auto"/>
              </w:divBdr>
            </w:div>
            <w:div w:id="896480191">
              <w:marLeft w:val="0"/>
              <w:marRight w:val="0"/>
              <w:marTop w:val="0"/>
              <w:marBottom w:val="0"/>
              <w:divBdr>
                <w:top w:val="none" w:sz="0" w:space="0" w:color="auto"/>
                <w:left w:val="none" w:sz="0" w:space="0" w:color="auto"/>
                <w:bottom w:val="none" w:sz="0" w:space="0" w:color="auto"/>
                <w:right w:val="none" w:sz="0" w:space="0" w:color="auto"/>
              </w:divBdr>
            </w:div>
            <w:div w:id="1009869641">
              <w:marLeft w:val="0"/>
              <w:marRight w:val="0"/>
              <w:marTop w:val="0"/>
              <w:marBottom w:val="0"/>
              <w:divBdr>
                <w:top w:val="none" w:sz="0" w:space="0" w:color="auto"/>
                <w:left w:val="none" w:sz="0" w:space="0" w:color="auto"/>
                <w:bottom w:val="none" w:sz="0" w:space="0" w:color="auto"/>
                <w:right w:val="none" w:sz="0" w:space="0" w:color="auto"/>
              </w:divBdr>
            </w:div>
            <w:div w:id="355467847">
              <w:marLeft w:val="0"/>
              <w:marRight w:val="0"/>
              <w:marTop w:val="0"/>
              <w:marBottom w:val="0"/>
              <w:divBdr>
                <w:top w:val="none" w:sz="0" w:space="0" w:color="auto"/>
                <w:left w:val="none" w:sz="0" w:space="0" w:color="auto"/>
                <w:bottom w:val="none" w:sz="0" w:space="0" w:color="auto"/>
                <w:right w:val="none" w:sz="0" w:space="0" w:color="auto"/>
              </w:divBdr>
            </w:div>
            <w:div w:id="1920477200">
              <w:marLeft w:val="0"/>
              <w:marRight w:val="0"/>
              <w:marTop w:val="0"/>
              <w:marBottom w:val="0"/>
              <w:divBdr>
                <w:top w:val="none" w:sz="0" w:space="0" w:color="auto"/>
                <w:left w:val="none" w:sz="0" w:space="0" w:color="auto"/>
                <w:bottom w:val="none" w:sz="0" w:space="0" w:color="auto"/>
                <w:right w:val="none" w:sz="0" w:space="0" w:color="auto"/>
              </w:divBdr>
            </w:div>
            <w:div w:id="2079748065">
              <w:marLeft w:val="0"/>
              <w:marRight w:val="0"/>
              <w:marTop w:val="0"/>
              <w:marBottom w:val="0"/>
              <w:divBdr>
                <w:top w:val="none" w:sz="0" w:space="0" w:color="auto"/>
                <w:left w:val="none" w:sz="0" w:space="0" w:color="auto"/>
                <w:bottom w:val="none" w:sz="0" w:space="0" w:color="auto"/>
                <w:right w:val="none" w:sz="0" w:space="0" w:color="auto"/>
              </w:divBdr>
            </w:div>
            <w:div w:id="1158616674">
              <w:marLeft w:val="0"/>
              <w:marRight w:val="0"/>
              <w:marTop w:val="0"/>
              <w:marBottom w:val="0"/>
              <w:divBdr>
                <w:top w:val="none" w:sz="0" w:space="0" w:color="auto"/>
                <w:left w:val="none" w:sz="0" w:space="0" w:color="auto"/>
                <w:bottom w:val="none" w:sz="0" w:space="0" w:color="auto"/>
                <w:right w:val="none" w:sz="0" w:space="0" w:color="auto"/>
              </w:divBdr>
            </w:div>
            <w:div w:id="795023380">
              <w:marLeft w:val="0"/>
              <w:marRight w:val="0"/>
              <w:marTop w:val="0"/>
              <w:marBottom w:val="0"/>
              <w:divBdr>
                <w:top w:val="none" w:sz="0" w:space="0" w:color="auto"/>
                <w:left w:val="none" w:sz="0" w:space="0" w:color="auto"/>
                <w:bottom w:val="none" w:sz="0" w:space="0" w:color="auto"/>
                <w:right w:val="none" w:sz="0" w:space="0" w:color="auto"/>
              </w:divBdr>
            </w:div>
            <w:div w:id="126707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899927">
      <w:bodyDiv w:val="1"/>
      <w:marLeft w:val="0"/>
      <w:marRight w:val="0"/>
      <w:marTop w:val="0"/>
      <w:marBottom w:val="0"/>
      <w:divBdr>
        <w:top w:val="none" w:sz="0" w:space="0" w:color="auto"/>
        <w:left w:val="none" w:sz="0" w:space="0" w:color="auto"/>
        <w:bottom w:val="none" w:sz="0" w:space="0" w:color="auto"/>
        <w:right w:val="none" w:sz="0" w:space="0" w:color="auto"/>
      </w:divBdr>
      <w:divsChild>
        <w:div w:id="1761830895">
          <w:marLeft w:val="0"/>
          <w:marRight w:val="0"/>
          <w:marTop w:val="0"/>
          <w:marBottom w:val="0"/>
          <w:divBdr>
            <w:top w:val="none" w:sz="0" w:space="0" w:color="auto"/>
            <w:left w:val="none" w:sz="0" w:space="0" w:color="auto"/>
            <w:bottom w:val="none" w:sz="0" w:space="0" w:color="auto"/>
            <w:right w:val="none" w:sz="0" w:space="0" w:color="auto"/>
          </w:divBdr>
          <w:divsChild>
            <w:div w:id="1878273680">
              <w:marLeft w:val="0"/>
              <w:marRight w:val="0"/>
              <w:marTop w:val="0"/>
              <w:marBottom w:val="0"/>
              <w:divBdr>
                <w:top w:val="none" w:sz="0" w:space="0" w:color="auto"/>
                <w:left w:val="none" w:sz="0" w:space="0" w:color="auto"/>
                <w:bottom w:val="none" w:sz="0" w:space="0" w:color="auto"/>
                <w:right w:val="none" w:sz="0" w:space="0" w:color="auto"/>
              </w:divBdr>
              <w:divsChild>
                <w:div w:id="254442127">
                  <w:marLeft w:val="0"/>
                  <w:marRight w:val="0"/>
                  <w:marTop w:val="0"/>
                  <w:marBottom w:val="0"/>
                  <w:divBdr>
                    <w:top w:val="none" w:sz="0" w:space="0" w:color="auto"/>
                    <w:left w:val="none" w:sz="0" w:space="0" w:color="auto"/>
                    <w:bottom w:val="none" w:sz="0" w:space="0" w:color="auto"/>
                    <w:right w:val="none" w:sz="0" w:space="0" w:color="auto"/>
                  </w:divBdr>
                  <w:divsChild>
                    <w:div w:id="150878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859916">
      <w:bodyDiv w:val="1"/>
      <w:marLeft w:val="0"/>
      <w:marRight w:val="0"/>
      <w:marTop w:val="0"/>
      <w:marBottom w:val="0"/>
      <w:divBdr>
        <w:top w:val="none" w:sz="0" w:space="0" w:color="auto"/>
        <w:left w:val="none" w:sz="0" w:space="0" w:color="auto"/>
        <w:bottom w:val="none" w:sz="0" w:space="0" w:color="auto"/>
        <w:right w:val="none" w:sz="0" w:space="0" w:color="auto"/>
      </w:divBdr>
      <w:divsChild>
        <w:div w:id="729226725">
          <w:marLeft w:val="0"/>
          <w:marRight w:val="0"/>
          <w:marTop w:val="0"/>
          <w:marBottom w:val="0"/>
          <w:divBdr>
            <w:top w:val="none" w:sz="0" w:space="0" w:color="auto"/>
            <w:left w:val="none" w:sz="0" w:space="0" w:color="auto"/>
            <w:bottom w:val="none" w:sz="0" w:space="0" w:color="auto"/>
            <w:right w:val="none" w:sz="0" w:space="0" w:color="auto"/>
          </w:divBdr>
        </w:div>
        <w:div w:id="2035615159">
          <w:marLeft w:val="0"/>
          <w:marRight w:val="0"/>
          <w:marTop w:val="0"/>
          <w:marBottom w:val="0"/>
          <w:divBdr>
            <w:top w:val="none" w:sz="0" w:space="0" w:color="auto"/>
            <w:left w:val="none" w:sz="0" w:space="0" w:color="auto"/>
            <w:bottom w:val="none" w:sz="0" w:space="0" w:color="auto"/>
            <w:right w:val="none" w:sz="0" w:space="0" w:color="auto"/>
          </w:divBdr>
        </w:div>
        <w:div w:id="1205948508">
          <w:marLeft w:val="0"/>
          <w:marRight w:val="0"/>
          <w:marTop w:val="0"/>
          <w:marBottom w:val="0"/>
          <w:divBdr>
            <w:top w:val="none" w:sz="0" w:space="0" w:color="auto"/>
            <w:left w:val="none" w:sz="0" w:space="0" w:color="auto"/>
            <w:bottom w:val="none" w:sz="0" w:space="0" w:color="auto"/>
            <w:right w:val="none" w:sz="0" w:space="0" w:color="auto"/>
          </w:divBdr>
        </w:div>
        <w:div w:id="131992692">
          <w:marLeft w:val="0"/>
          <w:marRight w:val="0"/>
          <w:marTop w:val="0"/>
          <w:marBottom w:val="0"/>
          <w:divBdr>
            <w:top w:val="none" w:sz="0" w:space="0" w:color="auto"/>
            <w:left w:val="none" w:sz="0" w:space="0" w:color="auto"/>
            <w:bottom w:val="none" w:sz="0" w:space="0" w:color="auto"/>
            <w:right w:val="none" w:sz="0" w:space="0" w:color="auto"/>
          </w:divBdr>
        </w:div>
        <w:div w:id="1192300069">
          <w:marLeft w:val="0"/>
          <w:marRight w:val="0"/>
          <w:marTop w:val="0"/>
          <w:marBottom w:val="0"/>
          <w:divBdr>
            <w:top w:val="none" w:sz="0" w:space="0" w:color="auto"/>
            <w:left w:val="none" w:sz="0" w:space="0" w:color="auto"/>
            <w:bottom w:val="none" w:sz="0" w:space="0" w:color="auto"/>
            <w:right w:val="none" w:sz="0" w:space="0" w:color="auto"/>
          </w:divBdr>
        </w:div>
        <w:div w:id="837962150">
          <w:marLeft w:val="0"/>
          <w:marRight w:val="0"/>
          <w:marTop w:val="0"/>
          <w:marBottom w:val="0"/>
          <w:divBdr>
            <w:top w:val="none" w:sz="0" w:space="0" w:color="auto"/>
            <w:left w:val="none" w:sz="0" w:space="0" w:color="auto"/>
            <w:bottom w:val="none" w:sz="0" w:space="0" w:color="auto"/>
            <w:right w:val="none" w:sz="0" w:space="0" w:color="auto"/>
          </w:divBdr>
        </w:div>
        <w:div w:id="2130666212">
          <w:marLeft w:val="0"/>
          <w:marRight w:val="0"/>
          <w:marTop w:val="0"/>
          <w:marBottom w:val="0"/>
          <w:divBdr>
            <w:top w:val="none" w:sz="0" w:space="0" w:color="auto"/>
            <w:left w:val="none" w:sz="0" w:space="0" w:color="auto"/>
            <w:bottom w:val="none" w:sz="0" w:space="0" w:color="auto"/>
            <w:right w:val="none" w:sz="0" w:space="0" w:color="auto"/>
          </w:divBdr>
        </w:div>
        <w:div w:id="1689483297">
          <w:marLeft w:val="0"/>
          <w:marRight w:val="0"/>
          <w:marTop w:val="0"/>
          <w:marBottom w:val="0"/>
          <w:divBdr>
            <w:top w:val="none" w:sz="0" w:space="0" w:color="auto"/>
            <w:left w:val="none" w:sz="0" w:space="0" w:color="auto"/>
            <w:bottom w:val="none" w:sz="0" w:space="0" w:color="auto"/>
            <w:right w:val="none" w:sz="0" w:space="0" w:color="auto"/>
          </w:divBdr>
        </w:div>
        <w:div w:id="816266396">
          <w:marLeft w:val="0"/>
          <w:marRight w:val="0"/>
          <w:marTop w:val="0"/>
          <w:marBottom w:val="0"/>
          <w:divBdr>
            <w:top w:val="none" w:sz="0" w:space="0" w:color="auto"/>
            <w:left w:val="none" w:sz="0" w:space="0" w:color="auto"/>
            <w:bottom w:val="none" w:sz="0" w:space="0" w:color="auto"/>
            <w:right w:val="none" w:sz="0" w:space="0" w:color="auto"/>
          </w:divBdr>
        </w:div>
        <w:div w:id="1235049175">
          <w:marLeft w:val="0"/>
          <w:marRight w:val="0"/>
          <w:marTop w:val="0"/>
          <w:marBottom w:val="0"/>
          <w:divBdr>
            <w:top w:val="none" w:sz="0" w:space="0" w:color="auto"/>
            <w:left w:val="none" w:sz="0" w:space="0" w:color="auto"/>
            <w:bottom w:val="none" w:sz="0" w:space="0" w:color="auto"/>
            <w:right w:val="none" w:sz="0" w:space="0" w:color="auto"/>
          </w:divBdr>
        </w:div>
        <w:div w:id="2090881652">
          <w:marLeft w:val="0"/>
          <w:marRight w:val="0"/>
          <w:marTop w:val="0"/>
          <w:marBottom w:val="0"/>
          <w:divBdr>
            <w:top w:val="none" w:sz="0" w:space="0" w:color="auto"/>
            <w:left w:val="none" w:sz="0" w:space="0" w:color="auto"/>
            <w:bottom w:val="none" w:sz="0" w:space="0" w:color="auto"/>
            <w:right w:val="none" w:sz="0" w:space="0" w:color="auto"/>
          </w:divBdr>
        </w:div>
        <w:div w:id="1577008499">
          <w:marLeft w:val="0"/>
          <w:marRight w:val="0"/>
          <w:marTop w:val="0"/>
          <w:marBottom w:val="0"/>
          <w:divBdr>
            <w:top w:val="none" w:sz="0" w:space="0" w:color="auto"/>
            <w:left w:val="none" w:sz="0" w:space="0" w:color="auto"/>
            <w:bottom w:val="none" w:sz="0" w:space="0" w:color="auto"/>
            <w:right w:val="none" w:sz="0" w:space="0" w:color="auto"/>
          </w:divBdr>
        </w:div>
        <w:div w:id="2104766839">
          <w:marLeft w:val="0"/>
          <w:marRight w:val="0"/>
          <w:marTop w:val="0"/>
          <w:marBottom w:val="0"/>
          <w:divBdr>
            <w:top w:val="none" w:sz="0" w:space="0" w:color="auto"/>
            <w:left w:val="none" w:sz="0" w:space="0" w:color="auto"/>
            <w:bottom w:val="none" w:sz="0" w:space="0" w:color="auto"/>
            <w:right w:val="none" w:sz="0" w:space="0" w:color="auto"/>
          </w:divBdr>
        </w:div>
        <w:div w:id="790902618">
          <w:marLeft w:val="0"/>
          <w:marRight w:val="0"/>
          <w:marTop w:val="0"/>
          <w:marBottom w:val="0"/>
          <w:divBdr>
            <w:top w:val="none" w:sz="0" w:space="0" w:color="auto"/>
            <w:left w:val="none" w:sz="0" w:space="0" w:color="auto"/>
            <w:bottom w:val="none" w:sz="0" w:space="0" w:color="auto"/>
            <w:right w:val="none" w:sz="0" w:space="0" w:color="auto"/>
          </w:divBdr>
        </w:div>
        <w:div w:id="209146042">
          <w:marLeft w:val="0"/>
          <w:marRight w:val="0"/>
          <w:marTop w:val="0"/>
          <w:marBottom w:val="0"/>
          <w:divBdr>
            <w:top w:val="none" w:sz="0" w:space="0" w:color="auto"/>
            <w:left w:val="none" w:sz="0" w:space="0" w:color="auto"/>
            <w:bottom w:val="none" w:sz="0" w:space="0" w:color="auto"/>
            <w:right w:val="none" w:sz="0" w:space="0" w:color="auto"/>
          </w:divBdr>
        </w:div>
        <w:div w:id="379792687">
          <w:marLeft w:val="0"/>
          <w:marRight w:val="0"/>
          <w:marTop w:val="0"/>
          <w:marBottom w:val="0"/>
          <w:divBdr>
            <w:top w:val="none" w:sz="0" w:space="0" w:color="auto"/>
            <w:left w:val="none" w:sz="0" w:space="0" w:color="auto"/>
            <w:bottom w:val="none" w:sz="0" w:space="0" w:color="auto"/>
            <w:right w:val="none" w:sz="0" w:space="0" w:color="auto"/>
          </w:divBdr>
        </w:div>
        <w:div w:id="2100787941">
          <w:marLeft w:val="0"/>
          <w:marRight w:val="0"/>
          <w:marTop w:val="0"/>
          <w:marBottom w:val="0"/>
          <w:divBdr>
            <w:top w:val="none" w:sz="0" w:space="0" w:color="auto"/>
            <w:left w:val="none" w:sz="0" w:space="0" w:color="auto"/>
            <w:bottom w:val="none" w:sz="0" w:space="0" w:color="auto"/>
            <w:right w:val="none" w:sz="0" w:space="0" w:color="auto"/>
          </w:divBdr>
        </w:div>
        <w:div w:id="1086878405">
          <w:marLeft w:val="0"/>
          <w:marRight w:val="0"/>
          <w:marTop w:val="0"/>
          <w:marBottom w:val="0"/>
          <w:divBdr>
            <w:top w:val="none" w:sz="0" w:space="0" w:color="auto"/>
            <w:left w:val="none" w:sz="0" w:space="0" w:color="auto"/>
            <w:bottom w:val="none" w:sz="0" w:space="0" w:color="auto"/>
            <w:right w:val="none" w:sz="0" w:space="0" w:color="auto"/>
          </w:divBdr>
        </w:div>
        <w:div w:id="222298997">
          <w:marLeft w:val="0"/>
          <w:marRight w:val="0"/>
          <w:marTop w:val="0"/>
          <w:marBottom w:val="0"/>
          <w:divBdr>
            <w:top w:val="none" w:sz="0" w:space="0" w:color="auto"/>
            <w:left w:val="none" w:sz="0" w:space="0" w:color="auto"/>
            <w:bottom w:val="none" w:sz="0" w:space="0" w:color="auto"/>
            <w:right w:val="none" w:sz="0" w:space="0" w:color="auto"/>
          </w:divBdr>
        </w:div>
        <w:div w:id="390466619">
          <w:marLeft w:val="0"/>
          <w:marRight w:val="0"/>
          <w:marTop w:val="0"/>
          <w:marBottom w:val="0"/>
          <w:divBdr>
            <w:top w:val="none" w:sz="0" w:space="0" w:color="auto"/>
            <w:left w:val="none" w:sz="0" w:space="0" w:color="auto"/>
            <w:bottom w:val="none" w:sz="0" w:space="0" w:color="auto"/>
            <w:right w:val="none" w:sz="0" w:space="0" w:color="auto"/>
          </w:divBdr>
        </w:div>
        <w:div w:id="875311001">
          <w:marLeft w:val="0"/>
          <w:marRight w:val="0"/>
          <w:marTop w:val="0"/>
          <w:marBottom w:val="0"/>
          <w:divBdr>
            <w:top w:val="none" w:sz="0" w:space="0" w:color="auto"/>
            <w:left w:val="none" w:sz="0" w:space="0" w:color="auto"/>
            <w:bottom w:val="none" w:sz="0" w:space="0" w:color="auto"/>
            <w:right w:val="none" w:sz="0" w:space="0" w:color="auto"/>
          </w:divBdr>
        </w:div>
        <w:div w:id="584072362">
          <w:marLeft w:val="0"/>
          <w:marRight w:val="0"/>
          <w:marTop w:val="0"/>
          <w:marBottom w:val="0"/>
          <w:divBdr>
            <w:top w:val="none" w:sz="0" w:space="0" w:color="auto"/>
            <w:left w:val="none" w:sz="0" w:space="0" w:color="auto"/>
            <w:bottom w:val="none" w:sz="0" w:space="0" w:color="auto"/>
            <w:right w:val="none" w:sz="0" w:space="0" w:color="auto"/>
          </w:divBdr>
        </w:div>
        <w:div w:id="1686206133">
          <w:marLeft w:val="0"/>
          <w:marRight w:val="0"/>
          <w:marTop w:val="0"/>
          <w:marBottom w:val="0"/>
          <w:divBdr>
            <w:top w:val="none" w:sz="0" w:space="0" w:color="auto"/>
            <w:left w:val="none" w:sz="0" w:space="0" w:color="auto"/>
            <w:bottom w:val="none" w:sz="0" w:space="0" w:color="auto"/>
            <w:right w:val="none" w:sz="0" w:space="0" w:color="auto"/>
          </w:divBdr>
        </w:div>
        <w:div w:id="680665666">
          <w:marLeft w:val="0"/>
          <w:marRight w:val="0"/>
          <w:marTop w:val="0"/>
          <w:marBottom w:val="0"/>
          <w:divBdr>
            <w:top w:val="none" w:sz="0" w:space="0" w:color="auto"/>
            <w:left w:val="none" w:sz="0" w:space="0" w:color="auto"/>
            <w:bottom w:val="none" w:sz="0" w:space="0" w:color="auto"/>
            <w:right w:val="none" w:sz="0" w:space="0" w:color="auto"/>
          </w:divBdr>
        </w:div>
        <w:div w:id="1341391250">
          <w:marLeft w:val="0"/>
          <w:marRight w:val="0"/>
          <w:marTop w:val="0"/>
          <w:marBottom w:val="0"/>
          <w:divBdr>
            <w:top w:val="none" w:sz="0" w:space="0" w:color="auto"/>
            <w:left w:val="none" w:sz="0" w:space="0" w:color="auto"/>
            <w:bottom w:val="none" w:sz="0" w:space="0" w:color="auto"/>
            <w:right w:val="none" w:sz="0" w:space="0" w:color="auto"/>
          </w:divBdr>
        </w:div>
        <w:div w:id="1434009377">
          <w:marLeft w:val="0"/>
          <w:marRight w:val="0"/>
          <w:marTop w:val="0"/>
          <w:marBottom w:val="0"/>
          <w:divBdr>
            <w:top w:val="none" w:sz="0" w:space="0" w:color="auto"/>
            <w:left w:val="none" w:sz="0" w:space="0" w:color="auto"/>
            <w:bottom w:val="none" w:sz="0" w:space="0" w:color="auto"/>
            <w:right w:val="none" w:sz="0" w:space="0" w:color="auto"/>
          </w:divBdr>
        </w:div>
        <w:div w:id="1570381628">
          <w:marLeft w:val="0"/>
          <w:marRight w:val="0"/>
          <w:marTop w:val="0"/>
          <w:marBottom w:val="0"/>
          <w:divBdr>
            <w:top w:val="none" w:sz="0" w:space="0" w:color="auto"/>
            <w:left w:val="none" w:sz="0" w:space="0" w:color="auto"/>
            <w:bottom w:val="none" w:sz="0" w:space="0" w:color="auto"/>
            <w:right w:val="none" w:sz="0" w:space="0" w:color="auto"/>
          </w:divBdr>
        </w:div>
        <w:div w:id="1087531423">
          <w:marLeft w:val="0"/>
          <w:marRight w:val="0"/>
          <w:marTop w:val="0"/>
          <w:marBottom w:val="0"/>
          <w:divBdr>
            <w:top w:val="none" w:sz="0" w:space="0" w:color="auto"/>
            <w:left w:val="none" w:sz="0" w:space="0" w:color="auto"/>
            <w:bottom w:val="none" w:sz="0" w:space="0" w:color="auto"/>
            <w:right w:val="none" w:sz="0" w:space="0" w:color="auto"/>
          </w:divBdr>
        </w:div>
        <w:div w:id="507410757">
          <w:marLeft w:val="0"/>
          <w:marRight w:val="0"/>
          <w:marTop w:val="0"/>
          <w:marBottom w:val="0"/>
          <w:divBdr>
            <w:top w:val="none" w:sz="0" w:space="0" w:color="auto"/>
            <w:left w:val="none" w:sz="0" w:space="0" w:color="auto"/>
            <w:bottom w:val="none" w:sz="0" w:space="0" w:color="auto"/>
            <w:right w:val="none" w:sz="0" w:space="0" w:color="auto"/>
          </w:divBdr>
        </w:div>
        <w:div w:id="1987079203">
          <w:marLeft w:val="0"/>
          <w:marRight w:val="0"/>
          <w:marTop w:val="0"/>
          <w:marBottom w:val="0"/>
          <w:divBdr>
            <w:top w:val="none" w:sz="0" w:space="0" w:color="auto"/>
            <w:left w:val="none" w:sz="0" w:space="0" w:color="auto"/>
            <w:bottom w:val="none" w:sz="0" w:space="0" w:color="auto"/>
            <w:right w:val="none" w:sz="0" w:space="0" w:color="auto"/>
          </w:divBdr>
        </w:div>
        <w:div w:id="591665140">
          <w:marLeft w:val="0"/>
          <w:marRight w:val="0"/>
          <w:marTop w:val="0"/>
          <w:marBottom w:val="0"/>
          <w:divBdr>
            <w:top w:val="none" w:sz="0" w:space="0" w:color="auto"/>
            <w:left w:val="none" w:sz="0" w:space="0" w:color="auto"/>
            <w:bottom w:val="none" w:sz="0" w:space="0" w:color="auto"/>
            <w:right w:val="none" w:sz="0" w:space="0" w:color="auto"/>
          </w:divBdr>
        </w:div>
        <w:div w:id="2014843020">
          <w:marLeft w:val="0"/>
          <w:marRight w:val="0"/>
          <w:marTop w:val="0"/>
          <w:marBottom w:val="0"/>
          <w:divBdr>
            <w:top w:val="none" w:sz="0" w:space="0" w:color="auto"/>
            <w:left w:val="none" w:sz="0" w:space="0" w:color="auto"/>
            <w:bottom w:val="none" w:sz="0" w:space="0" w:color="auto"/>
            <w:right w:val="none" w:sz="0" w:space="0" w:color="auto"/>
          </w:divBdr>
        </w:div>
        <w:div w:id="1508977759">
          <w:marLeft w:val="0"/>
          <w:marRight w:val="0"/>
          <w:marTop w:val="0"/>
          <w:marBottom w:val="0"/>
          <w:divBdr>
            <w:top w:val="none" w:sz="0" w:space="0" w:color="auto"/>
            <w:left w:val="none" w:sz="0" w:space="0" w:color="auto"/>
            <w:bottom w:val="none" w:sz="0" w:space="0" w:color="auto"/>
            <w:right w:val="none" w:sz="0" w:space="0" w:color="auto"/>
          </w:divBdr>
        </w:div>
        <w:div w:id="1033924714">
          <w:marLeft w:val="0"/>
          <w:marRight w:val="0"/>
          <w:marTop w:val="0"/>
          <w:marBottom w:val="0"/>
          <w:divBdr>
            <w:top w:val="none" w:sz="0" w:space="0" w:color="auto"/>
            <w:left w:val="none" w:sz="0" w:space="0" w:color="auto"/>
            <w:bottom w:val="none" w:sz="0" w:space="0" w:color="auto"/>
            <w:right w:val="none" w:sz="0" w:space="0" w:color="auto"/>
          </w:divBdr>
        </w:div>
        <w:div w:id="791554888">
          <w:marLeft w:val="0"/>
          <w:marRight w:val="0"/>
          <w:marTop w:val="0"/>
          <w:marBottom w:val="0"/>
          <w:divBdr>
            <w:top w:val="none" w:sz="0" w:space="0" w:color="auto"/>
            <w:left w:val="none" w:sz="0" w:space="0" w:color="auto"/>
            <w:bottom w:val="none" w:sz="0" w:space="0" w:color="auto"/>
            <w:right w:val="none" w:sz="0" w:space="0" w:color="auto"/>
          </w:divBdr>
        </w:div>
        <w:div w:id="1878197868">
          <w:marLeft w:val="0"/>
          <w:marRight w:val="0"/>
          <w:marTop w:val="0"/>
          <w:marBottom w:val="0"/>
          <w:divBdr>
            <w:top w:val="none" w:sz="0" w:space="0" w:color="auto"/>
            <w:left w:val="none" w:sz="0" w:space="0" w:color="auto"/>
            <w:bottom w:val="none" w:sz="0" w:space="0" w:color="auto"/>
            <w:right w:val="none" w:sz="0" w:space="0" w:color="auto"/>
          </w:divBdr>
        </w:div>
        <w:div w:id="1970239433">
          <w:marLeft w:val="0"/>
          <w:marRight w:val="0"/>
          <w:marTop w:val="0"/>
          <w:marBottom w:val="0"/>
          <w:divBdr>
            <w:top w:val="none" w:sz="0" w:space="0" w:color="auto"/>
            <w:left w:val="none" w:sz="0" w:space="0" w:color="auto"/>
            <w:bottom w:val="none" w:sz="0" w:space="0" w:color="auto"/>
            <w:right w:val="none" w:sz="0" w:space="0" w:color="auto"/>
          </w:divBdr>
        </w:div>
        <w:div w:id="1968271444">
          <w:marLeft w:val="0"/>
          <w:marRight w:val="0"/>
          <w:marTop w:val="0"/>
          <w:marBottom w:val="0"/>
          <w:divBdr>
            <w:top w:val="none" w:sz="0" w:space="0" w:color="auto"/>
            <w:left w:val="none" w:sz="0" w:space="0" w:color="auto"/>
            <w:bottom w:val="none" w:sz="0" w:space="0" w:color="auto"/>
            <w:right w:val="none" w:sz="0" w:space="0" w:color="auto"/>
          </w:divBdr>
        </w:div>
        <w:div w:id="1911966602">
          <w:marLeft w:val="0"/>
          <w:marRight w:val="0"/>
          <w:marTop w:val="0"/>
          <w:marBottom w:val="0"/>
          <w:divBdr>
            <w:top w:val="none" w:sz="0" w:space="0" w:color="auto"/>
            <w:left w:val="none" w:sz="0" w:space="0" w:color="auto"/>
            <w:bottom w:val="none" w:sz="0" w:space="0" w:color="auto"/>
            <w:right w:val="none" w:sz="0" w:space="0" w:color="auto"/>
          </w:divBdr>
        </w:div>
        <w:div w:id="269892966">
          <w:marLeft w:val="0"/>
          <w:marRight w:val="0"/>
          <w:marTop w:val="0"/>
          <w:marBottom w:val="0"/>
          <w:divBdr>
            <w:top w:val="none" w:sz="0" w:space="0" w:color="auto"/>
            <w:left w:val="none" w:sz="0" w:space="0" w:color="auto"/>
            <w:bottom w:val="none" w:sz="0" w:space="0" w:color="auto"/>
            <w:right w:val="none" w:sz="0" w:space="0" w:color="auto"/>
          </w:divBdr>
        </w:div>
        <w:div w:id="469791268">
          <w:marLeft w:val="0"/>
          <w:marRight w:val="0"/>
          <w:marTop w:val="0"/>
          <w:marBottom w:val="0"/>
          <w:divBdr>
            <w:top w:val="none" w:sz="0" w:space="0" w:color="auto"/>
            <w:left w:val="none" w:sz="0" w:space="0" w:color="auto"/>
            <w:bottom w:val="none" w:sz="0" w:space="0" w:color="auto"/>
            <w:right w:val="none" w:sz="0" w:space="0" w:color="auto"/>
          </w:divBdr>
        </w:div>
        <w:div w:id="1750927134">
          <w:marLeft w:val="0"/>
          <w:marRight w:val="0"/>
          <w:marTop w:val="0"/>
          <w:marBottom w:val="0"/>
          <w:divBdr>
            <w:top w:val="none" w:sz="0" w:space="0" w:color="auto"/>
            <w:left w:val="none" w:sz="0" w:space="0" w:color="auto"/>
            <w:bottom w:val="none" w:sz="0" w:space="0" w:color="auto"/>
            <w:right w:val="none" w:sz="0" w:space="0" w:color="auto"/>
          </w:divBdr>
        </w:div>
        <w:div w:id="401677389">
          <w:marLeft w:val="0"/>
          <w:marRight w:val="0"/>
          <w:marTop w:val="0"/>
          <w:marBottom w:val="0"/>
          <w:divBdr>
            <w:top w:val="none" w:sz="0" w:space="0" w:color="auto"/>
            <w:left w:val="none" w:sz="0" w:space="0" w:color="auto"/>
            <w:bottom w:val="none" w:sz="0" w:space="0" w:color="auto"/>
            <w:right w:val="none" w:sz="0" w:space="0" w:color="auto"/>
          </w:divBdr>
        </w:div>
        <w:div w:id="1462842852">
          <w:marLeft w:val="0"/>
          <w:marRight w:val="0"/>
          <w:marTop w:val="0"/>
          <w:marBottom w:val="0"/>
          <w:divBdr>
            <w:top w:val="none" w:sz="0" w:space="0" w:color="auto"/>
            <w:left w:val="none" w:sz="0" w:space="0" w:color="auto"/>
            <w:bottom w:val="none" w:sz="0" w:space="0" w:color="auto"/>
            <w:right w:val="none" w:sz="0" w:space="0" w:color="auto"/>
          </w:divBdr>
        </w:div>
        <w:div w:id="1998916712">
          <w:marLeft w:val="0"/>
          <w:marRight w:val="0"/>
          <w:marTop w:val="0"/>
          <w:marBottom w:val="0"/>
          <w:divBdr>
            <w:top w:val="none" w:sz="0" w:space="0" w:color="auto"/>
            <w:left w:val="none" w:sz="0" w:space="0" w:color="auto"/>
            <w:bottom w:val="none" w:sz="0" w:space="0" w:color="auto"/>
            <w:right w:val="none" w:sz="0" w:space="0" w:color="auto"/>
          </w:divBdr>
        </w:div>
        <w:div w:id="129180088">
          <w:marLeft w:val="0"/>
          <w:marRight w:val="0"/>
          <w:marTop w:val="0"/>
          <w:marBottom w:val="0"/>
          <w:divBdr>
            <w:top w:val="none" w:sz="0" w:space="0" w:color="auto"/>
            <w:left w:val="none" w:sz="0" w:space="0" w:color="auto"/>
            <w:bottom w:val="none" w:sz="0" w:space="0" w:color="auto"/>
            <w:right w:val="none" w:sz="0" w:space="0" w:color="auto"/>
          </w:divBdr>
        </w:div>
        <w:div w:id="875508471">
          <w:marLeft w:val="0"/>
          <w:marRight w:val="0"/>
          <w:marTop w:val="0"/>
          <w:marBottom w:val="0"/>
          <w:divBdr>
            <w:top w:val="none" w:sz="0" w:space="0" w:color="auto"/>
            <w:left w:val="none" w:sz="0" w:space="0" w:color="auto"/>
            <w:bottom w:val="none" w:sz="0" w:space="0" w:color="auto"/>
            <w:right w:val="none" w:sz="0" w:space="0" w:color="auto"/>
          </w:divBdr>
        </w:div>
        <w:div w:id="969167130">
          <w:marLeft w:val="0"/>
          <w:marRight w:val="0"/>
          <w:marTop w:val="0"/>
          <w:marBottom w:val="0"/>
          <w:divBdr>
            <w:top w:val="none" w:sz="0" w:space="0" w:color="auto"/>
            <w:left w:val="none" w:sz="0" w:space="0" w:color="auto"/>
            <w:bottom w:val="none" w:sz="0" w:space="0" w:color="auto"/>
            <w:right w:val="none" w:sz="0" w:space="0" w:color="auto"/>
          </w:divBdr>
        </w:div>
        <w:div w:id="1718620328">
          <w:marLeft w:val="0"/>
          <w:marRight w:val="0"/>
          <w:marTop w:val="0"/>
          <w:marBottom w:val="0"/>
          <w:divBdr>
            <w:top w:val="none" w:sz="0" w:space="0" w:color="auto"/>
            <w:left w:val="none" w:sz="0" w:space="0" w:color="auto"/>
            <w:bottom w:val="none" w:sz="0" w:space="0" w:color="auto"/>
            <w:right w:val="none" w:sz="0" w:space="0" w:color="auto"/>
          </w:divBdr>
        </w:div>
        <w:div w:id="304512329">
          <w:marLeft w:val="0"/>
          <w:marRight w:val="0"/>
          <w:marTop w:val="0"/>
          <w:marBottom w:val="0"/>
          <w:divBdr>
            <w:top w:val="none" w:sz="0" w:space="0" w:color="auto"/>
            <w:left w:val="none" w:sz="0" w:space="0" w:color="auto"/>
            <w:bottom w:val="none" w:sz="0" w:space="0" w:color="auto"/>
            <w:right w:val="none" w:sz="0" w:space="0" w:color="auto"/>
          </w:divBdr>
        </w:div>
        <w:div w:id="2065593138">
          <w:marLeft w:val="0"/>
          <w:marRight w:val="0"/>
          <w:marTop w:val="0"/>
          <w:marBottom w:val="0"/>
          <w:divBdr>
            <w:top w:val="none" w:sz="0" w:space="0" w:color="auto"/>
            <w:left w:val="none" w:sz="0" w:space="0" w:color="auto"/>
            <w:bottom w:val="none" w:sz="0" w:space="0" w:color="auto"/>
            <w:right w:val="none" w:sz="0" w:space="0" w:color="auto"/>
          </w:divBdr>
        </w:div>
        <w:div w:id="1739207955">
          <w:marLeft w:val="0"/>
          <w:marRight w:val="0"/>
          <w:marTop w:val="0"/>
          <w:marBottom w:val="0"/>
          <w:divBdr>
            <w:top w:val="none" w:sz="0" w:space="0" w:color="auto"/>
            <w:left w:val="none" w:sz="0" w:space="0" w:color="auto"/>
            <w:bottom w:val="none" w:sz="0" w:space="0" w:color="auto"/>
            <w:right w:val="none" w:sz="0" w:space="0" w:color="auto"/>
          </w:divBdr>
        </w:div>
        <w:div w:id="884292026">
          <w:marLeft w:val="0"/>
          <w:marRight w:val="0"/>
          <w:marTop w:val="0"/>
          <w:marBottom w:val="0"/>
          <w:divBdr>
            <w:top w:val="none" w:sz="0" w:space="0" w:color="auto"/>
            <w:left w:val="none" w:sz="0" w:space="0" w:color="auto"/>
            <w:bottom w:val="none" w:sz="0" w:space="0" w:color="auto"/>
            <w:right w:val="none" w:sz="0" w:space="0" w:color="auto"/>
          </w:divBdr>
        </w:div>
        <w:div w:id="486434389">
          <w:marLeft w:val="0"/>
          <w:marRight w:val="0"/>
          <w:marTop w:val="0"/>
          <w:marBottom w:val="0"/>
          <w:divBdr>
            <w:top w:val="none" w:sz="0" w:space="0" w:color="auto"/>
            <w:left w:val="none" w:sz="0" w:space="0" w:color="auto"/>
            <w:bottom w:val="none" w:sz="0" w:space="0" w:color="auto"/>
            <w:right w:val="none" w:sz="0" w:space="0" w:color="auto"/>
          </w:divBdr>
        </w:div>
        <w:div w:id="1925214623">
          <w:marLeft w:val="0"/>
          <w:marRight w:val="0"/>
          <w:marTop w:val="0"/>
          <w:marBottom w:val="0"/>
          <w:divBdr>
            <w:top w:val="none" w:sz="0" w:space="0" w:color="auto"/>
            <w:left w:val="none" w:sz="0" w:space="0" w:color="auto"/>
            <w:bottom w:val="none" w:sz="0" w:space="0" w:color="auto"/>
            <w:right w:val="none" w:sz="0" w:space="0" w:color="auto"/>
          </w:divBdr>
        </w:div>
        <w:div w:id="2093044137">
          <w:marLeft w:val="0"/>
          <w:marRight w:val="0"/>
          <w:marTop w:val="0"/>
          <w:marBottom w:val="0"/>
          <w:divBdr>
            <w:top w:val="none" w:sz="0" w:space="0" w:color="auto"/>
            <w:left w:val="none" w:sz="0" w:space="0" w:color="auto"/>
            <w:bottom w:val="none" w:sz="0" w:space="0" w:color="auto"/>
            <w:right w:val="none" w:sz="0" w:space="0" w:color="auto"/>
          </w:divBdr>
        </w:div>
        <w:div w:id="1750761398">
          <w:marLeft w:val="0"/>
          <w:marRight w:val="0"/>
          <w:marTop w:val="0"/>
          <w:marBottom w:val="0"/>
          <w:divBdr>
            <w:top w:val="none" w:sz="0" w:space="0" w:color="auto"/>
            <w:left w:val="none" w:sz="0" w:space="0" w:color="auto"/>
            <w:bottom w:val="none" w:sz="0" w:space="0" w:color="auto"/>
            <w:right w:val="none" w:sz="0" w:space="0" w:color="auto"/>
          </w:divBdr>
        </w:div>
        <w:div w:id="704528124">
          <w:marLeft w:val="0"/>
          <w:marRight w:val="0"/>
          <w:marTop w:val="0"/>
          <w:marBottom w:val="0"/>
          <w:divBdr>
            <w:top w:val="none" w:sz="0" w:space="0" w:color="auto"/>
            <w:left w:val="none" w:sz="0" w:space="0" w:color="auto"/>
            <w:bottom w:val="none" w:sz="0" w:space="0" w:color="auto"/>
            <w:right w:val="none" w:sz="0" w:space="0" w:color="auto"/>
          </w:divBdr>
        </w:div>
        <w:div w:id="1656300859">
          <w:marLeft w:val="0"/>
          <w:marRight w:val="0"/>
          <w:marTop w:val="0"/>
          <w:marBottom w:val="0"/>
          <w:divBdr>
            <w:top w:val="none" w:sz="0" w:space="0" w:color="auto"/>
            <w:left w:val="none" w:sz="0" w:space="0" w:color="auto"/>
            <w:bottom w:val="none" w:sz="0" w:space="0" w:color="auto"/>
            <w:right w:val="none" w:sz="0" w:space="0" w:color="auto"/>
          </w:divBdr>
        </w:div>
        <w:div w:id="1664119114">
          <w:marLeft w:val="0"/>
          <w:marRight w:val="0"/>
          <w:marTop w:val="0"/>
          <w:marBottom w:val="0"/>
          <w:divBdr>
            <w:top w:val="none" w:sz="0" w:space="0" w:color="auto"/>
            <w:left w:val="none" w:sz="0" w:space="0" w:color="auto"/>
            <w:bottom w:val="none" w:sz="0" w:space="0" w:color="auto"/>
            <w:right w:val="none" w:sz="0" w:space="0" w:color="auto"/>
          </w:divBdr>
        </w:div>
        <w:div w:id="1604649482">
          <w:marLeft w:val="0"/>
          <w:marRight w:val="0"/>
          <w:marTop w:val="0"/>
          <w:marBottom w:val="0"/>
          <w:divBdr>
            <w:top w:val="none" w:sz="0" w:space="0" w:color="auto"/>
            <w:left w:val="none" w:sz="0" w:space="0" w:color="auto"/>
            <w:bottom w:val="none" w:sz="0" w:space="0" w:color="auto"/>
            <w:right w:val="none" w:sz="0" w:space="0" w:color="auto"/>
          </w:divBdr>
        </w:div>
        <w:div w:id="848906002">
          <w:marLeft w:val="0"/>
          <w:marRight w:val="0"/>
          <w:marTop w:val="0"/>
          <w:marBottom w:val="0"/>
          <w:divBdr>
            <w:top w:val="none" w:sz="0" w:space="0" w:color="auto"/>
            <w:left w:val="none" w:sz="0" w:space="0" w:color="auto"/>
            <w:bottom w:val="none" w:sz="0" w:space="0" w:color="auto"/>
            <w:right w:val="none" w:sz="0" w:space="0" w:color="auto"/>
          </w:divBdr>
        </w:div>
        <w:div w:id="640035725">
          <w:marLeft w:val="0"/>
          <w:marRight w:val="0"/>
          <w:marTop w:val="0"/>
          <w:marBottom w:val="0"/>
          <w:divBdr>
            <w:top w:val="none" w:sz="0" w:space="0" w:color="auto"/>
            <w:left w:val="none" w:sz="0" w:space="0" w:color="auto"/>
            <w:bottom w:val="none" w:sz="0" w:space="0" w:color="auto"/>
            <w:right w:val="none" w:sz="0" w:space="0" w:color="auto"/>
          </w:divBdr>
        </w:div>
        <w:div w:id="1487478303">
          <w:marLeft w:val="0"/>
          <w:marRight w:val="0"/>
          <w:marTop w:val="0"/>
          <w:marBottom w:val="0"/>
          <w:divBdr>
            <w:top w:val="none" w:sz="0" w:space="0" w:color="auto"/>
            <w:left w:val="none" w:sz="0" w:space="0" w:color="auto"/>
            <w:bottom w:val="none" w:sz="0" w:space="0" w:color="auto"/>
            <w:right w:val="none" w:sz="0" w:space="0" w:color="auto"/>
          </w:divBdr>
        </w:div>
        <w:div w:id="352390843">
          <w:marLeft w:val="0"/>
          <w:marRight w:val="0"/>
          <w:marTop w:val="0"/>
          <w:marBottom w:val="0"/>
          <w:divBdr>
            <w:top w:val="none" w:sz="0" w:space="0" w:color="auto"/>
            <w:left w:val="none" w:sz="0" w:space="0" w:color="auto"/>
            <w:bottom w:val="none" w:sz="0" w:space="0" w:color="auto"/>
            <w:right w:val="none" w:sz="0" w:space="0" w:color="auto"/>
          </w:divBdr>
        </w:div>
        <w:div w:id="925193187">
          <w:marLeft w:val="0"/>
          <w:marRight w:val="0"/>
          <w:marTop w:val="0"/>
          <w:marBottom w:val="0"/>
          <w:divBdr>
            <w:top w:val="none" w:sz="0" w:space="0" w:color="auto"/>
            <w:left w:val="none" w:sz="0" w:space="0" w:color="auto"/>
            <w:bottom w:val="none" w:sz="0" w:space="0" w:color="auto"/>
            <w:right w:val="none" w:sz="0" w:space="0" w:color="auto"/>
          </w:divBdr>
        </w:div>
        <w:div w:id="1073503505">
          <w:marLeft w:val="0"/>
          <w:marRight w:val="0"/>
          <w:marTop w:val="0"/>
          <w:marBottom w:val="0"/>
          <w:divBdr>
            <w:top w:val="none" w:sz="0" w:space="0" w:color="auto"/>
            <w:left w:val="none" w:sz="0" w:space="0" w:color="auto"/>
            <w:bottom w:val="none" w:sz="0" w:space="0" w:color="auto"/>
            <w:right w:val="none" w:sz="0" w:space="0" w:color="auto"/>
          </w:divBdr>
        </w:div>
        <w:div w:id="2038001729">
          <w:marLeft w:val="0"/>
          <w:marRight w:val="0"/>
          <w:marTop w:val="0"/>
          <w:marBottom w:val="0"/>
          <w:divBdr>
            <w:top w:val="none" w:sz="0" w:space="0" w:color="auto"/>
            <w:left w:val="none" w:sz="0" w:space="0" w:color="auto"/>
            <w:bottom w:val="none" w:sz="0" w:space="0" w:color="auto"/>
            <w:right w:val="none" w:sz="0" w:space="0" w:color="auto"/>
          </w:divBdr>
        </w:div>
        <w:div w:id="2299301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microsoft.com/office/2007/relationships/diagramDrawing" Target="diagrams/drawing2.xml"/><Relationship Id="rId26" Type="http://schemas.openxmlformats.org/officeDocument/2006/relationships/diagramQuickStyle" Target="diagrams/quickStyle4.xml"/><Relationship Id="rId39" Type="http://schemas.openxmlformats.org/officeDocument/2006/relationships/chart" Target="charts/chart3.xml"/><Relationship Id="rId3" Type="http://schemas.openxmlformats.org/officeDocument/2006/relationships/styles" Target="styles.xml"/><Relationship Id="rId21" Type="http://schemas.openxmlformats.org/officeDocument/2006/relationships/diagramQuickStyle" Target="diagrams/quickStyle3.xml"/><Relationship Id="rId34" Type="http://schemas.openxmlformats.org/officeDocument/2006/relationships/chart" Target="charts/chart1.xm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diagramLayout" Target="diagrams/layout4.xml"/><Relationship Id="rId33" Type="http://schemas.microsoft.com/office/2007/relationships/diagramDrawing" Target="diagrams/drawing5.xml"/><Relationship Id="rId38" Type="http://schemas.openxmlformats.org/officeDocument/2006/relationships/chart" Target="charts/chart2.xml"/><Relationship Id="rId46"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diagramLayout" Target="diagrams/layout3.xml"/><Relationship Id="rId29" Type="http://schemas.openxmlformats.org/officeDocument/2006/relationships/diagramData" Target="diagrams/data5.xml"/><Relationship Id="rId41" Type="http://schemas.openxmlformats.org/officeDocument/2006/relationships/hyperlink" Target="http://www.pugliausr.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diagramData" Target="diagrams/data4.xml"/><Relationship Id="rId32" Type="http://schemas.openxmlformats.org/officeDocument/2006/relationships/diagramColors" Target="diagrams/colors5.xml"/><Relationship Id="rId37" Type="http://schemas.openxmlformats.org/officeDocument/2006/relationships/image" Target="media/image4.emf"/><Relationship Id="rId40" Type="http://schemas.openxmlformats.org/officeDocument/2006/relationships/hyperlink" Target="mailto:direzione-puglia@istruzione.it"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Layout" Target="diagrams/layout2.xml"/><Relationship Id="rId23" Type="http://schemas.microsoft.com/office/2007/relationships/diagramDrawing" Target="diagrams/drawing3.xml"/><Relationship Id="rId28" Type="http://schemas.microsoft.com/office/2007/relationships/diagramDrawing" Target="diagrams/drawing4.xml"/><Relationship Id="rId36" Type="http://schemas.openxmlformats.org/officeDocument/2006/relationships/image" Target="media/image3.emf"/><Relationship Id="rId10" Type="http://schemas.openxmlformats.org/officeDocument/2006/relationships/diagramLayout" Target="diagrams/layout1.xml"/><Relationship Id="rId19" Type="http://schemas.openxmlformats.org/officeDocument/2006/relationships/diagramData" Target="diagrams/data3.xml"/><Relationship Id="rId31" Type="http://schemas.openxmlformats.org/officeDocument/2006/relationships/diagramQuickStyle" Target="diagrams/quickStyle5.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diagramColors" Target="diagrams/colors3.xml"/><Relationship Id="rId27" Type="http://schemas.openxmlformats.org/officeDocument/2006/relationships/diagramColors" Target="diagrams/colors4.xml"/><Relationship Id="rId30" Type="http://schemas.openxmlformats.org/officeDocument/2006/relationships/diagramLayout" Target="diagrams/layout5.xml"/><Relationship Id="rId35" Type="http://schemas.openxmlformats.org/officeDocument/2006/relationships/image" Target="media/image2.png"/><Relationship Id="rId43"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Cartel1"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Foglio_di_lavoro_di_Microsoft_Office_Excel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Foglio_di_lavoro_di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lang val="it-IT"/>
  <c:chart>
    <c:autoTitleDeleted val="1"/>
    <c:view3D>
      <c:rotX val="30"/>
      <c:perspective val="30"/>
    </c:view3D>
    <c:plotArea>
      <c:layout/>
      <c:pie3DChart>
        <c:varyColors val="1"/>
        <c:ser>
          <c:idx val="0"/>
          <c:order val="0"/>
          <c:explosion val="25"/>
          <c:dLbls>
            <c:showVal val="1"/>
            <c:showCatName val="1"/>
            <c:showLeaderLines val="1"/>
          </c:dLbls>
          <c:cat>
            <c:strRef>
              <c:f>Foglio1!$A$1:$A$5</c:f>
              <c:strCache>
                <c:ptCount val="5"/>
                <c:pt idx="0">
                  <c:v>Bari</c:v>
                </c:pt>
                <c:pt idx="1">
                  <c:v>Brindisi</c:v>
                </c:pt>
                <c:pt idx="2">
                  <c:v>Foggia</c:v>
                </c:pt>
                <c:pt idx="3">
                  <c:v>Lecce</c:v>
                </c:pt>
                <c:pt idx="4">
                  <c:v>Taranto</c:v>
                </c:pt>
              </c:strCache>
            </c:strRef>
          </c:cat>
          <c:val>
            <c:numRef>
              <c:f>Foglio1!$B$1:$B$5</c:f>
              <c:numCache>
                <c:formatCode>General</c:formatCode>
                <c:ptCount val="5"/>
                <c:pt idx="0">
                  <c:v>256</c:v>
                </c:pt>
                <c:pt idx="1">
                  <c:v>61</c:v>
                </c:pt>
                <c:pt idx="2">
                  <c:v>125</c:v>
                </c:pt>
                <c:pt idx="3">
                  <c:v>129</c:v>
                </c:pt>
                <c:pt idx="4">
                  <c:v>93</c:v>
                </c:pt>
              </c:numCache>
            </c:numRef>
          </c:val>
        </c:ser>
        <c:dLbls>
          <c:showVal val="1"/>
          <c:showCatName val="1"/>
        </c:dLbls>
      </c:pie3DChart>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it-IT"/>
  <c:chart>
    <c:title>
      <c:layout/>
    </c:title>
    <c:plotArea>
      <c:layout/>
      <c:pieChart>
        <c:varyColors val="1"/>
        <c:ser>
          <c:idx val="0"/>
          <c:order val="0"/>
          <c:tx>
            <c:strRef>
              <c:f>Foglio1!$B$1</c:f>
              <c:strCache>
                <c:ptCount val="1"/>
                <c:pt idx="0">
                  <c:v>Totale stranieri iscritti a.s. 15-16</c:v>
                </c:pt>
              </c:strCache>
            </c:strRef>
          </c:tx>
          <c:explosion val="25"/>
          <c:dLbls>
            <c:showPercent val="1"/>
            <c:showLeaderLines val="1"/>
          </c:dLbls>
          <c:cat>
            <c:strRef>
              <c:f>Foglio1!$A$2:$A$7</c:f>
              <c:strCache>
                <c:ptCount val="6"/>
                <c:pt idx="0">
                  <c:v>Bari </c:v>
                </c:pt>
                <c:pt idx="1">
                  <c:v>BAT</c:v>
                </c:pt>
                <c:pt idx="2">
                  <c:v>Brindisi</c:v>
                </c:pt>
                <c:pt idx="3">
                  <c:v>Foggia</c:v>
                </c:pt>
                <c:pt idx="4">
                  <c:v>Lecce</c:v>
                </c:pt>
                <c:pt idx="5">
                  <c:v>Taranto</c:v>
                </c:pt>
              </c:strCache>
            </c:strRef>
          </c:cat>
          <c:val>
            <c:numRef>
              <c:f>Foglio1!$B$2:$B$7</c:f>
              <c:numCache>
                <c:formatCode>General</c:formatCode>
                <c:ptCount val="6"/>
                <c:pt idx="0">
                  <c:v>5188</c:v>
                </c:pt>
                <c:pt idx="1">
                  <c:v>987</c:v>
                </c:pt>
                <c:pt idx="2">
                  <c:v>1131</c:v>
                </c:pt>
                <c:pt idx="3">
                  <c:v>3302</c:v>
                </c:pt>
                <c:pt idx="4">
                  <c:v>2420</c:v>
                </c:pt>
                <c:pt idx="5">
                  <c:v>1280</c:v>
                </c:pt>
              </c:numCache>
            </c:numRef>
          </c:val>
        </c:ser>
        <c:dLbls>
          <c:showPercent val="1"/>
        </c:dLbls>
        <c:firstSliceAng val="0"/>
      </c:pieChart>
    </c:plotArea>
    <c:legend>
      <c:legendPos val="r"/>
      <c:layout/>
    </c:legend>
    <c:plotVisOnly val="1"/>
    <c:dispBlanksAs val="zero"/>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it-IT"/>
  <c:chart>
    <c:title>
      <c:layout/>
    </c:title>
    <c:plotArea>
      <c:layout/>
      <c:pieChart>
        <c:varyColors val="1"/>
        <c:ser>
          <c:idx val="0"/>
          <c:order val="0"/>
          <c:tx>
            <c:strRef>
              <c:f>Foglio1!$B$1</c:f>
              <c:strCache>
                <c:ptCount val="1"/>
                <c:pt idx="0">
                  <c:v>Totale stranieri frequentanti a.s. 15-16</c:v>
                </c:pt>
              </c:strCache>
            </c:strRef>
          </c:tx>
          <c:explosion val="25"/>
          <c:dLbls>
            <c:showPercent val="1"/>
            <c:showLeaderLines val="1"/>
          </c:dLbls>
          <c:cat>
            <c:strRef>
              <c:f>Foglio1!$A$2:$A$7</c:f>
              <c:strCache>
                <c:ptCount val="6"/>
                <c:pt idx="0">
                  <c:v>Bari </c:v>
                </c:pt>
                <c:pt idx="1">
                  <c:v>BAT</c:v>
                </c:pt>
                <c:pt idx="2">
                  <c:v>Brindisi</c:v>
                </c:pt>
                <c:pt idx="3">
                  <c:v>Foggia</c:v>
                </c:pt>
                <c:pt idx="4">
                  <c:v>Lecce</c:v>
                </c:pt>
                <c:pt idx="5">
                  <c:v>Taranto</c:v>
                </c:pt>
              </c:strCache>
            </c:strRef>
          </c:cat>
          <c:val>
            <c:numRef>
              <c:f>Foglio1!$B$2:$B$7</c:f>
              <c:numCache>
                <c:formatCode>General</c:formatCode>
                <c:ptCount val="6"/>
                <c:pt idx="0">
                  <c:v>4841</c:v>
                </c:pt>
                <c:pt idx="1">
                  <c:v>935</c:v>
                </c:pt>
                <c:pt idx="2">
                  <c:v>1115</c:v>
                </c:pt>
                <c:pt idx="3">
                  <c:v>3014</c:v>
                </c:pt>
                <c:pt idx="4">
                  <c:v>1939</c:v>
                </c:pt>
                <c:pt idx="5">
                  <c:v>1204</c:v>
                </c:pt>
              </c:numCache>
            </c:numRef>
          </c:val>
        </c:ser>
        <c:dLbls>
          <c:showPercent val="1"/>
        </c:dLbls>
        <c:firstSliceAng val="0"/>
      </c:pieChart>
    </c:plotArea>
    <c:legend>
      <c:legendPos val="r"/>
      <c:layout/>
    </c:legend>
    <c:plotVisOnly val="1"/>
    <c:dispBlanksAs val="zero"/>
  </c:chart>
  <c:externalData r:id="rId1"/>
</c:chartSpace>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1#2">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1#3">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C33B08D-8CAA-45F7-844C-D796B139D5BF}" type="doc">
      <dgm:prSet loTypeId="urn:microsoft.com/office/officeart/2005/8/layout/radial5" loCatId="cycle" qsTypeId="urn:microsoft.com/office/officeart/2005/8/quickstyle/3d1" qsCatId="3D" csTypeId="urn:microsoft.com/office/officeart/2005/8/colors/colorful3" csCatId="colorful" phldr="1"/>
      <dgm:spPr/>
      <dgm:t>
        <a:bodyPr/>
        <a:lstStyle/>
        <a:p>
          <a:endParaRPr lang="it-IT"/>
        </a:p>
      </dgm:t>
    </dgm:pt>
    <dgm:pt modelId="{DB4B3A5B-0028-4C85-903B-405843269831}">
      <dgm:prSet phldrT="[Testo]"/>
      <dgm:spPr>
        <a:xfrm>
          <a:off x="2574749" y="1745904"/>
          <a:ext cx="889351" cy="889351"/>
        </a:xfr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a:solidFill>
                <a:sysClr val="window" lastClr="FFFFFF"/>
              </a:solidFill>
              <a:latin typeface="Calibri"/>
              <a:ea typeface="+mn-ea"/>
              <a:cs typeface="+mn-cs"/>
            </a:rPr>
            <a:t>Soggei coinvolti nella strategia di prevenzione del MIUR</a:t>
          </a:r>
        </a:p>
      </dgm:t>
    </dgm:pt>
    <dgm:pt modelId="{3916B9F8-7E49-4D54-A774-73A896ED9660}" type="parTrans" cxnId="{897092DA-CD68-4E46-AC2D-C9F3BEBBF27F}">
      <dgm:prSet/>
      <dgm:spPr/>
      <dgm:t>
        <a:bodyPr/>
        <a:lstStyle/>
        <a:p>
          <a:endParaRPr lang="it-IT"/>
        </a:p>
      </dgm:t>
    </dgm:pt>
    <dgm:pt modelId="{4B7F32CB-28F7-414D-9E1A-145F91C75D27}" type="sibTrans" cxnId="{897092DA-CD68-4E46-AC2D-C9F3BEBBF27F}">
      <dgm:prSet/>
      <dgm:spPr/>
      <dgm:t>
        <a:bodyPr/>
        <a:lstStyle/>
        <a:p>
          <a:endParaRPr lang="it-IT"/>
        </a:p>
      </dgm:t>
    </dgm:pt>
    <dgm:pt modelId="{DEBD5D7B-E4E0-409B-B73A-C51D570F1681}">
      <dgm:prSet phldrT="[Testo]"/>
      <dgm:spPr>
        <a:xfrm>
          <a:off x="2468443" y="7926"/>
          <a:ext cx="1101962" cy="1101962"/>
        </a:xfr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a:solidFill>
                <a:sysClr val="window" lastClr="FFFFFF"/>
              </a:solidFill>
              <a:latin typeface="Calibri"/>
              <a:ea typeface="+mn-ea"/>
              <a:cs typeface="+mn-cs"/>
            </a:rPr>
            <a:t>Organo di indirizzo politico</a:t>
          </a:r>
        </a:p>
      </dgm:t>
    </dgm:pt>
    <dgm:pt modelId="{7CC04F18-3A30-40E8-947A-2E222CF72878}" type="parTrans" cxnId="{B5202D85-CE31-462F-B630-5D902FBC9F8F}">
      <dgm:prSet/>
      <dgm:spPr>
        <a:xfrm rot="16200000">
          <a:off x="2850880" y="1286247"/>
          <a:ext cx="337088" cy="302379"/>
        </a:xfr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endParaRPr lang="it-IT">
            <a:solidFill>
              <a:sysClr val="window" lastClr="FFFFFF"/>
            </a:solidFill>
            <a:latin typeface="Calibri"/>
            <a:ea typeface="+mn-ea"/>
            <a:cs typeface="+mn-cs"/>
          </a:endParaRPr>
        </a:p>
      </dgm:t>
    </dgm:pt>
    <dgm:pt modelId="{A72D6D7E-9004-4710-8575-2E790E4191D4}" type="sibTrans" cxnId="{B5202D85-CE31-462F-B630-5D902FBC9F8F}">
      <dgm:prSet/>
      <dgm:spPr/>
      <dgm:t>
        <a:bodyPr/>
        <a:lstStyle/>
        <a:p>
          <a:endParaRPr lang="it-IT"/>
        </a:p>
      </dgm:t>
    </dgm:pt>
    <dgm:pt modelId="{F4A1E436-EA16-47FC-B5D3-D27D20854F37}">
      <dgm:prSet phldrT="[Testo]"/>
      <dgm:spPr>
        <a:xfrm>
          <a:off x="1760487" y="3109685"/>
          <a:ext cx="1101962" cy="1101962"/>
        </a:xfrm>
        <a:gradFill rotWithShape="0">
          <a:gsLst>
            <a:gs pos="0">
              <a:srgbClr val="9BBB59">
                <a:hueOff val="7500176"/>
                <a:satOff val="-11253"/>
                <a:lumOff val="-1830"/>
                <a:alphaOff val="0"/>
                <a:shade val="51000"/>
                <a:satMod val="130000"/>
              </a:srgbClr>
            </a:gs>
            <a:gs pos="80000">
              <a:srgbClr val="9BBB59">
                <a:hueOff val="7500176"/>
                <a:satOff val="-11253"/>
                <a:lumOff val="-1830"/>
                <a:alphaOff val="0"/>
                <a:shade val="93000"/>
                <a:satMod val="130000"/>
              </a:srgbClr>
            </a:gs>
            <a:gs pos="100000">
              <a:srgbClr val="9BBB59">
                <a:hueOff val="7500176"/>
                <a:satOff val="-11253"/>
                <a:lumOff val="-183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a:solidFill>
                <a:sysClr val="window" lastClr="FFFFFF"/>
              </a:solidFill>
              <a:latin typeface="Calibri"/>
              <a:ea typeface="+mn-ea"/>
              <a:cs typeface="+mn-cs"/>
            </a:rPr>
            <a:t>docenti/personale ATA collaboratori  a qualsiasi titolo</a:t>
          </a:r>
        </a:p>
      </dgm:t>
    </dgm:pt>
    <dgm:pt modelId="{A1AC383A-7A8F-4A33-BD19-51197CC71D4F}" type="parTrans" cxnId="{68EB59D6-A143-403D-AEFD-C18BBB4A34E7}">
      <dgm:prSet/>
      <dgm:spPr>
        <a:xfrm rot="6942857">
          <a:off x="2524104" y="2717949"/>
          <a:ext cx="337088" cy="302379"/>
        </a:xfrm>
        <a:gradFill rotWithShape="0">
          <a:gsLst>
            <a:gs pos="0">
              <a:srgbClr val="9BBB59">
                <a:hueOff val="7500176"/>
                <a:satOff val="-11253"/>
                <a:lumOff val="-1830"/>
                <a:alphaOff val="0"/>
                <a:shade val="51000"/>
                <a:satMod val="130000"/>
              </a:srgbClr>
            </a:gs>
            <a:gs pos="80000">
              <a:srgbClr val="9BBB59">
                <a:hueOff val="7500176"/>
                <a:satOff val="-11253"/>
                <a:lumOff val="-1830"/>
                <a:alphaOff val="0"/>
                <a:shade val="93000"/>
                <a:satMod val="130000"/>
              </a:srgbClr>
            </a:gs>
            <a:gs pos="100000">
              <a:srgbClr val="9BBB59">
                <a:hueOff val="7500176"/>
                <a:satOff val="-11253"/>
                <a:lumOff val="-183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endParaRPr lang="it-IT">
            <a:solidFill>
              <a:sysClr val="window" lastClr="FFFFFF"/>
            </a:solidFill>
            <a:latin typeface="Calibri"/>
            <a:ea typeface="+mn-ea"/>
            <a:cs typeface="+mn-cs"/>
          </a:endParaRPr>
        </a:p>
      </dgm:t>
    </dgm:pt>
    <dgm:pt modelId="{4A51C2D7-2256-4724-B3AB-2991A85B2D42}" type="sibTrans" cxnId="{68EB59D6-A143-403D-AEFD-C18BBB4A34E7}">
      <dgm:prSet/>
      <dgm:spPr/>
      <dgm:t>
        <a:bodyPr/>
        <a:lstStyle/>
        <a:p>
          <a:endParaRPr lang="it-IT"/>
        </a:p>
      </dgm:t>
    </dgm:pt>
    <dgm:pt modelId="{AEBDCE5E-435C-47BD-8599-2D55F277532F}">
      <dgm:prSet phldrT="[Testo]"/>
      <dgm:spPr>
        <a:xfrm>
          <a:off x="3744136" y="622268"/>
          <a:ext cx="1101962" cy="1101962"/>
        </a:xfrm>
        <a:gradFill rotWithShape="0">
          <a:gsLst>
            <a:gs pos="0">
              <a:srgbClr val="9BBB59">
                <a:hueOff val="1875044"/>
                <a:satOff val="-2813"/>
                <a:lumOff val="-458"/>
                <a:alphaOff val="0"/>
                <a:shade val="51000"/>
                <a:satMod val="130000"/>
              </a:srgbClr>
            </a:gs>
            <a:gs pos="80000">
              <a:srgbClr val="9BBB59">
                <a:hueOff val="1875044"/>
                <a:satOff val="-2813"/>
                <a:lumOff val="-458"/>
                <a:alphaOff val="0"/>
                <a:shade val="93000"/>
                <a:satMod val="130000"/>
              </a:srgbClr>
            </a:gs>
            <a:gs pos="100000">
              <a:srgbClr val="9BBB59">
                <a:hueOff val="1875044"/>
                <a:satOff val="-2813"/>
                <a:lumOff val="-458"/>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a:solidFill>
                <a:sysClr val="window" lastClr="FFFFFF"/>
              </a:solidFill>
              <a:latin typeface="Calibri"/>
              <a:ea typeface="+mn-ea"/>
              <a:cs typeface="+mn-cs"/>
            </a:rPr>
            <a:t>Responsabile della prevenzione della corruzione</a:t>
          </a:r>
        </a:p>
      </dgm:t>
    </dgm:pt>
    <dgm:pt modelId="{32E42D1B-57A8-4BFE-843C-20B5C3FC9735}" type="parTrans" cxnId="{E0DF5FEB-924C-4944-9D12-5AC71587C8A0}">
      <dgm:prSet/>
      <dgm:spPr>
        <a:xfrm rot="19285714">
          <a:off x="3439712" y="1569813"/>
          <a:ext cx="337088" cy="302379"/>
        </a:xfrm>
        <a:gradFill rotWithShape="0">
          <a:gsLst>
            <a:gs pos="0">
              <a:srgbClr val="9BBB59">
                <a:hueOff val="1875044"/>
                <a:satOff val="-2813"/>
                <a:lumOff val="-458"/>
                <a:alphaOff val="0"/>
                <a:shade val="51000"/>
                <a:satMod val="130000"/>
              </a:srgbClr>
            </a:gs>
            <a:gs pos="80000">
              <a:srgbClr val="9BBB59">
                <a:hueOff val="1875044"/>
                <a:satOff val="-2813"/>
                <a:lumOff val="-458"/>
                <a:alphaOff val="0"/>
                <a:shade val="93000"/>
                <a:satMod val="130000"/>
              </a:srgbClr>
            </a:gs>
            <a:gs pos="100000">
              <a:srgbClr val="9BBB59">
                <a:hueOff val="1875044"/>
                <a:satOff val="-2813"/>
                <a:lumOff val="-458"/>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endParaRPr lang="it-IT">
            <a:solidFill>
              <a:sysClr val="window" lastClr="FFFFFF"/>
            </a:solidFill>
            <a:latin typeface="Calibri"/>
            <a:ea typeface="+mn-ea"/>
            <a:cs typeface="+mn-cs"/>
          </a:endParaRPr>
        </a:p>
      </dgm:t>
    </dgm:pt>
    <dgm:pt modelId="{7BF4EA20-C4A9-48A1-8189-6CA523C72D3F}" type="sibTrans" cxnId="{E0DF5FEB-924C-4944-9D12-5AC71587C8A0}">
      <dgm:prSet/>
      <dgm:spPr/>
      <dgm:t>
        <a:bodyPr/>
        <a:lstStyle/>
        <a:p>
          <a:endParaRPr lang="it-IT"/>
        </a:p>
      </dgm:t>
    </dgm:pt>
    <dgm:pt modelId="{A71C54C1-C201-495A-88A2-5E33B0791B6F}">
      <dgm:prSet phldrT="[Testo]"/>
      <dgm:spPr>
        <a:xfrm>
          <a:off x="4059206" y="2002680"/>
          <a:ext cx="1101962" cy="1101962"/>
        </a:xfrm>
        <a:gradFill rotWithShape="0">
          <a:gsLst>
            <a:gs pos="0">
              <a:srgbClr val="9BBB59">
                <a:hueOff val="3750088"/>
                <a:satOff val="-5627"/>
                <a:lumOff val="-915"/>
                <a:alphaOff val="0"/>
                <a:shade val="51000"/>
                <a:satMod val="130000"/>
              </a:srgbClr>
            </a:gs>
            <a:gs pos="80000">
              <a:srgbClr val="9BBB59">
                <a:hueOff val="3750088"/>
                <a:satOff val="-5627"/>
                <a:lumOff val="-915"/>
                <a:alphaOff val="0"/>
                <a:shade val="93000"/>
                <a:satMod val="130000"/>
              </a:srgbClr>
            </a:gs>
            <a:gs pos="100000">
              <a:srgbClr val="9BBB59">
                <a:hueOff val="3750088"/>
                <a:satOff val="-5627"/>
                <a:lumOff val="-915"/>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a:solidFill>
                <a:sysClr val="window" lastClr="FFFFFF"/>
              </a:solidFill>
              <a:latin typeface="Calibri"/>
              <a:ea typeface="+mn-ea"/>
              <a:cs typeface="+mn-cs"/>
            </a:rPr>
            <a:t>Referenti della prevenzione della corruzione</a:t>
          </a:r>
        </a:p>
      </dgm:t>
    </dgm:pt>
    <dgm:pt modelId="{605A6962-DCA5-488C-BDDD-20E5FDA50A1C}" type="parTrans" cxnId="{3BC248CA-2093-4056-A4FC-49564254A71C}">
      <dgm:prSet/>
      <dgm:spPr>
        <a:xfrm rot="771429">
          <a:off x="3585141" y="2206981"/>
          <a:ext cx="337088" cy="302379"/>
        </a:xfrm>
        <a:gradFill rotWithShape="0">
          <a:gsLst>
            <a:gs pos="0">
              <a:srgbClr val="9BBB59">
                <a:hueOff val="3750088"/>
                <a:satOff val="-5627"/>
                <a:lumOff val="-915"/>
                <a:alphaOff val="0"/>
                <a:shade val="51000"/>
                <a:satMod val="130000"/>
              </a:srgbClr>
            </a:gs>
            <a:gs pos="80000">
              <a:srgbClr val="9BBB59">
                <a:hueOff val="3750088"/>
                <a:satOff val="-5627"/>
                <a:lumOff val="-915"/>
                <a:alphaOff val="0"/>
                <a:shade val="93000"/>
                <a:satMod val="130000"/>
              </a:srgbClr>
            </a:gs>
            <a:gs pos="100000">
              <a:srgbClr val="9BBB59">
                <a:hueOff val="3750088"/>
                <a:satOff val="-5627"/>
                <a:lumOff val="-915"/>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endParaRPr lang="it-IT">
            <a:solidFill>
              <a:sysClr val="window" lastClr="FFFFFF"/>
            </a:solidFill>
            <a:latin typeface="Calibri"/>
            <a:ea typeface="+mn-ea"/>
            <a:cs typeface="+mn-cs"/>
          </a:endParaRPr>
        </a:p>
      </dgm:t>
    </dgm:pt>
    <dgm:pt modelId="{EF141788-F4BA-4DD5-AD4A-0DA42FF4052F}" type="sibTrans" cxnId="{3BC248CA-2093-4056-A4FC-49564254A71C}">
      <dgm:prSet/>
      <dgm:spPr/>
      <dgm:t>
        <a:bodyPr/>
        <a:lstStyle/>
        <a:p>
          <a:endParaRPr lang="it-IT"/>
        </a:p>
      </dgm:t>
    </dgm:pt>
    <dgm:pt modelId="{5D7DCE49-8262-4C77-9821-1D680FC8128D}">
      <dgm:prSet phldrT="[Testo]"/>
      <dgm:spPr>
        <a:xfrm>
          <a:off x="3176399" y="3109685"/>
          <a:ext cx="1101962" cy="1101962"/>
        </a:xfrm>
        <a:gradFill rotWithShape="0">
          <a:gsLst>
            <a:gs pos="0">
              <a:srgbClr val="9BBB59">
                <a:hueOff val="5625132"/>
                <a:satOff val="-8440"/>
                <a:lumOff val="-1373"/>
                <a:alphaOff val="0"/>
                <a:shade val="51000"/>
                <a:satMod val="130000"/>
              </a:srgbClr>
            </a:gs>
            <a:gs pos="80000">
              <a:srgbClr val="9BBB59">
                <a:hueOff val="5625132"/>
                <a:satOff val="-8440"/>
                <a:lumOff val="-1373"/>
                <a:alphaOff val="0"/>
                <a:shade val="93000"/>
                <a:satMod val="130000"/>
              </a:srgbClr>
            </a:gs>
            <a:gs pos="100000">
              <a:srgbClr val="9BBB59">
                <a:hueOff val="5625132"/>
                <a:satOff val="-8440"/>
                <a:lumOff val="-1373"/>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a:solidFill>
                <a:sysClr val="window" lastClr="FFFFFF"/>
              </a:solidFill>
              <a:latin typeface="Calibri"/>
              <a:ea typeface="+mn-ea"/>
              <a:cs typeface="+mn-cs"/>
            </a:rPr>
            <a:t>Dirigenti scolastici</a:t>
          </a:r>
        </a:p>
      </dgm:t>
    </dgm:pt>
    <dgm:pt modelId="{081931A7-5335-4B8F-8099-78B0F4C859E0}" type="parTrans" cxnId="{50A22721-5425-4401-BAFB-64787FB690CA}">
      <dgm:prSet/>
      <dgm:spPr>
        <a:xfrm rot="3857143">
          <a:off x="3177657" y="2717949"/>
          <a:ext cx="337088" cy="302379"/>
        </a:xfrm>
        <a:gradFill rotWithShape="0">
          <a:gsLst>
            <a:gs pos="0">
              <a:srgbClr val="9BBB59">
                <a:hueOff val="5625132"/>
                <a:satOff val="-8440"/>
                <a:lumOff val="-1373"/>
                <a:alphaOff val="0"/>
                <a:shade val="51000"/>
                <a:satMod val="130000"/>
              </a:srgbClr>
            </a:gs>
            <a:gs pos="80000">
              <a:srgbClr val="9BBB59">
                <a:hueOff val="5625132"/>
                <a:satOff val="-8440"/>
                <a:lumOff val="-1373"/>
                <a:alphaOff val="0"/>
                <a:shade val="93000"/>
                <a:satMod val="130000"/>
              </a:srgbClr>
            </a:gs>
            <a:gs pos="100000">
              <a:srgbClr val="9BBB59">
                <a:hueOff val="5625132"/>
                <a:satOff val="-8440"/>
                <a:lumOff val="-1373"/>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endParaRPr lang="it-IT">
            <a:solidFill>
              <a:sysClr val="window" lastClr="FFFFFF"/>
            </a:solidFill>
            <a:latin typeface="Calibri"/>
            <a:ea typeface="+mn-ea"/>
            <a:cs typeface="+mn-cs"/>
          </a:endParaRPr>
        </a:p>
      </dgm:t>
    </dgm:pt>
    <dgm:pt modelId="{2B256077-9E97-43F8-BBF0-17A786B2884E}" type="sibTrans" cxnId="{50A22721-5425-4401-BAFB-64787FB690CA}">
      <dgm:prSet/>
      <dgm:spPr/>
      <dgm:t>
        <a:bodyPr/>
        <a:lstStyle/>
        <a:p>
          <a:endParaRPr lang="it-IT"/>
        </a:p>
      </dgm:t>
    </dgm:pt>
    <dgm:pt modelId="{EB6CE6FA-BC5A-409D-9125-A1645272A4E4}" type="pres">
      <dgm:prSet presAssocID="{4C33B08D-8CAA-45F7-844C-D796B139D5BF}" presName="Name0" presStyleCnt="0">
        <dgm:presLayoutVars>
          <dgm:chMax val="1"/>
          <dgm:dir/>
          <dgm:animLvl val="ctr"/>
          <dgm:resizeHandles val="exact"/>
        </dgm:presLayoutVars>
      </dgm:prSet>
      <dgm:spPr/>
      <dgm:t>
        <a:bodyPr/>
        <a:lstStyle/>
        <a:p>
          <a:endParaRPr lang="it-IT"/>
        </a:p>
      </dgm:t>
    </dgm:pt>
    <dgm:pt modelId="{D5EEB399-ADD0-418E-A801-BF3BAF7384DD}" type="pres">
      <dgm:prSet presAssocID="{DB4B3A5B-0028-4C85-903B-405843269831}" presName="centerShape" presStyleLbl="node0" presStyleIdx="0" presStyleCnt="1"/>
      <dgm:spPr>
        <a:prstGeom prst="ellipse">
          <a:avLst/>
        </a:prstGeom>
      </dgm:spPr>
      <dgm:t>
        <a:bodyPr/>
        <a:lstStyle/>
        <a:p>
          <a:endParaRPr lang="it-IT"/>
        </a:p>
      </dgm:t>
    </dgm:pt>
    <dgm:pt modelId="{075CFBDE-6150-4EAD-BA7D-7A0881EA587B}" type="pres">
      <dgm:prSet presAssocID="{7CC04F18-3A30-40E8-947A-2E222CF72878}" presName="parTrans" presStyleLbl="sibTrans2D1" presStyleIdx="0" presStyleCnt="5"/>
      <dgm:spPr>
        <a:prstGeom prst="rightArrow">
          <a:avLst>
            <a:gd name="adj1" fmla="val 60000"/>
            <a:gd name="adj2" fmla="val 50000"/>
          </a:avLst>
        </a:prstGeom>
      </dgm:spPr>
      <dgm:t>
        <a:bodyPr/>
        <a:lstStyle/>
        <a:p>
          <a:endParaRPr lang="it-IT"/>
        </a:p>
      </dgm:t>
    </dgm:pt>
    <dgm:pt modelId="{E57B95C8-17D0-4A40-BE69-9F8A5D3D7D29}" type="pres">
      <dgm:prSet presAssocID="{7CC04F18-3A30-40E8-947A-2E222CF72878}" presName="connectorText" presStyleLbl="sibTrans2D1" presStyleIdx="0" presStyleCnt="5"/>
      <dgm:spPr/>
      <dgm:t>
        <a:bodyPr/>
        <a:lstStyle/>
        <a:p>
          <a:endParaRPr lang="it-IT"/>
        </a:p>
      </dgm:t>
    </dgm:pt>
    <dgm:pt modelId="{15C7EC0D-2382-417C-90CD-0FF10C99E980}" type="pres">
      <dgm:prSet presAssocID="{DEBD5D7B-E4E0-409B-B73A-C51D570F1681}" presName="node" presStyleLbl="node1" presStyleIdx="0" presStyleCnt="5">
        <dgm:presLayoutVars>
          <dgm:bulletEnabled val="1"/>
        </dgm:presLayoutVars>
      </dgm:prSet>
      <dgm:spPr>
        <a:prstGeom prst="ellipse">
          <a:avLst/>
        </a:prstGeom>
      </dgm:spPr>
      <dgm:t>
        <a:bodyPr/>
        <a:lstStyle/>
        <a:p>
          <a:endParaRPr lang="it-IT"/>
        </a:p>
      </dgm:t>
    </dgm:pt>
    <dgm:pt modelId="{C97DA741-E006-4253-AF46-A1E66CF198A0}" type="pres">
      <dgm:prSet presAssocID="{32E42D1B-57A8-4BFE-843C-20B5C3FC9735}" presName="parTrans" presStyleLbl="sibTrans2D1" presStyleIdx="1" presStyleCnt="5"/>
      <dgm:spPr>
        <a:prstGeom prst="rightArrow">
          <a:avLst>
            <a:gd name="adj1" fmla="val 60000"/>
            <a:gd name="adj2" fmla="val 50000"/>
          </a:avLst>
        </a:prstGeom>
      </dgm:spPr>
      <dgm:t>
        <a:bodyPr/>
        <a:lstStyle/>
        <a:p>
          <a:endParaRPr lang="it-IT"/>
        </a:p>
      </dgm:t>
    </dgm:pt>
    <dgm:pt modelId="{BC2404F3-5295-45F1-8FA2-30A9EEDBD054}" type="pres">
      <dgm:prSet presAssocID="{32E42D1B-57A8-4BFE-843C-20B5C3FC9735}" presName="connectorText" presStyleLbl="sibTrans2D1" presStyleIdx="1" presStyleCnt="5"/>
      <dgm:spPr/>
      <dgm:t>
        <a:bodyPr/>
        <a:lstStyle/>
        <a:p>
          <a:endParaRPr lang="it-IT"/>
        </a:p>
      </dgm:t>
    </dgm:pt>
    <dgm:pt modelId="{17542AC1-69FB-4BBA-A533-24B128CAEF8B}" type="pres">
      <dgm:prSet presAssocID="{AEBDCE5E-435C-47BD-8599-2D55F277532F}" presName="node" presStyleLbl="node1" presStyleIdx="1" presStyleCnt="5">
        <dgm:presLayoutVars>
          <dgm:bulletEnabled val="1"/>
        </dgm:presLayoutVars>
      </dgm:prSet>
      <dgm:spPr>
        <a:prstGeom prst="ellipse">
          <a:avLst/>
        </a:prstGeom>
      </dgm:spPr>
      <dgm:t>
        <a:bodyPr/>
        <a:lstStyle/>
        <a:p>
          <a:endParaRPr lang="it-IT"/>
        </a:p>
      </dgm:t>
    </dgm:pt>
    <dgm:pt modelId="{C9F6B672-73CC-4023-B2EE-9D6EA0170E4C}" type="pres">
      <dgm:prSet presAssocID="{605A6962-DCA5-488C-BDDD-20E5FDA50A1C}" presName="parTrans" presStyleLbl="sibTrans2D1" presStyleIdx="2" presStyleCnt="5"/>
      <dgm:spPr>
        <a:prstGeom prst="rightArrow">
          <a:avLst>
            <a:gd name="adj1" fmla="val 60000"/>
            <a:gd name="adj2" fmla="val 50000"/>
          </a:avLst>
        </a:prstGeom>
      </dgm:spPr>
      <dgm:t>
        <a:bodyPr/>
        <a:lstStyle/>
        <a:p>
          <a:endParaRPr lang="it-IT"/>
        </a:p>
      </dgm:t>
    </dgm:pt>
    <dgm:pt modelId="{579AB223-0456-472D-859D-E73D2C5806D9}" type="pres">
      <dgm:prSet presAssocID="{605A6962-DCA5-488C-BDDD-20E5FDA50A1C}" presName="connectorText" presStyleLbl="sibTrans2D1" presStyleIdx="2" presStyleCnt="5"/>
      <dgm:spPr/>
      <dgm:t>
        <a:bodyPr/>
        <a:lstStyle/>
        <a:p>
          <a:endParaRPr lang="it-IT"/>
        </a:p>
      </dgm:t>
    </dgm:pt>
    <dgm:pt modelId="{3DB5FF16-60A4-4DCB-A21B-E7DFF3BACDB9}" type="pres">
      <dgm:prSet presAssocID="{A71C54C1-C201-495A-88A2-5E33B0791B6F}" presName="node" presStyleLbl="node1" presStyleIdx="2" presStyleCnt="5">
        <dgm:presLayoutVars>
          <dgm:bulletEnabled val="1"/>
        </dgm:presLayoutVars>
      </dgm:prSet>
      <dgm:spPr>
        <a:prstGeom prst="ellipse">
          <a:avLst/>
        </a:prstGeom>
      </dgm:spPr>
      <dgm:t>
        <a:bodyPr/>
        <a:lstStyle/>
        <a:p>
          <a:endParaRPr lang="it-IT"/>
        </a:p>
      </dgm:t>
    </dgm:pt>
    <dgm:pt modelId="{A93015D2-2BFD-4970-A6E7-BE924F128020}" type="pres">
      <dgm:prSet presAssocID="{081931A7-5335-4B8F-8099-78B0F4C859E0}" presName="parTrans" presStyleLbl="sibTrans2D1" presStyleIdx="3" presStyleCnt="5"/>
      <dgm:spPr>
        <a:prstGeom prst="rightArrow">
          <a:avLst>
            <a:gd name="adj1" fmla="val 60000"/>
            <a:gd name="adj2" fmla="val 50000"/>
          </a:avLst>
        </a:prstGeom>
      </dgm:spPr>
      <dgm:t>
        <a:bodyPr/>
        <a:lstStyle/>
        <a:p>
          <a:endParaRPr lang="it-IT"/>
        </a:p>
      </dgm:t>
    </dgm:pt>
    <dgm:pt modelId="{2889540D-CF75-4743-AEA9-C5A14196E311}" type="pres">
      <dgm:prSet presAssocID="{081931A7-5335-4B8F-8099-78B0F4C859E0}" presName="connectorText" presStyleLbl="sibTrans2D1" presStyleIdx="3" presStyleCnt="5"/>
      <dgm:spPr/>
      <dgm:t>
        <a:bodyPr/>
        <a:lstStyle/>
        <a:p>
          <a:endParaRPr lang="it-IT"/>
        </a:p>
      </dgm:t>
    </dgm:pt>
    <dgm:pt modelId="{908E3541-22AA-469E-8512-48B74E459913}" type="pres">
      <dgm:prSet presAssocID="{5D7DCE49-8262-4C77-9821-1D680FC8128D}" presName="node" presStyleLbl="node1" presStyleIdx="3" presStyleCnt="5">
        <dgm:presLayoutVars>
          <dgm:bulletEnabled val="1"/>
        </dgm:presLayoutVars>
      </dgm:prSet>
      <dgm:spPr>
        <a:prstGeom prst="ellipse">
          <a:avLst/>
        </a:prstGeom>
      </dgm:spPr>
      <dgm:t>
        <a:bodyPr/>
        <a:lstStyle/>
        <a:p>
          <a:endParaRPr lang="it-IT"/>
        </a:p>
      </dgm:t>
    </dgm:pt>
    <dgm:pt modelId="{1820819B-E51C-4EED-851A-1CFF3376708A}" type="pres">
      <dgm:prSet presAssocID="{A1AC383A-7A8F-4A33-BD19-51197CC71D4F}" presName="parTrans" presStyleLbl="sibTrans2D1" presStyleIdx="4" presStyleCnt="5"/>
      <dgm:spPr>
        <a:prstGeom prst="rightArrow">
          <a:avLst>
            <a:gd name="adj1" fmla="val 60000"/>
            <a:gd name="adj2" fmla="val 50000"/>
          </a:avLst>
        </a:prstGeom>
      </dgm:spPr>
      <dgm:t>
        <a:bodyPr/>
        <a:lstStyle/>
        <a:p>
          <a:endParaRPr lang="it-IT"/>
        </a:p>
      </dgm:t>
    </dgm:pt>
    <dgm:pt modelId="{40C55DC4-8BAB-44F3-91AB-EFC628DDA76A}" type="pres">
      <dgm:prSet presAssocID="{A1AC383A-7A8F-4A33-BD19-51197CC71D4F}" presName="connectorText" presStyleLbl="sibTrans2D1" presStyleIdx="4" presStyleCnt="5"/>
      <dgm:spPr/>
      <dgm:t>
        <a:bodyPr/>
        <a:lstStyle/>
        <a:p>
          <a:endParaRPr lang="it-IT"/>
        </a:p>
      </dgm:t>
    </dgm:pt>
    <dgm:pt modelId="{C6B62413-1477-4505-87D2-0F5E7A405E6D}" type="pres">
      <dgm:prSet presAssocID="{F4A1E436-EA16-47FC-B5D3-D27D20854F37}" presName="node" presStyleLbl="node1" presStyleIdx="4" presStyleCnt="5">
        <dgm:presLayoutVars>
          <dgm:bulletEnabled val="1"/>
        </dgm:presLayoutVars>
      </dgm:prSet>
      <dgm:spPr>
        <a:prstGeom prst="ellipse">
          <a:avLst/>
        </a:prstGeom>
      </dgm:spPr>
      <dgm:t>
        <a:bodyPr/>
        <a:lstStyle/>
        <a:p>
          <a:endParaRPr lang="it-IT"/>
        </a:p>
      </dgm:t>
    </dgm:pt>
  </dgm:ptLst>
  <dgm:cxnLst>
    <dgm:cxn modelId="{16133E43-697F-4FBC-8997-AB1ACAEFE2C4}" type="presOf" srcId="{081931A7-5335-4B8F-8099-78B0F4C859E0}" destId="{A93015D2-2BFD-4970-A6E7-BE924F128020}" srcOrd="0" destOrd="0" presId="urn:microsoft.com/office/officeart/2005/8/layout/radial5"/>
    <dgm:cxn modelId="{112E9734-2B4A-438F-9C1E-19E2A58EC591}" type="presOf" srcId="{DB4B3A5B-0028-4C85-903B-405843269831}" destId="{D5EEB399-ADD0-418E-A801-BF3BAF7384DD}" srcOrd="0" destOrd="0" presId="urn:microsoft.com/office/officeart/2005/8/layout/radial5"/>
    <dgm:cxn modelId="{94396C48-2916-42BA-88F4-6D466E93C32A}" type="presOf" srcId="{605A6962-DCA5-488C-BDDD-20E5FDA50A1C}" destId="{C9F6B672-73CC-4023-B2EE-9D6EA0170E4C}" srcOrd="0" destOrd="0" presId="urn:microsoft.com/office/officeart/2005/8/layout/radial5"/>
    <dgm:cxn modelId="{4F8CA209-2909-4268-A3D2-69EDA0FBF549}" type="presOf" srcId="{A71C54C1-C201-495A-88A2-5E33B0791B6F}" destId="{3DB5FF16-60A4-4DCB-A21B-E7DFF3BACDB9}" srcOrd="0" destOrd="0" presId="urn:microsoft.com/office/officeart/2005/8/layout/radial5"/>
    <dgm:cxn modelId="{3BC248CA-2093-4056-A4FC-49564254A71C}" srcId="{DB4B3A5B-0028-4C85-903B-405843269831}" destId="{A71C54C1-C201-495A-88A2-5E33B0791B6F}" srcOrd="2" destOrd="0" parTransId="{605A6962-DCA5-488C-BDDD-20E5FDA50A1C}" sibTransId="{EF141788-F4BA-4DD5-AD4A-0DA42FF4052F}"/>
    <dgm:cxn modelId="{C875B697-3148-48CC-B1F5-9BB5E6F5D3E1}" type="presOf" srcId="{7CC04F18-3A30-40E8-947A-2E222CF72878}" destId="{075CFBDE-6150-4EAD-BA7D-7A0881EA587B}" srcOrd="0" destOrd="0" presId="urn:microsoft.com/office/officeart/2005/8/layout/radial5"/>
    <dgm:cxn modelId="{D3C1BEF5-0DEC-4BEA-9961-48CF4B2A0B05}" type="presOf" srcId="{AEBDCE5E-435C-47BD-8599-2D55F277532F}" destId="{17542AC1-69FB-4BBA-A533-24B128CAEF8B}" srcOrd="0" destOrd="0" presId="urn:microsoft.com/office/officeart/2005/8/layout/radial5"/>
    <dgm:cxn modelId="{C02DF580-1622-4646-9537-11FEFEB3136E}" type="presOf" srcId="{5D7DCE49-8262-4C77-9821-1D680FC8128D}" destId="{908E3541-22AA-469E-8512-48B74E459913}" srcOrd="0" destOrd="0" presId="urn:microsoft.com/office/officeart/2005/8/layout/radial5"/>
    <dgm:cxn modelId="{50A22721-5425-4401-BAFB-64787FB690CA}" srcId="{DB4B3A5B-0028-4C85-903B-405843269831}" destId="{5D7DCE49-8262-4C77-9821-1D680FC8128D}" srcOrd="3" destOrd="0" parTransId="{081931A7-5335-4B8F-8099-78B0F4C859E0}" sibTransId="{2B256077-9E97-43F8-BBF0-17A786B2884E}"/>
    <dgm:cxn modelId="{1E5BEFA4-AF88-4D9C-99AB-D3A350E25C41}" type="presOf" srcId="{A1AC383A-7A8F-4A33-BD19-51197CC71D4F}" destId="{1820819B-E51C-4EED-851A-1CFF3376708A}" srcOrd="0" destOrd="0" presId="urn:microsoft.com/office/officeart/2005/8/layout/radial5"/>
    <dgm:cxn modelId="{FE195088-3733-4187-965A-07B5B55E4BB2}" type="presOf" srcId="{A1AC383A-7A8F-4A33-BD19-51197CC71D4F}" destId="{40C55DC4-8BAB-44F3-91AB-EFC628DDA76A}" srcOrd="1" destOrd="0" presId="urn:microsoft.com/office/officeart/2005/8/layout/radial5"/>
    <dgm:cxn modelId="{FD35674B-FED5-4124-86F5-B6D31137D5E0}" type="presOf" srcId="{4C33B08D-8CAA-45F7-844C-D796B139D5BF}" destId="{EB6CE6FA-BC5A-409D-9125-A1645272A4E4}" srcOrd="0" destOrd="0" presId="urn:microsoft.com/office/officeart/2005/8/layout/radial5"/>
    <dgm:cxn modelId="{ACD9666D-C9F5-48D3-A213-D3413869CCD8}" type="presOf" srcId="{32E42D1B-57A8-4BFE-843C-20B5C3FC9735}" destId="{BC2404F3-5295-45F1-8FA2-30A9EEDBD054}" srcOrd="1" destOrd="0" presId="urn:microsoft.com/office/officeart/2005/8/layout/radial5"/>
    <dgm:cxn modelId="{68EB59D6-A143-403D-AEFD-C18BBB4A34E7}" srcId="{DB4B3A5B-0028-4C85-903B-405843269831}" destId="{F4A1E436-EA16-47FC-B5D3-D27D20854F37}" srcOrd="4" destOrd="0" parTransId="{A1AC383A-7A8F-4A33-BD19-51197CC71D4F}" sibTransId="{4A51C2D7-2256-4724-B3AB-2991A85B2D42}"/>
    <dgm:cxn modelId="{0318AA25-66FD-485F-B083-CB62436AF6A2}" type="presOf" srcId="{081931A7-5335-4B8F-8099-78B0F4C859E0}" destId="{2889540D-CF75-4743-AEA9-C5A14196E311}" srcOrd="1" destOrd="0" presId="urn:microsoft.com/office/officeart/2005/8/layout/radial5"/>
    <dgm:cxn modelId="{5DA6D276-2904-416F-99E8-9E1848DA2B74}" type="presOf" srcId="{DEBD5D7B-E4E0-409B-B73A-C51D570F1681}" destId="{15C7EC0D-2382-417C-90CD-0FF10C99E980}" srcOrd="0" destOrd="0" presId="urn:microsoft.com/office/officeart/2005/8/layout/radial5"/>
    <dgm:cxn modelId="{897092DA-CD68-4E46-AC2D-C9F3BEBBF27F}" srcId="{4C33B08D-8CAA-45F7-844C-D796B139D5BF}" destId="{DB4B3A5B-0028-4C85-903B-405843269831}" srcOrd="0" destOrd="0" parTransId="{3916B9F8-7E49-4D54-A774-73A896ED9660}" sibTransId="{4B7F32CB-28F7-414D-9E1A-145F91C75D27}"/>
    <dgm:cxn modelId="{E3DF2C8C-21AC-4B99-A6C2-4592FA1184E6}" type="presOf" srcId="{605A6962-DCA5-488C-BDDD-20E5FDA50A1C}" destId="{579AB223-0456-472D-859D-E73D2C5806D9}" srcOrd="1" destOrd="0" presId="urn:microsoft.com/office/officeart/2005/8/layout/radial5"/>
    <dgm:cxn modelId="{B5202D85-CE31-462F-B630-5D902FBC9F8F}" srcId="{DB4B3A5B-0028-4C85-903B-405843269831}" destId="{DEBD5D7B-E4E0-409B-B73A-C51D570F1681}" srcOrd="0" destOrd="0" parTransId="{7CC04F18-3A30-40E8-947A-2E222CF72878}" sibTransId="{A72D6D7E-9004-4710-8575-2E790E4191D4}"/>
    <dgm:cxn modelId="{084BC693-CC42-4748-BA96-11F6363CC294}" type="presOf" srcId="{F4A1E436-EA16-47FC-B5D3-D27D20854F37}" destId="{C6B62413-1477-4505-87D2-0F5E7A405E6D}" srcOrd="0" destOrd="0" presId="urn:microsoft.com/office/officeart/2005/8/layout/radial5"/>
    <dgm:cxn modelId="{E0DF5FEB-924C-4944-9D12-5AC71587C8A0}" srcId="{DB4B3A5B-0028-4C85-903B-405843269831}" destId="{AEBDCE5E-435C-47BD-8599-2D55F277532F}" srcOrd="1" destOrd="0" parTransId="{32E42D1B-57A8-4BFE-843C-20B5C3FC9735}" sibTransId="{7BF4EA20-C4A9-48A1-8189-6CA523C72D3F}"/>
    <dgm:cxn modelId="{30924EBD-1BFE-4AE2-97D5-ECDC6AA854AE}" type="presOf" srcId="{32E42D1B-57A8-4BFE-843C-20B5C3FC9735}" destId="{C97DA741-E006-4253-AF46-A1E66CF198A0}" srcOrd="0" destOrd="0" presId="urn:microsoft.com/office/officeart/2005/8/layout/radial5"/>
    <dgm:cxn modelId="{71498998-AA97-4147-9682-742F3EF8E97E}" type="presOf" srcId="{7CC04F18-3A30-40E8-947A-2E222CF72878}" destId="{E57B95C8-17D0-4A40-BE69-9F8A5D3D7D29}" srcOrd="1" destOrd="0" presId="urn:microsoft.com/office/officeart/2005/8/layout/radial5"/>
    <dgm:cxn modelId="{C2406FCE-E411-4448-A01A-9928E26D2288}" type="presParOf" srcId="{EB6CE6FA-BC5A-409D-9125-A1645272A4E4}" destId="{D5EEB399-ADD0-418E-A801-BF3BAF7384DD}" srcOrd="0" destOrd="0" presId="urn:microsoft.com/office/officeart/2005/8/layout/radial5"/>
    <dgm:cxn modelId="{7309EC68-3BD6-4755-81E5-7C602287EAA9}" type="presParOf" srcId="{EB6CE6FA-BC5A-409D-9125-A1645272A4E4}" destId="{075CFBDE-6150-4EAD-BA7D-7A0881EA587B}" srcOrd="1" destOrd="0" presId="urn:microsoft.com/office/officeart/2005/8/layout/radial5"/>
    <dgm:cxn modelId="{81743D5F-1591-4710-8981-F282D2A39E3E}" type="presParOf" srcId="{075CFBDE-6150-4EAD-BA7D-7A0881EA587B}" destId="{E57B95C8-17D0-4A40-BE69-9F8A5D3D7D29}" srcOrd="0" destOrd="0" presId="urn:microsoft.com/office/officeart/2005/8/layout/radial5"/>
    <dgm:cxn modelId="{59F28950-72FE-4619-83E0-DE9D9C088C07}" type="presParOf" srcId="{EB6CE6FA-BC5A-409D-9125-A1645272A4E4}" destId="{15C7EC0D-2382-417C-90CD-0FF10C99E980}" srcOrd="2" destOrd="0" presId="urn:microsoft.com/office/officeart/2005/8/layout/radial5"/>
    <dgm:cxn modelId="{D8309523-A06A-40FE-9BA7-FC33874C9FAC}" type="presParOf" srcId="{EB6CE6FA-BC5A-409D-9125-A1645272A4E4}" destId="{C97DA741-E006-4253-AF46-A1E66CF198A0}" srcOrd="3" destOrd="0" presId="urn:microsoft.com/office/officeart/2005/8/layout/radial5"/>
    <dgm:cxn modelId="{A02DC162-3034-42E9-8349-42AF6151DF7B}" type="presParOf" srcId="{C97DA741-E006-4253-AF46-A1E66CF198A0}" destId="{BC2404F3-5295-45F1-8FA2-30A9EEDBD054}" srcOrd="0" destOrd="0" presId="urn:microsoft.com/office/officeart/2005/8/layout/radial5"/>
    <dgm:cxn modelId="{84D62BEF-30DC-4A36-B416-CE427A7E18C9}" type="presParOf" srcId="{EB6CE6FA-BC5A-409D-9125-A1645272A4E4}" destId="{17542AC1-69FB-4BBA-A533-24B128CAEF8B}" srcOrd="4" destOrd="0" presId="urn:microsoft.com/office/officeart/2005/8/layout/radial5"/>
    <dgm:cxn modelId="{2108315F-3266-47A4-A1EA-55B238BD6BA5}" type="presParOf" srcId="{EB6CE6FA-BC5A-409D-9125-A1645272A4E4}" destId="{C9F6B672-73CC-4023-B2EE-9D6EA0170E4C}" srcOrd="5" destOrd="0" presId="urn:microsoft.com/office/officeart/2005/8/layout/radial5"/>
    <dgm:cxn modelId="{997F7F5C-94BE-4AB3-9284-65E956384E2D}" type="presParOf" srcId="{C9F6B672-73CC-4023-B2EE-9D6EA0170E4C}" destId="{579AB223-0456-472D-859D-E73D2C5806D9}" srcOrd="0" destOrd="0" presId="urn:microsoft.com/office/officeart/2005/8/layout/radial5"/>
    <dgm:cxn modelId="{21256E53-0819-4ED6-88FE-FE2FD24138AC}" type="presParOf" srcId="{EB6CE6FA-BC5A-409D-9125-A1645272A4E4}" destId="{3DB5FF16-60A4-4DCB-A21B-E7DFF3BACDB9}" srcOrd="6" destOrd="0" presId="urn:microsoft.com/office/officeart/2005/8/layout/radial5"/>
    <dgm:cxn modelId="{8813970A-5FCE-401F-99EA-C6C4945F897F}" type="presParOf" srcId="{EB6CE6FA-BC5A-409D-9125-A1645272A4E4}" destId="{A93015D2-2BFD-4970-A6E7-BE924F128020}" srcOrd="7" destOrd="0" presId="urn:microsoft.com/office/officeart/2005/8/layout/radial5"/>
    <dgm:cxn modelId="{76AE1122-61A0-471F-9215-E736AA689B19}" type="presParOf" srcId="{A93015D2-2BFD-4970-A6E7-BE924F128020}" destId="{2889540D-CF75-4743-AEA9-C5A14196E311}" srcOrd="0" destOrd="0" presId="urn:microsoft.com/office/officeart/2005/8/layout/radial5"/>
    <dgm:cxn modelId="{769C6B80-DEBD-480B-966A-C0F254AB3F28}" type="presParOf" srcId="{EB6CE6FA-BC5A-409D-9125-A1645272A4E4}" destId="{908E3541-22AA-469E-8512-48B74E459913}" srcOrd="8" destOrd="0" presId="urn:microsoft.com/office/officeart/2005/8/layout/radial5"/>
    <dgm:cxn modelId="{79CE95F5-77FC-4C39-AF45-78450D94E24A}" type="presParOf" srcId="{EB6CE6FA-BC5A-409D-9125-A1645272A4E4}" destId="{1820819B-E51C-4EED-851A-1CFF3376708A}" srcOrd="9" destOrd="0" presId="urn:microsoft.com/office/officeart/2005/8/layout/radial5"/>
    <dgm:cxn modelId="{4AFA7930-73D9-4401-B557-E26F8B25B615}" type="presParOf" srcId="{1820819B-E51C-4EED-851A-1CFF3376708A}" destId="{40C55DC4-8BAB-44F3-91AB-EFC628DDA76A}" srcOrd="0" destOrd="0" presId="urn:microsoft.com/office/officeart/2005/8/layout/radial5"/>
    <dgm:cxn modelId="{43CDFFD2-2F16-46ED-B713-61A0E04CAC43}" type="presParOf" srcId="{EB6CE6FA-BC5A-409D-9125-A1645272A4E4}" destId="{C6B62413-1477-4505-87D2-0F5E7A405E6D}" srcOrd="10" destOrd="0" presId="urn:microsoft.com/office/officeart/2005/8/layout/radial5"/>
  </dgm:cxnLst>
  <dgm:bg/>
  <dgm:whole/>
  <dgm:extLst>
    <a:ext uri="http://schemas.microsoft.com/office/drawing/2008/diagram">
      <dsp:dataModelExt xmlns:dsp="http://schemas.microsoft.com/office/drawing/2008/diagram" xmlns=""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67CCC4C-0D56-441E-B80D-7461B21AA673}" type="doc">
      <dgm:prSet loTypeId="urn:microsoft.com/office/officeart/2008/layout/HorizontalMultiLevelHierarchy" loCatId="hierarchy" qsTypeId="urn:microsoft.com/office/officeart/2005/8/quickstyle/simple1" qsCatId="simple" csTypeId="urn:microsoft.com/office/officeart/2005/8/colors/colorful1#1" csCatId="colorful" phldr="1"/>
      <dgm:spPr/>
      <dgm:t>
        <a:bodyPr/>
        <a:lstStyle/>
        <a:p>
          <a:endParaRPr lang="it-IT"/>
        </a:p>
      </dgm:t>
    </dgm:pt>
    <dgm:pt modelId="{F33AF158-1AB0-4019-95FF-2BD9214220B9}">
      <dgm:prSet phldrT="[Testo]"/>
      <dgm:spPr/>
      <dgm:t>
        <a:bodyPr/>
        <a:lstStyle/>
        <a:p>
          <a:r>
            <a:rPr lang="it-IT"/>
            <a:t>Referente </a:t>
          </a:r>
        </a:p>
      </dgm:t>
    </dgm:pt>
    <dgm:pt modelId="{326CFDA2-3856-40CA-8F5C-E4A0996589CE}" type="parTrans" cxnId="{53920A3A-43FA-4EC6-8F12-51E5FAC94152}">
      <dgm:prSet/>
      <dgm:spPr/>
      <dgm:t>
        <a:bodyPr/>
        <a:lstStyle/>
        <a:p>
          <a:endParaRPr lang="it-IT"/>
        </a:p>
      </dgm:t>
    </dgm:pt>
    <dgm:pt modelId="{B15618AD-E571-4A3B-AC51-B1FCBA8988EC}" type="sibTrans" cxnId="{53920A3A-43FA-4EC6-8F12-51E5FAC94152}">
      <dgm:prSet/>
      <dgm:spPr/>
      <dgm:t>
        <a:bodyPr/>
        <a:lstStyle/>
        <a:p>
          <a:endParaRPr lang="it-IT"/>
        </a:p>
      </dgm:t>
    </dgm:pt>
    <dgm:pt modelId="{FFAC6AB0-4FE9-4188-8B84-27CC0448EB08}">
      <dgm:prSet phldrT="[Testo]" custT="1"/>
      <dgm:spPr/>
      <dgm:t>
        <a:bodyPr/>
        <a:lstStyle/>
        <a:p>
          <a:r>
            <a:rPr lang="it-IT" sz="1200"/>
            <a:t>supporta il RPC nella definizione delle metodologie di identificazione, valutazione, gestione e monitoraggio dei rischi e controlli</a:t>
          </a:r>
        </a:p>
      </dgm:t>
    </dgm:pt>
    <dgm:pt modelId="{C11DEE07-CD95-49A3-B7D2-B359E005FDD5}" type="parTrans" cxnId="{80318A68-8100-441E-8535-3B4154F7A858}">
      <dgm:prSet/>
      <dgm:spPr/>
      <dgm:t>
        <a:bodyPr/>
        <a:lstStyle/>
        <a:p>
          <a:endParaRPr lang="it-IT"/>
        </a:p>
      </dgm:t>
    </dgm:pt>
    <dgm:pt modelId="{F152C311-A07B-4417-8284-23C59DEDDFCD}" type="sibTrans" cxnId="{80318A68-8100-441E-8535-3B4154F7A858}">
      <dgm:prSet/>
      <dgm:spPr/>
      <dgm:t>
        <a:bodyPr/>
        <a:lstStyle/>
        <a:p>
          <a:endParaRPr lang="it-IT"/>
        </a:p>
      </dgm:t>
    </dgm:pt>
    <dgm:pt modelId="{15897063-3C68-4C0B-9326-329322DE0DFA}">
      <dgm:prSet phldrT="[Testo]" custT="1"/>
      <dgm:spPr/>
      <dgm:t>
        <a:bodyPr/>
        <a:lstStyle/>
        <a:p>
          <a:r>
            <a:rPr lang="it-IT" sz="1200"/>
            <a:t>collabora  all'individuazione delle attività maggiormente esposte a rischio</a:t>
          </a:r>
        </a:p>
      </dgm:t>
    </dgm:pt>
    <dgm:pt modelId="{7A660DE9-FA9C-4A35-850E-4BE3B546E8A9}" type="parTrans" cxnId="{601AD102-BEF6-4052-855A-C9F28F596837}">
      <dgm:prSet/>
      <dgm:spPr/>
      <dgm:t>
        <a:bodyPr/>
        <a:lstStyle/>
        <a:p>
          <a:endParaRPr lang="it-IT"/>
        </a:p>
      </dgm:t>
    </dgm:pt>
    <dgm:pt modelId="{4B2716FF-EE3D-4F92-97A3-93C1710D9F75}" type="sibTrans" cxnId="{601AD102-BEF6-4052-855A-C9F28F596837}">
      <dgm:prSet/>
      <dgm:spPr/>
      <dgm:t>
        <a:bodyPr/>
        <a:lstStyle/>
        <a:p>
          <a:endParaRPr lang="it-IT"/>
        </a:p>
      </dgm:t>
    </dgm:pt>
    <dgm:pt modelId="{881F2F80-D665-42C9-9666-2BF139D06C9E}">
      <dgm:prSet phldrT="[Testo]" custT="1"/>
      <dgm:spPr/>
      <dgm:t>
        <a:bodyPr/>
        <a:lstStyle/>
        <a:p>
          <a:r>
            <a:rPr lang="it-IT" sz="1200"/>
            <a:t>individua gli strumenti per mitigare per mitigare l'esposizione a rischio corruzione e ne cura la successiva attuazione</a:t>
          </a:r>
        </a:p>
      </dgm:t>
    </dgm:pt>
    <dgm:pt modelId="{E7DF96C2-AE66-49FE-9FCC-DA4A19A0E177}" type="parTrans" cxnId="{ADCB9EAA-16B8-480C-9687-5D1F89838234}">
      <dgm:prSet/>
      <dgm:spPr/>
      <dgm:t>
        <a:bodyPr/>
        <a:lstStyle/>
        <a:p>
          <a:endParaRPr lang="it-IT"/>
        </a:p>
      </dgm:t>
    </dgm:pt>
    <dgm:pt modelId="{0422D16A-9179-417A-B783-0657157148A8}" type="sibTrans" cxnId="{ADCB9EAA-16B8-480C-9687-5D1F89838234}">
      <dgm:prSet/>
      <dgm:spPr/>
      <dgm:t>
        <a:bodyPr/>
        <a:lstStyle/>
        <a:p>
          <a:endParaRPr lang="it-IT"/>
        </a:p>
      </dgm:t>
    </dgm:pt>
    <dgm:pt modelId="{C940F659-C54F-40DD-962F-94D2A62AD642}">
      <dgm:prSet phldrT="[Testo]" custT="1"/>
      <dgm:spPr/>
      <dgm:t>
        <a:bodyPr/>
        <a:lstStyle/>
        <a:p>
          <a:r>
            <a:rPr lang="it-IT" sz="1200"/>
            <a:t>assicura il miglioramento continuo dei presidi di controllo in essere adottando azioni di efficentamento  a parità di controlli</a:t>
          </a:r>
        </a:p>
      </dgm:t>
    </dgm:pt>
    <dgm:pt modelId="{83579256-F4FB-452D-8AB0-FC28677343F7}" type="parTrans" cxnId="{9ED9F420-C908-4C9C-BE12-76E17AD9D7F8}">
      <dgm:prSet/>
      <dgm:spPr/>
      <dgm:t>
        <a:bodyPr/>
        <a:lstStyle/>
        <a:p>
          <a:endParaRPr lang="it-IT"/>
        </a:p>
      </dgm:t>
    </dgm:pt>
    <dgm:pt modelId="{23419BF3-6E62-4C0E-A5BC-02197C03F7FD}" type="sibTrans" cxnId="{9ED9F420-C908-4C9C-BE12-76E17AD9D7F8}">
      <dgm:prSet/>
      <dgm:spPr/>
      <dgm:t>
        <a:bodyPr/>
        <a:lstStyle/>
        <a:p>
          <a:endParaRPr lang="it-IT"/>
        </a:p>
      </dgm:t>
    </dgm:pt>
    <dgm:pt modelId="{85D77BA5-1115-4C0E-B6CB-7B6003B2045E}">
      <dgm:prSet phldrT="[Testo]" custT="1"/>
      <dgm:spPr/>
      <dgm:t>
        <a:bodyPr/>
        <a:lstStyle/>
        <a:p>
          <a:r>
            <a:rPr lang="it-IT" sz="1200"/>
            <a:t>segnala tempestivamente il manifestarsi di nuovi rischi</a:t>
          </a:r>
        </a:p>
      </dgm:t>
    </dgm:pt>
    <dgm:pt modelId="{7553BC2A-EC20-40BA-85E2-301725CCCF04}" type="parTrans" cxnId="{3092A354-6E4A-4D34-84F8-5EA2DCBFCD13}">
      <dgm:prSet/>
      <dgm:spPr/>
      <dgm:t>
        <a:bodyPr/>
        <a:lstStyle/>
        <a:p>
          <a:endParaRPr lang="it-IT"/>
        </a:p>
      </dgm:t>
    </dgm:pt>
    <dgm:pt modelId="{1F46BB26-1AB8-4A5E-82E1-E6D6746CCB83}" type="sibTrans" cxnId="{3092A354-6E4A-4D34-84F8-5EA2DCBFCD13}">
      <dgm:prSet/>
      <dgm:spPr/>
      <dgm:t>
        <a:bodyPr/>
        <a:lstStyle/>
        <a:p>
          <a:endParaRPr lang="it-IT"/>
        </a:p>
      </dgm:t>
    </dgm:pt>
    <dgm:pt modelId="{20237060-88D2-4D9B-81A4-4382A4F8CBAB}">
      <dgm:prSet phldrT="[Testo]" custT="1"/>
      <dgm:spPr/>
      <dgm:t>
        <a:bodyPr/>
        <a:lstStyle/>
        <a:p>
          <a:r>
            <a:rPr lang="it-IT" sz="1200"/>
            <a:t>facilita i flussi informativi nei confronti del RPC da /verso le istituzioni scolastiche</a:t>
          </a:r>
        </a:p>
      </dgm:t>
    </dgm:pt>
    <dgm:pt modelId="{A236C974-05F0-4C28-B64B-6D264CAC71C2}" type="parTrans" cxnId="{61B9DB3C-0D49-43DD-9F2B-8F421D4D6A85}">
      <dgm:prSet/>
      <dgm:spPr/>
      <dgm:t>
        <a:bodyPr/>
        <a:lstStyle/>
        <a:p>
          <a:endParaRPr lang="it-IT"/>
        </a:p>
      </dgm:t>
    </dgm:pt>
    <dgm:pt modelId="{2D452513-961A-4B7B-9545-7B3A5BAE4EAF}" type="sibTrans" cxnId="{61B9DB3C-0D49-43DD-9F2B-8F421D4D6A85}">
      <dgm:prSet/>
      <dgm:spPr/>
      <dgm:t>
        <a:bodyPr/>
        <a:lstStyle/>
        <a:p>
          <a:endParaRPr lang="it-IT"/>
        </a:p>
      </dgm:t>
    </dgm:pt>
    <dgm:pt modelId="{17D85BF0-B964-4ACF-8F99-10BC7A911095}">
      <dgm:prSet phldrT="[Testo]" custT="1"/>
      <dgm:spPr/>
      <dgm:t>
        <a:bodyPr/>
        <a:lstStyle/>
        <a:p>
          <a:r>
            <a:rPr lang="it-IT" sz="1200"/>
            <a:t>attesta periodicamente il recepimento e il rispetto dei protocolli e delle misure previste dal PTPC</a:t>
          </a:r>
        </a:p>
      </dgm:t>
    </dgm:pt>
    <dgm:pt modelId="{60788254-D98D-4DC2-BCFD-57AC6E3FA057}" type="parTrans" cxnId="{BFC8B31E-9724-4427-8FCD-35E7FA8BA3D4}">
      <dgm:prSet/>
      <dgm:spPr/>
      <dgm:t>
        <a:bodyPr/>
        <a:lstStyle/>
        <a:p>
          <a:endParaRPr lang="it-IT"/>
        </a:p>
      </dgm:t>
    </dgm:pt>
    <dgm:pt modelId="{7EDE8793-7225-421F-A5BA-60CAD6BAD2CB}" type="sibTrans" cxnId="{BFC8B31E-9724-4427-8FCD-35E7FA8BA3D4}">
      <dgm:prSet/>
      <dgm:spPr/>
      <dgm:t>
        <a:bodyPr/>
        <a:lstStyle/>
        <a:p>
          <a:endParaRPr lang="it-IT"/>
        </a:p>
      </dgm:t>
    </dgm:pt>
    <dgm:pt modelId="{CC02C4AF-D355-45E4-96FE-2B189DD67307}">
      <dgm:prSet phldrT="[Testo]" custT="1"/>
      <dgm:spPr/>
      <dgm:t>
        <a:bodyPr/>
        <a:lstStyle/>
        <a:p>
          <a:r>
            <a:rPr lang="it-IT" sz="1200"/>
            <a:t>sensibilizza le istituzioni scolastiche nell'applicazione delle disposizioni del PTPC </a:t>
          </a:r>
        </a:p>
      </dgm:t>
    </dgm:pt>
    <dgm:pt modelId="{0AADB56C-48D0-4D70-A6F2-D6B4176D36D6}" type="parTrans" cxnId="{3C65C3C6-1821-4552-B042-5C4298615CCF}">
      <dgm:prSet/>
      <dgm:spPr/>
      <dgm:t>
        <a:bodyPr/>
        <a:lstStyle/>
        <a:p>
          <a:endParaRPr lang="it-IT"/>
        </a:p>
      </dgm:t>
    </dgm:pt>
    <dgm:pt modelId="{FA8CA83C-0CBC-4531-A676-8810DF09BBB4}" type="sibTrans" cxnId="{3C65C3C6-1821-4552-B042-5C4298615CCF}">
      <dgm:prSet/>
      <dgm:spPr/>
      <dgm:t>
        <a:bodyPr/>
        <a:lstStyle/>
        <a:p>
          <a:endParaRPr lang="it-IT"/>
        </a:p>
      </dgm:t>
    </dgm:pt>
    <dgm:pt modelId="{3132167B-621E-4D1C-9D33-7D7B05233DEE}">
      <dgm:prSet phldrT="[Testo]" custT="1"/>
      <dgm:spPr/>
      <dgm:t>
        <a:bodyPr/>
        <a:lstStyle/>
        <a:p>
          <a:r>
            <a:rPr lang="it-IT" sz="1200"/>
            <a:t>opera con il RPC per esigenze formative nei confronti del personale delle istituzioni scolastiche</a:t>
          </a:r>
        </a:p>
      </dgm:t>
    </dgm:pt>
    <dgm:pt modelId="{061A694E-59BB-4EF6-AFAF-CC7D958814EF}" type="parTrans" cxnId="{68E5FBD0-2C8F-4641-8949-485CEE9AC369}">
      <dgm:prSet/>
      <dgm:spPr/>
      <dgm:t>
        <a:bodyPr/>
        <a:lstStyle/>
        <a:p>
          <a:endParaRPr lang="it-IT"/>
        </a:p>
      </dgm:t>
    </dgm:pt>
    <dgm:pt modelId="{E5AA556F-074E-4E04-8D3E-9C254A8B75E9}" type="sibTrans" cxnId="{68E5FBD0-2C8F-4641-8949-485CEE9AC369}">
      <dgm:prSet/>
      <dgm:spPr/>
      <dgm:t>
        <a:bodyPr/>
        <a:lstStyle/>
        <a:p>
          <a:endParaRPr lang="it-IT"/>
        </a:p>
      </dgm:t>
    </dgm:pt>
    <dgm:pt modelId="{FFFACEF9-94A2-4C0A-AE69-F93A1E04D522}" type="pres">
      <dgm:prSet presAssocID="{C67CCC4C-0D56-441E-B80D-7461B21AA673}" presName="Name0" presStyleCnt="0">
        <dgm:presLayoutVars>
          <dgm:chPref val="1"/>
          <dgm:dir/>
          <dgm:animOne val="branch"/>
          <dgm:animLvl val="lvl"/>
          <dgm:resizeHandles val="exact"/>
        </dgm:presLayoutVars>
      </dgm:prSet>
      <dgm:spPr/>
      <dgm:t>
        <a:bodyPr/>
        <a:lstStyle/>
        <a:p>
          <a:endParaRPr lang="it-IT"/>
        </a:p>
      </dgm:t>
    </dgm:pt>
    <dgm:pt modelId="{0A6C9E94-1082-4BF0-A8FE-5C217999C781}" type="pres">
      <dgm:prSet presAssocID="{F33AF158-1AB0-4019-95FF-2BD9214220B9}" presName="root1" presStyleCnt="0"/>
      <dgm:spPr/>
    </dgm:pt>
    <dgm:pt modelId="{188C1C07-77EC-4BAE-AF88-A35FF6E8FD6E}" type="pres">
      <dgm:prSet presAssocID="{F33AF158-1AB0-4019-95FF-2BD9214220B9}" presName="LevelOneTextNode" presStyleLbl="node0" presStyleIdx="0" presStyleCnt="1">
        <dgm:presLayoutVars>
          <dgm:chPref val="3"/>
        </dgm:presLayoutVars>
      </dgm:prSet>
      <dgm:spPr/>
      <dgm:t>
        <a:bodyPr/>
        <a:lstStyle/>
        <a:p>
          <a:endParaRPr lang="it-IT"/>
        </a:p>
      </dgm:t>
    </dgm:pt>
    <dgm:pt modelId="{358CCDC1-2DF7-4770-BBC8-D2166563C27E}" type="pres">
      <dgm:prSet presAssocID="{F33AF158-1AB0-4019-95FF-2BD9214220B9}" presName="level2hierChild" presStyleCnt="0"/>
      <dgm:spPr/>
    </dgm:pt>
    <dgm:pt modelId="{17C87291-06EE-4985-B853-11E89A8BED0D}" type="pres">
      <dgm:prSet presAssocID="{C11DEE07-CD95-49A3-B7D2-B359E005FDD5}" presName="conn2-1" presStyleLbl="parChTrans1D2" presStyleIdx="0" presStyleCnt="9"/>
      <dgm:spPr/>
      <dgm:t>
        <a:bodyPr/>
        <a:lstStyle/>
        <a:p>
          <a:endParaRPr lang="it-IT"/>
        </a:p>
      </dgm:t>
    </dgm:pt>
    <dgm:pt modelId="{4694DE80-A72F-4C53-A0B9-527E941BC671}" type="pres">
      <dgm:prSet presAssocID="{C11DEE07-CD95-49A3-B7D2-B359E005FDD5}" presName="connTx" presStyleLbl="parChTrans1D2" presStyleIdx="0" presStyleCnt="9"/>
      <dgm:spPr/>
      <dgm:t>
        <a:bodyPr/>
        <a:lstStyle/>
        <a:p>
          <a:endParaRPr lang="it-IT"/>
        </a:p>
      </dgm:t>
    </dgm:pt>
    <dgm:pt modelId="{29712B07-87DB-4F40-B01E-949C06052EB8}" type="pres">
      <dgm:prSet presAssocID="{FFAC6AB0-4FE9-4188-8B84-27CC0448EB08}" presName="root2" presStyleCnt="0"/>
      <dgm:spPr/>
    </dgm:pt>
    <dgm:pt modelId="{EA09D6DE-D0C0-484B-808B-33B425C13936}" type="pres">
      <dgm:prSet presAssocID="{FFAC6AB0-4FE9-4188-8B84-27CC0448EB08}" presName="LevelTwoTextNode" presStyleLbl="node2" presStyleIdx="0" presStyleCnt="9" custScaleX="265758">
        <dgm:presLayoutVars>
          <dgm:chPref val="3"/>
        </dgm:presLayoutVars>
      </dgm:prSet>
      <dgm:spPr/>
      <dgm:t>
        <a:bodyPr/>
        <a:lstStyle/>
        <a:p>
          <a:endParaRPr lang="it-IT"/>
        </a:p>
      </dgm:t>
    </dgm:pt>
    <dgm:pt modelId="{59DEAD4B-D866-4B8F-886A-A256FE00B1A6}" type="pres">
      <dgm:prSet presAssocID="{FFAC6AB0-4FE9-4188-8B84-27CC0448EB08}" presName="level3hierChild" presStyleCnt="0"/>
      <dgm:spPr/>
    </dgm:pt>
    <dgm:pt modelId="{3A3DE6F1-CE3E-41B3-A8F9-1558E23D5F68}" type="pres">
      <dgm:prSet presAssocID="{7A660DE9-FA9C-4A35-850E-4BE3B546E8A9}" presName="conn2-1" presStyleLbl="parChTrans1D2" presStyleIdx="1" presStyleCnt="9"/>
      <dgm:spPr/>
      <dgm:t>
        <a:bodyPr/>
        <a:lstStyle/>
        <a:p>
          <a:endParaRPr lang="it-IT"/>
        </a:p>
      </dgm:t>
    </dgm:pt>
    <dgm:pt modelId="{FD8DB96D-7BC5-4E00-9D48-849FE4A8C528}" type="pres">
      <dgm:prSet presAssocID="{7A660DE9-FA9C-4A35-850E-4BE3B546E8A9}" presName="connTx" presStyleLbl="parChTrans1D2" presStyleIdx="1" presStyleCnt="9"/>
      <dgm:spPr/>
      <dgm:t>
        <a:bodyPr/>
        <a:lstStyle/>
        <a:p>
          <a:endParaRPr lang="it-IT"/>
        </a:p>
      </dgm:t>
    </dgm:pt>
    <dgm:pt modelId="{52ECCEF6-4C62-48E3-B558-81C81B542C96}" type="pres">
      <dgm:prSet presAssocID="{15897063-3C68-4C0B-9326-329322DE0DFA}" presName="root2" presStyleCnt="0"/>
      <dgm:spPr/>
    </dgm:pt>
    <dgm:pt modelId="{F10B5623-CBA9-4B60-9FA0-CC55DAA00F7C}" type="pres">
      <dgm:prSet presAssocID="{15897063-3C68-4C0B-9326-329322DE0DFA}" presName="LevelTwoTextNode" presStyleLbl="node2" presStyleIdx="1" presStyleCnt="9" custScaleX="259723">
        <dgm:presLayoutVars>
          <dgm:chPref val="3"/>
        </dgm:presLayoutVars>
      </dgm:prSet>
      <dgm:spPr/>
      <dgm:t>
        <a:bodyPr/>
        <a:lstStyle/>
        <a:p>
          <a:endParaRPr lang="it-IT"/>
        </a:p>
      </dgm:t>
    </dgm:pt>
    <dgm:pt modelId="{3F9A6D2C-CFAE-438B-857D-CBF157DE2567}" type="pres">
      <dgm:prSet presAssocID="{15897063-3C68-4C0B-9326-329322DE0DFA}" presName="level3hierChild" presStyleCnt="0"/>
      <dgm:spPr/>
    </dgm:pt>
    <dgm:pt modelId="{CADDE730-5219-4A7C-8466-63B4CA73D533}" type="pres">
      <dgm:prSet presAssocID="{E7DF96C2-AE66-49FE-9FCC-DA4A19A0E177}" presName="conn2-1" presStyleLbl="parChTrans1D2" presStyleIdx="2" presStyleCnt="9"/>
      <dgm:spPr/>
      <dgm:t>
        <a:bodyPr/>
        <a:lstStyle/>
        <a:p>
          <a:endParaRPr lang="it-IT"/>
        </a:p>
      </dgm:t>
    </dgm:pt>
    <dgm:pt modelId="{8FE30900-D322-43CC-987E-1FDDCC99848B}" type="pres">
      <dgm:prSet presAssocID="{E7DF96C2-AE66-49FE-9FCC-DA4A19A0E177}" presName="connTx" presStyleLbl="parChTrans1D2" presStyleIdx="2" presStyleCnt="9"/>
      <dgm:spPr/>
      <dgm:t>
        <a:bodyPr/>
        <a:lstStyle/>
        <a:p>
          <a:endParaRPr lang="it-IT"/>
        </a:p>
      </dgm:t>
    </dgm:pt>
    <dgm:pt modelId="{482C4C61-5A33-48CC-91C4-9DA2AC216F7C}" type="pres">
      <dgm:prSet presAssocID="{881F2F80-D665-42C9-9666-2BF139D06C9E}" presName="root2" presStyleCnt="0"/>
      <dgm:spPr/>
    </dgm:pt>
    <dgm:pt modelId="{97521D65-1144-40E8-9F88-EBBEF18DEBCA}" type="pres">
      <dgm:prSet presAssocID="{881F2F80-D665-42C9-9666-2BF139D06C9E}" presName="LevelTwoTextNode" presStyleLbl="node2" presStyleIdx="2" presStyleCnt="9" custScaleX="258019">
        <dgm:presLayoutVars>
          <dgm:chPref val="3"/>
        </dgm:presLayoutVars>
      </dgm:prSet>
      <dgm:spPr/>
      <dgm:t>
        <a:bodyPr/>
        <a:lstStyle/>
        <a:p>
          <a:endParaRPr lang="it-IT"/>
        </a:p>
      </dgm:t>
    </dgm:pt>
    <dgm:pt modelId="{96BE290C-3A22-4DDD-86E1-E21676EE1E49}" type="pres">
      <dgm:prSet presAssocID="{881F2F80-D665-42C9-9666-2BF139D06C9E}" presName="level3hierChild" presStyleCnt="0"/>
      <dgm:spPr/>
    </dgm:pt>
    <dgm:pt modelId="{4BCE3D6C-D959-4AD4-A127-F94EECBC25B2}" type="pres">
      <dgm:prSet presAssocID="{83579256-F4FB-452D-8AB0-FC28677343F7}" presName="conn2-1" presStyleLbl="parChTrans1D2" presStyleIdx="3" presStyleCnt="9"/>
      <dgm:spPr/>
      <dgm:t>
        <a:bodyPr/>
        <a:lstStyle/>
        <a:p>
          <a:endParaRPr lang="it-IT"/>
        </a:p>
      </dgm:t>
    </dgm:pt>
    <dgm:pt modelId="{EB37C852-8F28-4F20-95CD-5D62A301EC07}" type="pres">
      <dgm:prSet presAssocID="{83579256-F4FB-452D-8AB0-FC28677343F7}" presName="connTx" presStyleLbl="parChTrans1D2" presStyleIdx="3" presStyleCnt="9"/>
      <dgm:spPr/>
      <dgm:t>
        <a:bodyPr/>
        <a:lstStyle/>
        <a:p>
          <a:endParaRPr lang="it-IT"/>
        </a:p>
      </dgm:t>
    </dgm:pt>
    <dgm:pt modelId="{0F4FA421-664A-4A1F-AD64-753CA875D7D1}" type="pres">
      <dgm:prSet presAssocID="{C940F659-C54F-40DD-962F-94D2A62AD642}" presName="root2" presStyleCnt="0"/>
      <dgm:spPr/>
    </dgm:pt>
    <dgm:pt modelId="{622FD8DE-7FA6-440B-9C70-67AAD5437FD9}" type="pres">
      <dgm:prSet presAssocID="{C940F659-C54F-40DD-962F-94D2A62AD642}" presName="LevelTwoTextNode" presStyleLbl="node2" presStyleIdx="3" presStyleCnt="9" custScaleX="261870">
        <dgm:presLayoutVars>
          <dgm:chPref val="3"/>
        </dgm:presLayoutVars>
      </dgm:prSet>
      <dgm:spPr/>
      <dgm:t>
        <a:bodyPr/>
        <a:lstStyle/>
        <a:p>
          <a:endParaRPr lang="it-IT"/>
        </a:p>
      </dgm:t>
    </dgm:pt>
    <dgm:pt modelId="{4BC799A7-A857-4B0F-98B4-6DC9BE0D9DE7}" type="pres">
      <dgm:prSet presAssocID="{C940F659-C54F-40DD-962F-94D2A62AD642}" presName="level3hierChild" presStyleCnt="0"/>
      <dgm:spPr/>
    </dgm:pt>
    <dgm:pt modelId="{1B418777-974F-4608-9060-D4C602D4A025}" type="pres">
      <dgm:prSet presAssocID="{7553BC2A-EC20-40BA-85E2-301725CCCF04}" presName="conn2-1" presStyleLbl="parChTrans1D2" presStyleIdx="4" presStyleCnt="9"/>
      <dgm:spPr/>
      <dgm:t>
        <a:bodyPr/>
        <a:lstStyle/>
        <a:p>
          <a:endParaRPr lang="it-IT"/>
        </a:p>
      </dgm:t>
    </dgm:pt>
    <dgm:pt modelId="{8423F60A-6F73-4D43-A318-C3D931747AA9}" type="pres">
      <dgm:prSet presAssocID="{7553BC2A-EC20-40BA-85E2-301725CCCF04}" presName="connTx" presStyleLbl="parChTrans1D2" presStyleIdx="4" presStyleCnt="9"/>
      <dgm:spPr/>
      <dgm:t>
        <a:bodyPr/>
        <a:lstStyle/>
        <a:p>
          <a:endParaRPr lang="it-IT"/>
        </a:p>
      </dgm:t>
    </dgm:pt>
    <dgm:pt modelId="{32528F03-AEBC-4996-9C69-7452EEBF9E6C}" type="pres">
      <dgm:prSet presAssocID="{85D77BA5-1115-4C0E-B6CB-7B6003B2045E}" presName="root2" presStyleCnt="0"/>
      <dgm:spPr/>
    </dgm:pt>
    <dgm:pt modelId="{5324A637-4F43-4779-9A10-066A09CB3FD2}" type="pres">
      <dgm:prSet presAssocID="{85D77BA5-1115-4C0E-B6CB-7B6003B2045E}" presName="LevelTwoTextNode" presStyleLbl="node2" presStyleIdx="4" presStyleCnt="9" custScaleX="261263">
        <dgm:presLayoutVars>
          <dgm:chPref val="3"/>
        </dgm:presLayoutVars>
      </dgm:prSet>
      <dgm:spPr/>
      <dgm:t>
        <a:bodyPr/>
        <a:lstStyle/>
        <a:p>
          <a:endParaRPr lang="it-IT"/>
        </a:p>
      </dgm:t>
    </dgm:pt>
    <dgm:pt modelId="{4A5B4DC8-4622-4F8B-8062-9BBEF771ACDE}" type="pres">
      <dgm:prSet presAssocID="{85D77BA5-1115-4C0E-B6CB-7B6003B2045E}" presName="level3hierChild" presStyleCnt="0"/>
      <dgm:spPr/>
    </dgm:pt>
    <dgm:pt modelId="{67C5AAA2-42D8-495A-8345-80B052C52682}" type="pres">
      <dgm:prSet presAssocID="{A236C974-05F0-4C28-B64B-6D264CAC71C2}" presName="conn2-1" presStyleLbl="parChTrans1D2" presStyleIdx="5" presStyleCnt="9"/>
      <dgm:spPr/>
      <dgm:t>
        <a:bodyPr/>
        <a:lstStyle/>
        <a:p>
          <a:endParaRPr lang="it-IT"/>
        </a:p>
      </dgm:t>
    </dgm:pt>
    <dgm:pt modelId="{CA37CA62-5BC8-432C-8AD4-8F777EB0DD49}" type="pres">
      <dgm:prSet presAssocID="{A236C974-05F0-4C28-B64B-6D264CAC71C2}" presName="connTx" presStyleLbl="parChTrans1D2" presStyleIdx="5" presStyleCnt="9"/>
      <dgm:spPr/>
      <dgm:t>
        <a:bodyPr/>
        <a:lstStyle/>
        <a:p>
          <a:endParaRPr lang="it-IT"/>
        </a:p>
      </dgm:t>
    </dgm:pt>
    <dgm:pt modelId="{46278836-7A8E-44CC-A77A-D651291D799E}" type="pres">
      <dgm:prSet presAssocID="{20237060-88D2-4D9B-81A4-4382A4F8CBAB}" presName="root2" presStyleCnt="0"/>
      <dgm:spPr/>
    </dgm:pt>
    <dgm:pt modelId="{20E093F0-C86F-41CA-8707-837407378FDC}" type="pres">
      <dgm:prSet presAssocID="{20237060-88D2-4D9B-81A4-4382A4F8CBAB}" presName="LevelTwoTextNode" presStyleLbl="node2" presStyleIdx="5" presStyleCnt="9" custScaleX="262073">
        <dgm:presLayoutVars>
          <dgm:chPref val="3"/>
        </dgm:presLayoutVars>
      </dgm:prSet>
      <dgm:spPr/>
      <dgm:t>
        <a:bodyPr/>
        <a:lstStyle/>
        <a:p>
          <a:endParaRPr lang="it-IT"/>
        </a:p>
      </dgm:t>
    </dgm:pt>
    <dgm:pt modelId="{3DD7B679-78B0-4C12-A69C-7FDE5B4ED231}" type="pres">
      <dgm:prSet presAssocID="{20237060-88D2-4D9B-81A4-4382A4F8CBAB}" presName="level3hierChild" presStyleCnt="0"/>
      <dgm:spPr/>
    </dgm:pt>
    <dgm:pt modelId="{796E55EF-51D7-4886-944E-BBC9D9D3915B}" type="pres">
      <dgm:prSet presAssocID="{60788254-D98D-4DC2-BCFD-57AC6E3FA057}" presName="conn2-1" presStyleLbl="parChTrans1D2" presStyleIdx="6" presStyleCnt="9"/>
      <dgm:spPr/>
      <dgm:t>
        <a:bodyPr/>
        <a:lstStyle/>
        <a:p>
          <a:endParaRPr lang="it-IT"/>
        </a:p>
      </dgm:t>
    </dgm:pt>
    <dgm:pt modelId="{F6A18C40-3CD2-4FAC-8395-0C8AB9367355}" type="pres">
      <dgm:prSet presAssocID="{60788254-D98D-4DC2-BCFD-57AC6E3FA057}" presName="connTx" presStyleLbl="parChTrans1D2" presStyleIdx="6" presStyleCnt="9"/>
      <dgm:spPr/>
      <dgm:t>
        <a:bodyPr/>
        <a:lstStyle/>
        <a:p>
          <a:endParaRPr lang="it-IT"/>
        </a:p>
      </dgm:t>
    </dgm:pt>
    <dgm:pt modelId="{8B691D78-F36C-4872-90E6-9FFF7A3CCD88}" type="pres">
      <dgm:prSet presAssocID="{17D85BF0-B964-4ACF-8F99-10BC7A911095}" presName="root2" presStyleCnt="0"/>
      <dgm:spPr/>
    </dgm:pt>
    <dgm:pt modelId="{108D2F22-B912-4B69-A03B-729AD9A1CA7E}" type="pres">
      <dgm:prSet presAssocID="{17D85BF0-B964-4ACF-8F99-10BC7A911095}" presName="LevelTwoTextNode" presStyleLbl="node2" presStyleIdx="6" presStyleCnt="9" custScaleX="262826">
        <dgm:presLayoutVars>
          <dgm:chPref val="3"/>
        </dgm:presLayoutVars>
      </dgm:prSet>
      <dgm:spPr/>
      <dgm:t>
        <a:bodyPr/>
        <a:lstStyle/>
        <a:p>
          <a:endParaRPr lang="it-IT"/>
        </a:p>
      </dgm:t>
    </dgm:pt>
    <dgm:pt modelId="{ADFD4880-5B75-4772-9EF3-4C53D6FB0B67}" type="pres">
      <dgm:prSet presAssocID="{17D85BF0-B964-4ACF-8F99-10BC7A911095}" presName="level3hierChild" presStyleCnt="0"/>
      <dgm:spPr/>
    </dgm:pt>
    <dgm:pt modelId="{FD32A69D-5DEE-4E59-925E-94DEC58F051A}" type="pres">
      <dgm:prSet presAssocID="{0AADB56C-48D0-4D70-A6F2-D6B4176D36D6}" presName="conn2-1" presStyleLbl="parChTrans1D2" presStyleIdx="7" presStyleCnt="9"/>
      <dgm:spPr/>
      <dgm:t>
        <a:bodyPr/>
        <a:lstStyle/>
        <a:p>
          <a:endParaRPr lang="it-IT"/>
        </a:p>
      </dgm:t>
    </dgm:pt>
    <dgm:pt modelId="{F8DD9408-99B3-464B-A207-CAE60FCE71CC}" type="pres">
      <dgm:prSet presAssocID="{0AADB56C-48D0-4D70-A6F2-D6B4176D36D6}" presName="connTx" presStyleLbl="parChTrans1D2" presStyleIdx="7" presStyleCnt="9"/>
      <dgm:spPr/>
      <dgm:t>
        <a:bodyPr/>
        <a:lstStyle/>
        <a:p>
          <a:endParaRPr lang="it-IT"/>
        </a:p>
      </dgm:t>
    </dgm:pt>
    <dgm:pt modelId="{7DB610EA-44DE-45EA-A273-23B35E2E6A4E}" type="pres">
      <dgm:prSet presAssocID="{CC02C4AF-D355-45E4-96FE-2B189DD67307}" presName="root2" presStyleCnt="0"/>
      <dgm:spPr/>
    </dgm:pt>
    <dgm:pt modelId="{767C124A-FA96-4B62-ADDB-19FD9D36C5F7}" type="pres">
      <dgm:prSet presAssocID="{CC02C4AF-D355-45E4-96FE-2B189DD67307}" presName="LevelTwoTextNode" presStyleLbl="node2" presStyleIdx="7" presStyleCnt="9" custScaleX="258358">
        <dgm:presLayoutVars>
          <dgm:chPref val="3"/>
        </dgm:presLayoutVars>
      </dgm:prSet>
      <dgm:spPr/>
      <dgm:t>
        <a:bodyPr/>
        <a:lstStyle/>
        <a:p>
          <a:endParaRPr lang="it-IT"/>
        </a:p>
      </dgm:t>
    </dgm:pt>
    <dgm:pt modelId="{1610FA7B-F2EE-46F2-ACA1-F881225A20FC}" type="pres">
      <dgm:prSet presAssocID="{CC02C4AF-D355-45E4-96FE-2B189DD67307}" presName="level3hierChild" presStyleCnt="0"/>
      <dgm:spPr/>
    </dgm:pt>
    <dgm:pt modelId="{3EF23AC5-421F-40F0-8C10-C25F1212BD52}" type="pres">
      <dgm:prSet presAssocID="{061A694E-59BB-4EF6-AFAF-CC7D958814EF}" presName="conn2-1" presStyleLbl="parChTrans1D2" presStyleIdx="8" presStyleCnt="9"/>
      <dgm:spPr/>
      <dgm:t>
        <a:bodyPr/>
        <a:lstStyle/>
        <a:p>
          <a:endParaRPr lang="it-IT"/>
        </a:p>
      </dgm:t>
    </dgm:pt>
    <dgm:pt modelId="{1F66ACF0-4E31-479A-8CDE-86C5AC9F1C90}" type="pres">
      <dgm:prSet presAssocID="{061A694E-59BB-4EF6-AFAF-CC7D958814EF}" presName="connTx" presStyleLbl="parChTrans1D2" presStyleIdx="8" presStyleCnt="9"/>
      <dgm:spPr/>
      <dgm:t>
        <a:bodyPr/>
        <a:lstStyle/>
        <a:p>
          <a:endParaRPr lang="it-IT"/>
        </a:p>
      </dgm:t>
    </dgm:pt>
    <dgm:pt modelId="{1792E80A-281D-4320-B95D-D1E0EC4D7CF9}" type="pres">
      <dgm:prSet presAssocID="{3132167B-621E-4D1C-9D33-7D7B05233DEE}" presName="root2" presStyleCnt="0"/>
      <dgm:spPr/>
    </dgm:pt>
    <dgm:pt modelId="{D3E0203D-8FAA-4B78-9C85-6F210866EA84}" type="pres">
      <dgm:prSet presAssocID="{3132167B-621E-4D1C-9D33-7D7B05233DEE}" presName="LevelTwoTextNode" presStyleLbl="node2" presStyleIdx="8" presStyleCnt="9" custScaleX="264283">
        <dgm:presLayoutVars>
          <dgm:chPref val="3"/>
        </dgm:presLayoutVars>
      </dgm:prSet>
      <dgm:spPr/>
      <dgm:t>
        <a:bodyPr/>
        <a:lstStyle/>
        <a:p>
          <a:endParaRPr lang="it-IT"/>
        </a:p>
      </dgm:t>
    </dgm:pt>
    <dgm:pt modelId="{503D2B52-9356-480C-8E10-4C7BC521807E}" type="pres">
      <dgm:prSet presAssocID="{3132167B-621E-4D1C-9D33-7D7B05233DEE}" presName="level3hierChild" presStyleCnt="0"/>
      <dgm:spPr/>
    </dgm:pt>
  </dgm:ptLst>
  <dgm:cxnLst>
    <dgm:cxn modelId="{186EE274-5A63-4C40-9FF7-4F6AFC57FC83}" type="presOf" srcId="{85D77BA5-1115-4C0E-B6CB-7B6003B2045E}" destId="{5324A637-4F43-4779-9A10-066A09CB3FD2}" srcOrd="0" destOrd="0" presId="urn:microsoft.com/office/officeart/2008/layout/HorizontalMultiLevelHierarchy"/>
    <dgm:cxn modelId="{062EF020-2DB2-42CE-A64B-CD8B43D95C9A}" type="presOf" srcId="{CC02C4AF-D355-45E4-96FE-2B189DD67307}" destId="{767C124A-FA96-4B62-ADDB-19FD9D36C5F7}" srcOrd="0" destOrd="0" presId="urn:microsoft.com/office/officeart/2008/layout/HorizontalMultiLevelHierarchy"/>
    <dgm:cxn modelId="{2EB47785-423B-4A73-98E9-5DCD1D87FA78}" type="presOf" srcId="{60788254-D98D-4DC2-BCFD-57AC6E3FA057}" destId="{F6A18C40-3CD2-4FAC-8395-0C8AB9367355}" srcOrd="1" destOrd="0" presId="urn:microsoft.com/office/officeart/2008/layout/HorizontalMultiLevelHierarchy"/>
    <dgm:cxn modelId="{F3CE903D-AA14-4CB0-B221-DDC401A049A5}" type="presOf" srcId="{C11DEE07-CD95-49A3-B7D2-B359E005FDD5}" destId="{4694DE80-A72F-4C53-A0B9-527E941BC671}" srcOrd="1" destOrd="0" presId="urn:microsoft.com/office/officeart/2008/layout/HorizontalMultiLevelHierarchy"/>
    <dgm:cxn modelId="{F918ECAF-02D4-4039-98A2-021F51282A74}" type="presOf" srcId="{F33AF158-1AB0-4019-95FF-2BD9214220B9}" destId="{188C1C07-77EC-4BAE-AF88-A35FF6E8FD6E}" srcOrd="0" destOrd="0" presId="urn:microsoft.com/office/officeart/2008/layout/HorizontalMultiLevelHierarchy"/>
    <dgm:cxn modelId="{601AD102-BEF6-4052-855A-C9F28F596837}" srcId="{F33AF158-1AB0-4019-95FF-2BD9214220B9}" destId="{15897063-3C68-4C0B-9326-329322DE0DFA}" srcOrd="1" destOrd="0" parTransId="{7A660DE9-FA9C-4A35-850E-4BE3B546E8A9}" sibTransId="{4B2716FF-EE3D-4F92-97A3-93C1710D9F75}"/>
    <dgm:cxn modelId="{1FE111FE-5BCE-4C97-8C90-52BE5A4F0159}" type="presOf" srcId="{C11DEE07-CD95-49A3-B7D2-B359E005FDD5}" destId="{17C87291-06EE-4985-B853-11E89A8BED0D}" srcOrd="0" destOrd="0" presId="urn:microsoft.com/office/officeart/2008/layout/HorizontalMultiLevelHierarchy"/>
    <dgm:cxn modelId="{3C65C3C6-1821-4552-B042-5C4298615CCF}" srcId="{F33AF158-1AB0-4019-95FF-2BD9214220B9}" destId="{CC02C4AF-D355-45E4-96FE-2B189DD67307}" srcOrd="7" destOrd="0" parTransId="{0AADB56C-48D0-4D70-A6F2-D6B4176D36D6}" sibTransId="{FA8CA83C-0CBC-4531-A676-8810DF09BBB4}"/>
    <dgm:cxn modelId="{74FD0BD8-465D-4790-83CF-266C361AE9B4}" type="presOf" srcId="{061A694E-59BB-4EF6-AFAF-CC7D958814EF}" destId="{3EF23AC5-421F-40F0-8C10-C25F1212BD52}" srcOrd="0" destOrd="0" presId="urn:microsoft.com/office/officeart/2008/layout/HorizontalMultiLevelHierarchy"/>
    <dgm:cxn modelId="{53920A3A-43FA-4EC6-8F12-51E5FAC94152}" srcId="{C67CCC4C-0D56-441E-B80D-7461B21AA673}" destId="{F33AF158-1AB0-4019-95FF-2BD9214220B9}" srcOrd="0" destOrd="0" parTransId="{326CFDA2-3856-40CA-8F5C-E4A0996589CE}" sibTransId="{B15618AD-E571-4A3B-AC51-B1FCBA8988EC}"/>
    <dgm:cxn modelId="{3240CD8E-4FE1-4FD9-B75E-EA9F3F0F1154}" type="presOf" srcId="{0AADB56C-48D0-4D70-A6F2-D6B4176D36D6}" destId="{F8DD9408-99B3-464B-A207-CAE60FCE71CC}" srcOrd="1" destOrd="0" presId="urn:microsoft.com/office/officeart/2008/layout/HorizontalMultiLevelHierarchy"/>
    <dgm:cxn modelId="{B1C58B9A-C5EE-4F02-808E-BFBE7592D598}" type="presOf" srcId="{83579256-F4FB-452D-8AB0-FC28677343F7}" destId="{EB37C852-8F28-4F20-95CD-5D62A301EC07}" srcOrd="1" destOrd="0" presId="urn:microsoft.com/office/officeart/2008/layout/HorizontalMultiLevelHierarchy"/>
    <dgm:cxn modelId="{EA750E81-C3CB-45EA-B417-9DEEADE7E163}" type="presOf" srcId="{3132167B-621E-4D1C-9D33-7D7B05233DEE}" destId="{D3E0203D-8FAA-4B78-9C85-6F210866EA84}" srcOrd="0" destOrd="0" presId="urn:microsoft.com/office/officeart/2008/layout/HorizontalMultiLevelHierarchy"/>
    <dgm:cxn modelId="{A92C0D42-E348-4F6A-9B71-D7F93BB664BC}" type="presOf" srcId="{7553BC2A-EC20-40BA-85E2-301725CCCF04}" destId="{8423F60A-6F73-4D43-A318-C3D931747AA9}" srcOrd="1" destOrd="0" presId="urn:microsoft.com/office/officeart/2008/layout/HorizontalMultiLevelHierarchy"/>
    <dgm:cxn modelId="{4B478999-0F13-4FBA-89A8-209F147F705F}" type="presOf" srcId="{C940F659-C54F-40DD-962F-94D2A62AD642}" destId="{622FD8DE-7FA6-440B-9C70-67AAD5437FD9}" srcOrd="0" destOrd="0" presId="urn:microsoft.com/office/officeart/2008/layout/HorizontalMultiLevelHierarchy"/>
    <dgm:cxn modelId="{B7A90D0F-E3F0-4B71-9B79-80A96D54C749}" type="presOf" srcId="{15897063-3C68-4C0B-9326-329322DE0DFA}" destId="{F10B5623-CBA9-4B60-9FA0-CC55DAA00F7C}" srcOrd="0" destOrd="0" presId="urn:microsoft.com/office/officeart/2008/layout/HorizontalMultiLevelHierarchy"/>
    <dgm:cxn modelId="{98B48239-997C-42B4-81A4-3BFA54F7E004}" type="presOf" srcId="{E7DF96C2-AE66-49FE-9FCC-DA4A19A0E177}" destId="{8FE30900-D322-43CC-987E-1FDDCC99848B}" srcOrd="1" destOrd="0" presId="urn:microsoft.com/office/officeart/2008/layout/HorizontalMultiLevelHierarchy"/>
    <dgm:cxn modelId="{561FD2C2-28AB-47FB-AE11-C27E7942D375}" type="presOf" srcId="{20237060-88D2-4D9B-81A4-4382A4F8CBAB}" destId="{20E093F0-C86F-41CA-8707-837407378FDC}" srcOrd="0" destOrd="0" presId="urn:microsoft.com/office/officeart/2008/layout/HorizontalMultiLevelHierarchy"/>
    <dgm:cxn modelId="{D423E43B-BD37-49A7-9FE1-E5DBE1156B53}" type="presOf" srcId="{7553BC2A-EC20-40BA-85E2-301725CCCF04}" destId="{1B418777-974F-4608-9060-D4C602D4A025}" srcOrd="0" destOrd="0" presId="urn:microsoft.com/office/officeart/2008/layout/HorizontalMultiLevelHierarchy"/>
    <dgm:cxn modelId="{58D350FE-2050-412E-875E-D3A71E248841}" type="presOf" srcId="{17D85BF0-B964-4ACF-8F99-10BC7A911095}" destId="{108D2F22-B912-4B69-A03B-729AD9A1CA7E}" srcOrd="0" destOrd="0" presId="urn:microsoft.com/office/officeart/2008/layout/HorizontalMultiLevelHierarchy"/>
    <dgm:cxn modelId="{46269F5D-5BB8-4CDB-8A1E-6F29E1104DED}" type="presOf" srcId="{A236C974-05F0-4C28-B64B-6D264CAC71C2}" destId="{CA37CA62-5BC8-432C-8AD4-8F777EB0DD49}" srcOrd="1" destOrd="0" presId="urn:microsoft.com/office/officeart/2008/layout/HorizontalMultiLevelHierarchy"/>
    <dgm:cxn modelId="{C5562509-652A-4936-AB81-0FC31DFE8107}" type="presOf" srcId="{FFAC6AB0-4FE9-4188-8B84-27CC0448EB08}" destId="{EA09D6DE-D0C0-484B-808B-33B425C13936}" srcOrd="0" destOrd="0" presId="urn:microsoft.com/office/officeart/2008/layout/HorizontalMultiLevelHierarchy"/>
    <dgm:cxn modelId="{3092A354-6E4A-4D34-84F8-5EA2DCBFCD13}" srcId="{F33AF158-1AB0-4019-95FF-2BD9214220B9}" destId="{85D77BA5-1115-4C0E-B6CB-7B6003B2045E}" srcOrd="4" destOrd="0" parTransId="{7553BC2A-EC20-40BA-85E2-301725CCCF04}" sibTransId="{1F46BB26-1AB8-4A5E-82E1-E6D6746CCB83}"/>
    <dgm:cxn modelId="{ADCB9EAA-16B8-480C-9687-5D1F89838234}" srcId="{F33AF158-1AB0-4019-95FF-2BD9214220B9}" destId="{881F2F80-D665-42C9-9666-2BF139D06C9E}" srcOrd="2" destOrd="0" parTransId="{E7DF96C2-AE66-49FE-9FCC-DA4A19A0E177}" sibTransId="{0422D16A-9179-417A-B783-0657157148A8}"/>
    <dgm:cxn modelId="{A3158F4F-8905-4F50-805E-F1849914B9A1}" type="presOf" srcId="{C67CCC4C-0D56-441E-B80D-7461B21AA673}" destId="{FFFACEF9-94A2-4C0A-AE69-F93A1E04D522}" srcOrd="0" destOrd="0" presId="urn:microsoft.com/office/officeart/2008/layout/HorizontalMultiLevelHierarchy"/>
    <dgm:cxn modelId="{5FCAE4CB-C8AC-43B7-B49E-E63A9EF69BB6}" type="presOf" srcId="{E7DF96C2-AE66-49FE-9FCC-DA4A19A0E177}" destId="{CADDE730-5219-4A7C-8466-63B4CA73D533}" srcOrd="0" destOrd="0" presId="urn:microsoft.com/office/officeart/2008/layout/HorizontalMultiLevelHierarchy"/>
    <dgm:cxn modelId="{E78E3B60-E190-4C11-B68B-6CB1EEFAC32C}" type="presOf" srcId="{881F2F80-D665-42C9-9666-2BF139D06C9E}" destId="{97521D65-1144-40E8-9F88-EBBEF18DEBCA}" srcOrd="0" destOrd="0" presId="urn:microsoft.com/office/officeart/2008/layout/HorizontalMultiLevelHierarchy"/>
    <dgm:cxn modelId="{9ED9F420-C908-4C9C-BE12-76E17AD9D7F8}" srcId="{F33AF158-1AB0-4019-95FF-2BD9214220B9}" destId="{C940F659-C54F-40DD-962F-94D2A62AD642}" srcOrd="3" destOrd="0" parTransId="{83579256-F4FB-452D-8AB0-FC28677343F7}" sibTransId="{23419BF3-6E62-4C0E-A5BC-02197C03F7FD}"/>
    <dgm:cxn modelId="{61B9DB3C-0D49-43DD-9F2B-8F421D4D6A85}" srcId="{F33AF158-1AB0-4019-95FF-2BD9214220B9}" destId="{20237060-88D2-4D9B-81A4-4382A4F8CBAB}" srcOrd="5" destOrd="0" parTransId="{A236C974-05F0-4C28-B64B-6D264CAC71C2}" sibTransId="{2D452513-961A-4B7B-9545-7B3A5BAE4EAF}"/>
    <dgm:cxn modelId="{BFC8B31E-9724-4427-8FCD-35E7FA8BA3D4}" srcId="{F33AF158-1AB0-4019-95FF-2BD9214220B9}" destId="{17D85BF0-B964-4ACF-8F99-10BC7A911095}" srcOrd="6" destOrd="0" parTransId="{60788254-D98D-4DC2-BCFD-57AC6E3FA057}" sibTransId="{7EDE8793-7225-421F-A5BA-60CAD6BAD2CB}"/>
    <dgm:cxn modelId="{82E9B993-0C81-4C5A-9465-74E6A7A4814F}" type="presOf" srcId="{7A660DE9-FA9C-4A35-850E-4BE3B546E8A9}" destId="{FD8DB96D-7BC5-4E00-9D48-849FE4A8C528}" srcOrd="1" destOrd="0" presId="urn:microsoft.com/office/officeart/2008/layout/HorizontalMultiLevelHierarchy"/>
    <dgm:cxn modelId="{577A07FA-B581-4F96-9E1F-7C81B5046123}" type="presOf" srcId="{7A660DE9-FA9C-4A35-850E-4BE3B546E8A9}" destId="{3A3DE6F1-CE3E-41B3-A8F9-1558E23D5F68}" srcOrd="0" destOrd="0" presId="urn:microsoft.com/office/officeart/2008/layout/HorizontalMultiLevelHierarchy"/>
    <dgm:cxn modelId="{80318A68-8100-441E-8535-3B4154F7A858}" srcId="{F33AF158-1AB0-4019-95FF-2BD9214220B9}" destId="{FFAC6AB0-4FE9-4188-8B84-27CC0448EB08}" srcOrd="0" destOrd="0" parTransId="{C11DEE07-CD95-49A3-B7D2-B359E005FDD5}" sibTransId="{F152C311-A07B-4417-8284-23C59DEDDFCD}"/>
    <dgm:cxn modelId="{A8D19355-1E15-4473-A5CD-A2DDBEAF7C39}" type="presOf" srcId="{061A694E-59BB-4EF6-AFAF-CC7D958814EF}" destId="{1F66ACF0-4E31-479A-8CDE-86C5AC9F1C90}" srcOrd="1" destOrd="0" presId="urn:microsoft.com/office/officeart/2008/layout/HorizontalMultiLevelHierarchy"/>
    <dgm:cxn modelId="{68E5FBD0-2C8F-4641-8949-485CEE9AC369}" srcId="{F33AF158-1AB0-4019-95FF-2BD9214220B9}" destId="{3132167B-621E-4D1C-9D33-7D7B05233DEE}" srcOrd="8" destOrd="0" parTransId="{061A694E-59BB-4EF6-AFAF-CC7D958814EF}" sibTransId="{E5AA556F-074E-4E04-8D3E-9C254A8B75E9}"/>
    <dgm:cxn modelId="{081C7DE9-5D6D-4785-831A-9978CFD0085A}" type="presOf" srcId="{60788254-D98D-4DC2-BCFD-57AC6E3FA057}" destId="{796E55EF-51D7-4886-944E-BBC9D9D3915B}" srcOrd="0" destOrd="0" presId="urn:microsoft.com/office/officeart/2008/layout/HorizontalMultiLevelHierarchy"/>
    <dgm:cxn modelId="{5C17ADBC-0BE5-4AA8-B16B-F907C67822AF}" type="presOf" srcId="{A236C974-05F0-4C28-B64B-6D264CAC71C2}" destId="{67C5AAA2-42D8-495A-8345-80B052C52682}" srcOrd="0" destOrd="0" presId="urn:microsoft.com/office/officeart/2008/layout/HorizontalMultiLevelHierarchy"/>
    <dgm:cxn modelId="{6FC3E50F-1490-4B7A-AE95-D406FE9BB776}" type="presOf" srcId="{83579256-F4FB-452D-8AB0-FC28677343F7}" destId="{4BCE3D6C-D959-4AD4-A127-F94EECBC25B2}" srcOrd="0" destOrd="0" presId="urn:microsoft.com/office/officeart/2008/layout/HorizontalMultiLevelHierarchy"/>
    <dgm:cxn modelId="{BE0E722C-410E-4C20-A7AB-405B900BA509}" type="presOf" srcId="{0AADB56C-48D0-4D70-A6F2-D6B4176D36D6}" destId="{FD32A69D-5DEE-4E59-925E-94DEC58F051A}" srcOrd="0" destOrd="0" presId="urn:microsoft.com/office/officeart/2008/layout/HorizontalMultiLevelHierarchy"/>
    <dgm:cxn modelId="{EC52C602-FDFD-4323-91B1-C8686F0A3C72}" type="presParOf" srcId="{FFFACEF9-94A2-4C0A-AE69-F93A1E04D522}" destId="{0A6C9E94-1082-4BF0-A8FE-5C217999C781}" srcOrd="0" destOrd="0" presId="urn:microsoft.com/office/officeart/2008/layout/HorizontalMultiLevelHierarchy"/>
    <dgm:cxn modelId="{E87F0A66-029E-48E5-8E3F-265A8E27839E}" type="presParOf" srcId="{0A6C9E94-1082-4BF0-A8FE-5C217999C781}" destId="{188C1C07-77EC-4BAE-AF88-A35FF6E8FD6E}" srcOrd="0" destOrd="0" presId="urn:microsoft.com/office/officeart/2008/layout/HorizontalMultiLevelHierarchy"/>
    <dgm:cxn modelId="{FAB43153-5F11-4585-BE7D-F339F2A300A2}" type="presParOf" srcId="{0A6C9E94-1082-4BF0-A8FE-5C217999C781}" destId="{358CCDC1-2DF7-4770-BBC8-D2166563C27E}" srcOrd="1" destOrd="0" presId="urn:microsoft.com/office/officeart/2008/layout/HorizontalMultiLevelHierarchy"/>
    <dgm:cxn modelId="{57197D9E-D112-4EF2-8254-D7D6807F15BC}" type="presParOf" srcId="{358CCDC1-2DF7-4770-BBC8-D2166563C27E}" destId="{17C87291-06EE-4985-B853-11E89A8BED0D}" srcOrd="0" destOrd="0" presId="urn:microsoft.com/office/officeart/2008/layout/HorizontalMultiLevelHierarchy"/>
    <dgm:cxn modelId="{D77A8E54-56F9-417E-A3E0-EAA271296441}" type="presParOf" srcId="{17C87291-06EE-4985-B853-11E89A8BED0D}" destId="{4694DE80-A72F-4C53-A0B9-527E941BC671}" srcOrd="0" destOrd="0" presId="urn:microsoft.com/office/officeart/2008/layout/HorizontalMultiLevelHierarchy"/>
    <dgm:cxn modelId="{F94A5483-84ED-4F48-93A6-054DF671BC9F}" type="presParOf" srcId="{358CCDC1-2DF7-4770-BBC8-D2166563C27E}" destId="{29712B07-87DB-4F40-B01E-949C06052EB8}" srcOrd="1" destOrd="0" presId="urn:microsoft.com/office/officeart/2008/layout/HorizontalMultiLevelHierarchy"/>
    <dgm:cxn modelId="{1AA2B702-4011-4B26-8885-37168F7E9053}" type="presParOf" srcId="{29712B07-87DB-4F40-B01E-949C06052EB8}" destId="{EA09D6DE-D0C0-484B-808B-33B425C13936}" srcOrd="0" destOrd="0" presId="urn:microsoft.com/office/officeart/2008/layout/HorizontalMultiLevelHierarchy"/>
    <dgm:cxn modelId="{5CC034E7-7885-4225-A2B9-9C88C0F4CD20}" type="presParOf" srcId="{29712B07-87DB-4F40-B01E-949C06052EB8}" destId="{59DEAD4B-D866-4B8F-886A-A256FE00B1A6}" srcOrd="1" destOrd="0" presId="urn:microsoft.com/office/officeart/2008/layout/HorizontalMultiLevelHierarchy"/>
    <dgm:cxn modelId="{2E5409E8-A047-407D-A3ED-46025941C2F9}" type="presParOf" srcId="{358CCDC1-2DF7-4770-BBC8-D2166563C27E}" destId="{3A3DE6F1-CE3E-41B3-A8F9-1558E23D5F68}" srcOrd="2" destOrd="0" presId="urn:microsoft.com/office/officeart/2008/layout/HorizontalMultiLevelHierarchy"/>
    <dgm:cxn modelId="{60AD0388-BBA5-45D2-99ED-CF19C5F4C24E}" type="presParOf" srcId="{3A3DE6F1-CE3E-41B3-A8F9-1558E23D5F68}" destId="{FD8DB96D-7BC5-4E00-9D48-849FE4A8C528}" srcOrd="0" destOrd="0" presId="urn:microsoft.com/office/officeart/2008/layout/HorizontalMultiLevelHierarchy"/>
    <dgm:cxn modelId="{19250846-07F6-4C97-9ACA-C3BB55F652AA}" type="presParOf" srcId="{358CCDC1-2DF7-4770-BBC8-D2166563C27E}" destId="{52ECCEF6-4C62-48E3-B558-81C81B542C96}" srcOrd="3" destOrd="0" presId="urn:microsoft.com/office/officeart/2008/layout/HorizontalMultiLevelHierarchy"/>
    <dgm:cxn modelId="{6DA58C88-FE7A-44B6-B4B0-219C9CC8B325}" type="presParOf" srcId="{52ECCEF6-4C62-48E3-B558-81C81B542C96}" destId="{F10B5623-CBA9-4B60-9FA0-CC55DAA00F7C}" srcOrd="0" destOrd="0" presId="urn:microsoft.com/office/officeart/2008/layout/HorizontalMultiLevelHierarchy"/>
    <dgm:cxn modelId="{0B305F6E-CBA5-43EB-B191-DE360D50164A}" type="presParOf" srcId="{52ECCEF6-4C62-48E3-B558-81C81B542C96}" destId="{3F9A6D2C-CFAE-438B-857D-CBF157DE2567}" srcOrd="1" destOrd="0" presId="urn:microsoft.com/office/officeart/2008/layout/HorizontalMultiLevelHierarchy"/>
    <dgm:cxn modelId="{27518B09-77F5-4CDC-BF6E-111F1AF26080}" type="presParOf" srcId="{358CCDC1-2DF7-4770-BBC8-D2166563C27E}" destId="{CADDE730-5219-4A7C-8466-63B4CA73D533}" srcOrd="4" destOrd="0" presId="urn:microsoft.com/office/officeart/2008/layout/HorizontalMultiLevelHierarchy"/>
    <dgm:cxn modelId="{8112719B-5F96-4065-B489-3892F364D54D}" type="presParOf" srcId="{CADDE730-5219-4A7C-8466-63B4CA73D533}" destId="{8FE30900-D322-43CC-987E-1FDDCC99848B}" srcOrd="0" destOrd="0" presId="urn:microsoft.com/office/officeart/2008/layout/HorizontalMultiLevelHierarchy"/>
    <dgm:cxn modelId="{6B40B57D-A2A9-445F-A59E-192F4DC74156}" type="presParOf" srcId="{358CCDC1-2DF7-4770-BBC8-D2166563C27E}" destId="{482C4C61-5A33-48CC-91C4-9DA2AC216F7C}" srcOrd="5" destOrd="0" presId="urn:microsoft.com/office/officeart/2008/layout/HorizontalMultiLevelHierarchy"/>
    <dgm:cxn modelId="{648E0607-3D9F-41B0-AD9B-9EC3E295316D}" type="presParOf" srcId="{482C4C61-5A33-48CC-91C4-9DA2AC216F7C}" destId="{97521D65-1144-40E8-9F88-EBBEF18DEBCA}" srcOrd="0" destOrd="0" presId="urn:microsoft.com/office/officeart/2008/layout/HorizontalMultiLevelHierarchy"/>
    <dgm:cxn modelId="{6C46F7CF-DA3C-49A6-8608-44DB882E0D3B}" type="presParOf" srcId="{482C4C61-5A33-48CC-91C4-9DA2AC216F7C}" destId="{96BE290C-3A22-4DDD-86E1-E21676EE1E49}" srcOrd="1" destOrd="0" presId="urn:microsoft.com/office/officeart/2008/layout/HorizontalMultiLevelHierarchy"/>
    <dgm:cxn modelId="{D6064B9E-5EDB-4B49-BB50-EF5E81612CEE}" type="presParOf" srcId="{358CCDC1-2DF7-4770-BBC8-D2166563C27E}" destId="{4BCE3D6C-D959-4AD4-A127-F94EECBC25B2}" srcOrd="6" destOrd="0" presId="urn:microsoft.com/office/officeart/2008/layout/HorizontalMultiLevelHierarchy"/>
    <dgm:cxn modelId="{81C07438-AEE8-440C-9DA4-8E2A5BF75A9D}" type="presParOf" srcId="{4BCE3D6C-D959-4AD4-A127-F94EECBC25B2}" destId="{EB37C852-8F28-4F20-95CD-5D62A301EC07}" srcOrd="0" destOrd="0" presId="urn:microsoft.com/office/officeart/2008/layout/HorizontalMultiLevelHierarchy"/>
    <dgm:cxn modelId="{117215FF-2508-460D-8BC7-74B31CDF07F1}" type="presParOf" srcId="{358CCDC1-2DF7-4770-BBC8-D2166563C27E}" destId="{0F4FA421-664A-4A1F-AD64-753CA875D7D1}" srcOrd="7" destOrd="0" presId="urn:microsoft.com/office/officeart/2008/layout/HorizontalMultiLevelHierarchy"/>
    <dgm:cxn modelId="{E2519075-E585-4C91-B854-873EC0B9A3AE}" type="presParOf" srcId="{0F4FA421-664A-4A1F-AD64-753CA875D7D1}" destId="{622FD8DE-7FA6-440B-9C70-67AAD5437FD9}" srcOrd="0" destOrd="0" presId="urn:microsoft.com/office/officeart/2008/layout/HorizontalMultiLevelHierarchy"/>
    <dgm:cxn modelId="{9F09C120-9B91-4AC7-8C83-9FE25A274B33}" type="presParOf" srcId="{0F4FA421-664A-4A1F-AD64-753CA875D7D1}" destId="{4BC799A7-A857-4B0F-98B4-6DC9BE0D9DE7}" srcOrd="1" destOrd="0" presId="urn:microsoft.com/office/officeart/2008/layout/HorizontalMultiLevelHierarchy"/>
    <dgm:cxn modelId="{638C231B-0181-4E75-9A76-2F89F294DD4E}" type="presParOf" srcId="{358CCDC1-2DF7-4770-BBC8-D2166563C27E}" destId="{1B418777-974F-4608-9060-D4C602D4A025}" srcOrd="8" destOrd="0" presId="urn:microsoft.com/office/officeart/2008/layout/HorizontalMultiLevelHierarchy"/>
    <dgm:cxn modelId="{729371AF-95EE-432B-B69E-38F384F891CE}" type="presParOf" srcId="{1B418777-974F-4608-9060-D4C602D4A025}" destId="{8423F60A-6F73-4D43-A318-C3D931747AA9}" srcOrd="0" destOrd="0" presId="urn:microsoft.com/office/officeart/2008/layout/HorizontalMultiLevelHierarchy"/>
    <dgm:cxn modelId="{4E6F59A3-34C5-4C4B-AB95-8E8C07F3E6FD}" type="presParOf" srcId="{358CCDC1-2DF7-4770-BBC8-D2166563C27E}" destId="{32528F03-AEBC-4996-9C69-7452EEBF9E6C}" srcOrd="9" destOrd="0" presId="urn:microsoft.com/office/officeart/2008/layout/HorizontalMultiLevelHierarchy"/>
    <dgm:cxn modelId="{4CB21255-3C35-4105-A600-4B23BE4A98B0}" type="presParOf" srcId="{32528F03-AEBC-4996-9C69-7452EEBF9E6C}" destId="{5324A637-4F43-4779-9A10-066A09CB3FD2}" srcOrd="0" destOrd="0" presId="urn:microsoft.com/office/officeart/2008/layout/HorizontalMultiLevelHierarchy"/>
    <dgm:cxn modelId="{041DA972-C5E3-4FEE-A5ED-B2581D0B95B9}" type="presParOf" srcId="{32528F03-AEBC-4996-9C69-7452EEBF9E6C}" destId="{4A5B4DC8-4622-4F8B-8062-9BBEF771ACDE}" srcOrd="1" destOrd="0" presId="urn:microsoft.com/office/officeart/2008/layout/HorizontalMultiLevelHierarchy"/>
    <dgm:cxn modelId="{9D1316A7-C25A-43B6-AF6E-3C2644FFD4DB}" type="presParOf" srcId="{358CCDC1-2DF7-4770-BBC8-D2166563C27E}" destId="{67C5AAA2-42D8-495A-8345-80B052C52682}" srcOrd="10" destOrd="0" presId="urn:microsoft.com/office/officeart/2008/layout/HorizontalMultiLevelHierarchy"/>
    <dgm:cxn modelId="{79C2A755-CCE3-40CC-9818-E7FE49B5E905}" type="presParOf" srcId="{67C5AAA2-42D8-495A-8345-80B052C52682}" destId="{CA37CA62-5BC8-432C-8AD4-8F777EB0DD49}" srcOrd="0" destOrd="0" presId="urn:microsoft.com/office/officeart/2008/layout/HorizontalMultiLevelHierarchy"/>
    <dgm:cxn modelId="{D5783FBF-7178-4D11-8863-3FB6ACE6BDC2}" type="presParOf" srcId="{358CCDC1-2DF7-4770-BBC8-D2166563C27E}" destId="{46278836-7A8E-44CC-A77A-D651291D799E}" srcOrd="11" destOrd="0" presId="urn:microsoft.com/office/officeart/2008/layout/HorizontalMultiLevelHierarchy"/>
    <dgm:cxn modelId="{AA1D09EF-5A0E-49F9-88A7-8D025EA84239}" type="presParOf" srcId="{46278836-7A8E-44CC-A77A-D651291D799E}" destId="{20E093F0-C86F-41CA-8707-837407378FDC}" srcOrd="0" destOrd="0" presId="urn:microsoft.com/office/officeart/2008/layout/HorizontalMultiLevelHierarchy"/>
    <dgm:cxn modelId="{946B6ADE-5068-45FF-A2CA-B486BD2D5F65}" type="presParOf" srcId="{46278836-7A8E-44CC-A77A-D651291D799E}" destId="{3DD7B679-78B0-4C12-A69C-7FDE5B4ED231}" srcOrd="1" destOrd="0" presId="urn:microsoft.com/office/officeart/2008/layout/HorizontalMultiLevelHierarchy"/>
    <dgm:cxn modelId="{02564836-DCD8-4439-8542-3EF26A8BDEA2}" type="presParOf" srcId="{358CCDC1-2DF7-4770-BBC8-D2166563C27E}" destId="{796E55EF-51D7-4886-944E-BBC9D9D3915B}" srcOrd="12" destOrd="0" presId="urn:microsoft.com/office/officeart/2008/layout/HorizontalMultiLevelHierarchy"/>
    <dgm:cxn modelId="{573492D2-FD25-4274-AB50-B08919CFD34C}" type="presParOf" srcId="{796E55EF-51D7-4886-944E-BBC9D9D3915B}" destId="{F6A18C40-3CD2-4FAC-8395-0C8AB9367355}" srcOrd="0" destOrd="0" presId="urn:microsoft.com/office/officeart/2008/layout/HorizontalMultiLevelHierarchy"/>
    <dgm:cxn modelId="{073B50AA-C787-44B6-98B7-D174081DE4F7}" type="presParOf" srcId="{358CCDC1-2DF7-4770-BBC8-D2166563C27E}" destId="{8B691D78-F36C-4872-90E6-9FFF7A3CCD88}" srcOrd="13" destOrd="0" presId="urn:microsoft.com/office/officeart/2008/layout/HorizontalMultiLevelHierarchy"/>
    <dgm:cxn modelId="{6035A0BA-03FC-419C-BABB-0734974BD404}" type="presParOf" srcId="{8B691D78-F36C-4872-90E6-9FFF7A3CCD88}" destId="{108D2F22-B912-4B69-A03B-729AD9A1CA7E}" srcOrd="0" destOrd="0" presId="urn:microsoft.com/office/officeart/2008/layout/HorizontalMultiLevelHierarchy"/>
    <dgm:cxn modelId="{3716FD77-36AE-461F-B696-6287986EB60B}" type="presParOf" srcId="{8B691D78-F36C-4872-90E6-9FFF7A3CCD88}" destId="{ADFD4880-5B75-4772-9EF3-4C53D6FB0B67}" srcOrd="1" destOrd="0" presId="urn:microsoft.com/office/officeart/2008/layout/HorizontalMultiLevelHierarchy"/>
    <dgm:cxn modelId="{F2902AB7-0F3E-42A0-BDC2-3C314F2744CF}" type="presParOf" srcId="{358CCDC1-2DF7-4770-BBC8-D2166563C27E}" destId="{FD32A69D-5DEE-4E59-925E-94DEC58F051A}" srcOrd="14" destOrd="0" presId="urn:microsoft.com/office/officeart/2008/layout/HorizontalMultiLevelHierarchy"/>
    <dgm:cxn modelId="{922876B1-06A4-4626-8A27-CC5BCF02A22B}" type="presParOf" srcId="{FD32A69D-5DEE-4E59-925E-94DEC58F051A}" destId="{F8DD9408-99B3-464B-A207-CAE60FCE71CC}" srcOrd="0" destOrd="0" presId="urn:microsoft.com/office/officeart/2008/layout/HorizontalMultiLevelHierarchy"/>
    <dgm:cxn modelId="{F30819EA-DBF8-49DC-8896-88C3F7F9AD49}" type="presParOf" srcId="{358CCDC1-2DF7-4770-BBC8-D2166563C27E}" destId="{7DB610EA-44DE-45EA-A273-23B35E2E6A4E}" srcOrd="15" destOrd="0" presId="urn:microsoft.com/office/officeart/2008/layout/HorizontalMultiLevelHierarchy"/>
    <dgm:cxn modelId="{4EFBB727-2C1B-4AD1-BE8B-1AF3BEC6760F}" type="presParOf" srcId="{7DB610EA-44DE-45EA-A273-23B35E2E6A4E}" destId="{767C124A-FA96-4B62-ADDB-19FD9D36C5F7}" srcOrd="0" destOrd="0" presId="urn:microsoft.com/office/officeart/2008/layout/HorizontalMultiLevelHierarchy"/>
    <dgm:cxn modelId="{218727E4-1761-4E54-963B-69D578571D83}" type="presParOf" srcId="{7DB610EA-44DE-45EA-A273-23B35E2E6A4E}" destId="{1610FA7B-F2EE-46F2-ACA1-F881225A20FC}" srcOrd="1" destOrd="0" presId="urn:microsoft.com/office/officeart/2008/layout/HorizontalMultiLevelHierarchy"/>
    <dgm:cxn modelId="{2F71F59B-E3B3-452B-8B68-E7E2371401FE}" type="presParOf" srcId="{358CCDC1-2DF7-4770-BBC8-D2166563C27E}" destId="{3EF23AC5-421F-40F0-8C10-C25F1212BD52}" srcOrd="16" destOrd="0" presId="urn:microsoft.com/office/officeart/2008/layout/HorizontalMultiLevelHierarchy"/>
    <dgm:cxn modelId="{49B6F86A-E7ED-4F1D-BD68-A232E3445BFA}" type="presParOf" srcId="{3EF23AC5-421F-40F0-8C10-C25F1212BD52}" destId="{1F66ACF0-4E31-479A-8CDE-86C5AC9F1C90}" srcOrd="0" destOrd="0" presId="urn:microsoft.com/office/officeart/2008/layout/HorizontalMultiLevelHierarchy"/>
    <dgm:cxn modelId="{11CF944C-804D-42B9-86A7-977C30F8C26E}" type="presParOf" srcId="{358CCDC1-2DF7-4770-BBC8-D2166563C27E}" destId="{1792E80A-281D-4320-B95D-D1E0EC4D7CF9}" srcOrd="17" destOrd="0" presId="urn:microsoft.com/office/officeart/2008/layout/HorizontalMultiLevelHierarchy"/>
    <dgm:cxn modelId="{4905670F-0E46-4A10-B288-82279FF31FF8}" type="presParOf" srcId="{1792E80A-281D-4320-B95D-D1E0EC4D7CF9}" destId="{D3E0203D-8FAA-4B78-9C85-6F210866EA84}" srcOrd="0" destOrd="0" presId="urn:microsoft.com/office/officeart/2008/layout/HorizontalMultiLevelHierarchy"/>
    <dgm:cxn modelId="{F35380D0-D8B7-4663-A053-6051765664E6}" type="presParOf" srcId="{1792E80A-281D-4320-B95D-D1E0EC4D7CF9}" destId="{503D2B52-9356-480C-8E10-4C7BC521807E}" srcOrd="1" destOrd="0" presId="urn:microsoft.com/office/officeart/2008/layout/HorizontalMultiLevelHierarchy"/>
  </dgm:cxnLst>
  <dgm:bg/>
  <dgm:whole/>
  <dgm:extLst>
    <a:ext uri="http://schemas.microsoft.com/office/drawing/2008/diagram">
      <dsp:dataModelExt xmlns:dsp="http://schemas.microsoft.com/office/drawing/2008/diagram" xmlns=""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D91A7195-AE7A-49AA-AAEE-9971B7256A5B}" type="doc">
      <dgm:prSet loTypeId="urn:microsoft.com/office/officeart/2005/8/layout/radial6" loCatId="cycle" qsTypeId="urn:microsoft.com/office/officeart/2005/8/quickstyle/3d2" qsCatId="3D" csTypeId="urn:microsoft.com/office/officeart/2005/8/colors/colorful1#2" csCatId="colorful" phldr="1"/>
      <dgm:spPr/>
      <dgm:t>
        <a:bodyPr/>
        <a:lstStyle/>
        <a:p>
          <a:endParaRPr lang="it-IT"/>
        </a:p>
      </dgm:t>
    </dgm:pt>
    <dgm:pt modelId="{0D7F641A-B13B-4F8D-9003-D390A1518357}">
      <dgm:prSet phldrT="[Testo]"/>
      <dgm:spPr/>
      <dgm:t>
        <a:bodyPr/>
        <a:lstStyle/>
        <a:p>
          <a:r>
            <a:rPr lang="it-IT"/>
            <a:t>Gestione del rischio</a:t>
          </a:r>
        </a:p>
      </dgm:t>
    </dgm:pt>
    <dgm:pt modelId="{865AC33A-9414-4509-A25E-06A8871F30BF}" type="parTrans" cxnId="{07DE0AAD-BD7B-4A35-B2BF-5B54A98D3A93}">
      <dgm:prSet/>
      <dgm:spPr/>
      <dgm:t>
        <a:bodyPr/>
        <a:lstStyle/>
        <a:p>
          <a:endParaRPr lang="it-IT"/>
        </a:p>
      </dgm:t>
    </dgm:pt>
    <dgm:pt modelId="{B4CA703F-6ECB-4680-9379-499B2A8208FF}" type="sibTrans" cxnId="{07DE0AAD-BD7B-4A35-B2BF-5B54A98D3A93}">
      <dgm:prSet/>
      <dgm:spPr/>
      <dgm:t>
        <a:bodyPr/>
        <a:lstStyle/>
        <a:p>
          <a:endParaRPr lang="it-IT"/>
        </a:p>
      </dgm:t>
    </dgm:pt>
    <dgm:pt modelId="{F32045C6-3302-44BB-8815-F08BDABD1119}">
      <dgm:prSet phldrT="[Testo]"/>
      <dgm:spPr/>
      <dgm:t>
        <a:bodyPr/>
        <a:lstStyle/>
        <a:p>
          <a:r>
            <a:rPr lang="it-IT"/>
            <a:t>Analisi e definizione del contesto </a:t>
          </a:r>
        </a:p>
      </dgm:t>
    </dgm:pt>
    <dgm:pt modelId="{7ADE6EA2-4FEF-4D92-B3D8-1E3DCF51D264}" type="parTrans" cxnId="{33922DF5-E1E7-4F88-B8E8-D9E45B294735}">
      <dgm:prSet/>
      <dgm:spPr/>
      <dgm:t>
        <a:bodyPr/>
        <a:lstStyle/>
        <a:p>
          <a:endParaRPr lang="it-IT"/>
        </a:p>
      </dgm:t>
    </dgm:pt>
    <dgm:pt modelId="{0C979E7B-FF90-4379-AE8C-1CDFB8B5B82A}" type="sibTrans" cxnId="{33922DF5-E1E7-4F88-B8E8-D9E45B294735}">
      <dgm:prSet/>
      <dgm:spPr/>
      <dgm:t>
        <a:bodyPr/>
        <a:lstStyle/>
        <a:p>
          <a:endParaRPr lang="it-IT"/>
        </a:p>
      </dgm:t>
    </dgm:pt>
    <dgm:pt modelId="{2E40C11C-E088-4F78-BAD4-23D2AE96BC6D}">
      <dgm:prSet phldrT="[Testo]"/>
      <dgm:spPr/>
      <dgm:t>
        <a:bodyPr/>
        <a:lstStyle/>
        <a:p>
          <a:r>
            <a:rPr lang="it-IT"/>
            <a:t>Identificazione e analisi dei rischio</a:t>
          </a:r>
        </a:p>
      </dgm:t>
    </dgm:pt>
    <dgm:pt modelId="{6BB0CBE6-C5AE-4C55-8527-E4139C4C80A6}" type="parTrans" cxnId="{783B5B3D-5A65-4E2B-9A0B-E871AA19CA75}">
      <dgm:prSet/>
      <dgm:spPr/>
      <dgm:t>
        <a:bodyPr/>
        <a:lstStyle/>
        <a:p>
          <a:endParaRPr lang="it-IT"/>
        </a:p>
      </dgm:t>
    </dgm:pt>
    <dgm:pt modelId="{E428A8EF-42A6-4D46-851A-0376844A48A7}" type="sibTrans" cxnId="{783B5B3D-5A65-4E2B-9A0B-E871AA19CA75}">
      <dgm:prSet/>
      <dgm:spPr/>
      <dgm:t>
        <a:bodyPr/>
        <a:lstStyle/>
        <a:p>
          <a:endParaRPr lang="it-IT"/>
        </a:p>
      </dgm:t>
    </dgm:pt>
    <dgm:pt modelId="{F24BC96B-02E2-490F-8AC9-3A90E0EB2160}">
      <dgm:prSet phldrT="[Testo]"/>
      <dgm:spPr/>
      <dgm:t>
        <a:bodyPr/>
        <a:lstStyle/>
        <a:p>
          <a:r>
            <a:rPr lang="it-IT"/>
            <a:t>Valutazione del rischio</a:t>
          </a:r>
        </a:p>
      </dgm:t>
    </dgm:pt>
    <dgm:pt modelId="{D0CB7226-2A97-4B58-8C23-182958E084F7}" type="parTrans" cxnId="{70550F03-D3C0-4F89-9E78-919DE7ACF682}">
      <dgm:prSet/>
      <dgm:spPr/>
      <dgm:t>
        <a:bodyPr/>
        <a:lstStyle/>
        <a:p>
          <a:endParaRPr lang="it-IT"/>
        </a:p>
      </dgm:t>
    </dgm:pt>
    <dgm:pt modelId="{97F7D31B-D3D9-4870-B276-4D3D5C885857}" type="sibTrans" cxnId="{70550F03-D3C0-4F89-9E78-919DE7ACF682}">
      <dgm:prSet/>
      <dgm:spPr/>
      <dgm:t>
        <a:bodyPr/>
        <a:lstStyle/>
        <a:p>
          <a:endParaRPr lang="it-IT"/>
        </a:p>
      </dgm:t>
    </dgm:pt>
    <dgm:pt modelId="{D9143F5E-A641-4F87-89D8-7A27CF917DDD}">
      <dgm:prSet phldrT="[Testo]"/>
      <dgm:spPr/>
      <dgm:t>
        <a:bodyPr/>
        <a:lstStyle/>
        <a:p>
          <a:r>
            <a:rPr lang="it-IT"/>
            <a:t>Trattamento del rischio</a:t>
          </a:r>
        </a:p>
      </dgm:t>
    </dgm:pt>
    <dgm:pt modelId="{5D669A40-CD96-45DB-9C2A-064C68BABEB1}" type="parTrans" cxnId="{67CB480D-48FA-47D3-A5C2-773E128E08D3}">
      <dgm:prSet/>
      <dgm:spPr/>
      <dgm:t>
        <a:bodyPr/>
        <a:lstStyle/>
        <a:p>
          <a:endParaRPr lang="it-IT"/>
        </a:p>
      </dgm:t>
    </dgm:pt>
    <dgm:pt modelId="{EB24B3D7-95D1-4E28-8E67-2C0B3B18539C}" type="sibTrans" cxnId="{67CB480D-48FA-47D3-A5C2-773E128E08D3}">
      <dgm:prSet/>
      <dgm:spPr/>
      <dgm:t>
        <a:bodyPr/>
        <a:lstStyle/>
        <a:p>
          <a:endParaRPr lang="it-IT"/>
        </a:p>
      </dgm:t>
    </dgm:pt>
    <dgm:pt modelId="{97695A67-A1D7-4E6A-BBD0-8C6320A1B760}">
      <dgm:prSet phldrT="[Testo]"/>
      <dgm:spPr/>
      <dgm:t>
        <a:bodyPr/>
        <a:lstStyle/>
        <a:p>
          <a:r>
            <a:rPr lang="it-IT"/>
            <a:t>Verifica dell'efficacia del piano ed eventuale modifica</a:t>
          </a:r>
        </a:p>
      </dgm:t>
    </dgm:pt>
    <dgm:pt modelId="{18ED95BB-2DA0-47BC-9806-EABCAD0C3A96}" type="parTrans" cxnId="{C33088C0-9A22-4C20-BBAA-C441FC7658DE}">
      <dgm:prSet/>
      <dgm:spPr/>
      <dgm:t>
        <a:bodyPr/>
        <a:lstStyle/>
        <a:p>
          <a:endParaRPr lang="it-IT"/>
        </a:p>
      </dgm:t>
    </dgm:pt>
    <dgm:pt modelId="{19C3F53E-541C-4E5B-8BDB-6E3A442F78AA}" type="sibTrans" cxnId="{C33088C0-9A22-4C20-BBAA-C441FC7658DE}">
      <dgm:prSet/>
      <dgm:spPr/>
      <dgm:t>
        <a:bodyPr/>
        <a:lstStyle/>
        <a:p>
          <a:endParaRPr lang="it-IT"/>
        </a:p>
      </dgm:t>
    </dgm:pt>
    <dgm:pt modelId="{3682BF85-35C5-431F-B3D6-7874C279D442}" type="pres">
      <dgm:prSet presAssocID="{D91A7195-AE7A-49AA-AAEE-9971B7256A5B}" presName="Name0" presStyleCnt="0">
        <dgm:presLayoutVars>
          <dgm:chMax val="1"/>
          <dgm:dir/>
          <dgm:animLvl val="ctr"/>
          <dgm:resizeHandles val="exact"/>
        </dgm:presLayoutVars>
      </dgm:prSet>
      <dgm:spPr/>
      <dgm:t>
        <a:bodyPr/>
        <a:lstStyle/>
        <a:p>
          <a:endParaRPr lang="it-IT"/>
        </a:p>
      </dgm:t>
    </dgm:pt>
    <dgm:pt modelId="{9A7F7480-3BD3-4081-8467-E365C623D4DF}" type="pres">
      <dgm:prSet presAssocID="{0D7F641A-B13B-4F8D-9003-D390A1518357}" presName="centerShape" presStyleLbl="node0" presStyleIdx="0" presStyleCnt="1"/>
      <dgm:spPr/>
      <dgm:t>
        <a:bodyPr/>
        <a:lstStyle/>
        <a:p>
          <a:endParaRPr lang="it-IT"/>
        </a:p>
      </dgm:t>
    </dgm:pt>
    <dgm:pt modelId="{88E1BD20-914C-4AB8-A4CA-A56B31AFFBC6}" type="pres">
      <dgm:prSet presAssocID="{F32045C6-3302-44BB-8815-F08BDABD1119}" presName="node" presStyleLbl="node1" presStyleIdx="0" presStyleCnt="5">
        <dgm:presLayoutVars>
          <dgm:bulletEnabled val="1"/>
        </dgm:presLayoutVars>
      </dgm:prSet>
      <dgm:spPr/>
      <dgm:t>
        <a:bodyPr/>
        <a:lstStyle/>
        <a:p>
          <a:endParaRPr lang="it-IT"/>
        </a:p>
      </dgm:t>
    </dgm:pt>
    <dgm:pt modelId="{1BDD5444-E49A-4ABD-8108-125A737F93F3}" type="pres">
      <dgm:prSet presAssocID="{F32045C6-3302-44BB-8815-F08BDABD1119}" presName="dummy" presStyleCnt="0"/>
      <dgm:spPr/>
    </dgm:pt>
    <dgm:pt modelId="{F5973102-6C0D-48AA-A3FB-9C3F61D9ACE1}" type="pres">
      <dgm:prSet presAssocID="{0C979E7B-FF90-4379-AE8C-1CDFB8B5B82A}" presName="sibTrans" presStyleLbl="sibTrans2D1" presStyleIdx="0" presStyleCnt="5"/>
      <dgm:spPr/>
      <dgm:t>
        <a:bodyPr/>
        <a:lstStyle/>
        <a:p>
          <a:endParaRPr lang="it-IT"/>
        </a:p>
      </dgm:t>
    </dgm:pt>
    <dgm:pt modelId="{334874E8-AAE9-4ADE-BB4F-9D42348C51AA}" type="pres">
      <dgm:prSet presAssocID="{2E40C11C-E088-4F78-BAD4-23D2AE96BC6D}" presName="node" presStyleLbl="node1" presStyleIdx="1" presStyleCnt="5">
        <dgm:presLayoutVars>
          <dgm:bulletEnabled val="1"/>
        </dgm:presLayoutVars>
      </dgm:prSet>
      <dgm:spPr/>
      <dgm:t>
        <a:bodyPr/>
        <a:lstStyle/>
        <a:p>
          <a:endParaRPr lang="it-IT"/>
        </a:p>
      </dgm:t>
    </dgm:pt>
    <dgm:pt modelId="{B2E7B0DF-3F41-40CE-B90B-5E6220B12AE9}" type="pres">
      <dgm:prSet presAssocID="{2E40C11C-E088-4F78-BAD4-23D2AE96BC6D}" presName="dummy" presStyleCnt="0"/>
      <dgm:spPr/>
    </dgm:pt>
    <dgm:pt modelId="{4794B18C-FBB0-4290-923C-F38F72DD7471}" type="pres">
      <dgm:prSet presAssocID="{E428A8EF-42A6-4D46-851A-0376844A48A7}" presName="sibTrans" presStyleLbl="sibTrans2D1" presStyleIdx="1" presStyleCnt="5"/>
      <dgm:spPr/>
      <dgm:t>
        <a:bodyPr/>
        <a:lstStyle/>
        <a:p>
          <a:endParaRPr lang="it-IT"/>
        </a:p>
      </dgm:t>
    </dgm:pt>
    <dgm:pt modelId="{654CD4DA-4788-4313-8718-05B4F6B069D9}" type="pres">
      <dgm:prSet presAssocID="{F24BC96B-02E2-490F-8AC9-3A90E0EB2160}" presName="node" presStyleLbl="node1" presStyleIdx="2" presStyleCnt="5">
        <dgm:presLayoutVars>
          <dgm:bulletEnabled val="1"/>
        </dgm:presLayoutVars>
      </dgm:prSet>
      <dgm:spPr/>
      <dgm:t>
        <a:bodyPr/>
        <a:lstStyle/>
        <a:p>
          <a:endParaRPr lang="it-IT"/>
        </a:p>
      </dgm:t>
    </dgm:pt>
    <dgm:pt modelId="{79202018-6101-433C-9ED6-2D9A59C03538}" type="pres">
      <dgm:prSet presAssocID="{F24BC96B-02E2-490F-8AC9-3A90E0EB2160}" presName="dummy" presStyleCnt="0"/>
      <dgm:spPr/>
    </dgm:pt>
    <dgm:pt modelId="{54E10ED1-6CED-457D-AF9C-00261BA8F819}" type="pres">
      <dgm:prSet presAssocID="{97F7D31B-D3D9-4870-B276-4D3D5C885857}" presName="sibTrans" presStyleLbl="sibTrans2D1" presStyleIdx="2" presStyleCnt="5"/>
      <dgm:spPr/>
      <dgm:t>
        <a:bodyPr/>
        <a:lstStyle/>
        <a:p>
          <a:endParaRPr lang="it-IT"/>
        </a:p>
      </dgm:t>
    </dgm:pt>
    <dgm:pt modelId="{CB580650-BEC4-4163-9DAA-3AA41080D3E3}" type="pres">
      <dgm:prSet presAssocID="{D9143F5E-A641-4F87-89D8-7A27CF917DDD}" presName="node" presStyleLbl="node1" presStyleIdx="3" presStyleCnt="5">
        <dgm:presLayoutVars>
          <dgm:bulletEnabled val="1"/>
        </dgm:presLayoutVars>
      </dgm:prSet>
      <dgm:spPr/>
      <dgm:t>
        <a:bodyPr/>
        <a:lstStyle/>
        <a:p>
          <a:endParaRPr lang="it-IT"/>
        </a:p>
      </dgm:t>
    </dgm:pt>
    <dgm:pt modelId="{59A4A5F8-443F-4BEE-B7A4-857A50C4D664}" type="pres">
      <dgm:prSet presAssocID="{D9143F5E-A641-4F87-89D8-7A27CF917DDD}" presName="dummy" presStyleCnt="0"/>
      <dgm:spPr/>
    </dgm:pt>
    <dgm:pt modelId="{50ECC219-7D65-4FE8-B3A2-FA2F28664C01}" type="pres">
      <dgm:prSet presAssocID="{EB24B3D7-95D1-4E28-8E67-2C0B3B18539C}" presName="sibTrans" presStyleLbl="sibTrans2D1" presStyleIdx="3" presStyleCnt="5"/>
      <dgm:spPr/>
      <dgm:t>
        <a:bodyPr/>
        <a:lstStyle/>
        <a:p>
          <a:endParaRPr lang="it-IT"/>
        </a:p>
      </dgm:t>
    </dgm:pt>
    <dgm:pt modelId="{78BDF2F2-32D6-4B8A-B759-D3BB7D7B2305}" type="pres">
      <dgm:prSet presAssocID="{97695A67-A1D7-4E6A-BBD0-8C6320A1B760}" presName="node" presStyleLbl="node1" presStyleIdx="4" presStyleCnt="5">
        <dgm:presLayoutVars>
          <dgm:bulletEnabled val="1"/>
        </dgm:presLayoutVars>
      </dgm:prSet>
      <dgm:spPr/>
      <dgm:t>
        <a:bodyPr/>
        <a:lstStyle/>
        <a:p>
          <a:endParaRPr lang="it-IT"/>
        </a:p>
      </dgm:t>
    </dgm:pt>
    <dgm:pt modelId="{0212E031-E0BA-4D10-9C58-F0E51B79BB1F}" type="pres">
      <dgm:prSet presAssocID="{97695A67-A1D7-4E6A-BBD0-8C6320A1B760}" presName="dummy" presStyleCnt="0"/>
      <dgm:spPr/>
    </dgm:pt>
    <dgm:pt modelId="{4D21B79F-F85D-44A4-B722-3FF2289AFE69}" type="pres">
      <dgm:prSet presAssocID="{19C3F53E-541C-4E5B-8BDB-6E3A442F78AA}" presName="sibTrans" presStyleLbl="sibTrans2D1" presStyleIdx="4" presStyleCnt="5"/>
      <dgm:spPr/>
      <dgm:t>
        <a:bodyPr/>
        <a:lstStyle/>
        <a:p>
          <a:endParaRPr lang="it-IT"/>
        </a:p>
      </dgm:t>
    </dgm:pt>
  </dgm:ptLst>
  <dgm:cxnLst>
    <dgm:cxn modelId="{C33088C0-9A22-4C20-BBAA-C441FC7658DE}" srcId="{0D7F641A-B13B-4F8D-9003-D390A1518357}" destId="{97695A67-A1D7-4E6A-BBD0-8C6320A1B760}" srcOrd="4" destOrd="0" parTransId="{18ED95BB-2DA0-47BC-9806-EABCAD0C3A96}" sibTransId="{19C3F53E-541C-4E5B-8BDB-6E3A442F78AA}"/>
    <dgm:cxn modelId="{BCFFAA33-0F85-4B1D-9B34-BA72B979FFA5}" type="presOf" srcId="{97695A67-A1D7-4E6A-BBD0-8C6320A1B760}" destId="{78BDF2F2-32D6-4B8A-B759-D3BB7D7B2305}" srcOrd="0" destOrd="0" presId="urn:microsoft.com/office/officeart/2005/8/layout/radial6"/>
    <dgm:cxn modelId="{67CB480D-48FA-47D3-A5C2-773E128E08D3}" srcId="{0D7F641A-B13B-4F8D-9003-D390A1518357}" destId="{D9143F5E-A641-4F87-89D8-7A27CF917DDD}" srcOrd="3" destOrd="0" parTransId="{5D669A40-CD96-45DB-9C2A-064C68BABEB1}" sibTransId="{EB24B3D7-95D1-4E28-8E67-2C0B3B18539C}"/>
    <dgm:cxn modelId="{134E15B5-7348-4CF3-9658-3D738A31B21B}" type="presOf" srcId="{F24BC96B-02E2-490F-8AC9-3A90E0EB2160}" destId="{654CD4DA-4788-4313-8718-05B4F6B069D9}" srcOrd="0" destOrd="0" presId="urn:microsoft.com/office/officeart/2005/8/layout/radial6"/>
    <dgm:cxn modelId="{B98FB795-3C09-42C1-BC12-4B007920055F}" type="presOf" srcId="{F32045C6-3302-44BB-8815-F08BDABD1119}" destId="{88E1BD20-914C-4AB8-A4CA-A56B31AFFBC6}" srcOrd="0" destOrd="0" presId="urn:microsoft.com/office/officeart/2005/8/layout/radial6"/>
    <dgm:cxn modelId="{F929DB45-856D-4540-B227-0A31C6481D33}" type="presOf" srcId="{D9143F5E-A641-4F87-89D8-7A27CF917DDD}" destId="{CB580650-BEC4-4163-9DAA-3AA41080D3E3}" srcOrd="0" destOrd="0" presId="urn:microsoft.com/office/officeart/2005/8/layout/radial6"/>
    <dgm:cxn modelId="{DF00572D-CCFB-4B44-B92A-F2946F0C0F38}" type="presOf" srcId="{0D7F641A-B13B-4F8D-9003-D390A1518357}" destId="{9A7F7480-3BD3-4081-8467-E365C623D4DF}" srcOrd="0" destOrd="0" presId="urn:microsoft.com/office/officeart/2005/8/layout/radial6"/>
    <dgm:cxn modelId="{F1E4819A-6ED3-4B8B-85F3-6CFB3D0EE5AE}" type="presOf" srcId="{2E40C11C-E088-4F78-BAD4-23D2AE96BC6D}" destId="{334874E8-AAE9-4ADE-BB4F-9D42348C51AA}" srcOrd="0" destOrd="0" presId="urn:microsoft.com/office/officeart/2005/8/layout/radial6"/>
    <dgm:cxn modelId="{783B5B3D-5A65-4E2B-9A0B-E871AA19CA75}" srcId="{0D7F641A-B13B-4F8D-9003-D390A1518357}" destId="{2E40C11C-E088-4F78-BAD4-23D2AE96BC6D}" srcOrd="1" destOrd="0" parTransId="{6BB0CBE6-C5AE-4C55-8527-E4139C4C80A6}" sibTransId="{E428A8EF-42A6-4D46-851A-0376844A48A7}"/>
    <dgm:cxn modelId="{07BEBAA2-0200-406D-9B0C-E559418B7E25}" type="presOf" srcId="{D91A7195-AE7A-49AA-AAEE-9971B7256A5B}" destId="{3682BF85-35C5-431F-B3D6-7874C279D442}" srcOrd="0" destOrd="0" presId="urn:microsoft.com/office/officeart/2005/8/layout/radial6"/>
    <dgm:cxn modelId="{3D257A48-7289-4B7A-AB52-D2CF193203F2}" type="presOf" srcId="{E428A8EF-42A6-4D46-851A-0376844A48A7}" destId="{4794B18C-FBB0-4290-923C-F38F72DD7471}" srcOrd="0" destOrd="0" presId="urn:microsoft.com/office/officeart/2005/8/layout/radial6"/>
    <dgm:cxn modelId="{70550F03-D3C0-4F89-9E78-919DE7ACF682}" srcId="{0D7F641A-B13B-4F8D-9003-D390A1518357}" destId="{F24BC96B-02E2-490F-8AC9-3A90E0EB2160}" srcOrd="2" destOrd="0" parTransId="{D0CB7226-2A97-4B58-8C23-182958E084F7}" sibTransId="{97F7D31B-D3D9-4870-B276-4D3D5C885857}"/>
    <dgm:cxn modelId="{9B2EDECC-A31D-4471-A098-ECD4D9AB368B}" type="presOf" srcId="{19C3F53E-541C-4E5B-8BDB-6E3A442F78AA}" destId="{4D21B79F-F85D-44A4-B722-3FF2289AFE69}" srcOrd="0" destOrd="0" presId="urn:microsoft.com/office/officeart/2005/8/layout/radial6"/>
    <dgm:cxn modelId="{07DE0AAD-BD7B-4A35-B2BF-5B54A98D3A93}" srcId="{D91A7195-AE7A-49AA-AAEE-9971B7256A5B}" destId="{0D7F641A-B13B-4F8D-9003-D390A1518357}" srcOrd="0" destOrd="0" parTransId="{865AC33A-9414-4509-A25E-06A8871F30BF}" sibTransId="{B4CA703F-6ECB-4680-9379-499B2A8208FF}"/>
    <dgm:cxn modelId="{7153FADD-83ED-4374-9A84-052C34484953}" type="presOf" srcId="{97F7D31B-D3D9-4870-B276-4D3D5C885857}" destId="{54E10ED1-6CED-457D-AF9C-00261BA8F819}" srcOrd="0" destOrd="0" presId="urn:microsoft.com/office/officeart/2005/8/layout/radial6"/>
    <dgm:cxn modelId="{33922DF5-E1E7-4F88-B8E8-D9E45B294735}" srcId="{0D7F641A-B13B-4F8D-9003-D390A1518357}" destId="{F32045C6-3302-44BB-8815-F08BDABD1119}" srcOrd="0" destOrd="0" parTransId="{7ADE6EA2-4FEF-4D92-B3D8-1E3DCF51D264}" sibTransId="{0C979E7B-FF90-4379-AE8C-1CDFB8B5B82A}"/>
    <dgm:cxn modelId="{87569983-15B0-445D-A0D6-871872959C02}" type="presOf" srcId="{EB24B3D7-95D1-4E28-8E67-2C0B3B18539C}" destId="{50ECC219-7D65-4FE8-B3A2-FA2F28664C01}" srcOrd="0" destOrd="0" presId="urn:microsoft.com/office/officeart/2005/8/layout/radial6"/>
    <dgm:cxn modelId="{9284F0E2-61F8-4E22-BCD4-7208AF29B8C7}" type="presOf" srcId="{0C979E7B-FF90-4379-AE8C-1CDFB8B5B82A}" destId="{F5973102-6C0D-48AA-A3FB-9C3F61D9ACE1}" srcOrd="0" destOrd="0" presId="urn:microsoft.com/office/officeart/2005/8/layout/radial6"/>
    <dgm:cxn modelId="{B1AC62DD-C4C1-47AA-A6A2-08334C0517FB}" type="presParOf" srcId="{3682BF85-35C5-431F-B3D6-7874C279D442}" destId="{9A7F7480-3BD3-4081-8467-E365C623D4DF}" srcOrd="0" destOrd="0" presId="urn:microsoft.com/office/officeart/2005/8/layout/radial6"/>
    <dgm:cxn modelId="{1E820A53-1D92-42EE-801D-2D56CC378C1B}" type="presParOf" srcId="{3682BF85-35C5-431F-B3D6-7874C279D442}" destId="{88E1BD20-914C-4AB8-A4CA-A56B31AFFBC6}" srcOrd="1" destOrd="0" presId="urn:microsoft.com/office/officeart/2005/8/layout/radial6"/>
    <dgm:cxn modelId="{B95D98AB-599C-4916-B789-D716334827AC}" type="presParOf" srcId="{3682BF85-35C5-431F-B3D6-7874C279D442}" destId="{1BDD5444-E49A-4ABD-8108-125A737F93F3}" srcOrd="2" destOrd="0" presId="urn:microsoft.com/office/officeart/2005/8/layout/radial6"/>
    <dgm:cxn modelId="{C13256DB-E9CF-4BEC-AE48-0CA40E798954}" type="presParOf" srcId="{3682BF85-35C5-431F-B3D6-7874C279D442}" destId="{F5973102-6C0D-48AA-A3FB-9C3F61D9ACE1}" srcOrd="3" destOrd="0" presId="urn:microsoft.com/office/officeart/2005/8/layout/radial6"/>
    <dgm:cxn modelId="{673A20D0-5B8A-4A3A-BA80-CC772156140E}" type="presParOf" srcId="{3682BF85-35C5-431F-B3D6-7874C279D442}" destId="{334874E8-AAE9-4ADE-BB4F-9D42348C51AA}" srcOrd="4" destOrd="0" presId="urn:microsoft.com/office/officeart/2005/8/layout/radial6"/>
    <dgm:cxn modelId="{F1607DB9-325C-4D7A-92E4-B216B3C1D348}" type="presParOf" srcId="{3682BF85-35C5-431F-B3D6-7874C279D442}" destId="{B2E7B0DF-3F41-40CE-B90B-5E6220B12AE9}" srcOrd="5" destOrd="0" presId="urn:microsoft.com/office/officeart/2005/8/layout/radial6"/>
    <dgm:cxn modelId="{16B20BBB-037A-4563-BF28-84775A11B00A}" type="presParOf" srcId="{3682BF85-35C5-431F-B3D6-7874C279D442}" destId="{4794B18C-FBB0-4290-923C-F38F72DD7471}" srcOrd="6" destOrd="0" presId="urn:microsoft.com/office/officeart/2005/8/layout/radial6"/>
    <dgm:cxn modelId="{205EDA63-0B6F-4CD6-BFA9-CEDB84157341}" type="presParOf" srcId="{3682BF85-35C5-431F-B3D6-7874C279D442}" destId="{654CD4DA-4788-4313-8718-05B4F6B069D9}" srcOrd="7" destOrd="0" presId="urn:microsoft.com/office/officeart/2005/8/layout/radial6"/>
    <dgm:cxn modelId="{2865DDFD-C3FF-4CB8-8579-A73E527996F9}" type="presParOf" srcId="{3682BF85-35C5-431F-B3D6-7874C279D442}" destId="{79202018-6101-433C-9ED6-2D9A59C03538}" srcOrd="8" destOrd="0" presId="urn:microsoft.com/office/officeart/2005/8/layout/radial6"/>
    <dgm:cxn modelId="{5CCB4AF5-86C4-4879-BC27-6922DA97DA60}" type="presParOf" srcId="{3682BF85-35C5-431F-B3D6-7874C279D442}" destId="{54E10ED1-6CED-457D-AF9C-00261BA8F819}" srcOrd="9" destOrd="0" presId="urn:microsoft.com/office/officeart/2005/8/layout/radial6"/>
    <dgm:cxn modelId="{4FD60286-2AED-4639-B171-7C7BB874BAC0}" type="presParOf" srcId="{3682BF85-35C5-431F-B3D6-7874C279D442}" destId="{CB580650-BEC4-4163-9DAA-3AA41080D3E3}" srcOrd="10" destOrd="0" presId="urn:microsoft.com/office/officeart/2005/8/layout/radial6"/>
    <dgm:cxn modelId="{0DF4DDA2-3998-404B-B8B5-FCA338BFE334}" type="presParOf" srcId="{3682BF85-35C5-431F-B3D6-7874C279D442}" destId="{59A4A5F8-443F-4BEE-B7A4-857A50C4D664}" srcOrd="11" destOrd="0" presId="urn:microsoft.com/office/officeart/2005/8/layout/radial6"/>
    <dgm:cxn modelId="{F367FC42-8377-4116-8753-FDA6663C93B4}" type="presParOf" srcId="{3682BF85-35C5-431F-B3D6-7874C279D442}" destId="{50ECC219-7D65-4FE8-B3A2-FA2F28664C01}" srcOrd="12" destOrd="0" presId="urn:microsoft.com/office/officeart/2005/8/layout/radial6"/>
    <dgm:cxn modelId="{837BC99D-5AC9-4D28-B478-544214583B4C}" type="presParOf" srcId="{3682BF85-35C5-431F-B3D6-7874C279D442}" destId="{78BDF2F2-32D6-4B8A-B759-D3BB7D7B2305}" srcOrd="13" destOrd="0" presId="urn:microsoft.com/office/officeart/2005/8/layout/radial6"/>
    <dgm:cxn modelId="{EFD87B86-042C-4FB6-834B-389BBA4AFC01}" type="presParOf" srcId="{3682BF85-35C5-431F-B3D6-7874C279D442}" destId="{0212E031-E0BA-4D10-9C58-F0E51B79BB1F}" srcOrd="14" destOrd="0" presId="urn:microsoft.com/office/officeart/2005/8/layout/radial6"/>
    <dgm:cxn modelId="{AC028488-8A15-4F86-9EB3-A96C5FD40A27}" type="presParOf" srcId="{3682BF85-35C5-431F-B3D6-7874C279D442}" destId="{4D21B79F-F85D-44A4-B722-3FF2289AFE69}" srcOrd="15" destOrd="0" presId="urn:microsoft.com/office/officeart/2005/8/layout/radial6"/>
  </dgm:cxnLst>
  <dgm:bg/>
  <dgm:whole/>
  <dgm:extLst>
    <a:ext uri="http://schemas.microsoft.com/office/drawing/2008/diagram">
      <dsp:dataModelExt xmlns:dsp="http://schemas.microsoft.com/office/drawing/2008/diagram" xmlns="" relId="rId23"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9B13F06F-8EEB-4810-B88C-F5381CEB390E}" type="doc">
      <dgm:prSet loTypeId="urn:microsoft.com/office/officeart/2005/8/layout/hProcess4" loCatId="process" qsTypeId="urn:microsoft.com/office/officeart/2005/8/quickstyle/3d1" qsCatId="3D" csTypeId="urn:microsoft.com/office/officeart/2005/8/colors/colorful1#3" csCatId="colorful" phldr="1"/>
      <dgm:spPr/>
      <dgm:t>
        <a:bodyPr/>
        <a:lstStyle/>
        <a:p>
          <a:endParaRPr lang="it-IT"/>
        </a:p>
      </dgm:t>
    </dgm:pt>
    <dgm:pt modelId="{37C96395-6C77-4C96-85EF-4A83E0733ABF}">
      <dgm:prSet phldrT="[Testo]" custT="1"/>
      <dgm:spPr>
        <a:xfrm>
          <a:off x="881409" y="1411403"/>
          <a:ext cx="1164584" cy="463116"/>
        </a:xfr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sz="1000">
              <a:solidFill>
                <a:sysClr val="window" lastClr="FFFFFF"/>
              </a:solidFill>
              <a:latin typeface="Garamond" panose="02020404030301010803" pitchFamily="18" charset="0"/>
              <a:ea typeface="+mn-ea"/>
              <a:cs typeface="Gautami" panose="020B0502040204020203" pitchFamily="34" charset="0"/>
            </a:rPr>
            <a:t>Analisi del contesto</a:t>
          </a:r>
        </a:p>
      </dgm:t>
    </dgm:pt>
    <dgm:pt modelId="{6FE5A7E7-DA01-4601-B704-B3BBC5F99308}" type="parTrans" cxnId="{C65A9806-A146-4562-82DF-89E5255DAEDD}">
      <dgm:prSet/>
      <dgm:spPr/>
      <dgm:t>
        <a:bodyPr/>
        <a:lstStyle/>
        <a:p>
          <a:endParaRPr lang="it-IT"/>
        </a:p>
      </dgm:t>
    </dgm:pt>
    <dgm:pt modelId="{9B2DCF7E-22BA-4AAA-A564-AAB8504478BE}" type="sibTrans" cxnId="{C65A9806-A146-4562-82DF-89E5255DAEDD}">
      <dgm:prSet/>
      <dgm:spPr>
        <a:xfrm>
          <a:off x="1298956" y="720663"/>
          <a:ext cx="1591200" cy="1591200"/>
        </a:xfr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endParaRPr lang="it-IT"/>
        </a:p>
      </dgm:t>
    </dgm:pt>
    <dgm:pt modelId="{6F7DC283-8498-4E35-9652-DBE6C9FA6A12}">
      <dgm:prSet phldrT="[Testo]" custT="1"/>
      <dgm:spPr>
        <a:xfrm>
          <a:off x="590263" y="562356"/>
          <a:ext cx="1310157" cy="1080605"/>
        </a:xfrm>
        <a:solidFill>
          <a:sysClr val="window" lastClr="FFFFFF">
            <a:alpha val="90000"/>
            <a:hueOff val="0"/>
            <a:satOff val="0"/>
            <a:lumOff val="0"/>
            <a:alphaOff val="0"/>
          </a:sysClr>
        </a:solidFill>
        <a:ln w="9525" cap="flat" cmpd="sng" algn="ctr">
          <a:solidFill>
            <a:srgbClr val="C0504D">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it-IT" sz="10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Contesto interno</a:t>
          </a:r>
        </a:p>
      </dgm:t>
    </dgm:pt>
    <dgm:pt modelId="{742D7429-7A10-4ECE-BC33-A5160CB2841F}" type="parTrans" cxnId="{D5593FA9-B376-4041-A984-811A2B9DC3CC}">
      <dgm:prSet/>
      <dgm:spPr/>
      <dgm:t>
        <a:bodyPr/>
        <a:lstStyle/>
        <a:p>
          <a:endParaRPr lang="it-IT"/>
        </a:p>
      </dgm:t>
    </dgm:pt>
    <dgm:pt modelId="{93E238FD-70F9-40C3-A58D-2476A8F97F43}" type="sibTrans" cxnId="{D5593FA9-B376-4041-A984-811A2B9DC3CC}">
      <dgm:prSet/>
      <dgm:spPr/>
      <dgm:t>
        <a:bodyPr/>
        <a:lstStyle/>
        <a:p>
          <a:endParaRPr lang="it-IT"/>
        </a:p>
      </dgm:t>
    </dgm:pt>
    <dgm:pt modelId="{48DB7BFD-32D1-4011-B786-B75F8AC6515C}">
      <dgm:prSet phldrT="[Testo]" custT="1"/>
      <dgm:spPr>
        <a:xfrm>
          <a:off x="590263" y="562356"/>
          <a:ext cx="1310157" cy="1080605"/>
        </a:xfrm>
        <a:solidFill>
          <a:sysClr val="window" lastClr="FFFFFF">
            <a:alpha val="90000"/>
            <a:hueOff val="0"/>
            <a:satOff val="0"/>
            <a:lumOff val="0"/>
            <a:alphaOff val="0"/>
          </a:sysClr>
        </a:solidFill>
        <a:ln w="9525" cap="flat" cmpd="sng" algn="ctr">
          <a:solidFill>
            <a:srgbClr val="C0504D">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it-IT" sz="10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Contesto esterno</a:t>
          </a:r>
        </a:p>
      </dgm:t>
    </dgm:pt>
    <dgm:pt modelId="{1BC96C7C-281C-4C9E-A568-DA84CD624B58}" type="parTrans" cxnId="{8B16E6B7-07D4-4BE0-A7A5-7460683BF9B5}">
      <dgm:prSet/>
      <dgm:spPr/>
      <dgm:t>
        <a:bodyPr/>
        <a:lstStyle/>
        <a:p>
          <a:endParaRPr lang="it-IT"/>
        </a:p>
      </dgm:t>
    </dgm:pt>
    <dgm:pt modelId="{EDC7024E-C404-4FAC-8C6B-E946C635EB94}" type="sibTrans" cxnId="{8B16E6B7-07D4-4BE0-A7A5-7460683BF9B5}">
      <dgm:prSet/>
      <dgm:spPr/>
      <dgm:t>
        <a:bodyPr/>
        <a:lstStyle/>
        <a:p>
          <a:endParaRPr lang="it-IT"/>
        </a:p>
      </dgm:t>
    </dgm:pt>
    <dgm:pt modelId="{94FD7C40-4E62-4B17-BA35-372BD103FCD2}">
      <dgm:prSet phldrT="[Testo]" custT="1"/>
      <dgm:spPr>
        <a:xfrm>
          <a:off x="2645346" y="330797"/>
          <a:ext cx="1164584" cy="463116"/>
        </a:xfr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sz="1000">
              <a:solidFill>
                <a:sysClr val="window" lastClr="FFFFFF"/>
              </a:solidFill>
              <a:latin typeface="Garamond" panose="02020404030301010803" pitchFamily="18" charset="0"/>
              <a:ea typeface="+mn-ea"/>
              <a:cs typeface="Gautami" panose="020B0502040204020203" pitchFamily="34" charset="0"/>
            </a:rPr>
            <a:t>Valutazione del rischio</a:t>
          </a:r>
        </a:p>
      </dgm:t>
    </dgm:pt>
    <dgm:pt modelId="{BFA91897-7EC6-4E5F-A9F1-C2A6BCFD258F}" type="parTrans" cxnId="{89425C89-2C2C-47A7-812A-67BF8AD7816F}">
      <dgm:prSet/>
      <dgm:spPr/>
      <dgm:t>
        <a:bodyPr/>
        <a:lstStyle/>
        <a:p>
          <a:endParaRPr lang="it-IT"/>
        </a:p>
      </dgm:t>
    </dgm:pt>
    <dgm:pt modelId="{9500AF43-B33C-4A3C-BCD1-5435D538D0AC}" type="sibTrans" cxnId="{89425C89-2C2C-47A7-812A-67BF8AD7816F}">
      <dgm:prSet/>
      <dgm:spPr>
        <a:xfrm>
          <a:off x="3051975" y="-148915"/>
          <a:ext cx="1758609" cy="1758609"/>
        </a:xfr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endParaRPr lang="it-IT"/>
        </a:p>
      </dgm:t>
    </dgm:pt>
    <dgm:pt modelId="{8F345C91-7DD0-4AB8-825B-719BA573DB6C}">
      <dgm:prSet phldrT="[Testo]" custT="1"/>
      <dgm:spPr>
        <a:xfrm>
          <a:off x="2354200" y="562356"/>
          <a:ext cx="1310157" cy="1080605"/>
        </a:xfrm>
        <a:solidFill>
          <a:sysClr val="window" lastClr="FFFFFF">
            <a:alpha val="90000"/>
            <a:hueOff val="0"/>
            <a:satOff val="0"/>
            <a:lumOff val="0"/>
            <a:alphaOff val="0"/>
          </a:sysClr>
        </a:solidFill>
        <a:ln w="9525" cap="flat" cmpd="sng" algn="ctr">
          <a:solidFill>
            <a:srgbClr val="9BBB59">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it-IT" sz="10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Identificazione del rischio</a:t>
          </a:r>
        </a:p>
      </dgm:t>
    </dgm:pt>
    <dgm:pt modelId="{1A63DCC7-3F30-4306-A75F-19FB39C5E867}" type="parTrans" cxnId="{6182CB0E-3311-4BC1-8C46-E3788BEA740C}">
      <dgm:prSet/>
      <dgm:spPr/>
      <dgm:t>
        <a:bodyPr/>
        <a:lstStyle/>
        <a:p>
          <a:endParaRPr lang="it-IT"/>
        </a:p>
      </dgm:t>
    </dgm:pt>
    <dgm:pt modelId="{80C82117-1896-441B-B71E-DC5F448C6000}" type="sibTrans" cxnId="{6182CB0E-3311-4BC1-8C46-E3788BEA740C}">
      <dgm:prSet/>
      <dgm:spPr/>
      <dgm:t>
        <a:bodyPr/>
        <a:lstStyle/>
        <a:p>
          <a:endParaRPr lang="it-IT"/>
        </a:p>
      </dgm:t>
    </dgm:pt>
    <dgm:pt modelId="{443330B7-2E2A-4101-B5CE-09150AED4784}">
      <dgm:prSet phldrT="[Testo]" custT="1"/>
      <dgm:spPr>
        <a:xfrm>
          <a:off x="2354200" y="562356"/>
          <a:ext cx="1310157" cy="1080605"/>
        </a:xfrm>
        <a:solidFill>
          <a:sysClr val="window" lastClr="FFFFFF">
            <a:alpha val="90000"/>
            <a:hueOff val="0"/>
            <a:satOff val="0"/>
            <a:lumOff val="0"/>
            <a:alphaOff val="0"/>
          </a:sysClr>
        </a:solidFill>
        <a:ln w="9525" cap="flat" cmpd="sng" algn="ctr">
          <a:solidFill>
            <a:srgbClr val="9BBB59">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it-IT" sz="10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Ponderazione del rischio</a:t>
          </a:r>
        </a:p>
      </dgm:t>
    </dgm:pt>
    <dgm:pt modelId="{8302965D-2E38-45B9-8A17-A8ED84F04C22}" type="parTrans" cxnId="{A4FC5EBE-6346-4670-A923-2898D8648609}">
      <dgm:prSet/>
      <dgm:spPr/>
      <dgm:t>
        <a:bodyPr/>
        <a:lstStyle/>
        <a:p>
          <a:endParaRPr lang="it-IT"/>
        </a:p>
      </dgm:t>
    </dgm:pt>
    <dgm:pt modelId="{396D8259-5546-48C8-A7C2-B84E552D58D1}" type="sibTrans" cxnId="{A4FC5EBE-6346-4670-A923-2898D8648609}">
      <dgm:prSet/>
      <dgm:spPr/>
      <dgm:t>
        <a:bodyPr/>
        <a:lstStyle/>
        <a:p>
          <a:endParaRPr lang="it-IT"/>
        </a:p>
      </dgm:t>
    </dgm:pt>
    <dgm:pt modelId="{DAC27364-FBF3-464E-9D1F-0524B51D13FE}">
      <dgm:prSet phldrT="[Testo]" custT="1"/>
      <dgm:spPr>
        <a:xfrm>
          <a:off x="4409283" y="1411403"/>
          <a:ext cx="1164584" cy="463116"/>
        </a:xfrm>
        <a:gradFill rotWithShape="0">
          <a:gsLst>
            <a:gs pos="0">
              <a:srgbClr val="8064A2">
                <a:hueOff val="0"/>
                <a:satOff val="0"/>
                <a:lumOff val="0"/>
                <a:alphaOff val="0"/>
                <a:shade val="51000"/>
                <a:satMod val="130000"/>
              </a:srgbClr>
            </a:gs>
            <a:gs pos="80000">
              <a:srgbClr val="8064A2">
                <a:hueOff val="0"/>
                <a:satOff val="0"/>
                <a:lumOff val="0"/>
                <a:alphaOff val="0"/>
                <a:shade val="93000"/>
                <a:satMod val="130000"/>
              </a:srgbClr>
            </a:gs>
            <a:gs pos="100000">
              <a:srgbClr val="8064A2">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sz="1000">
              <a:solidFill>
                <a:sysClr val="window" lastClr="FFFFFF"/>
              </a:solidFill>
              <a:latin typeface="Garamond" panose="02020404030301010803" pitchFamily="18" charset="0"/>
              <a:ea typeface="+mn-ea"/>
              <a:cs typeface="Gautami" panose="020B0502040204020203" pitchFamily="34" charset="0"/>
            </a:rPr>
            <a:t>Trattamento del rischio</a:t>
          </a:r>
        </a:p>
      </dgm:t>
    </dgm:pt>
    <dgm:pt modelId="{896E4CCD-7A58-40A3-903E-57A0C087B0B9}" type="parTrans" cxnId="{5CE3C9F1-FCD9-48A7-9157-D3AEB9F1F7E6}">
      <dgm:prSet/>
      <dgm:spPr/>
      <dgm:t>
        <a:bodyPr/>
        <a:lstStyle/>
        <a:p>
          <a:endParaRPr lang="it-IT"/>
        </a:p>
      </dgm:t>
    </dgm:pt>
    <dgm:pt modelId="{74F59D25-CC34-4F8B-AFFA-51C46821C1CD}" type="sibTrans" cxnId="{5CE3C9F1-FCD9-48A7-9157-D3AEB9F1F7E6}">
      <dgm:prSet/>
      <dgm:spPr/>
      <dgm:t>
        <a:bodyPr/>
        <a:lstStyle/>
        <a:p>
          <a:endParaRPr lang="it-IT"/>
        </a:p>
      </dgm:t>
    </dgm:pt>
    <dgm:pt modelId="{6BD6C167-F930-4946-9B32-AD99A2B6A9CF}">
      <dgm:prSet phldrT="[Testo]" custT="1"/>
      <dgm:spPr>
        <a:xfrm>
          <a:off x="4118137" y="562356"/>
          <a:ext cx="1310157" cy="1080605"/>
        </a:xfrm>
        <a:solidFill>
          <a:sysClr val="window" lastClr="FFFFFF">
            <a:alpha val="90000"/>
            <a:hueOff val="0"/>
            <a:satOff val="0"/>
            <a:lumOff val="0"/>
            <a:alphaOff val="0"/>
          </a:sysClr>
        </a:solidFill>
        <a:ln w="9525" cap="flat" cmpd="sng" algn="ctr">
          <a:solidFill>
            <a:srgbClr val="8064A2">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it-IT" sz="10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identificazione delle misure</a:t>
          </a:r>
        </a:p>
      </dgm:t>
    </dgm:pt>
    <dgm:pt modelId="{6D9237F4-E04B-422D-93AB-8990E348E641}" type="parTrans" cxnId="{51B2E697-A7B9-4F2C-A59F-23D679E3BC58}">
      <dgm:prSet/>
      <dgm:spPr/>
      <dgm:t>
        <a:bodyPr/>
        <a:lstStyle/>
        <a:p>
          <a:endParaRPr lang="it-IT"/>
        </a:p>
      </dgm:t>
    </dgm:pt>
    <dgm:pt modelId="{0BAB5CEB-9E05-456B-89D4-5A53D5E71B42}" type="sibTrans" cxnId="{51B2E697-A7B9-4F2C-A59F-23D679E3BC58}">
      <dgm:prSet/>
      <dgm:spPr/>
      <dgm:t>
        <a:bodyPr/>
        <a:lstStyle/>
        <a:p>
          <a:endParaRPr lang="it-IT"/>
        </a:p>
      </dgm:t>
    </dgm:pt>
    <dgm:pt modelId="{A493A81F-3F6B-4CFF-9ADB-10187BB8576E}">
      <dgm:prSet phldrT="[Testo]" custT="1"/>
      <dgm:spPr>
        <a:xfrm>
          <a:off x="4118137" y="562356"/>
          <a:ext cx="1310157" cy="1080605"/>
        </a:xfrm>
        <a:solidFill>
          <a:sysClr val="window" lastClr="FFFFFF">
            <a:alpha val="90000"/>
            <a:hueOff val="0"/>
            <a:satOff val="0"/>
            <a:lumOff val="0"/>
            <a:alphaOff val="0"/>
          </a:sysClr>
        </a:solidFill>
        <a:ln w="9525" cap="flat" cmpd="sng" algn="ctr">
          <a:solidFill>
            <a:srgbClr val="8064A2">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it-IT" sz="10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programmazione delle misure</a:t>
          </a:r>
        </a:p>
      </dgm:t>
    </dgm:pt>
    <dgm:pt modelId="{F68E575B-4521-4BA6-A7B5-5E818DD8014F}" type="parTrans" cxnId="{91DF9D52-A89D-49D2-8172-93A5AD71D6C5}">
      <dgm:prSet/>
      <dgm:spPr/>
      <dgm:t>
        <a:bodyPr/>
        <a:lstStyle/>
        <a:p>
          <a:endParaRPr lang="it-IT"/>
        </a:p>
      </dgm:t>
    </dgm:pt>
    <dgm:pt modelId="{A04F84E4-FAF5-474E-AB02-B027863201A0}" type="sibTrans" cxnId="{91DF9D52-A89D-49D2-8172-93A5AD71D6C5}">
      <dgm:prSet/>
      <dgm:spPr/>
      <dgm:t>
        <a:bodyPr/>
        <a:lstStyle/>
        <a:p>
          <a:endParaRPr lang="it-IT"/>
        </a:p>
      </dgm:t>
    </dgm:pt>
    <dgm:pt modelId="{383620FD-BD27-406D-8FD9-C5C3D344594F}">
      <dgm:prSet phldrT="[Testo]" custT="1"/>
      <dgm:spPr>
        <a:xfrm>
          <a:off x="2354200" y="562356"/>
          <a:ext cx="1310157" cy="1080605"/>
        </a:xfrm>
        <a:solidFill>
          <a:sysClr val="window" lastClr="FFFFFF">
            <a:alpha val="90000"/>
            <a:hueOff val="0"/>
            <a:satOff val="0"/>
            <a:lumOff val="0"/>
            <a:alphaOff val="0"/>
          </a:sysClr>
        </a:solidFill>
        <a:ln w="9525" cap="flat" cmpd="sng" algn="ctr">
          <a:solidFill>
            <a:srgbClr val="9BBB59">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it-IT" sz="10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analisi del rischio</a:t>
          </a:r>
        </a:p>
      </dgm:t>
    </dgm:pt>
    <dgm:pt modelId="{541CB884-C46F-4C92-818B-5CCBDA3B300F}" type="parTrans" cxnId="{FB065B75-BC99-4AEC-A970-375458D88163}">
      <dgm:prSet/>
      <dgm:spPr/>
      <dgm:t>
        <a:bodyPr/>
        <a:lstStyle/>
        <a:p>
          <a:endParaRPr lang="it-IT"/>
        </a:p>
      </dgm:t>
    </dgm:pt>
    <dgm:pt modelId="{E9A271BB-D120-4A46-BBE8-B019183647FD}" type="sibTrans" cxnId="{FB065B75-BC99-4AEC-A970-375458D88163}">
      <dgm:prSet/>
      <dgm:spPr/>
      <dgm:t>
        <a:bodyPr/>
        <a:lstStyle/>
        <a:p>
          <a:endParaRPr lang="it-IT"/>
        </a:p>
      </dgm:t>
    </dgm:pt>
    <dgm:pt modelId="{79A9385A-7126-429D-84E2-DE4AFCA2EF61}" type="pres">
      <dgm:prSet presAssocID="{9B13F06F-8EEB-4810-B88C-F5381CEB390E}" presName="Name0" presStyleCnt="0">
        <dgm:presLayoutVars>
          <dgm:dir/>
          <dgm:animLvl val="lvl"/>
          <dgm:resizeHandles val="exact"/>
        </dgm:presLayoutVars>
      </dgm:prSet>
      <dgm:spPr/>
      <dgm:t>
        <a:bodyPr/>
        <a:lstStyle/>
        <a:p>
          <a:endParaRPr lang="it-IT"/>
        </a:p>
      </dgm:t>
    </dgm:pt>
    <dgm:pt modelId="{C0430D2D-60BF-44D5-B18E-BCD79C58B924}" type="pres">
      <dgm:prSet presAssocID="{9B13F06F-8EEB-4810-B88C-F5381CEB390E}" presName="tSp" presStyleCnt="0"/>
      <dgm:spPr/>
    </dgm:pt>
    <dgm:pt modelId="{64E1DA6E-4FF4-4FA2-A17E-EEABCD2EF6DC}" type="pres">
      <dgm:prSet presAssocID="{9B13F06F-8EEB-4810-B88C-F5381CEB390E}" presName="bSp" presStyleCnt="0"/>
      <dgm:spPr/>
    </dgm:pt>
    <dgm:pt modelId="{9912CF8A-D284-447B-8AE4-CBAD60F53D7A}" type="pres">
      <dgm:prSet presAssocID="{9B13F06F-8EEB-4810-B88C-F5381CEB390E}" presName="process" presStyleCnt="0"/>
      <dgm:spPr/>
    </dgm:pt>
    <dgm:pt modelId="{9808A901-3C17-4793-8DCD-D9CED2EC298F}" type="pres">
      <dgm:prSet presAssocID="{37C96395-6C77-4C96-85EF-4A83E0733ABF}" presName="composite1" presStyleCnt="0"/>
      <dgm:spPr/>
    </dgm:pt>
    <dgm:pt modelId="{11BE3249-26F6-4F63-9257-867EAAEEEAAA}" type="pres">
      <dgm:prSet presAssocID="{37C96395-6C77-4C96-85EF-4A83E0733ABF}" presName="dummyNode1" presStyleLbl="node1" presStyleIdx="0" presStyleCnt="3"/>
      <dgm:spPr/>
    </dgm:pt>
    <dgm:pt modelId="{D929E07C-C14D-486D-8E07-2EA0E4924443}" type="pres">
      <dgm:prSet presAssocID="{37C96395-6C77-4C96-85EF-4A83E0733ABF}" presName="childNode1" presStyleLbl="bgAcc1" presStyleIdx="0" presStyleCnt="3">
        <dgm:presLayoutVars>
          <dgm:bulletEnabled val="1"/>
        </dgm:presLayoutVars>
      </dgm:prSet>
      <dgm:spPr>
        <a:prstGeom prst="roundRect">
          <a:avLst>
            <a:gd name="adj" fmla="val 10000"/>
          </a:avLst>
        </a:prstGeom>
      </dgm:spPr>
      <dgm:t>
        <a:bodyPr/>
        <a:lstStyle/>
        <a:p>
          <a:endParaRPr lang="it-IT"/>
        </a:p>
      </dgm:t>
    </dgm:pt>
    <dgm:pt modelId="{F9B85729-82B3-47CB-8D20-0C546C708838}" type="pres">
      <dgm:prSet presAssocID="{37C96395-6C77-4C96-85EF-4A83E0733ABF}" presName="childNode1tx" presStyleLbl="bgAcc1" presStyleIdx="0" presStyleCnt="3">
        <dgm:presLayoutVars>
          <dgm:bulletEnabled val="1"/>
        </dgm:presLayoutVars>
      </dgm:prSet>
      <dgm:spPr/>
      <dgm:t>
        <a:bodyPr/>
        <a:lstStyle/>
        <a:p>
          <a:endParaRPr lang="it-IT"/>
        </a:p>
      </dgm:t>
    </dgm:pt>
    <dgm:pt modelId="{F55AC50D-4B1F-4BE9-9F96-19D724EBEABA}" type="pres">
      <dgm:prSet presAssocID="{37C96395-6C77-4C96-85EF-4A83E0733ABF}" presName="parentNode1" presStyleLbl="node1" presStyleIdx="0" presStyleCnt="3">
        <dgm:presLayoutVars>
          <dgm:chMax val="1"/>
          <dgm:bulletEnabled val="1"/>
        </dgm:presLayoutVars>
      </dgm:prSet>
      <dgm:spPr>
        <a:prstGeom prst="roundRect">
          <a:avLst>
            <a:gd name="adj" fmla="val 10000"/>
          </a:avLst>
        </a:prstGeom>
      </dgm:spPr>
      <dgm:t>
        <a:bodyPr/>
        <a:lstStyle/>
        <a:p>
          <a:endParaRPr lang="it-IT"/>
        </a:p>
      </dgm:t>
    </dgm:pt>
    <dgm:pt modelId="{747B716A-9CAC-4A1F-A339-7153E7330C26}" type="pres">
      <dgm:prSet presAssocID="{37C96395-6C77-4C96-85EF-4A83E0733ABF}" presName="connSite1" presStyleCnt="0"/>
      <dgm:spPr/>
    </dgm:pt>
    <dgm:pt modelId="{0036E3FC-8FAC-4F01-827D-C8F339C1E5B6}" type="pres">
      <dgm:prSet presAssocID="{9B2DCF7E-22BA-4AAA-A564-AAB8504478BE}" presName="Name9" presStyleLbl="sibTrans2D1" presStyleIdx="0" presStyleCnt="2"/>
      <dgm:spPr>
        <a:prstGeom prst="leftCircularArrow">
          <a:avLst>
            <a:gd name="adj1" fmla="val 4068"/>
            <a:gd name="adj2" fmla="val 511632"/>
            <a:gd name="adj3" fmla="val 2287142"/>
            <a:gd name="adj4" fmla="val 9024489"/>
            <a:gd name="adj5" fmla="val 4746"/>
          </a:avLst>
        </a:prstGeom>
      </dgm:spPr>
      <dgm:t>
        <a:bodyPr/>
        <a:lstStyle/>
        <a:p>
          <a:endParaRPr lang="it-IT"/>
        </a:p>
      </dgm:t>
    </dgm:pt>
    <dgm:pt modelId="{044FFDE5-FDA5-4969-9618-D545E54F1362}" type="pres">
      <dgm:prSet presAssocID="{94FD7C40-4E62-4B17-BA35-372BD103FCD2}" presName="composite2" presStyleCnt="0"/>
      <dgm:spPr/>
    </dgm:pt>
    <dgm:pt modelId="{58E520A5-29A2-41B7-8317-59F933BFC3AA}" type="pres">
      <dgm:prSet presAssocID="{94FD7C40-4E62-4B17-BA35-372BD103FCD2}" presName="dummyNode2" presStyleLbl="node1" presStyleIdx="0" presStyleCnt="3"/>
      <dgm:spPr/>
    </dgm:pt>
    <dgm:pt modelId="{10AF5468-DC6B-46AB-AA71-352CD2E751D8}" type="pres">
      <dgm:prSet presAssocID="{94FD7C40-4E62-4B17-BA35-372BD103FCD2}" presName="childNode2" presStyleLbl="bgAcc1" presStyleIdx="1" presStyleCnt="3">
        <dgm:presLayoutVars>
          <dgm:bulletEnabled val="1"/>
        </dgm:presLayoutVars>
      </dgm:prSet>
      <dgm:spPr>
        <a:prstGeom prst="roundRect">
          <a:avLst>
            <a:gd name="adj" fmla="val 10000"/>
          </a:avLst>
        </a:prstGeom>
      </dgm:spPr>
      <dgm:t>
        <a:bodyPr/>
        <a:lstStyle/>
        <a:p>
          <a:endParaRPr lang="it-IT"/>
        </a:p>
      </dgm:t>
    </dgm:pt>
    <dgm:pt modelId="{7239909A-F897-4705-BF2A-2222EF0B8DF1}" type="pres">
      <dgm:prSet presAssocID="{94FD7C40-4E62-4B17-BA35-372BD103FCD2}" presName="childNode2tx" presStyleLbl="bgAcc1" presStyleIdx="1" presStyleCnt="3">
        <dgm:presLayoutVars>
          <dgm:bulletEnabled val="1"/>
        </dgm:presLayoutVars>
      </dgm:prSet>
      <dgm:spPr/>
      <dgm:t>
        <a:bodyPr/>
        <a:lstStyle/>
        <a:p>
          <a:endParaRPr lang="it-IT"/>
        </a:p>
      </dgm:t>
    </dgm:pt>
    <dgm:pt modelId="{D4B12C06-F259-4B88-9E79-8CC51D89C745}" type="pres">
      <dgm:prSet presAssocID="{94FD7C40-4E62-4B17-BA35-372BD103FCD2}" presName="parentNode2" presStyleLbl="node1" presStyleIdx="1" presStyleCnt="3">
        <dgm:presLayoutVars>
          <dgm:chMax val="0"/>
          <dgm:bulletEnabled val="1"/>
        </dgm:presLayoutVars>
      </dgm:prSet>
      <dgm:spPr>
        <a:prstGeom prst="roundRect">
          <a:avLst>
            <a:gd name="adj" fmla="val 10000"/>
          </a:avLst>
        </a:prstGeom>
      </dgm:spPr>
      <dgm:t>
        <a:bodyPr/>
        <a:lstStyle/>
        <a:p>
          <a:endParaRPr lang="it-IT"/>
        </a:p>
      </dgm:t>
    </dgm:pt>
    <dgm:pt modelId="{B759350C-F7D6-4814-86C0-1361C64264AB}" type="pres">
      <dgm:prSet presAssocID="{94FD7C40-4E62-4B17-BA35-372BD103FCD2}" presName="connSite2" presStyleCnt="0"/>
      <dgm:spPr/>
    </dgm:pt>
    <dgm:pt modelId="{D2F6FFAE-08EE-4423-AE59-354163232088}" type="pres">
      <dgm:prSet presAssocID="{9500AF43-B33C-4A3C-BCD1-5435D538D0AC}" presName="Name18" presStyleLbl="sibTrans2D1" presStyleIdx="1" presStyleCnt="2"/>
      <dgm:spPr>
        <a:prstGeom prst="circularArrow">
          <a:avLst>
            <a:gd name="adj1" fmla="val 3680"/>
            <a:gd name="adj2" fmla="val 458624"/>
            <a:gd name="adj3" fmla="val 19365865"/>
            <a:gd name="adj4" fmla="val 12575511"/>
            <a:gd name="adj5" fmla="val 4294"/>
          </a:avLst>
        </a:prstGeom>
      </dgm:spPr>
      <dgm:t>
        <a:bodyPr/>
        <a:lstStyle/>
        <a:p>
          <a:endParaRPr lang="it-IT"/>
        </a:p>
      </dgm:t>
    </dgm:pt>
    <dgm:pt modelId="{4B8DDD30-9864-4170-9037-910C2FB6053B}" type="pres">
      <dgm:prSet presAssocID="{DAC27364-FBF3-464E-9D1F-0524B51D13FE}" presName="composite1" presStyleCnt="0"/>
      <dgm:spPr/>
    </dgm:pt>
    <dgm:pt modelId="{A0A93218-E8EE-42DC-8901-7E36C9947F90}" type="pres">
      <dgm:prSet presAssocID="{DAC27364-FBF3-464E-9D1F-0524B51D13FE}" presName="dummyNode1" presStyleLbl="node1" presStyleIdx="1" presStyleCnt="3"/>
      <dgm:spPr/>
    </dgm:pt>
    <dgm:pt modelId="{9264E6A4-1CA0-4813-B0ED-E0C93FC3F6F0}" type="pres">
      <dgm:prSet presAssocID="{DAC27364-FBF3-464E-9D1F-0524B51D13FE}" presName="childNode1" presStyleLbl="bgAcc1" presStyleIdx="2" presStyleCnt="3">
        <dgm:presLayoutVars>
          <dgm:bulletEnabled val="1"/>
        </dgm:presLayoutVars>
      </dgm:prSet>
      <dgm:spPr>
        <a:prstGeom prst="roundRect">
          <a:avLst>
            <a:gd name="adj" fmla="val 10000"/>
          </a:avLst>
        </a:prstGeom>
      </dgm:spPr>
      <dgm:t>
        <a:bodyPr/>
        <a:lstStyle/>
        <a:p>
          <a:endParaRPr lang="it-IT"/>
        </a:p>
      </dgm:t>
    </dgm:pt>
    <dgm:pt modelId="{B9753456-1889-4068-BA2A-59A132F85C26}" type="pres">
      <dgm:prSet presAssocID="{DAC27364-FBF3-464E-9D1F-0524B51D13FE}" presName="childNode1tx" presStyleLbl="bgAcc1" presStyleIdx="2" presStyleCnt="3">
        <dgm:presLayoutVars>
          <dgm:bulletEnabled val="1"/>
        </dgm:presLayoutVars>
      </dgm:prSet>
      <dgm:spPr/>
      <dgm:t>
        <a:bodyPr/>
        <a:lstStyle/>
        <a:p>
          <a:endParaRPr lang="it-IT"/>
        </a:p>
      </dgm:t>
    </dgm:pt>
    <dgm:pt modelId="{95FF97E3-198F-41AE-8DF3-EEAE3DF1F3C5}" type="pres">
      <dgm:prSet presAssocID="{DAC27364-FBF3-464E-9D1F-0524B51D13FE}" presName="parentNode1" presStyleLbl="node1" presStyleIdx="2" presStyleCnt="3">
        <dgm:presLayoutVars>
          <dgm:chMax val="1"/>
          <dgm:bulletEnabled val="1"/>
        </dgm:presLayoutVars>
      </dgm:prSet>
      <dgm:spPr>
        <a:prstGeom prst="roundRect">
          <a:avLst>
            <a:gd name="adj" fmla="val 10000"/>
          </a:avLst>
        </a:prstGeom>
      </dgm:spPr>
      <dgm:t>
        <a:bodyPr/>
        <a:lstStyle/>
        <a:p>
          <a:endParaRPr lang="it-IT"/>
        </a:p>
      </dgm:t>
    </dgm:pt>
    <dgm:pt modelId="{9A751894-F37F-4677-9DBD-F586E0CA872E}" type="pres">
      <dgm:prSet presAssocID="{DAC27364-FBF3-464E-9D1F-0524B51D13FE}" presName="connSite1" presStyleCnt="0"/>
      <dgm:spPr/>
    </dgm:pt>
  </dgm:ptLst>
  <dgm:cxnLst>
    <dgm:cxn modelId="{26840BA7-DC32-4381-B561-C2075BA3201F}" type="presOf" srcId="{48DB7BFD-32D1-4011-B786-B75F8AC6515C}" destId="{F9B85729-82B3-47CB-8D20-0C546C708838}" srcOrd="1" destOrd="1" presId="urn:microsoft.com/office/officeart/2005/8/layout/hProcess4"/>
    <dgm:cxn modelId="{049E0355-2903-4F08-9DD2-DD6D6F0B4B08}" type="presOf" srcId="{6BD6C167-F930-4946-9B32-AD99A2B6A9CF}" destId="{9264E6A4-1CA0-4813-B0ED-E0C93FC3F6F0}" srcOrd="0" destOrd="0" presId="urn:microsoft.com/office/officeart/2005/8/layout/hProcess4"/>
    <dgm:cxn modelId="{77EDDE53-B455-44B1-BF9A-6716A4F68BB6}" type="presOf" srcId="{8F345C91-7DD0-4AB8-825B-719BA573DB6C}" destId="{10AF5468-DC6B-46AB-AA71-352CD2E751D8}" srcOrd="0" destOrd="0" presId="urn:microsoft.com/office/officeart/2005/8/layout/hProcess4"/>
    <dgm:cxn modelId="{498201B7-9458-415D-ACEF-13F3E63F0819}" type="presOf" srcId="{94FD7C40-4E62-4B17-BA35-372BD103FCD2}" destId="{D4B12C06-F259-4B88-9E79-8CC51D89C745}" srcOrd="0" destOrd="0" presId="urn:microsoft.com/office/officeart/2005/8/layout/hProcess4"/>
    <dgm:cxn modelId="{392B3DBA-5E56-40EA-A4D6-E3CF6F8F1B34}" type="presOf" srcId="{A493A81F-3F6B-4CFF-9ADB-10187BB8576E}" destId="{B9753456-1889-4068-BA2A-59A132F85C26}" srcOrd="1" destOrd="1" presId="urn:microsoft.com/office/officeart/2005/8/layout/hProcess4"/>
    <dgm:cxn modelId="{BD346587-7A70-4370-9B82-32EB29D2856E}" type="presOf" srcId="{6F7DC283-8498-4E35-9652-DBE6C9FA6A12}" destId="{F9B85729-82B3-47CB-8D20-0C546C708838}" srcOrd="1" destOrd="0" presId="urn:microsoft.com/office/officeart/2005/8/layout/hProcess4"/>
    <dgm:cxn modelId="{E80D418D-2AFD-4386-AA99-1C087634838D}" type="presOf" srcId="{8F345C91-7DD0-4AB8-825B-719BA573DB6C}" destId="{7239909A-F897-4705-BF2A-2222EF0B8DF1}" srcOrd="1" destOrd="0" presId="urn:microsoft.com/office/officeart/2005/8/layout/hProcess4"/>
    <dgm:cxn modelId="{89425C89-2C2C-47A7-812A-67BF8AD7816F}" srcId="{9B13F06F-8EEB-4810-B88C-F5381CEB390E}" destId="{94FD7C40-4E62-4B17-BA35-372BD103FCD2}" srcOrd="1" destOrd="0" parTransId="{BFA91897-7EC6-4E5F-A9F1-C2A6BCFD258F}" sibTransId="{9500AF43-B33C-4A3C-BCD1-5435D538D0AC}"/>
    <dgm:cxn modelId="{C65A9806-A146-4562-82DF-89E5255DAEDD}" srcId="{9B13F06F-8EEB-4810-B88C-F5381CEB390E}" destId="{37C96395-6C77-4C96-85EF-4A83E0733ABF}" srcOrd="0" destOrd="0" parTransId="{6FE5A7E7-DA01-4601-B704-B3BBC5F99308}" sibTransId="{9B2DCF7E-22BA-4AAA-A564-AAB8504478BE}"/>
    <dgm:cxn modelId="{558FBAC4-B0F2-4A73-BDC3-AC2DB1AC21C9}" type="presOf" srcId="{9500AF43-B33C-4A3C-BCD1-5435D538D0AC}" destId="{D2F6FFAE-08EE-4423-AE59-354163232088}" srcOrd="0" destOrd="0" presId="urn:microsoft.com/office/officeart/2005/8/layout/hProcess4"/>
    <dgm:cxn modelId="{51B2E697-A7B9-4F2C-A59F-23D679E3BC58}" srcId="{DAC27364-FBF3-464E-9D1F-0524B51D13FE}" destId="{6BD6C167-F930-4946-9B32-AD99A2B6A9CF}" srcOrd="0" destOrd="0" parTransId="{6D9237F4-E04B-422D-93AB-8990E348E641}" sibTransId="{0BAB5CEB-9E05-456B-89D4-5A53D5E71B42}"/>
    <dgm:cxn modelId="{B6C04974-06E7-489D-BF8A-27342018ABD7}" type="presOf" srcId="{6BD6C167-F930-4946-9B32-AD99A2B6A9CF}" destId="{B9753456-1889-4068-BA2A-59A132F85C26}" srcOrd="1" destOrd="0" presId="urn:microsoft.com/office/officeart/2005/8/layout/hProcess4"/>
    <dgm:cxn modelId="{FB065B75-BC99-4AEC-A970-375458D88163}" srcId="{8F345C91-7DD0-4AB8-825B-719BA573DB6C}" destId="{383620FD-BD27-406D-8FD9-C5C3D344594F}" srcOrd="0" destOrd="0" parTransId="{541CB884-C46F-4C92-818B-5CCBDA3B300F}" sibTransId="{E9A271BB-D120-4A46-BBE8-B019183647FD}"/>
    <dgm:cxn modelId="{F8FEE739-3F0B-43D6-B73D-39F5AF8089A5}" type="presOf" srcId="{383620FD-BD27-406D-8FD9-C5C3D344594F}" destId="{7239909A-F897-4705-BF2A-2222EF0B8DF1}" srcOrd="1" destOrd="1" presId="urn:microsoft.com/office/officeart/2005/8/layout/hProcess4"/>
    <dgm:cxn modelId="{91DF9D52-A89D-49D2-8172-93A5AD71D6C5}" srcId="{DAC27364-FBF3-464E-9D1F-0524B51D13FE}" destId="{A493A81F-3F6B-4CFF-9ADB-10187BB8576E}" srcOrd="1" destOrd="0" parTransId="{F68E575B-4521-4BA6-A7B5-5E818DD8014F}" sibTransId="{A04F84E4-FAF5-474E-AB02-B027863201A0}"/>
    <dgm:cxn modelId="{6BA94699-CDC2-4A2B-9DC4-8BCE372E43DA}" type="presOf" srcId="{9B13F06F-8EEB-4810-B88C-F5381CEB390E}" destId="{79A9385A-7126-429D-84E2-DE4AFCA2EF61}" srcOrd="0" destOrd="0" presId="urn:microsoft.com/office/officeart/2005/8/layout/hProcess4"/>
    <dgm:cxn modelId="{4C050536-5B7B-4910-AA45-8DBE62EEBBB1}" type="presOf" srcId="{A493A81F-3F6B-4CFF-9ADB-10187BB8576E}" destId="{9264E6A4-1CA0-4813-B0ED-E0C93FC3F6F0}" srcOrd="0" destOrd="1" presId="urn:microsoft.com/office/officeart/2005/8/layout/hProcess4"/>
    <dgm:cxn modelId="{C6CFF529-6022-4B0B-9D02-8DFAAE42CEFB}" type="presOf" srcId="{DAC27364-FBF3-464E-9D1F-0524B51D13FE}" destId="{95FF97E3-198F-41AE-8DF3-EEAE3DF1F3C5}" srcOrd="0" destOrd="0" presId="urn:microsoft.com/office/officeart/2005/8/layout/hProcess4"/>
    <dgm:cxn modelId="{E2413060-A91D-4819-BB54-DF779356BD70}" type="presOf" srcId="{9B2DCF7E-22BA-4AAA-A564-AAB8504478BE}" destId="{0036E3FC-8FAC-4F01-827D-C8F339C1E5B6}" srcOrd="0" destOrd="0" presId="urn:microsoft.com/office/officeart/2005/8/layout/hProcess4"/>
    <dgm:cxn modelId="{8B16E6B7-07D4-4BE0-A7A5-7460683BF9B5}" srcId="{37C96395-6C77-4C96-85EF-4A83E0733ABF}" destId="{48DB7BFD-32D1-4011-B786-B75F8AC6515C}" srcOrd="1" destOrd="0" parTransId="{1BC96C7C-281C-4C9E-A568-DA84CD624B58}" sibTransId="{EDC7024E-C404-4FAC-8C6B-E946C635EB94}"/>
    <dgm:cxn modelId="{7E4F1EBC-CE2C-498B-82F1-145428136EA8}" type="presOf" srcId="{443330B7-2E2A-4101-B5CE-09150AED4784}" destId="{7239909A-F897-4705-BF2A-2222EF0B8DF1}" srcOrd="1" destOrd="2" presId="urn:microsoft.com/office/officeart/2005/8/layout/hProcess4"/>
    <dgm:cxn modelId="{EFBE3C92-A1F4-4DFF-B9FE-5A93C996B4F9}" type="presOf" srcId="{48DB7BFD-32D1-4011-B786-B75F8AC6515C}" destId="{D929E07C-C14D-486D-8E07-2EA0E4924443}" srcOrd="0" destOrd="1" presId="urn:microsoft.com/office/officeart/2005/8/layout/hProcess4"/>
    <dgm:cxn modelId="{DC0D3EB7-EB8E-4586-BE67-5DC6A3192EAF}" type="presOf" srcId="{383620FD-BD27-406D-8FD9-C5C3D344594F}" destId="{10AF5468-DC6B-46AB-AA71-352CD2E751D8}" srcOrd="0" destOrd="1" presId="urn:microsoft.com/office/officeart/2005/8/layout/hProcess4"/>
    <dgm:cxn modelId="{5CE3C9F1-FCD9-48A7-9157-D3AEB9F1F7E6}" srcId="{9B13F06F-8EEB-4810-B88C-F5381CEB390E}" destId="{DAC27364-FBF3-464E-9D1F-0524B51D13FE}" srcOrd="2" destOrd="0" parTransId="{896E4CCD-7A58-40A3-903E-57A0C087B0B9}" sibTransId="{74F59D25-CC34-4F8B-AFFA-51C46821C1CD}"/>
    <dgm:cxn modelId="{AD40CDE1-A422-4267-8621-BA04B44CE428}" type="presOf" srcId="{443330B7-2E2A-4101-B5CE-09150AED4784}" destId="{10AF5468-DC6B-46AB-AA71-352CD2E751D8}" srcOrd="0" destOrd="2" presId="urn:microsoft.com/office/officeart/2005/8/layout/hProcess4"/>
    <dgm:cxn modelId="{A4FC5EBE-6346-4670-A923-2898D8648609}" srcId="{94FD7C40-4E62-4B17-BA35-372BD103FCD2}" destId="{443330B7-2E2A-4101-B5CE-09150AED4784}" srcOrd="1" destOrd="0" parTransId="{8302965D-2E38-45B9-8A17-A8ED84F04C22}" sibTransId="{396D8259-5546-48C8-A7C2-B84E552D58D1}"/>
    <dgm:cxn modelId="{500DFAD2-BC92-4B70-89D8-96E018A920A2}" type="presOf" srcId="{6F7DC283-8498-4E35-9652-DBE6C9FA6A12}" destId="{D929E07C-C14D-486D-8E07-2EA0E4924443}" srcOrd="0" destOrd="0" presId="urn:microsoft.com/office/officeart/2005/8/layout/hProcess4"/>
    <dgm:cxn modelId="{66AF21E1-3527-43C4-99DC-42DD618A23B0}" type="presOf" srcId="{37C96395-6C77-4C96-85EF-4A83E0733ABF}" destId="{F55AC50D-4B1F-4BE9-9F96-19D724EBEABA}" srcOrd="0" destOrd="0" presId="urn:microsoft.com/office/officeart/2005/8/layout/hProcess4"/>
    <dgm:cxn modelId="{6182CB0E-3311-4BC1-8C46-E3788BEA740C}" srcId="{94FD7C40-4E62-4B17-BA35-372BD103FCD2}" destId="{8F345C91-7DD0-4AB8-825B-719BA573DB6C}" srcOrd="0" destOrd="0" parTransId="{1A63DCC7-3F30-4306-A75F-19FB39C5E867}" sibTransId="{80C82117-1896-441B-B71E-DC5F448C6000}"/>
    <dgm:cxn modelId="{D5593FA9-B376-4041-A984-811A2B9DC3CC}" srcId="{37C96395-6C77-4C96-85EF-4A83E0733ABF}" destId="{6F7DC283-8498-4E35-9652-DBE6C9FA6A12}" srcOrd="0" destOrd="0" parTransId="{742D7429-7A10-4ECE-BC33-A5160CB2841F}" sibTransId="{93E238FD-70F9-40C3-A58D-2476A8F97F43}"/>
    <dgm:cxn modelId="{2FEAA250-11B7-4E9B-B7DD-0A21A27A9B85}" type="presParOf" srcId="{79A9385A-7126-429D-84E2-DE4AFCA2EF61}" destId="{C0430D2D-60BF-44D5-B18E-BCD79C58B924}" srcOrd="0" destOrd="0" presId="urn:microsoft.com/office/officeart/2005/8/layout/hProcess4"/>
    <dgm:cxn modelId="{07F99445-632E-4468-BDAE-B983C89F2FFC}" type="presParOf" srcId="{79A9385A-7126-429D-84E2-DE4AFCA2EF61}" destId="{64E1DA6E-4FF4-4FA2-A17E-EEABCD2EF6DC}" srcOrd="1" destOrd="0" presId="urn:microsoft.com/office/officeart/2005/8/layout/hProcess4"/>
    <dgm:cxn modelId="{86AA04B8-E49D-4103-BE4C-2826EA4A3CCD}" type="presParOf" srcId="{79A9385A-7126-429D-84E2-DE4AFCA2EF61}" destId="{9912CF8A-D284-447B-8AE4-CBAD60F53D7A}" srcOrd="2" destOrd="0" presId="urn:microsoft.com/office/officeart/2005/8/layout/hProcess4"/>
    <dgm:cxn modelId="{3B8C680D-FC16-448C-9A12-DA1BE27A5CFD}" type="presParOf" srcId="{9912CF8A-D284-447B-8AE4-CBAD60F53D7A}" destId="{9808A901-3C17-4793-8DCD-D9CED2EC298F}" srcOrd="0" destOrd="0" presId="urn:microsoft.com/office/officeart/2005/8/layout/hProcess4"/>
    <dgm:cxn modelId="{1C48715E-B7C0-475F-9DBD-170E8AD85C12}" type="presParOf" srcId="{9808A901-3C17-4793-8DCD-D9CED2EC298F}" destId="{11BE3249-26F6-4F63-9257-867EAAEEEAAA}" srcOrd="0" destOrd="0" presId="urn:microsoft.com/office/officeart/2005/8/layout/hProcess4"/>
    <dgm:cxn modelId="{114C5D2A-01FD-4067-9329-7FED81A8E938}" type="presParOf" srcId="{9808A901-3C17-4793-8DCD-D9CED2EC298F}" destId="{D929E07C-C14D-486D-8E07-2EA0E4924443}" srcOrd="1" destOrd="0" presId="urn:microsoft.com/office/officeart/2005/8/layout/hProcess4"/>
    <dgm:cxn modelId="{25ED561C-8C8F-4515-8036-BF7C70951481}" type="presParOf" srcId="{9808A901-3C17-4793-8DCD-D9CED2EC298F}" destId="{F9B85729-82B3-47CB-8D20-0C546C708838}" srcOrd="2" destOrd="0" presId="urn:microsoft.com/office/officeart/2005/8/layout/hProcess4"/>
    <dgm:cxn modelId="{8694F366-73D9-4EF4-89E6-765181FC94BE}" type="presParOf" srcId="{9808A901-3C17-4793-8DCD-D9CED2EC298F}" destId="{F55AC50D-4B1F-4BE9-9F96-19D724EBEABA}" srcOrd="3" destOrd="0" presId="urn:microsoft.com/office/officeart/2005/8/layout/hProcess4"/>
    <dgm:cxn modelId="{EBD0BCA5-F293-4526-BE18-532267A1E52B}" type="presParOf" srcId="{9808A901-3C17-4793-8DCD-D9CED2EC298F}" destId="{747B716A-9CAC-4A1F-A339-7153E7330C26}" srcOrd="4" destOrd="0" presId="urn:microsoft.com/office/officeart/2005/8/layout/hProcess4"/>
    <dgm:cxn modelId="{F783D032-FF4F-47C0-8072-94745338D35D}" type="presParOf" srcId="{9912CF8A-D284-447B-8AE4-CBAD60F53D7A}" destId="{0036E3FC-8FAC-4F01-827D-C8F339C1E5B6}" srcOrd="1" destOrd="0" presId="urn:microsoft.com/office/officeart/2005/8/layout/hProcess4"/>
    <dgm:cxn modelId="{7552EC22-A8B0-4E52-88EC-2A83BD9FCA8C}" type="presParOf" srcId="{9912CF8A-D284-447B-8AE4-CBAD60F53D7A}" destId="{044FFDE5-FDA5-4969-9618-D545E54F1362}" srcOrd="2" destOrd="0" presId="urn:microsoft.com/office/officeart/2005/8/layout/hProcess4"/>
    <dgm:cxn modelId="{9CA622D9-937B-4A3E-B1A9-025465E169D3}" type="presParOf" srcId="{044FFDE5-FDA5-4969-9618-D545E54F1362}" destId="{58E520A5-29A2-41B7-8317-59F933BFC3AA}" srcOrd="0" destOrd="0" presId="urn:microsoft.com/office/officeart/2005/8/layout/hProcess4"/>
    <dgm:cxn modelId="{3553F888-5B2A-466A-8827-8A6ACCECBF90}" type="presParOf" srcId="{044FFDE5-FDA5-4969-9618-D545E54F1362}" destId="{10AF5468-DC6B-46AB-AA71-352CD2E751D8}" srcOrd="1" destOrd="0" presId="urn:microsoft.com/office/officeart/2005/8/layout/hProcess4"/>
    <dgm:cxn modelId="{5B644E05-9D53-4853-8BC5-1CDB34C43BC2}" type="presParOf" srcId="{044FFDE5-FDA5-4969-9618-D545E54F1362}" destId="{7239909A-F897-4705-BF2A-2222EF0B8DF1}" srcOrd="2" destOrd="0" presId="urn:microsoft.com/office/officeart/2005/8/layout/hProcess4"/>
    <dgm:cxn modelId="{F484CDEB-2083-45C4-A98D-11EEF3C11A19}" type="presParOf" srcId="{044FFDE5-FDA5-4969-9618-D545E54F1362}" destId="{D4B12C06-F259-4B88-9E79-8CC51D89C745}" srcOrd="3" destOrd="0" presId="urn:microsoft.com/office/officeart/2005/8/layout/hProcess4"/>
    <dgm:cxn modelId="{BADB050D-6A3B-42A9-9D85-16CF55746D71}" type="presParOf" srcId="{044FFDE5-FDA5-4969-9618-D545E54F1362}" destId="{B759350C-F7D6-4814-86C0-1361C64264AB}" srcOrd="4" destOrd="0" presId="urn:microsoft.com/office/officeart/2005/8/layout/hProcess4"/>
    <dgm:cxn modelId="{501E4EFA-6C49-4082-A58F-9EFF30B3B164}" type="presParOf" srcId="{9912CF8A-D284-447B-8AE4-CBAD60F53D7A}" destId="{D2F6FFAE-08EE-4423-AE59-354163232088}" srcOrd="3" destOrd="0" presId="urn:microsoft.com/office/officeart/2005/8/layout/hProcess4"/>
    <dgm:cxn modelId="{83ED6311-63EA-40C5-8133-2E90683DC04B}" type="presParOf" srcId="{9912CF8A-D284-447B-8AE4-CBAD60F53D7A}" destId="{4B8DDD30-9864-4170-9037-910C2FB6053B}" srcOrd="4" destOrd="0" presId="urn:microsoft.com/office/officeart/2005/8/layout/hProcess4"/>
    <dgm:cxn modelId="{3A8A11B7-482C-43BE-9656-32CDBDD4ECCA}" type="presParOf" srcId="{4B8DDD30-9864-4170-9037-910C2FB6053B}" destId="{A0A93218-E8EE-42DC-8901-7E36C9947F90}" srcOrd="0" destOrd="0" presId="urn:microsoft.com/office/officeart/2005/8/layout/hProcess4"/>
    <dgm:cxn modelId="{DA97BB7A-8C2B-4C50-BBD6-75DA0243A6FC}" type="presParOf" srcId="{4B8DDD30-9864-4170-9037-910C2FB6053B}" destId="{9264E6A4-1CA0-4813-B0ED-E0C93FC3F6F0}" srcOrd="1" destOrd="0" presId="urn:microsoft.com/office/officeart/2005/8/layout/hProcess4"/>
    <dgm:cxn modelId="{CEDB5A6C-DC78-4581-854A-72C3AAD40E74}" type="presParOf" srcId="{4B8DDD30-9864-4170-9037-910C2FB6053B}" destId="{B9753456-1889-4068-BA2A-59A132F85C26}" srcOrd="2" destOrd="0" presId="urn:microsoft.com/office/officeart/2005/8/layout/hProcess4"/>
    <dgm:cxn modelId="{1D9EF423-E834-4FBE-B12A-F0221A44DD39}" type="presParOf" srcId="{4B8DDD30-9864-4170-9037-910C2FB6053B}" destId="{95FF97E3-198F-41AE-8DF3-EEAE3DF1F3C5}" srcOrd="3" destOrd="0" presId="urn:microsoft.com/office/officeart/2005/8/layout/hProcess4"/>
    <dgm:cxn modelId="{6EA69A56-AAE4-4DA8-A6DC-3C1833CF541C}" type="presParOf" srcId="{4B8DDD30-9864-4170-9037-910C2FB6053B}" destId="{9A751894-F37F-4677-9DBD-F586E0CA872E}" srcOrd="4" destOrd="0" presId="urn:microsoft.com/office/officeart/2005/8/layout/hProcess4"/>
  </dgm:cxnLst>
  <dgm:bg/>
  <dgm:whole/>
  <dgm:extLst>
    <a:ext uri="http://schemas.microsoft.com/office/drawing/2008/diagram">
      <dsp:dataModelExt xmlns:dsp="http://schemas.microsoft.com/office/drawing/2008/diagram" xmlns="" relId="rId28"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E3A31375-2903-459E-9F6B-108AB4D9CA08}" type="doc">
      <dgm:prSet loTypeId="urn:microsoft.com/office/officeart/2005/8/layout/chevron2" loCatId="list" qsTypeId="urn:microsoft.com/office/officeart/2005/8/quickstyle/3d1" qsCatId="3D" csTypeId="urn:microsoft.com/office/officeart/2005/8/colors/accent1_2" csCatId="accent1" phldr="1"/>
      <dgm:spPr/>
      <dgm:t>
        <a:bodyPr/>
        <a:lstStyle/>
        <a:p>
          <a:endParaRPr lang="it-IT"/>
        </a:p>
      </dgm:t>
    </dgm:pt>
    <dgm:pt modelId="{6F98B740-ED87-43FD-A054-53A4B13FEB1A}">
      <dgm:prSet phldrT="[Testo]"/>
      <dgm:spPr>
        <a:xfrm rot="5400000">
          <a:off x="-143840" y="144061"/>
          <a:ext cx="958936" cy="671255"/>
        </a:xfrm>
      </dgm:spPr>
      <dgm:t>
        <a:bodyPr/>
        <a:lstStyle/>
        <a:p>
          <a:pPr algn="ctr"/>
          <a:r>
            <a:rPr lang="it-IT">
              <a:latin typeface="Times New Roman" panose="02020603050405020304" pitchFamily="18" charset="0"/>
              <a:ea typeface="+mn-ea"/>
              <a:cs typeface="Times New Roman" panose="02020603050405020304" pitchFamily="18" charset="0"/>
            </a:rPr>
            <a:t>Analisi di contesto</a:t>
          </a:r>
        </a:p>
      </dgm:t>
    </dgm:pt>
    <dgm:pt modelId="{F911551C-033B-45E9-9E4A-10B52D55CF84}" type="parTrans" cxnId="{665FEF12-7519-4A91-95A2-DE76041E3953}">
      <dgm:prSet/>
      <dgm:spPr/>
      <dgm:t>
        <a:bodyPr/>
        <a:lstStyle/>
        <a:p>
          <a:pPr algn="ctr"/>
          <a:endParaRPr lang="it-IT"/>
        </a:p>
      </dgm:t>
    </dgm:pt>
    <dgm:pt modelId="{1A23D750-BCF6-4A25-93C7-68088E6B92D7}" type="sibTrans" cxnId="{665FEF12-7519-4A91-95A2-DE76041E3953}">
      <dgm:prSet/>
      <dgm:spPr/>
      <dgm:t>
        <a:bodyPr/>
        <a:lstStyle/>
        <a:p>
          <a:pPr algn="ctr"/>
          <a:endParaRPr lang="it-IT"/>
        </a:p>
      </dgm:t>
    </dgm:pt>
    <dgm:pt modelId="{D2A0D47B-2BE6-4A16-9132-4EC4B84BEB4C}">
      <dgm:prSet phldrT="[Testo]"/>
      <dgm:spPr>
        <a:xfrm rot="5400000">
          <a:off x="2005173" y="-1333696"/>
          <a:ext cx="623308" cy="3291144"/>
        </a:xfrm>
      </dgm:spPr>
      <dgm:t>
        <a:bodyPr/>
        <a:lstStyle/>
        <a:p>
          <a:pPr algn="ctr"/>
          <a:r>
            <a:rPr lang="it-IT">
              <a:latin typeface="Times New Roman" panose="02020603050405020304" pitchFamily="18" charset="0"/>
              <a:ea typeface="+mn-ea"/>
              <a:cs typeface="Times New Roman" panose="02020603050405020304" pitchFamily="18" charset="0"/>
            </a:rPr>
            <a:t>contesto interno </a:t>
          </a:r>
        </a:p>
      </dgm:t>
    </dgm:pt>
    <dgm:pt modelId="{71CA2D36-E0DD-46FE-A586-076959777052}" type="parTrans" cxnId="{BD05F82F-E374-4A4A-BD87-0C7F2E560C74}">
      <dgm:prSet/>
      <dgm:spPr/>
      <dgm:t>
        <a:bodyPr/>
        <a:lstStyle/>
        <a:p>
          <a:pPr algn="ctr"/>
          <a:endParaRPr lang="it-IT"/>
        </a:p>
      </dgm:t>
    </dgm:pt>
    <dgm:pt modelId="{D39F1E44-3062-45D8-A67A-78CCA2306666}" type="sibTrans" cxnId="{BD05F82F-E374-4A4A-BD87-0C7F2E560C74}">
      <dgm:prSet/>
      <dgm:spPr/>
      <dgm:t>
        <a:bodyPr/>
        <a:lstStyle/>
        <a:p>
          <a:pPr algn="ctr"/>
          <a:endParaRPr lang="it-IT"/>
        </a:p>
      </dgm:t>
    </dgm:pt>
    <dgm:pt modelId="{A3FCE93C-1B24-4B32-81F3-1F1776C99E96}">
      <dgm:prSet phldrT="[Testo]"/>
      <dgm:spPr>
        <a:xfrm rot="5400000">
          <a:off x="2005173" y="-1333696"/>
          <a:ext cx="623308" cy="3291144"/>
        </a:xfrm>
      </dgm:spPr>
      <dgm:t>
        <a:bodyPr/>
        <a:lstStyle/>
        <a:p>
          <a:pPr algn="ctr"/>
          <a:r>
            <a:rPr lang="it-IT">
              <a:latin typeface="Times New Roman" panose="02020603050405020304" pitchFamily="18" charset="0"/>
              <a:ea typeface="+mn-ea"/>
              <a:cs typeface="Times New Roman" panose="02020603050405020304" pitchFamily="18" charset="0"/>
            </a:rPr>
            <a:t>costesto esterno</a:t>
          </a:r>
        </a:p>
      </dgm:t>
    </dgm:pt>
    <dgm:pt modelId="{45734E28-FA25-42E8-856A-B398A2BD18A6}" type="parTrans" cxnId="{2305631B-FD05-447A-BC7E-4E565C344AAE}">
      <dgm:prSet/>
      <dgm:spPr/>
      <dgm:t>
        <a:bodyPr/>
        <a:lstStyle/>
        <a:p>
          <a:pPr algn="ctr"/>
          <a:endParaRPr lang="it-IT"/>
        </a:p>
      </dgm:t>
    </dgm:pt>
    <dgm:pt modelId="{742B6CC7-B7A9-4DA9-8E60-277687F2FCC1}" type="sibTrans" cxnId="{2305631B-FD05-447A-BC7E-4E565C344AAE}">
      <dgm:prSet/>
      <dgm:spPr/>
      <dgm:t>
        <a:bodyPr/>
        <a:lstStyle/>
        <a:p>
          <a:pPr algn="ctr"/>
          <a:endParaRPr lang="it-IT"/>
        </a:p>
      </dgm:t>
    </dgm:pt>
    <dgm:pt modelId="{260F786A-8060-4334-8B8E-7DB833102063}">
      <dgm:prSet phldrT="[Testo]"/>
      <dgm:spPr>
        <a:xfrm rot="5400000">
          <a:off x="-143840" y="921672"/>
          <a:ext cx="958936" cy="671255"/>
        </a:xfrm>
      </dgm:spPr>
      <dgm:t>
        <a:bodyPr/>
        <a:lstStyle/>
        <a:p>
          <a:pPr algn="ctr"/>
          <a:r>
            <a:rPr lang="it-IT">
              <a:latin typeface="Times New Roman" panose="02020603050405020304" pitchFamily="18" charset="0"/>
              <a:ea typeface="+mn-ea"/>
              <a:cs typeface="Times New Roman" panose="02020603050405020304" pitchFamily="18" charset="0"/>
            </a:rPr>
            <a:t>Valutazione del Rischio</a:t>
          </a:r>
        </a:p>
      </dgm:t>
    </dgm:pt>
    <dgm:pt modelId="{0E4272D1-415E-4D28-A1CC-DC704E6A14DB}" type="parTrans" cxnId="{9210F22C-7869-4FF0-8F47-C777EB8ABBA1}">
      <dgm:prSet/>
      <dgm:spPr/>
      <dgm:t>
        <a:bodyPr/>
        <a:lstStyle/>
        <a:p>
          <a:pPr algn="ctr"/>
          <a:endParaRPr lang="it-IT"/>
        </a:p>
      </dgm:t>
    </dgm:pt>
    <dgm:pt modelId="{560DFBEB-F5B3-402C-951E-ECC75D82BD8E}" type="sibTrans" cxnId="{9210F22C-7869-4FF0-8F47-C777EB8ABBA1}">
      <dgm:prSet/>
      <dgm:spPr/>
      <dgm:t>
        <a:bodyPr/>
        <a:lstStyle/>
        <a:p>
          <a:pPr algn="ctr"/>
          <a:endParaRPr lang="it-IT"/>
        </a:p>
      </dgm:t>
    </dgm:pt>
    <dgm:pt modelId="{4DA0B237-D10B-40CE-87E0-14F05957ADD8}">
      <dgm:prSet phldrT="[Testo]"/>
      <dgm:spPr>
        <a:xfrm rot="5400000">
          <a:off x="2005173" y="-556086"/>
          <a:ext cx="623308" cy="3291144"/>
        </a:xfrm>
      </dgm:spPr>
      <dgm:t>
        <a:bodyPr/>
        <a:lstStyle/>
        <a:p>
          <a:pPr algn="ctr"/>
          <a:r>
            <a:rPr lang="it-IT">
              <a:latin typeface="Times New Roman" panose="02020603050405020304" pitchFamily="18" charset="0"/>
              <a:ea typeface="+mn-ea"/>
              <a:cs typeface="Times New Roman" panose="02020603050405020304" pitchFamily="18" charset="0"/>
            </a:rPr>
            <a:t>Identificazione del rishio</a:t>
          </a:r>
        </a:p>
      </dgm:t>
    </dgm:pt>
    <dgm:pt modelId="{CD34D489-8EEA-4B8E-BDD1-A4D77144FB80}" type="parTrans" cxnId="{21C70AD1-9E9E-4CF9-8BB3-56448B69EF68}">
      <dgm:prSet/>
      <dgm:spPr/>
      <dgm:t>
        <a:bodyPr/>
        <a:lstStyle/>
        <a:p>
          <a:pPr algn="ctr"/>
          <a:endParaRPr lang="it-IT"/>
        </a:p>
      </dgm:t>
    </dgm:pt>
    <dgm:pt modelId="{20299A39-4562-485B-97BF-36F1DD9CE4E5}" type="sibTrans" cxnId="{21C70AD1-9E9E-4CF9-8BB3-56448B69EF68}">
      <dgm:prSet/>
      <dgm:spPr/>
      <dgm:t>
        <a:bodyPr/>
        <a:lstStyle/>
        <a:p>
          <a:pPr algn="ctr"/>
          <a:endParaRPr lang="it-IT"/>
        </a:p>
      </dgm:t>
    </dgm:pt>
    <dgm:pt modelId="{796FEF09-88DA-4C4C-B571-9626A1BE83CE}">
      <dgm:prSet phldrT="[Testo]"/>
      <dgm:spPr>
        <a:xfrm rot="5400000">
          <a:off x="2005173" y="-556086"/>
          <a:ext cx="623308" cy="3291144"/>
        </a:xfrm>
      </dgm:spPr>
      <dgm:t>
        <a:bodyPr/>
        <a:lstStyle/>
        <a:p>
          <a:pPr algn="ctr"/>
          <a:r>
            <a:rPr lang="it-IT">
              <a:latin typeface="Times New Roman" panose="02020603050405020304" pitchFamily="18" charset="0"/>
              <a:ea typeface="+mn-ea"/>
              <a:cs typeface="Times New Roman" panose="02020603050405020304" pitchFamily="18" charset="0"/>
            </a:rPr>
            <a:t>Ponderazione del rischio</a:t>
          </a:r>
        </a:p>
      </dgm:t>
    </dgm:pt>
    <dgm:pt modelId="{630032FE-EA8E-4E62-AE31-BB52DCE54A12}" type="parTrans" cxnId="{09E395BD-B070-48B6-9F3B-350E338A35EE}">
      <dgm:prSet/>
      <dgm:spPr/>
      <dgm:t>
        <a:bodyPr/>
        <a:lstStyle/>
        <a:p>
          <a:pPr algn="ctr"/>
          <a:endParaRPr lang="it-IT"/>
        </a:p>
      </dgm:t>
    </dgm:pt>
    <dgm:pt modelId="{176478CA-E2BA-4FA5-83DD-F23FC36BAF87}" type="sibTrans" cxnId="{09E395BD-B070-48B6-9F3B-350E338A35EE}">
      <dgm:prSet/>
      <dgm:spPr/>
      <dgm:t>
        <a:bodyPr/>
        <a:lstStyle/>
        <a:p>
          <a:pPr algn="ctr"/>
          <a:endParaRPr lang="it-IT"/>
        </a:p>
      </dgm:t>
    </dgm:pt>
    <dgm:pt modelId="{28217B06-0FC0-4708-BF0B-0F6F3784FF63}">
      <dgm:prSet phldrT="[Testo]"/>
      <dgm:spPr>
        <a:xfrm rot="5400000">
          <a:off x="-143840" y="1699282"/>
          <a:ext cx="958936" cy="671255"/>
        </a:xfrm>
      </dgm:spPr>
      <dgm:t>
        <a:bodyPr/>
        <a:lstStyle/>
        <a:p>
          <a:pPr algn="ctr"/>
          <a:r>
            <a:rPr lang="it-IT">
              <a:latin typeface="Times New Roman" panose="02020603050405020304" pitchFamily="18" charset="0"/>
              <a:ea typeface="+mn-ea"/>
              <a:cs typeface="Times New Roman" panose="02020603050405020304" pitchFamily="18" charset="0"/>
            </a:rPr>
            <a:t>Trattamento del rischio</a:t>
          </a:r>
        </a:p>
      </dgm:t>
    </dgm:pt>
    <dgm:pt modelId="{88944F19-42DB-4B07-B21D-0F4A799A5589}" type="parTrans" cxnId="{DCEB5A9B-2A40-447E-8012-1A11CAC3CB46}">
      <dgm:prSet/>
      <dgm:spPr/>
      <dgm:t>
        <a:bodyPr/>
        <a:lstStyle/>
        <a:p>
          <a:pPr algn="ctr"/>
          <a:endParaRPr lang="it-IT"/>
        </a:p>
      </dgm:t>
    </dgm:pt>
    <dgm:pt modelId="{A75D5D97-0169-477C-83F5-B5CC91ED4D48}" type="sibTrans" cxnId="{DCEB5A9B-2A40-447E-8012-1A11CAC3CB46}">
      <dgm:prSet/>
      <dgm:spPr/>
      <dgm:t>
        <a:bodyPr/>
        <a:lstStyle/>
        <a:p>
          <a:pPr algn="ctr"/>
          <a:endParaRPr lang="it-IT"/>
        </a:p>
      </dgm:t>
    </dgm:pt>
    <dgm:pt modelId="{BF0EA087-36E2-489C-9DD0-5E440F447C0F}">
      <dgm:prSet phldrT="[Testo]"/>
      <dgm:spPr>
        <a:xfrm rot="5400000">
          <a:off x="2005173" y="221524"/>
          <a:ext cx="623308" cy="3291144"/>
        </a:xfrm>
      </dgm:spPr>
      <dgm:t>
        <a:bodyPr/>
        <a:lstStyle/>
        <a:p>
          <a:pPr algn="ctr"/>
          <a:r>
            <a:rPr lang="it-IT">
              <a:latin typeface="Times New Roman" panose="02020603050405020304" pitchFamily="18" charset="0"/>
              <a:ea typeface="+mn-ea"/>
              <a:cs typeface="Times New Roman" panose="02020603050405020304" pitchFamily="18" charset="0"/>
            </a:rPr>
            <a:t>Identificazione e programmazione delle misure</a:t>
          </a:r>
        </a:p>
      </dgm:t>
    </dgm:pt>
    <dgm:pt modelId="{A6AA5734-EAC1-4F44-92B3-C896D2BFFD11}" type="parTrans" cxnId="{7C764A6B-E5D9-456F-AAD0-78A41ADBD437}">
      <dgm:prSet/>
      <dgm:spPr/>
      <dgm:t>
        <a:bodyPr/>
        <a:lstStyle/>
        <a:p>
          <a:pPr algn="ctr"/>
          <a:endParaRPr lang="it-IT"/>
        </a:p>
      </dgm:t>
    </dgm:pt>
    <dgm:pt modelId="{513FD0B6-A8B8-4D23-8EFF-FF17DFBD14B6}" type="sibTrans" cxnId="{7C764A6B-E5D9-456F-AAD0-78A41ADBD437}">
      <dgm:prSet/>
      <dgm:spPr/>
      <dgm:t>
        <a:bodyPr/>
        <a:lstStyle/>
        <a:p>
          <a:pPr algn="ctr"/>
          <a:endParaRPr lang="it-IT"/>
        </a:p>
      </dgm:t>
    </dgm:pt>
    <dgm:pt modelId="{92331558-D6FE-4C9B-A136-9089BFFBABB1}">
      <dgm:prSet phldrT="[Testo]"/>
      <dgm:spPr>
        <a:xfrm rot="5400000">
          <a:off x="2005173" y="-556086"/>
          <a:ext cx="623308" cy="3291144"/>
        </a:xfrm>
      </dgm:spPr>
      <dgm:t>
        <a:bodyPr/>
        <a:lstStyle/>
        <a:p>
          <a:pPr algn="ctr"/>
          <a:r>
            <a:rPr lang="it-IT">
              <a:latin typeface="Times New Roman" panose="02020603050405020304" pitchFamily="18" charset="0"/>
              <a:ea typeface="+mn-ea"/>
              <a:cs typeface="Times New Roman" panose="02020603050405020304" pitchFamily="18" charset="0"/>
            </a:rPr>
            <a:t>Analisi del rischio</a:t>
          </a:r>
        </a:p>
      </dgm:t>
    </dgm:pt>
    <dgm:pt modelId="{00FF73C3-1177-4040-8FB6-A6620607DABC}" type="parTrans" cxnId="{A1B97036-D56A-4C08-BAEF-70E3EBF1F005}">
      <dgm:prSet/>
      <dgm:spPr/>
      <dgm:t>
        <a:bodyPr/>
        <a:lstStyle/>
        <a:p>
          <a:pPr algn="ctr"/>
          <a:endParaRPr lang="it-IT"/>
        </a:p>
      </dgm:t>
    </dgm:pt>
    <dgm:pt modelId="{2F2E2B7F-34BD-4B34-A5D5-BE59DACF068B}" type="sibTrans" cxnId="{A1B97036-D56A-4C08-BAEF-70E3EBF1F005}">
      <dgm:prSet/>
      <dgm:spPr/>
      <dgm:t>
        <a:bodyPr/>
        <a:lstStyle/>
        <a:p>
          <a:pPr algn="ctr"/>
          <a:endParaRPr lang="it-IT"/>
        </a:p>
      </dgm:t>
    </dgm:pt>
    <dgm:pt modelId="{D6303DCA-B74E-44F9-899D-94F42AC20FCE}" type="pres">
      <dgm:prSet presAssocID="{E3A31375-2903-459E-9F6B-108AB4D9CA08}" presName="linearFlow" presStyleCnt="0">
        <dgm:presLayoutVars>
          <dgm:dir/>
          <dgm:animLvl val="lvl"/>
          <dgm:resizeHandles val="exact"/>
        </dgm:presLayoutVars>
      </dgm:prSet>
      <dgm:spPr/>
      <dgm:t>
        <a:bodyPr/>
        <a:lstStyle/>
        <a:p>
          <a:endParaRPr lang="it-IT"/>
        </a:p>
      </dgm:t>
    </dgm:pt>
    <dgm:pt modelId="{ADAE716E-EC51-4D6F-9CB3-62544D9F48E4}" type="pres">
      <dgm:prSet presAssocID="{6F98B740-ED87-43FD-A054-53A4B13FEB1A}" presName="composite" presStyleCnt="0"/>
      <dgm:spPr/>
      <dgm:t>
        <a:bodyPr/>
        <a:lstStyle/>
        <a:p>
          <a:endParaRPr lang="it-IT"/>
        </a:p>
      </dgm:t>
    </dgm:pt>
    <dgm:pt modelId="{9299A159-3595-4E43-BC27-CA7E8EB8C908}" type="pres">
      <dgm:prSet presAssocID="{6F98B740-ED87-43FD-A054-53A4B13FEB1A}" presName="parentText" presStyleLbl="alignNode1" presStyleIdx="0" presStyleCnt="3">
        <dgm:presLayoutVars>
          <dgm:chMax val="1"/>
          <dgm:bulletEnabled val="1"/>
        </dgm:presLayoutVars>
      </dgm:prSet>
      <dgm:spPr>
        <a:prstGeom prst="chevron">
          <a:avLst/>
        </a:prstGeom>
      </dgm:spPr>
      <dgm:t>
        <a:bodyPr/>
        <a:lstStyle/>
        <a:p>
          <a:endParaRPr lang="it-IT"/>
        </a:p>
      </dgm:t>
    </dgm:pt>
    <dgm:pt modelId="{3A0C7632-2B73-4B38-BE9B-89EF571AAF86}" type="pres">
      <dgm:prSet presAssocID="{6F98B740-ED87-43FD-A054-53A4B13FEB1A}" presName="descendantText" presStyleLbl="alignAcc1" presStyleIdx="0" presStyleCnt="3">
        <dgm:presLayoutVars>
          <dgm:bulletEnabled val="1"/>
        </dgm:presLayoutVars>
      </dgm:prSet>
      <dgm:spPr>
        <a:prstGeom prst="round2SameRect">
          <a:avLst/>
        </a:prstGeom>
      </dgm:spPr>
      <dgm:t>
        <a:bodyPr/>
        <a:lstStyle/>
        <a:p>
          <a:endParaRPr lang="it-IT"/>
        </a:p>
      </dgm:t>
    </dgm:pt>
    <dgm:pt modelId="{CFE55C65-D3B6-4888-9A26-F529BCCDF471}" type="pres">
      <dgm:prSet presAssocID="{1A23D750-BCF6-4A25-93C7-68088E6B92D7}" presName="sp" presStyleCnt="0"/>
      <dgm:spPr/>
      <dgm:t>
        <a:bodyPr/>
        <a:lstStyle/>
        <a:p>
          <a:endParaRPr lang="it-IT"/>
        </a:p>
      </dgm:t>
    </dgm:pt>
    <dgm:pt modelId="{91429222-DB53-4AA1-B33B-A521475148EE}" type="pres">
      <dgm:prSet presAssocID="{260F786A-8060-4334-8B8E-7DB833102063}" presName="composite" presStyleCnt="0"/>
      <dgm:spPr/>
      <dgm:t>
        <a:bodyPr/>
        <a:lstStyle/>
        <a:p>
          <a:endParaRPr lang="it-IT"/>
        </a:p>
      </dgm:t>
    </dgm:pt>
    <dgm:pt modelId="{0F4E4F4B-D727-4249-9805-56DF29A76524}" type="pres">
      <dgm:prSet presAssocID="{260F786A-8060-4334-8B8E-7DB833102063}" presName="parentText" presStyleLbl="alignNode1" presStyleIdx="1" presStyleCnt="3">
        <dgm:presLayoutVars>
          <dgm:chMax val="1"/>
          <dgm:bulletEnabled val="1"/>
        </dgm:presLayoutVars>
      </dgm:prSet>
      <dgm:spPr>
        <a:prstGeom prst="chevron">
          <a:avLst/>
        </a:prstGeom>
      </dgm:spPr>
      <dgm:t>
        <a:bodyPr/>
        <a:lstStyle/>
        <a:p>
          <a:endParaRPr lang="it-IT"/>
        </a:p>
      </dgm:t>
    </dgm:pt>
    <dgm:pt modelId="{C6878C12-4656-4A59-B16A-E9DF8AC909A7}" type="pres">
      <dgm:prSet presAssocID="{260F786A-8060-4334-8B8E-7DB833102063}" presName="descendantText" presStyleLbl="alignAcc1" presStyleIdx="1" presStyleCnt="3">
        <dgm:presLayoutVars>
          <dgm:bulletEnabled val="1"/>
        </dgm:presLayoutVars>
      </dgm:prSet>
      <dgm:spPr>
        <a:prstGeom prst="round2SameRect">
          <a:avLst/>
        </a:prstGeom>
      </dgm:spPr>
      <dgm:t>
        <a:bodyPr/>
        <a:lstStyle/>
        <a:p>
          <a:endParaRPr lang="it-IT"/>
        </a:p>
      </dgm:t>
    </dgm:pt>
    <dgm:pt modelId="{04CA8205-3D3A-42E7-9BE1-E70F936F5C5C}" type="pres">
      <dgm:prSet presAssocID="{560DFBEB-F5B3-402C-951E-ECC75D82BD8E}" presName="sp" presStyleCnt="0"/>
      <dgm:spPr/>
      <dgm:t>
        <a:bodyPr/>
        <a:lstStyle/>
        <a:p>
          <a:endParaRPr lang="it-IT"/>
        </a:p>
      </dgm:t>
    </dgm:pt>
    <dgm:pt modelId="{F045AB38-872F-4AB0-B0D3-5D121124E592}" type="pres">
      <dgm:prSet presAssocID="{28217B06-0FC0-4708-BF0B-0F6F3784FF63}" presName="composite" presStyleCnt="0"/>
      <dgm:spPr/>
      <dgm:t>
        <a:bodyPr/>
        <a:lstStyle/>
        <a:p>
          <a:endParaRPr lang="it-IT"/>
        </a:p>
      </dgm:t>
    </dgm:pt>
    <dgm:pt modelId="{69F8ED2C-7A19-4BD8-84B8-B96CC3A74D56}" type="pres">
      <dgm:prSet presAssocID="{28217B06-0FC0-4708-BF0B-0F6F3784FF63}" presName="parentText" presStyleLbl="alignNode1" presStyleIdx="2" presStyleCnt="3">
        <dgm:presLayoutVars>
          <dgm:chMax val="1"/>
          <dgm:bulletEnabled val="1"/>
        </dgm:presLayoutVars>
      </dgm:prSet>
      <dgm:spPr>
        <a:prstGeom prst="chevron">
          <a:avLst/>
        </a:prstGeom>
      </dgm:spPr>
      <dgm:t>
        <a:bodyPr/>
        <a:lstStyle/>
        <a:p>
          <a:endParaRPr lang="it-IT"/>
        </a:p>
      </dgm:t>
    </dgm:pt>
    <dgm:pt modelId="{1E0ED69C-A9E1-41B9-87A7-2EBFE88BCA22}" type="pres">
      <dgm:prSet presAssocID="{28217B06-0FC0-4708-BF0B-0F6F3784FF63}" presName="descendantText" presStyleLbl="alignAcc1" presStyleIdx="2" presStyleCnt="3">
        <dgm:presLayoutVars>
          <dgm:bulletEnabled val="1"/>
        </dgm:presLayoutVars>
      </dgm:prSet>
      <dgm:spPr>
        <a:prstGeom prst="round2SameRect">
          <a:avLst/>
        </a:prstGeom>
      </dgm:spPr>
      <dgm:t>
        <a:bodyPr/>
        <a:lstStyle/>
        <a:p>
          <a:endParaRPr lang="it-IT"/>
        </a:p>
      </dgm:t>
    </dgm:pt>
  </dgm:ptLst>
  <dgm:cxnLst>
    <dgm:cxn modelId="{4A4906E6-481E-4197-B8F7-57416B116B11}" type="presOf" srcId="{28217B06-0FC0-4708-BF0B-0F6F3784FF63}" destId="{69F8ED2C-7A19-4BD8-84B8-B96CC3A74D56}" srcOrd="0" destOrd="0" presId="urn:microsoft.com/office/officeart/2005/8/layout/chevron2"/>
    <dgm:cxn modelId="{9210F22C-7869-4FF0-8F47-C777EB8ABBA1}" srcId="{E3A31375-2903-459E-9F6B-108AB4D9CA08}" destId="{260F786A-8060-4334-8B8E-7DB833102063}" srcOrd="1" destOrd="0" parTransId="{0E4272D1-415E-4D28-A1CC-DC704E6A14DB}" sibTransId="{560DFBEB-F5B3-402C-951E-ECC75D82BD8E}"/>
    <dgm:cxn modelId="{09E395BD-B070-48B6-9F3B-350E338A35EE}" srcId="{260F786A-8060-4334-8B8E-7DB833102063}" destId="{796FEF09-88DA-4C4C-B571-9626A1BE83CE}" srcOrd="1" destOrd="0" parTransId="{630032FE-EA8E-4E62-AE31-BB52DCE54A12}" sibTransId="{176478CA-E2BA-4FA5-83DD-F23FC36BAF87}"/>
    <dgm:cxn modelId="{68BB840C-57FE-4E3B-BEAB-AB42F1601880}" type="presOf" srcId="{D2A0D47B-2BE6-4A16-9132-4EC4B84BEB4C}" destId="{3A0C7632-2B73-4B38-BE9B-89EF571AAF86}" srcOrd="0" destOrd="0" presId="urn:microsoft.com/office/officeart/2005/8/layout/chevron2"/>
    <dgm:cxn modelId="{9AC733DB-D8FA-4833-B75A-EB6B691E2548}" type="presOf" srcId="{796FEF09-88DA-4C4C-B571-9626A1BE83CE}" destId="{C6878C12-4656-4A59-B16A-E9DF8AC909A7}" srcOrd="0" destOrd="2" presId="urn:microsoft.com/office/officeart/2005/8/layout/chevron2"/>
    <dgm:cxn modelId="{665FEF12-7519-4A91-95A2-DE76041E3953}" srcId="{E3A31375-2903-459E-9F6B-108AB4D9CA08}" destId="{6F98B740-ED87-43FD-A054-53A4B13FEB1A}" srcOrd="0" destOrd="0" parTransId="{F911551C-033B-45E9-9E4A-10B52D55CF84}" sibTransId="{1A23D750-BCF6-4A25-93C7-68088E6B92D7}"/>
    <dgm:cxn modelId="{5C742044-CC75-4906-B26C-9154242FCAC4}" type="presOf" srcId="{92331558-D6FE-4C9B-A136-9089BFFBABB1}" destId="{C6878C12-4656-4A59-B16A-E9DF8AC909A7}" srcOrd="0" destOrd="1" presId="urn:microsoft.com/office/officeart/2005/8/layout/chevron2"/>
    <dgm:cxn modelId="{FC8C6AF3-741A-4F92-97D7-D78FBAB67CFE}" type="presOf" srcId="{A3FCE93C-1B24-4B32-81F3-1F1776C99E96}" destId="{3A0C7632-2B73-4B38-BE9B-89EF571AAF86}" srcOrd="0" destOrd="1" presId="urn:microsoft.com/office/officeart/2005/8/layout/chevron2"/>
    <dgm:cxn modelId="{BD05F82F-E374-4A4A-BD87-0C7F2E560C74}" srcId="{6F98B740-ED87-43FD-A054-53A4B13FEB1A}" destId="{D2A0D47B-2BE6-4A16-9132-4EC4B84BEB4C}" srcOrd="0" destOrd="0" parTransId="{71CA2D36-E0DD-46FE-A586-076959777052}" sibTransId="{D39F1E44-3062-45D8-A67A-78CCA2306666}"/>
    <dgm:cxn modelId="{2305631B-FD05-447A-BC7E-4E565C344AAE}" srcId="{6F98B740-ED87-43FD-A054-53A4B13FEB1A}" destId="{A3FCE93C-1B24-4B32-81F3-1F1776C99E96}" srcOrd="1" destOrd="0" parTransId="{45734E28-FA25-42E8-856A-B398A2BD18A6}" sibTransId="{742B6CC7-B7A9-4DA9-8E60-277687F2FCC1}"/>
    <dgm:cxn modelId="{A1B97036-D56A-4C08-BAEF-70E3EBF1F005}" srcId="{4DA0B237-D10B-40CE-87E0-14F05957ADD8}" destId="{92331558-D6FE-4C9B-A136-9089BFFBABB1}" srcOrd="0" destOrd="0" parTransId="{00FF73C3-1177-4040-8FB6-A6620607DABC}" sibTransId="{2F2E2B7F-34BD-4B34-A5D5-BE59DACF068B}"/>
    <dgm:cxn modelId="{7CE32B81-BFD6-4211-BAD5-0BABF5EC6A99}" type="presOf" srcId="{4DA0B237-D10B-40CE-87E0-14F05957ADD8}" destId="{C6878C12-4656-4A59-B16A-E9DF8AC909A7}" srcOrd="0" destOrd="0" presId="urn:microsoft.com/office/officeart/2005/8/layout/chevron2"/>
    <dgm:cxn modelId="{DCEB5A9B-2A40-447E-8012-1A11CAC3CB46}" srcId="{E3A31375-2903-459E-9F6B-108AB4D9CA08}" destId="{28217B06-0FC0-4708-BF0B-0F6F3784FF63}" srcOrd="2" destOrd="0" parTransId="{88944F19-42DB-4B07-B21D-0F4A799A5589}" sibTransId="{A75D5D97-0169-477C-83F5-B5CC91ED4D48}"/>
    <dgm:cxn modelId="{0015003F-8674-4EA8-9430-68361C3E9800}" type="presOf" srcId="{E3A31375-2903-459E-9F6B-108AB4D9CA08}" destId="{D6303DCA-B74E-44F9-899D-94F42AC20FCE}" srcOrd="0" destOrd="0" presId="urn:microsoft.com/office/officeart/2005/8/layout/chevron2"/>
    <dgm:cxn modelId="{21C70AD1-9E9E-4CF9-8BB3-56448B69EF68}" srcId="{260F786A-8060-4334-8B8E-7DB833102063}" destId="{4DA0B237-D10B-40CE-87E0-14F05957ADD8}" srcOrd="0" destOrd="0" parTransId="{CD34D489-8EEA-4B8E-BDD1-A4D77144FB80}" sibTransId="{20299A39-4562-485B-97BF-36F1DD9CE4E5}"/>
    <dgm:cxn modelId="{7C764A6B-E5D9-456F-AAD0-78A41ADBD437}" srcId="{28217B06-0FC0-4708-BF0B-0F6F3784FF63}" destId="{BF0EA087-36E2-489C-9DD0-5E440F447C0F}" srcOrd="0" destOrd="0" parTransId="{A6AA5734-EAC1-4F44-92B3-C896D2BFFD11}" sibTransId="{513FD0B6-A8B8-4D23-8EFF-FF17DFBD14B6}"/>
    <dgm:cxn modelId="{860AA407-B722-40E9-B6CA-9F8B2CFF404A}" type="presOf" srcId="{6F98B740-ED87-43FD-A054-53A4B13FEB1A}" destId="{9299A159-3595-4E43-BC27-CA7E8EB8C908}" srcOrd="0" destOrd="0" presId="urn:microsoft.com/office/officeart/2005/8/layout/chevron2"/>
    <dgm:cxn modelId="{D5B5B3C1-63EE-448D-981F-3D4BF7138B70}" type="presOf" srcId="{BF0EA087-36E2-489C-9DD0-5E440F447C0F}" destId="{1E0ED69C-A9E1-41B9-87A7-2EBFE88BCA22}" srcOrd="0" destOrd="0" presId="urn:microsoft.com/office/officeart/2005/8/layout/chevron2"/>
    <dgm:cxn modelId="{D280473E-527B-4E22-BDCA-F179FC078FB4}" type="presOf" srcId="{260F786A-8060-4334-8B8E-7DB833102063}" destId="{0F4E4F4B-D727-4249-9805-56DF29A76524}" srcOrd="0" destOrd="0" presId="urn:microsoft.com/office/officeart/2005/8/layout/chevron2"/>
    <dgm:cxn modelId="{EA078760-1648-4945-9264-E9F9EA3D2D15}" type="presParOf" srcId="{D6303DCA-B74E-44F9-899D-94F42AC20FCE}" destId="{ADAE716E-EC51-4D6F-9CB3-62544D9F48E4}" srcOrd="0" destOrd="0" presId="urn:microsoft.com/office/officeart/2005/8/layout/chevron2"/>
    <dgm:cxn modelId="{659FD15F-F7E1-4064-8D9B-AEDDD7CD181E}" type="presParOf" srcId="{ADAE716E-EC51-4D6F-9CB3-62544D9F48E4}" destId="{9299A159-3595-4E43-BC27-CA7E8EB8C908}" srcOrd="0" destOrd="0" presId="urn:microsoft.com/office/officeart/2005/8/layout/chevron2"/>
    <dgm:cxn modelId="{B2B7B864-1EC9-44F1-BBA7-2042C5BB77FB}" type="presParOf" srcId="{ADAE716E-EC51-4D6F-9CB3-62544D9F48E4}" destId="{3A0C7632-2B73-4B38-BE9B-89EF571AAF86}" srcOrd="1" destOrd="0" presId="urn:microsoft.com/office/officeart/2005/8/layout/chevron2"/>
    <dgm:cxn modelId="{83B1B062-6B85-4BEC-8732-36B36ED48154}" type="presParOf" srcId="{D6303DCA-B74E-44F9-899D-94F42AC20FCE}" destId="{CFE55C65-D3B6-4888-9A26-F529BCCDF471}" srcOrd="1" destOrd="0" presId="urn:microsoft.com/office/officeart/2005/8/layout/chevron2"/>
    <dgm:cxn modelId="{15DBF6E4-192A-4A3E-A1B0-B3DEBD0F4486}" type="presParOf" srcId="{D6303DCA-B74E-44F9-899D-94F42AC20FCE}" destId="{91429222-DB53-4AA1-B33B-A521475148EE}" srcOrd="2" destOrd="0" presId="urn:microsoft.com/office/officeart/2005/8/layout/chevron2"/>
    <dgm:cxn modelId="{2FA01090-FFA7-48E0-A783-5D3FF90906BF}" type="presParOf" srcId="{91429222-DB53-4AA1-B33B-A521475148EE}" destId="{0F4E4F4B-D727-4249-9805-56DF29A76524}" srcOrd="0" destOrd="0" presId="urn:microsoft.com/office/officeart/2005/8/layout/chevron2"/>
    <dgm:cxn modelId="{95541D03-9E05-4C12-9C53-C801552FFDA4}" type="presParOf" srcId="{91429222-DB53-4AA1-B33B-A521475148EE}" destId="{C6878C12-4656-4A59-B16A-E9DF8AC909A7}" srcOrd="1" destOrd="0" presId="urn:microsoft.com/office/officeart/2005/8/layout/chevron2"/>
    <dgm:cxn modelId="{ABAEF35A-1904-48D5-811D-9F409723C2E4}" type="presParOf" srcId="{D6303DCA-B74E-44F9-899D-94F42AC20FCE}" destId="{04CA8205-3D3A-42E7-9BE1-E70F936F5C5C}" srcOrd="3" destOrd="0" presId="urn:microsoft.com/office/officeart/2005/8/layout/chevron2"/>
    <dgm:cxn modelId="{BBFC4836-2B8F-4EFD-909D-448D7703C377}" type="presParOf" srcId="{D6303DCA-B74E-44F9-899D-94F42AC20FCE}" destId="{F045AB38-872F-4AB0-B0D3-5D121124E592}" srcOrd="4" destOrd="0" presId="urn:microsoft.com/office/officeart/2005/8/layout/chevron2"/>
    <dgm:cxn modelId="{2B6D72AB-50E7-472A-866C-EF9E5E20BAF8}" type="presParOf" srcId="{F045AB38-872F-4AB0-B0D3-5D121124E592}" destId="{69F8ED2C-7A19-4BD8-84B8-B96CC3A74D56}" srcOrd="0" destOrd="0" presId="urn:microsoft.com/office/officeart/2005/8/layout/chevron2"/>
    <dgm:cxn modelId="{8DEBCE89-ACAC-4C2F-AC96-876E00FA712B}" type="presParOf" srcId="{F045AB38-872F-4AB0-B0D3-5D121124E592}" destId="{1E0ED69C-A9E1-41B9-87A7-2EBFE88BCA22}" srcOrd="1" destOrd="0" presId="urn:microsoft.com/office/officeart/2005/8/layout/chevron2"/>
  </dgm:cxnLst>
  <dgm:bg/>
  <dgm:whole/>
  <dgm:extLst>
    <a:ext uri="http://schemas.microsoft.com/office/drawing/2008/diagram">
      <dsp:dataModelExt xmlns:dsp="http://schemas.microsoft.com/office/drawing/2008/diagram" xmlns="" relId="rId33"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D5EEB399-ADD0-418E-A801-BF3BAF7384DD}">
      <dsp:nvSpPr>
        <dsp:cNvPr id="0" name=""/>
        <dsp:cNvSpPr/>
      </dsp:nvSpPr>
      <dsp:spPr>
        <a:xfrm>
          <a:off x="2408116" y="2038691"/>
          <a:ext cx="1222616" cy="1222616"/>
        </a:xfrm>
        <a:prstGeom prst="ellipse">
          <a:avLst/>
        </a:prstGeo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it-IT" sz="1100" kern="1200">
              <a:solidFill>
                <a:sysClr val="window" lastClr="FFFFFF"/>
              </a:solidFill>
              <a:latin typeface="Calibri"/>
              <a:ea typeface="+mn-ea"/>
              <a:cs typeface="+mn-cs"/>
            </a:rPr>
            <a:t>Soggei coinvolti nella strategia di prevenzione del MIUR</a:t>
          </a:r>
        </a:p>
      </dsp:txBody>
      <dsp:txXfrm>
        <a:off x="2408116" y="2038691"/>
        <a:ext cx="1222616" cy="1222616"/>
      </dsp:txXfrm>
    </dsp:sp>
    <dsp:sp modelId="{075CFBDE-6150-4EAD-BA7D-7A0881EA587B}">
      <dsp:nvSpPr>
        <dsp:cNvPr id="0" name=""/>
        <dsp:cNvSpPr/>
      </dsp:nvSpPr>
      <dsp:spPr>
        <a:xfrm rot="16200000">
          <a:off x="2889217" y="1602440"/>
          <a:ext cx="260414" cy="395895"/>
        </a:xfrm>
        <a:prstGeom prst="rightArrow">
          <a:avLst>
            <a:gd name="adj1" fmla="val 60000"/>
            <a:gd name="adj2" fmla="val 50000"/>
          </a:avLst>
        </a:prstGeo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it-IT" sz="900" kern="1200">
            <a:solidFill>
              <a:sysClr val="window" lastClr="FFFFFF"/>
            </a:solidFill>
            <a:latin typeface="Calibri"/>
            <a:ea typeface="+mn-ea"/>
            <a:cs typeface="+mn-cs"/>
          </a:endParaRPr>
        </a:p>
      </dsp:txBody>
      <dsp:txXfrm rot="16200000">
        <a:off x="2889217" y="1602440"/>
        <a:ext cx="260414" cy="395895"/>
      </dsp:txXfrm>
    </dsp:sp>
    <dsp:sp modelId="{15C7EC0D-2382-417C-90CD-0FF10C99E980}">
      <dsp:nvSpPr>
        <dsp:cNvPr id="0" name=""/>
        <dsp:cNvSpPr/>
      </dsp:nvSpPr>
      <dsp:spPr>
        <a:xfrm>
          <a:off x="2255289" y="19072"/>
          <a:ext cx="1528271" cy="1528271"/>
        </a:xfrm>
        <a:prstGeom prst="ellipse">
          <a:avLst/>
        </a:prstGeo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it-IT" sz="1100" kern="1200">
              <a:solidFill>
                <a:sysClr val="window" lastClr="FFFFFF"/>
              </a:solidFill>
              <a:latin typeface="Calibri"/>
              <a:ea typeface="+mn-ea"/>
              <a:cs typeface="+mn-cs"/>
            </a:rPr>
            <a:t>Organo di indirizzo politico</a:t>
          </a:r>
        </a:p>
      </dsp:txBody>
      <dsp:txXfrm>
        <a:off x="2255289" y="19072"/>
        <a:ext cx="1528271" cy="1528271"/>
      </dsp:txXfrm>
    </dsp:sp>
    <dsp:sp modelId="{C97DA741-E006-4253-AF46-A1E66CF198A0}">
      <dsp:nvSpPr>
        <dsp:cNvPr id="0" name=""/>
        <dsp:cNvSpPr/>
      </dsp:nvSpPr>
      <dsp:spPr>
        <a:xfrm rot="20520000">
          <a:off x="3697246" y="2189508"/>
          <a:ext cx="260414" cy="395895"/>
        </a:xfrm>
        <a:prstGeom prst="rightArrow">
          <a:avLst>
            <a:gd name="adj1" fmla="val 60000"/>
            <a:gd name="adj2" fmla="val 50000"/>
          </a:avLst>
        </a:prstGeom>
        <a:gradFill rotWithShape="0">
          <a:gsLst>
            <a:gs pos="0">
              <a:srgbClr val="9BBB59">
                <a:hueOff val="1875044"/>
                <a:satOff val="-2813"/>
                <a:lumOff val="-458"/>
                <a:alphaOff val="0"/>
                <a:shade val="51000"/>
                <a:satMod val="130000"/>
              </a:srgbClr>
            </a:gs>
            <a:gs pos="80000">
              <a:srgbClr val="9BBB59">
                <a:hueOff val="1875044"/>
                <a:satOff val="-2813"/>
                <a:lumOff val="-458"/>
                <a:alphaOff val="0"/>
                <a:shade val="93000"/>
                <a:satMod val="130000"/>
              </a:srgbClr>
            </a:gs>
            <a:gs pos="100000">
              <a:srgbClr val="9BBB59">
                <a:hueOff val="1875044"/>
                <a:satOff val="-2813"/>
                <a:lumOff val="-458"/>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it-IT" sz="900" kern="1200">
            <a:solidFill>
              <a:sysClr val="window" lastClr="FFFFFF"/>
            </a:solidFill>
            <a:latin typeface="Calibri"/>
            <a:ea typeface="+mn-ea"/>
            <a:cs typeface="+mn-cs"/>
          </a:endParaRPr>
        </a:p>
      </dsp:txBody>
      <dsp:txXfrm rot="20520000">
        <a:off x="3697246" y="2189508"/>
        <a:ext cx="260414" cy="395895"/>
      </dsp:txXfrm>
    </dsp:sp>
    <dsp:sp modelId="{17542AC1-69FB-4BBA-A533-24B128CAEF8B}">
      <dsp:nvSpPr>
        <dsp:cNvPr id="0" name=""/>
        <dsp:cNvSpPr/>
      </dsp:nvSpPr>
      <dsp:spPr>
        <a:xfrm>
          <a:off x="4030713" y="1308994"/>
          <a:ext cx="1528271" cy="1528271"/>
        </a:xfrm>
        <a:prstGeom prst="ellipse">
          <a:avLst/>
        </a:prstGeom>
        <a:gradFill rotWithShape="0">
          <a:gsLst>
            <a:gs pos="0">
              <a:srgbClr val="9BBB59">
                <a:hueOff val="1875044"/>
                <a:satOff val="-2813"/>
                <a:lumOff val="-458"/>
                <a:alphaOff val="0"/>
                <a:shade val="51000"/>
                <a:satMod val="130000"/>
              </a:srgbClr>
            </a:gs>
            <a:gs pos="80000">
              <a:srgbClr val="9BBB59">
                <a:hueOff val="1875044"/>
                <a:satOff val="-2813"/>
                <a:lumOff val="-458"/>
                <a:alphaOff val="0"/>
                <a:shade val="93000"/>
                <a:satMod val="130000"/>
              </a:srgbClr>
            </a:gs>
            <a:gs pos="100000">
              <a:srgbClr val="9BBB59">
                <a:hueOff val="1875044"/>
                <a:satOff val="-2813"/>
                <a:lumOff val="-458"/>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it-IT" sz="1100" kern="1200">
              <a:solidFill>
                <a:sysClr val="window" lastClr="FFFFFF"/>
              </a:solidFill>
              <a:latin typeface="Calibri"/>
              <a:ea typeface="+mn-ea"/>
              <a:cs typeface="+mn-cs"/>
            </a:rPr>
            <a:t>Responsabile della prevenzione della corruzione</a:t>
          </a:r>
        </a:p>
      </dsp:txBody>
      <dsp:txXfrm>
        <a:off x="4030713" y="1308994"/>
        <a:ext cx="1528271" cy="1528271"/>
      </dsp:txXfrm>
    </dsp:sp>
    <dsp:sp modelId="{C9F6B672-73CC-4023-B2EE-9D6EA0170E4C}">
      <dsp:nvSpPr>
        <dsp:cNvPr id="0" name=""/>
        <dsp:cNvSpPr/>
      </dsp:nvSpPr>
      <dsp:spPr>
        <a:xfrm rot="3240000">
          <a:off x="3388607" y="3139403"/>
          <a:ext cx="260414" cy="395895"/>
        </a:xfrm>
        <a:prstGeom prst="rightArrow">
          <a:avLst>
            <a:gd name="adj1" fmla="val 60000"/>
            <a:gd name="adj2" fmla="val 50000"/>
          </a:avLst>
        </a:prstGeom>
        <a:gradFill rotWithShape="0">
          <a:gsLst>
            <a:gs pos="0">
              <a:srgbClr val="9BBB59">
                <a:hueOff val="3750088"/>
                <a:satOff val="-5627"/>
                <a:lumOff val="-915"/>
                <a:alphaOff val="0"/>
                <a:shade val="51000"/>
                <a:satMod val="130000"/>
              </a:srgbClr>
            </a:gs>
            <a:gs pos="80000">
              <a:srgbClr val="9BBB59">
                <a:hueOff val="3750088"/>
                <a:satOff val="-5627"/>
                <a:lumOff val="-915"/>
                <a:alphaOff val="0"/>
                <a:shade val="93000"/>
                <a:satMod val="130000"/>
              </a:srgbClr>
            </a:gs>
            <a:gs pos="100000">
              <a:srgbClr val="9BBB59">
                <a:hueOff val="3750088"/>
                <a:satOff val="-5627"/>
                <a:lumOff val="-915"/>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it-IT" sz="900" kern="1200">
            <a:solidFill>
              <a:sysClr val="window" lastClr="FFFFFF"/>
            </a:solidFill>
            <a:latin typeface="Calibri"/>
            <a:ea typeface="+mn-ea"/>
            <a:cs typeface="+mn-cs"/>
          </a:endParaRPr>
        </a:p>
      </dsp:txBody>
      <dsp:txXfrm rot="3240000">
        <a:off x="3388607" y="3139403"/>
        <a:ext cx="260414" cy="395895"/>
      </dsp:txXfrm>
    </dsp:sp>
    <dsp:sp modelId="{3DB5FF16-60A4-4DCB-A21B-E7DFF3BACDB9}">
      <dsp:nvSpPr>
        <dsp:cNvPr id="0" name=""/>
        <dsp:cNvSpPr/>
      </dsp:nvSpPr>
      <dsp:spPr>
        <a:xfrm>
          <a:off x="3352562" y="3396130"/>
          <a:ext cx="1528271" cy="1528271"/>
        </a:xfrm>
        <a:prstGeom prst="ellipse">
          <a:avLst/>
        </a:prstGeom>
        <a:gradFill rotWithShape="0">
          <a:gsLst>
            <a:gs pos="0">
              <a:srgbClr val="9BBB59">
                <a:hueOff val="3750088"/>
                <a:satOff val="-5627"/>
                <a:lumOff val="-915"/>
                <a:alphaOff val="0"/>
                <a:shade val="51000"/>
                <a:satMod val="130000"/>
              </a:srgbClr>
            </a:gs>
            <a:gs pos="80000">
              <a:srgbClr val="9BBB59">
                <a:hueOff val="3750088"/>
                <a:satOff val="-5627"/>
                <a:lumOff val="-915"/>
                <a:alphaOff val="0"/>
                <a:shade val="93000"/>
                <a:satMod val="130000"/>
              </a:srgbClr>
            </a:gs>
            <a:gs pos="100000">
              <a:srgbClr val="9BBB59">
                <a:hueOff val="3750088"/>
                <a:satOff val="-5627"/>
                <a:lumOff val="-915"/>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it-IT" sz="1100" kern="1200">
              <a:solidFill>
                <a:sysClr val="window" lastClr="FFFFFF"/>
              </a:solidFill>
              <a:latin typeface="Calibri"/>
              <a:ea typeface="+mn-ea"/>
              <a:cs typeface="+mn-cs"/>
            </a:rPr>
            <a:t>Referenti della prevenzione della corruzione</a:t>
          </a:r>
        </a:p>
      </dsp:txBody>
      <dsp:txXfrm>
        <a:off x="3352562" y="3396130"/>
        <a:ext cx="1528271" cy="1528271"/>
      </dsp:txXfrm>
    </dsp:sp>
    <dsp:sp modelId="{A93015D2-2BFD-4970-A6E7-BE924F128020}">
      <dsp:nvSpPr>
        <dsp:cNvPr id="0" name=""/>
        <dsp:cNvSpPr/>
      </dsp:nvSpPr>
      <dsp:spPr>
        <a:xfrm rot="7560000">
          <a:off x="2389828" y="3139403"/>
          <a:ext cx="260414" cy="395895"/>
        </a:xfrm>
        <a:prstGeom prst="rightArrow">
          <a:avLst>
            <a:gd name="adj1" fmla="val 60000"/>
            <a:gd name="adj2" fmla="val 50000"/>
          </a:avLst>
        </a:prstGeom>
        <a:gradFill rotWithShape="0">
          <a:gsLst>
            <a:gs pos="0">
              <a:srgbClr val="9BBB59">
                <a:hueOff val="5625132"/>
                <a:satOff val="-8440"/>
                <a:lumOff val="-1373"/>
                <a:alphaOff val="0"/>
                <a:shade val="51000"/>
                <a:satMod val="130000"/>
              </a:srgbClr>
            </a:gs>
            <a:gs pos="80000">
              <a:srgbClr val="9BBB59">
                <a:hueOff val="5625132"/>
                <a:satOff val="-8440"/>
                <a:lumOff val="-1373"/>
                <a:alphaOff val="0"/>
                <a:shade val="93000"/>
                <a:satMod val="130000"/>
              </a:srgbClr>
            </a:gs>
            <a:gs pos="100000">
              <a:srgbClr val="9BBB59">
                <a:hueOff val="5625132"/>
                <a:satOff val="-8440"/>
                <a:lumOff val="-1373"/>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it-IT" sz="900" kern="1200">
            <a:solidFill>
              <a:sysClr val="window" lastClr="FFFFFF"/>
            </a:solidFill>
            <a:latin typeface="Calibri"/>
            <a:ea typeface="+mn-ea"/>
            <a:cs typeface="+mn-cs"/>
          </a:endParaRPr>
        </a:p>
      </dsp:txBody>
      <dsp:txXfrm rot="7560000">
        <a:off x="2389828" y="3139403"/>
        <a:ext cx="260414" cy="395895"/>
      </dsp:txXfrm>
    </dsp:sp>
    <dsp:sp modelId="{908E3541-22AA-469E-8512-48B74E459913}">
      <dsp:nvSpPr>
        <dsp:cNvPr id="0" name=""/>
        <dsp:cNvSpPr/>
      </dsp:nvSpPr>
      <dsp:spPr>
        <a:xfrm>
          <a:off x="1158016" y="3396130"/>
          <a:ext cx="1528271" cy="1528271"/>
        </a:xfrm>
        <a:prstGeom prst="ellipse">
          <a:avLst/>
        </a:prstGeom>
        <a:gradFill rotWithShape="0">
          <a:gsLst>
            <a:gs pos="0">
              <a:srgbClr val="9BBB59">
                <a:hueOff val="5625132"/>
                <a:satOff val="-8440"/>
                <a:lumOff val="-1373"/>
                <a:alphaOff val="0"/>
                <a:shade val="51000"/>
                <a:satMod val="130000"/>
              </a:srgbClr>
            </a:gs>
            <a:gs pos="80000">
              <a:srgbClr val="9BBB59">
                <a:hueOff val="5625132"/>
                <a:satOff val="-8440"/>
                <a:lumOff val="-1373"/>
                <a:alphaOff val="0"/>
                <a:shade val="93000"/>
                <a:satMod val="130000"/>
              </a:srgbClr>
            </a:gs>
            <a:gs pos="100000">
              <a:srgbClr val="9BBB59">
                <a:hueOff val="5625132"/>
                <a:satOff val="-8440"/>
                <a:lumOff val="-1373"/>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it-IT" sz="1100" kern="1200">
              <a:solidFill>
                <a:sysClr val="window" lastClr="FFFFFF"/>
              </a:solidFill>
              <a:latin typeface="Calibri"/>
              <a:ea typeface="+mn-ea"/>
              <a:cs typeface="+mn-cs"/>
            </a:rPr>
            <a:t>Dirigenti scolastici</a:t>
          </a:r>
        </a:p>
      </dsp:txBody>
      <dsp:txXfrm>
        <a:off x="1158016" y="3396130"/>
        <a:ext cx="1528271" cy="1528271"/>
      </dsp:txXfrm>
    </dsp:sp>
    <dsp:sp modelId="{1820819B-E51C-4EED-851A-1CFF3376708A}">
      <dsp:nvSpPr>
        <dsp:cNvPr id="0" name=""/>
        <dsp:cNvSpPr/>
      </dsp:nvSpPr>
      <dsp:spPr>
        <a:xfrm rot="11880000">
          <a:off x="2081188" y="2189508"/>
          <a:ext cx="260414" cy="395895"/>
        </a:xfrm>
        <a:prstGeom prst="rightArrow">
          <a:avLst>
            <a:gd name="adj1" fmla="val 60000"/>
            <a:gd name="adj2" fmla="val 50000"/>
          </a:avLst>
        </a:prstGeom>
        <a:gradFill rotWithShape="0">
          <a:gsLst>
            <a:gs pos="0">
              <a:srgbClr val="9BBB59">
                <a:hueOff val="7500176"/>
                <a:satOff val="-11253"/>
                <a:lumOff val="-1830"/>
                <a:alphaOff val="0"/>
                <a:shade val="51000"/>
                <a:satMod val="130000"/>
              </a:srgbClr>
            </a:gs>
            <a:gs pos="80000">
              <a:srgbClr val="9BBB59">
                <a:hueOff val="7500176"/>
                <a:satOff val="-11253"/>
                <a:lumOff val="-1830"/>
                <a:alphaOff val="0"/>
                <a:shade val="93000"/>
                <a:satMod val="130000"/>
              </a:srgbClr>
            </a:gs>
            <a:gs pos="100000">
              <a:srgbClr val="9BBB59">
                <a:hueOff val="7500176"/>
                <a:satOff val="-11253"/>
                <a:lumOff val="-183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it-IT" sz="900" kern="1200">
            <a:solidFill>
              <a:sysClr val="window" lastClr="FFFFFF"/>
            </a:solidFill>
            <a:latin typeface="Calibri"/>
            <a:ea typeface="+mn-ea"/>
            <a:cs typeface="+mn-cs"/>
          </a:endParaRPr>
        </a:p>
      </dsp:txBody>
      <dsp:txXfrm rot="11880000">
        <a:off x="2081188" y="2189508"/>
        <a:ext cx="260414" cy="395895"/>
      </dsp:txXfrm>
    </dsp:sp>
    <dsp:sp modelId="{C6B62413-1477-4505-87D2-0F5E7A405E6D}">
      <dsp:nvSpPr>
        <dsp:cNvPr id="0" name=""/>
        <dsp:cNvSpPr/>
      </dsp:nvSpPr>
      <dsp:spPr>
        <a:xfrm>
          <a:off x="479864" y="1308994"/>
          <a:ext cx="1528271" cy="1528271"/>
        </a:xfrm>
        <a:prstGeom prst="ellipse">
          <a:avLst/>
        </a:prstGeom>
        <a:gradFill rotWithShape="0">
          <a:gsLst>
            <a:gs pos="0">
              <a:srgbClr val="9BBB59">
                <a:hueOff val="7500176"/>
                <a:satOff val="-11253"/>
                <a:lumOff val="-1830"/>
                <a:alphaOff val="0"/>
                <a:shade val="51000"/>
                <a:satMod val="130000"/>
              </a:srgbClr>
            </a:gs>
            <a:gs pos="80000">
              <a:srgbClr val="9BBB59">
                <a:hueOff val="7500176"/>
                <a:satOff val="-11253"/>
                <a:lumOff val="-1830"/>
                <a:alphaOff val="0"/>
                <a:shade val="93000"/>
                <a:satMod val="130000"/>
              </a:srgbClr>
            </a:gs>
            <a:gs pos="100000">
              <a:srgbClr val="9BBB59">
                <a:hueOff val="7500176"/>
                <a:satOff val="-11253"/>
                <a:lumOff val="-183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it-IT" sz="1100" kern="1200">
              <a:solidFill>
                <a:sysClr val="window" lastClr="FFFFFF"/>
              </a:solidFill>
              <a:latin typeface="Calibri"/>
              <a:ea typeface="+mn-ea"/>
              <a:cs typeface="+mn-cs"/>
            </a:rPr>
            <a:t>docenti/personale ATA collaboratori  a qualsiasi titolo</a:t>
          </a:r>
        </a:p>
      </dsp:txBody>
      <dsp:txXfrm>
        <a:off x="479864" y="1308994"/>
        <a:ext cx="1528271" cy="1528271"/>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3EF23AC5-421F-40F0-8C10-C25F1212BD52}">
      <dsp:nvSpPr>
        <dsp:cNvPr id="0" name=""/>
        <dsp:cNvSpPr/>
      </dsp:nvSpPr>
      <dsp:spPr>
        <a:xfrm>
          <a:off x="575906" y="2852737"/>
          <a:ext cx="339607" cy="2588474"/>
        </a:xfrm>
        <a:custGeom>
          <a:avLst/>
          <a:gdLst/>
          <a:ahLst/>
          <a:cxnLst/>
          <a:rect l="0" t="0" r="0" b="0"/>
          <a:pathLst>
            <a:path>
              <a:moveTo>
                <a:pt x="0" y="0"/>
              </a:moveTo>
              <a:lnTo>
                <a:pt x="169803" y="0"/>
              </a:lnTo>
              <a:lnTo>
                <a:pt x="169803" y="2588474"/>
              </a:lnTo>
              <a:lnTo>
                <a:pt x="339607" y="2588474"/>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00050">
            <a:lnSpc>
              <a:spcPct val="90000"/>
            </a:lnSpc>
            <a:spcBef>
              <a:spcPct val="0"/>
            </a:spcBef>
            <a:spcAft>
              <a:spcPct val="35000"/>
            </a:spcAft>
          </a:pPr>
          <a:endParaRPr lang="it-IT" sz="900" kern="1200"/>
        </a:p>
      </dsp:txBody>
      <dsp:txXfrm>
        <a:off x="680443" y="4081708"/>
        <a:ext cx="130532" cy="130532"/>
      </dsp:txXfrm>
    </dsp:sp>
    <dsp:sp modelId="{FD32A69D-5DEE-4E59-925E-94DEC58F051A}">
      <dsp:nvSpPr>
        <dsp:cNvPr id="0" name=""/>
        <dsp:cNvSpPr/>
      </dsp:nvSpPr>
      <dsp:spPr>
        <a:xfrm>
          <a:off x="575906" y="2852737"/>
          <a:ext cx="339607" cy="1941355"/>
        </a:xfrm>
        <a:custGeom>
          <a:avLst/>
          <a:gdLst/>
          <a:ahLst/>
          <a:cxnLst/>
          <a:rect l="0" t="0" r="0" b="0"/>
          <a:pathLst>
            <a:path>
              <a:moveTo>
                <a:pt x="0" y="0"/>
              </a:moveTo>
              <a:lnTo>
                <a:pt x="169803" y="0"/>
              </a:lnTo>
              <a:lnTo>
                <a:pt x="169803" y="1941355"/>
              </a:lnTo>
              <a:lnTo>
                <a:pt x="339607" y="1941355"/>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11150">
            <a:lnSpc>
              <a:spcPct val="90000"/>
            </a:lnSpc>
            <a:spcBef>
              <a:spcPct val="0"/>
            </a:spcBef>
            <a:spcAft>
              <a:spcPct val="35000"/>
            </a:spcAft>
          </a:pPr>
          <a:endParaRPr lang="it-IT" sz="700" kern="1200"/>
        </a:p>
      </dsp:txBody>
      <dsp:txXfrm>
        <a:off x="696439" y="3774144"/>
        <a:ext cx="98541" cy="98541"/>
      </dsp:txXfrm>
    </dsp:sp>
    <dsp:sp modelId="{796E55EF-51D7-4886-944E-BBC9D9D3915B}">
      <dsp:nvSpPr>
        <dsp:cNvPr id="0" name=""/>
        <dsp:cNvSpPr/>
      </dsp:nvSpPr>
      <dsp:spPr>
        <a:xfrm>
          <a:off x="575906" y="2852737"/>
          <a:ext cx="339607" cy="1294237"/>
        </a:xfrm>
        <a:custGeom>
          <a:avLst/>
          <a:gdLst/>
          <a:ahLst/>
          <a:cxnLst/>
          <a:rect l="0" t="0" r="0" b="0"/>
          <a:pathLst>
            <a:path>
              <a:moveTo>
                <a:pt x="0" y="0"/>
              </a:moveTo>
              <a:lnTo>
                <a:pt x="169803" y="0"/>
              </a:lnTo>
              <a:lnTo>
                <a:pt x="169803" y="1294237"/>
              </a:lnTo>
              <a:lnTo>
                <a:pt x="339607" y="1294237"/>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it-IT" sz="500" kern="1200"/>
        </a:p>
      </dsp:txBody>
      <dsp:txXfrm>
        <a:off x="712258" y="3466404"/>
        <a:ext cx="66902" cy="66902"/>
      </dsp:txXfrm>
    </dsp:sp>
    <dsp:sp modelId="{67C5AAA2-42D8-495A-8345-80B052C52682}">
      <dsp:nvSpPr>
        <dsp:cNvPr id="0" name=""/>
        <dsp:cNvSpPr/>
      </dsp:nvSpPr>
      <dsp:spPr>
        <a:xfrm>
          <a:off x="575906" y="2852737"/>
          <a:ext cx="339607" cy="647118"/>
        </a:xfrm>
        <a:custGeom>
          <a:avLst/>
          <a:gdLst/>
          <a:ahLst/>
          <a:cxnLst/>
          <a:rect l="0" t="0" r="0" b="0"/>
          <a:pathLst>
            <a:path>
              <a:moveTo>
                <a:pt x="0" y="0"/>
              </a:moveTo>
              <a:lnTo>
                <a:pt x="169803" y="0"/>
              </a:lnTo>
              <a:lnTo>
                <a:pt x="169803" y="647118"/>
              </a:lnTo>
              <a:lnTo>
                <a:pt x="339607" y="647118"/>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it-IT" sz="500" kern="1200"/>
        </a:p>
      </dsp:txBody>
      <dsp:txXfrm>
        <a:off x="727439" y="3158026"/>
        <a:ext cx="36540" cy="36540"/>
      </dsp:txXfrm>
    </dsp:sp>
    <dsp:sp modelId="{1B418777-974F-4608-9060-D4C602D4A025}">
      <dsp:nvSpPr>
        <dsp:cNvPr id="0" name=""/>
        <dsp:cNvSpPr/>
      </dsp:nvSpPr>
      <dsp:spPr>
        <a:xfrm>
          <a:off x="575906" y="2807017"/>
          <a:ext cx="339607" cy="91440"/>
        </a:xfrm>
        <a:custGeom>
          <a:avLst/>
          <a:gdLst/>
          <a:ahLst/>
          <a:cxnLst/>
          <a:rect l="0" t="0" r="0" b="0"/>
          <a:pathLst>
            <a:path>
              <a:moveTo>
                <a:pt x="0" y="45720"/>
              </a:moveTo>
              <a:lnTo>
                <a:pt x="339607" y="45720"/>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it-IT" sz="500" kern="1200"/>
        </a:p>
      </dsp:txBody>
      <dsp:txXfrm>
        <a:off x="737219" y="2844247"/>
        <a:ext cx="16980" cy="16980"/>
      </dsp:txXfrm>
    </dsp:sp>
    <dsp:sp modelId="{4BCE3D6C-D959-4AD4-A127-F94EECBC25B2}">
      <dsp:nvSpPr>
        <dsp:cNvPr id="0" name=""/>
        <dsp:cNvSpPr/>
      </dsp:nvSpPr>
      <dsp:spPr>
        <a:xfrm>
          <a:off x="575906" y="2205618"/>
          <a:ext cx="339607" cy="647118"/>
        </a:xfrm>
        <a:custGeom>
          <a:avLst/>
          <a:gdLst/>
          <a:ahLst/>
          <a:cxnLst/>
          <a:rect l="0" t="0" r="0" b="0"/>
          <a:pathLst>
            <a:path>
              <a:moveTo>
                <a:pt x="0" y="647118"/>
              </a:moveTo>
              <a:lnTo>
                <a:pt x="169803" y="647118"/>
              </a:lnTo>
              <a:lnTo>
                <a:pt x="169803" y="0"/>
              </a:lnTo>
              <a:lnTo>
                <a:pt x="339607" y="0"/>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it-IT" sz="500" kern="1200"/>
        </a:p>
      </dsp:txBody>
      <dsp:txXfrm>
        <a:off x="727439" y="2510907"/>
        <a:ext cx="36540" cy="36540"/>
      </dsp:txXfrm>
    </dsp:sp>
    <dsp:sp modelId="{CADDE730-5219-4A7C-8466-63B4CA73D533}">
      <dsp:nvSpPr>
        <dsp:cNvPr id="0" name=""/>
        <dsp:cNvSpPr/>
      </dsp:nvSpPr>
      <dsp:spPr>
        <a:xfrm>
          <a:off x="575906" y="1558500"/>
          <a:ext cx="339607" cy="1294237"/>
        </a:xfrm>
        <a:custGeom>
          <a:avLst/>
          <a:gdLst/>
          <a:ahLst/>
          <a:cxnLst/>
          <a:rect l="0" t="0" r="0" b="0"/>
          <a:pathLst>
            <a:path>
              <a:moveTo>
                <a:pt x="0" y="1294237"/>
              </a:moveTo>
              <a:lnTo>
                <a:pt x="169803" y="1294237"/>
              </a:lnTo>
              <a:lnTo>
                <a:pt x="169803" y="0"/>
              </a:lnTo>
              <a:lnTo>
                <a:pt x="339607" y="0"/>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it-IT" sz="500" kern="1200"/>
        </a:p>
      </dsp:txBody>
      <dsp:txXfrm>
        <a:off x="712258" y="2172167"/>
        <a:ext cx="66902" cy="66902"/>
      </dsp:txXfrm>
    </dsp:sp>
    <dsp:sp modelId="{3A3DE6F1-CE3E-41B3-A8F9-1558E23D5F68}">
      <dsp:nvSpPr>
        <dsp:cNvPr id="0" name=""/>
        <dsp:cNvSpPr/>
      </dsp:nvSpPr>
      <dsp:spPr>
        <a:xfrm>
          <a:off x="575906" y="911381"/>
          <a:ext cx="339607" cy="1941355"/>
        </a:xfrm>
        <a:custGeom>
          <a:avLst/>
          <a:gdLst/>
          <a:ahLst/>
          <a:cxnLst/>
          <a:rect l="0" t="0" r="0" b="0"/>
          <a:pathLst>
            <a:path>
              <a:moveTo>
                <a:pt x="0" y="1941355"/>
              </a:moveTo>
              <a:lnTo>
                <a:pt x="169803" y="1941355"/>
              </a:lnTo>
              <a:lnTo>
                <a:pt x="169803" y="0"/>
              </a:lnTo>
              <a:lnTo>
                <a:pt x="339607" y="0"/>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11150">
            <a:lnSpc>
              <a:spcPct val="90000"/>
            </a:lnSpc>
            <a:spcBef>
              <a:spcPct val="0"/>
            </a:spcBef>
            <a:spcAft>
              <a:spcPct val="35000"/>
            </a:spcAft>
          </a:pPr>
          <a:endParaRPr lang="it-IT" sz="700" kern="1200"/>
        </a:p>
      </dsp:txBody>
      <dsp:txXfrm>
        <a:off x="696439" y="1832788"/>
        <a:ext cx="98541" cy="98541"/>
      </dsp:txXfrm>
    </dsp:sp>
    <dsp:sp modelId="{17C87291-06EE-4985-B853-11E89A8BED0D}">
      <dsp:nvSpPr>
        <dsp:cNvPr id="0" name=""/>
        <dsp:cNvSpPr/>
      </dsp:nvSpPr>
      <dsp:spPr>
        <a:xfrm>
          <a:off x="575906" y="264263"/>
          <a:ext cx="339607" cy="2588474"/>
        </a:xfrm>
        <a:custGeom>
          <a:avLst/>
          <a:gdLst/>
          <a:ahLst/>
          <a:cxnLst/>
          <a:rect l="0" t="0" r="0" b="0"/>
          <a:pathLst>
            <a:path>
              <a:moveTo>
                <a:pt x="0" y="2588474"/>
              </a:moveTo>
              <a:lnTo>
                <a:pt x="169803" y="2588474"/>
              </a:lnTo>
              <a:lnTo>
                <a:pt x="169803" y="0"/>
              </a:lnTo>
              <a:lnTo>
                <a:pt x="339607" y="0"/>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00050">
            <a:lnSpc>
              <a:spcPct val="90000"/>
            </a:lnSpc>
            <a:spcBef>
              <a:spcPct val="0"/>
            </a:spcBef>
            <a:spcAft>
              <a:spcPct val="35000"/>
            </a:spcAft>
          </a:pPr>
          <a:endParaRPr lang="it-IT" sz="900" kern="1200"/>
        </a:p>
      </dsp:txBody>
      <dsp:txXfrm>
        <a:off x="680443" y="1493234"/>
        <a:ext cx="130532" cy="130532"/>
      </dsp:txXfrm>
    </dsp:sp>
    <dsp:sp modelId="{188C1C07-77EC-4BAE-AF88-A35FF6E8FD6E}">
      <dsp:nvSpPr>
        <dsp:cNvPr id="0" name=""/>
        <dsp:cNvSpPr/>
      </dsp:nvSpPr>
      <dsp:spPr>
        <a:xfrm rot="16200000">
          <a:off x="-1045295" y="2593890"/>
          <a:ext cx="2724709" cy="517694"/>
        </a:xfrm>
        <a:prstGeom prst="rect">
          <a:avLst/>
        </a:prstGeom>
        <a:solidFill>
          <a:schemeClr val="accent1">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225" tIns="22225" rIns="22225" bIns="22225" numCol="1" spcCol="1270" anchor="ctr" anchorCtr="0">
          <a:noAutofit/>
        </a:bodyPr>
        <a:lstStyle/>
        <a:p>
          <a:pPr lvl="0" algn="ctr" defTabSz="1555750">
            <a:lnSpc>
              <a:spcPct val="90000"/>
            </a:lnSpc>
            <a:spcBef>
              <a:spcPct val="0"/>
            </a:spcBef>
            <a:spcAft>
              <a:spcPct val="35000"/>
            </a:spcAft>
          </a:pPr>
          <a:r>
            <a:rPr lang="it-IT" sz="3500" kern="1200"/>
            <a:t>Referente </a:t>
          </a:r>
        </a:p>
      </dsp:txBody>
      <dsp:txXfrm rot="16200000">
        <a:off x="-1045295" y="2593890"/>
        <a:ext cx="2724709" cy="517694"/>
      </dsp:txXfrm>
    </dsp:sp>
    <dsp:sp modelId="{EA09D6DE-D0C0-484B-808B-33B425C13936}">
      <dsp:nvSpPr>
        <dsp:cNvPr id="0" name=""/>
        <dsp:cNvSpPr/>
      </dsp:nvSpPr>
      <dsp:spPr>
        <a:xfrm>
          <a:off x="915514" y="5415"/>
          <a:ext cx="4512674" cy="517694"/>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it-IT" sz="1200" kern="1200"/>
            <a:t>supporta il RPC nella definizione delle metodologie di identificazione, valutazione, gestione e monitoraggio dei rischi e controlli</a:t>
          </a:r>
        </a:p>
      </dsp:txBody>
      <dsp:txXfrm>
        <a:off x="915514" y="5415"/>
        <a:ext cx="4512674" cy="517694"/>
      </dsp:txXfrm>
    </dsp:sp>
    <dsp:sp modelId="{F10B5623-CBA9-4B60-9FA0-CC55DAA00F7C}">
      <dsp:nvSpPr>
        <dsp:cNvPr id="0" name=""/>
        <dsp:cNvSpPr/>
      </dsp:nvSpPr>
      <dsp:spPr>
        <a:xfrm>
          <a:off x="915514" y="652534"/>
          <a:ext cx="4410197" cy="517694"/>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it-IT" sz="1200" kern="1200"/>
            <a:t>collabora  all'individuazione delle attività maggiormente esposte a rischio</a:t>
          </a:r>
        </a:p>
      </dsp:txBody>
      <dsp:txXfrm>
        <a:off x="915514" y="652534"/>
        <a:ext cx="4410197" cy="517694"/>
      </dsp:txXfrm>
    </dsp:sp>
    <dsp:sp modelId="{97521D65-1144-40E8-9F88-EBBEF18DEBCA}">
      <dsp:nvSpPr>
        <dsp:cNvPr id="0" name=""/>
        <dsp:cNvSpPr/>
      </dsp:nvSpPr>
      <dsp:spPr>
        <a:xfrm>
          <a:off x="915514" y="1299653"/>
          <a:ext cx="4381263" cy="517694"/>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it-IT" sz="1200" kern="1200"/>
            <a:t>individua gli strumenti per mitigare per mitigare l'esposizione a rischio corruzione e ne cura la successiva attuazione</a:t>
          </a:r>
        </a:p>
      </dsp:txBody>
      <dsp:txXfrm>
        <a:off x="915514" y="1299653"/>
        <a:ext cx="4381263" cy="517694"/>
      </dsp:txXfrm>
    </dsp:sp>
    <dsp:sp modelId="{622FD8DE-7FA6-440B-9C70-67AAD5437FD9}">
      <dsp:nvSpPr>
        <dsp:cNvPr id="0" name=""/>
        <dsp:cNvSpPr/>
      </dsp:nvSpPr>
      <dsp:spPr>
        <a:xfrm>
          <a:off x="915514" y="1946771"/>
          <a:ext cx="4446654" cy="517694"/>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it-IT" sz="1200" kern="1200"/>
            <a:t>assicura il miglioramento continuo dei presidi di controllo in essere adottando azioni di efficentamento  a parità di controlli</a:t>
          </a:r>
        </a:p>
      </dsp:txBody>
      <dsp:txXfrm>
        <a:off x="915514" y="1946771"/>
        <a:ext cx="4446654" cy="517694"/>
      </dsp:txXfrm>
    </dsp:sp>
    <dsp:sp modelId="{5324A637-4F43-4779-9A10-066A09CB3FD2}">
      <dsp:nvSpPr>
        <dsp:cNvPr id="0" name=""/>
        <dsp:cNvSpPr/>
      </dsp:nvSpPr>
      <dsp:spPr>
        <a:xfrm>
          <a:off x="915514" y="2593890"/>
          <a:ext cx="4436347" cy="517694"/>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it-IT" sz="1200" kern="1200"/>
            <a:t>segnala tempestivamente il manifestarsi di nuovi rischi</a:t>
          </a:r>
        </a:p>
      </dsp:txBody>
      <dsp:txXfrm>
        <a:off x="915514" y="2593890"/>
        <a:ext cx="4436347" cy="517694"/>
      </dsp:txXfrm>
    </dsp:sp>
    <dsp:sp modelId="{20E093F0-C86F-41CA-8707-837407378FDC}">
      <dsp:nvSpPr>
        <dsp:cNvPr id="0" name=""/>
        <dsp:cNvSpPr/>
      </dsp:nvSpPr>
      <dsp:spPr>
        <a:xfrm>
          <a:off x="915514" y="3241008"/>
          <a:ext cx="4450101" cy="517694"/>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it-IT" sz="1200" kern="1200"/>
            <a:t>facilita i flussi informativi nei confronti del RPC da /verso le istituzioni scolastiche</a:t>
          </a:r>
        </a:p>
      </dsp:txBody>
      <dsp:txXfrm>
        <a:off x="915514" y="3241008"/>
        <a:ext cx="4450101" cy="517694"/>
      </dsp:txXfrm>
    </dsp:sp>
    <dsp:sp modelId="{108D2F22-B912-4B69-A03B-729AD9A1CA7E}">
      <dsp:nvSpPr>
        <dsp:cNvPr id="0" name=""/>
        <dsp:cNvSpPr/>
      </dsp:nvSpPr>
      <dsp:spPr>
        <a:xfrm>
          <a:off x="915514" y="3888127"/>
          <a:ext cx="4462888" cy="517694"/>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it-IT" sz="1200" kern="1200"/>
            <a:t>attesta periodicamente il recepimento e il rispetto dei protocolli e delle misure previste dal PTPC</a:t>
          </a:r>
        </a:p>
      </dsp:txBody>
      <dsp:txXfrm>
        <a:off x="915514" y="3888127"/>
        <a:ext cx="4462888" cy="517694"/>
      </dsp:txXfrm>
    </dsp:sp>
    <dsp:sp modelId="{767C124A-FA96-4B62-ADDB-19FD9D36C5F7}">
      <dsp:nvSpPr>
        <dsp:cNvPr id="0" name=""/>
        <dsp:cNvSpPr/>
      </dsp:nvSpPr>
      <dsp:spPr>
        <a:xfrm>
          <a:off x="915514" y="4535245"/>
          <a:ext cx="4387019" cy="517694"/>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it-IT" sz="1200" kern="1200"/>
            <a:t>sensibilizza le istituzioni scolastiche nell'applicazione delle disposizioni del PTPC </a:t>
          </a:r>
        </a:p>
      </dsp:txBody>
      <dsp:txXfrm>
        <a:off x="915514" y="4535245"/>
        <a:ext cx="4387019" cy="517694"/>
      </dsp:txXfrm>
    </dsp:sp>
    <dsp:sp modelId="{D3E0203D-8FAA-4B78-9C85-6F210866EA84}">
      <dsp:nvSpPr>
        <dsp:cNvPr id="0" name=""/>
        <dsp:cNvSpPr/>
      </dsp:nvSpPr>
      <dsp:spPr>
        <a:xfrm>
          <a:off x="915514" y="5182364"/>
          <a:ext cx="4487628" cy="517694"/>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it-IT" sz="1200" kern="1200"/>
            <a:t>opera con il RPC per esigenze formative nei confronti del personale delle istituzioni scolastiche</a:t>
          </a:r>
        </a:p>
      </dsp:txBody>
      <dsp:txXfrm>
        <a:off x="915514" y="5182364"/>
        <a:ext cx="4487628" cy="517694"/>
      </dsp:txXfrm>
    </dsp:sp>
  </dsp:spTree>
</dsp:drawing>
</file>

<file path=word/diagrams/drawing3.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4D21B79F-F85D-44A4-B722-3FF2289AFE69}">
      <dsp:nvSpPr>
        <dsp:cNvPr id="0" name=""/>
        <dsp:cNvSpPr/>
      </dsp:nvSpPr>
      <dsp:spPr>
        <a:xfrm>
          <a:off x="1037717" y="604355"/>
          <a:ext cx="4030090" cy="4030090"/>
        </a:xfrm>
        <a:prstGeom prst="blockArc">
          <a:avLst>
            <a:gd name="adj1" fmla="val 11880000"/>
            <a:gd name="adj2" fmla="val 16200000"/>
            <a:gd name="adj3" fmla="val 4638"/>
          </a:avLst>
        </a:prstGeom>
        <a:solidFill>
          <a:schemeClr val="accent6">
            <a:hueOff val="0"/>
            <a:satOff val="0"/>
            <a:lumOff val="0"/>
            <a:alphaOff val="0"/>
          </a:schemeClr>
        </a:solidFill>
        <a:ln>
          <a:noFill/>
        </a:ln>
        <a:effectLst>
          <a:outerShdw blurRad="40005" dist="22984" dir="5400000" rotWithShape="0">
            <a:srgbClr val="000000">
              <a:alpha val="4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50ECC219-7D65-4FE8-B3A2-FA2F28664C01}">
      <dsp:nvSpPr>
        <dsp:cNvPr id="0" name=""/>
        <dsp:cNvSpPr/>
      </dsp:nvSpPr>
      <dsp:spPr>
        <a:xfrm>
          <a:off x="1037717" y="604355"/>
          <a:ext cx="4030090" cy="4030090"/>
        </a:xfrm>
        <a:prstGeom prst="blockArc">
          <a:avLst>
            <a:gd name="adj1" fmla="val 7560000"/>
            <a:gd name="adj2" fmla="val 11880000"/>
            <a:gd name="adj3" fmla="val 4638"/>
          </a:avLst>
        </a:prstGeom>
        <a:solidFill>
          <a:schemeClr val="accent5">
            <a:hueOff val="0"/>
            <a:satOff val="0"/>
            <a:lumOff val="0"/>
            <a:alphaOff val="0"/>
          </a:schemeClr>
        </a:solidFill>
        <a:ln>
          <a:noFill/>
        </a:ln>
        <a:effectLst>
          <a:outerShdw blurRad="40005" dist="22984" dir="5400000" rotWithShape="0">
            <a:srgbClr val="000000">
              <a:alpha val="4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54E10ED1-6CED-457D-AF9C-00261BA8F819}">
      <dsp:nvSpPr>
        <dsp:cNvPr id="0" name=""/>
        <dsp:cNvSpPr/>
      </dsp:nvSpPr>
      <dsp:spPr>
        <a:xfrm>
          <a:off x="1037717" y="604355"/>
          <a:ext cx="4030090" cy="4030090"/>
        </a:xfrm>
        <a:prstGeom prst="blockArc">
          <a:avLst>
            <a:gd name="adj1" fmla="val 3240000"/>
            <a:gd name="adj2" fmla="val 7560000"/>
            <a:gd name="adj3" fmla="val 4638"/>
          </a:avLst>
        </a:prstGeom>
        <a:solidFill>
          <a:schemeClr val="accent4">
            <a:hueOff val="0"/>
            <a:satOff val="0"/>
            <a:lumOff val="0"/>
            <a:alphaOff val="0"/>
          </a:schemeClr>
        </a:solidFill>
        <a:ln>
          <a:noFill/>
        </a:ln>
        <a:effectLst>
          <a:outerShdw blurRad="40005" dist="22984" dir="5400000" rotWithShape="0">
            <a:srgbClr val="000000">
              <a:alpha val="4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4794B18C-FBB0-4290-923C-F38F72DD7471}">
      <dsp:nvSpPr>
        <dsp:cNvPr id="0" name=""/>
        <dsp:cNvSpPr/>
      </dsp:nvSpPr>
      <dsp:spPr>
        <a:xfrm>
          <a:off x="1037717" y="604355"/>
          <a:ext cx="4030090" cy="4030090"/>
        </a:xfrm>
        <a:prstGeom prst="blockArc">
          <a:avLst>
            <a:gd name="adj1" fmla="val 20520000"/>
            <a:gd name="adj2" fmla="val 3240000"/>
            <a:gd name="adj3" fmla="val 4638"/>
          </a:avLst>
        </a:prstGeom>
        <a:solidFill>
          <a:schemeClr val="accent3">
            <a:hueOff val="0"/>
            <a:satOff val="0"/>
            <a:lumOff val="0"/>
            <a:alphaOff val="0"/>
          </a:schemeClr>
        </a:solidFill>
        <a:ln>
          <a:noFill/>
        </a:ln>
        <a:effectLst>
          <a:outerShdw blurRad="40005" dist="22984" dir="5400000" rotWithShape="0">
            <a:srgbClr val="000000">
              <a:alpha val="4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F5973102-6C0D-48AA-A3FB-9C3F61D9ACE1}">
      <dsp:nvSpPr>
        <dsp:cNvPr id="0" name=""/>
        <dsp:cNvSpPr/>
      </dsp:nvSpPr>
      <dsp:spPr>
        <a:xfrm>
          <a:off x="1037717" y="604355"/>
          <a:ext cx="4030090" cy="4030090"/>
        </a:xfrm>
        <a:prstGeom prst="blockArc">
          <a:avLst>
            <a:gd name="adj1" fmla="val 16200000"/>
            <a:gd name="adj2" fmla="val 20520000"/>
            <a:gd name="adj3" fmla="val 4638"/>
          </a:avLst>
        </a:prstGeom>
        <a:solidFill>
          <a:schemeClr val="accent2">
            <a:hueOff val="0"/>
            <a:satOff val="0"/>
            <a:lumOff val="0"/>
            <a:alphaOff val="0"/>
          </a:schemeClr>
        </a:solidFill>
        <a:ln>
          <a:noFill/>
        </a:ln>
        <a:effectLst>
          <a:outerShdw blurRad="40005" dist="22984" dir="5400000" rotWithShape="0">
            <a:srgbClr val="000000">
              <a:alpha val="4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9A7F7480-3BD3-4081-8467-E365C623D4DF}">
      <dsp:nvSpPr>
        <dsp:cNvPr id="0" name=""/>
        <dsp:cNvSpPr/>
      </dsp:nvSpPr>
      <dsp:spPr>
        <a:xfrm>
          <a:off x="2125605" y="1692243"/>
          <a:ext cx="1854314" cy="1854314"/>
        </a:xfrm>
        <a:prstGeom prst="ellipse">
          <a:avLst/>
        </a:prstGeom>
        <a:gradFill rotWithShape="0">
          <a:gsLst>
            <a:gs pos="0">
              <a:schemeClr val="accent1">
                <a:hueOff val="0"/>
                <a:satOff val="0"/>
                <a:lumOff val="0"/>
                <a:alphaOff val="0"/>
                <a:lumMod val="95000"/>
              </a:schemeClr>
            </a:gs>
            <a:gs pos="100000">
              <a:schemeClr val="accent1">
                <a:hueOff val="0"/>
                <a:satOff val="0"/>
                <a:lumOff val="0"/>
                <a:alphaOff val="0"/>
                <a:shade val="82000"/>
                <a:satMod val="125000"/>
                <a:lumMod val="74000"/>
              </a:schemeClr>
            </a:gs>
          </a:gsLst>
          <a:lin ang="5400000" scaled="0"/>
        </a:gradFill>
        <a:ln>
          <a:noFill/>
        </a:ln>
        <a:effectLst>
          <a:outerShdw blurRad="40005" dist="22984" dir="5400000" rotWithShape="0">
            <a:srgbClr val="000000">
              <a:alpha val="4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1066800">
            <a:lnSpc>
              <a:spcPct val="90000"/>
            </a:lnSpc>
            <a:spcBef>
              <a:spcPct val="0"/>
            </a:spcBef>
            <a:spcAft>
              <a:spcPct val="35000"/>
            </a:spcAft>
          </a:pPr>
          <a:r>
            <a:rPr lang="it-IT" sz="2400" kern="1200"/>
            <a:t>Gestione del rischio</a:t>
          </a:r>
        </a:p>
      </dsp:txBody>
      <dsp:txXfrm>
        <a:off x="2125605" y="1692243"/>
        <a:ext cx="1854314" cy="1854314"/>
      </dsp:txXfrm>
    </dsp:sp>
    <dsp:sp modelId="{88E1BD20-914C-4AB8-A4CA-A56B31AFFBC6}">
      <dsp:nvSpPr>
        <dsp:cNvPr id="0" name=""/>
        <dsp:cNvSpPr/>
      </dsp:nvSpPr>
      <dsp:spPr>
        <a:xfrm>
          <a:off x="2403752" y="2074"/>
          <a:ext cx="1298020" cy="1298020"/>
        </a:xfrm>
        <a:prstGeom prst="ellipse">
          <a:avLst/>
        </a:prstGeom>
        <a:gradFill rotWithShape="0">
          <a:gsLst>
            <a:gs pos="0">
              <a:schemeClr val="accent2">
                <a:hueOff val="0"/>
                <a:satOff val="0"/>
                <a:lumOff val="0"/>
                <a:alphaOff val="0"/>
                <a:lumMod val="95000"/>
              </a:schemeClr>
            </a:gs>
            <a:gs pos="100000">
              <a:schemeClr val="accent2">
                <a:hueOff val="0"/>
                <a:satOff val="0"/>
                <a:lumOff val="0"/>
                <a:alphaOff val="0"/>
                <a:shade val="82000"/>
                <a:satMod val="125000"/>
                <a:lumMod val="74000"/>
              </a:schemeClr>
            </a:gs>
          </a:gsLst>
          <a:lin ang="5400000" scaled="0"/>
        </a:gradFill>
        <a:ln>
          <a:noFill/>
        </a:ln>
        <a:effectLst>
          <a:outerShdw blurRad="40005" dist="22984" dir="5400000" rotWithShape="0">
            <a:srgbClr val="000000">
              <a:alpha val="4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it-IT" sz="1000" kern="1200"/>
            <a:t>Analisi e definizione del contesto </a:t>
          </a:r>
        </a:p>
      </dsp:txBody>
      <dsp:txXfrm>
        <a:off x="2403752" y="2074"/>
        <a:ext cx="1298020" cy="1298020"/>
      </dsp:txXfrm>
    </dsp:sp>
    <dsp:sp modelId="{334874E8-AAE9-4ADE-BB4F-9D42348C51AA}">
      <dsp:nvSpPr>
        <dsp:cNvPr id="0" name=""/>
        <dsp:cNvSpPr/>
      </dsp:nvSpPr>
      <dsp:spPr>
        <a:xfrm>
          <a:off x="4275732" y="1362147"/>
          <a:ext cx="1298020" cy="1298020"/>
        </a:xfrm>
        <a:prstGeom prst="ellipse">
          <a:avLst/>
        </a:prstGeom>
        <a:gradFill rotWithShape="0">
          <a:gsLst>
            <a:gs pos="0">
              <a:schemeClr val="accent3">
                <a:hueOff val="0"/>
                <a:satOff val="0"/>
                <a:lumOff val="0"/>
                <a:alphaOff val="0"/>
                <a:lumMod val="95000"/>
              </a:schemeClr>
            </a:gs>
            <a:gs pos="100000">
              <a:schemeClr val="accent3">
                <a:hueOff val="0"/>
                <a:satOff val="0"/>
                <a:lumOff val="0"/>
                <a:alphaOff val="0"/>
                <a:shade val="82000"/>
                <a:satMod val="125000"/>
                <a:lumMod val="74000"/>
              </a:schemeClr>
            </a:gs>
          </a:gsLst>
          <a:lin ang="5400000" scaled="0"/>
        </a:gradFill>
        <a:ln>
          <a:noFill/>
        </a:ln>
        <a:effectLst>
          <a:outerShdw blurRad="40005" dist="22984" dir="5400000" rotWithShape="0">
            <a:srgbClr val="000000">
              <a:alpha val="4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it-IT" sz="1000" kern="1200"/>
            <a:t>Identificazione e analisi dei rischio</a:t>
          </a:r>
        </a:p>
      </dsp:txBody>
      <dsp:txXfrm>
        <a:off x="4275732" y="1362147"/>
        <a:ext cx="1298020" cy="1298020"/>
      </dsp:txXfrm>
    </dsp:sp>
    <dsp:sp modelId="{654CD4DA-4788-4313-8718-05B4F6B069D9}">
      <dsp:nvSpPr>
        <dsp:cNvPr id="0" name=""/>
        <dsp:cNvSpPr/>
      </dsp:nvSpPr>
      <dsp:spPr>
        <a:xfrm>
          <a:off x="3560699" y="3562792"/>
          <a:ext cx="1298020" cy="1298020"/>
        </a:xfrm>
        <a:prstGeom prst="ellipse">
          <a:avLst/>
        </a:prstGeom>
        <a:gradFill rotWithShape="0">
          <a:gsLst>
            <a:gs pos="0">
              <a:schemeClr val="accent4">
                <a:hueOff val="0"/>
                <a:satOff val="0"/>
                <a:lumOff val="0"/>
                <a:alphaOff val="0"/>
                <a:lumMod val="95000"/>
              </a:schemeClr>
            </a:gs>
            <a:gs pos="100000">
              <a:schemeClr val="accent4">
                <a:hueOff val="0"/>
                <a:satOff val="0"/>
                <a:lumOff val="0"/>
                <a:alphaOff val="0"/>
                <a:shade val="82000"/>
                <a:satMod val="125000"/>
                <a:lumMod val="74000"/>
              </a:schemeClr>
            </a:gs>
          </a:gsLst>
          <a:lin ang="5400000" scaled="0"/>
        </a:gradFill>
        <a:ln>
          <a:noFill/>
        </a:ln>
        <a:effectLst>
          <a:outerShdw blurRad="40005" dist="22984" dir="5400000" rotWithShape="0">
            <a:srgbClr val="000000">
              <a:alpha val="4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it-IT" sz="1000" kern="1200"/>
            <a:t>Valutazione del rischio</a:t>
          </a:r>
        </a:p>
      </dsp:txBody>
      <dsp:txXfrm>
        <a:off x="3560699" y="3562792"/>
        <a:ext cx="1298020" cy="1298020"/>
      </dsp:txXfrm>
    </dsp:sp>
    <dsp:sp modelId="{CB580650-BEC4-4163-9DAA-3AA41080D3E3}">
      <dsp:nvSpPr>
        <dsp:cNvPr id="0" name=""/>
        <dsp:cNvSpPr/>
      </dsp:nvSpPr>
      <dsp:spPr>
        <a:xfrm>
          <a:off x="1246804" y="3562792"/>
          <a:ext cx="1298020" cy="1298020"/>
        </a:xfrm>
        <a:prstGeom prst="ellipse">
          <a:avLst/>
        </a:prstGeom>
        <a:gradFill rotWithShape="0">
          <a:gsLst>
            <a:gs pos="0">
              <a:schemeClr val="accent5">
                <a:hueOff val="0"/>
                <a:satOff val="0"/>
                <a:lumOff val="0"/>
                <a:alphaOff val="0"/>
                <a:lumMod val="95000"/>
              </a:schemeClr>
            </a:gs>
            <a:gs pos="100000">
              <a:schemeClr val="accent5">
                <a:hueOff val="0"/>
                <a:satOff val="0"/>
                <a:lumOff val="0"/>
                <a:alphaOff val="0"/>
                <a:shade val="82000"/>
                <a:satMod val="125000"/>
                <a:lumMod val="74000"/>
              </a:schemeClr>
            </a:gs>
          </a:gsLst>
          <a:lin ang="5400000" scaled="0"/>
        </a:gradFill>
        <a:ln>
          <a:noFill/>
        </a:ln>
        <a:effectLst>
          <a:outerShdw blurRad="40005" dist="22984" dir="5400000" rotWithShape="0">
            <a:srgbClr val="000000">
              <a:alpha val="4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it-IT" sz="1000" kern="1200"/>
            <a:t>Trattamento del rischio</a:t>
          </a:r>
        </a:p>
      </dsp:txBody>
      <dsp:txXfrm>
        <a:off x="1246804" y="3562792"/>
        <a:ext cx="1298020" cy="1298020"/>
      </dsp:txXfrm>
    </dsp:sp>
    <dsp:sp modelId="{78BDF2F2-32D6-4B8A-B759-D3BB7D7B2305}">
      <dsp:nvSpPr>
        <dsp:cNvPr id="0" name=""/>
        <dsp:cNvSpPr/>
      </dsp:nvSpPr>
      <dsp:spPr>
        <a:xfrm>
          <a:off x="531772" y="1362147"/>
          <a:ext cx="1298020" cy="1298020"/>
        </a:xfrm>
        <a:prstGeom prst="ellipse">
          <a:avLst/>
        </a:prstGeom>
        <a:gradFill rotWithShape="0">
          <a:gsLst>
            <a:gs pos="0">
              <a:schemeClr val="accent6">
                <a:hueOff val="0"/>
                <a:satOff val="0"/>
                <a:lumOff val="0"/>
                <a:alphaOff val="0"/>
                <a:lumMod val="95000"/>
              </a:schemeClr>
            </a:gs>
            <a:gs pos="100000">
              <a:schemeClr val="accent6">
                <a:hueOff val="0"/>
                <a:satOff val="0"/>
                <a:lumOff val="0"/>
                <a:alphaOff val="0"/>
                <a:shade val="82000"/>
                <a:satMod val="125000"/>
                <a:lumMod val="74000"/>
              </a:schemeClr>
            </a:gs>
          </a:gsLst>
          <a:lin ang="5400000" scaled="0"/>
        </a:gradFill>
        <a:ln>
          <a:noFill/>
        </a:ln>
        <a:effectLst>
          <a:outerShdw blurRad="40005" dist="22984" dir="5400000" rotWithShape="0">
            <a:srgbClr val="000000">
              <a:alpha val="4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it-IT" sz="1000" kern="1200"/>
            <a:t>Verifica dell'efficacia del piano ed eventuale modifica</a:t>
          </a:r>
        </a:p>
      </dsp:txBody>
      <dsp:txXfrm>
        <a:off x="531772" y="1362147"/>
        <a:ext cx="1298020" cy="1298020"/>
      </dsp:txXfrm>
    </dsp:sp>
  </dsp:spTree>
</dsp:drawing>
</file>

<file path=word/diagrams/drawing4.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D929E07C-C14D-486D-8E07-2EA0E4924443}">
      <dsp:nvSpPr>
        <dsp:cNvPr id="0" name=""/>
        <dsp:cNvSpPr/>
      </dsp:nvSpPr>
      <dsp:spPr>
        <a:xfrm>
          <a:off x="590263" y="562356"/>
          <a:ext cx="1310157" cy="1080605"/>
        </a:xfrm>
        <a:prstGeom prst="roundRect">
          <a:avLst>
            <a:gd name="adj" fmla="val 10000"/>
          </a:avLst>
        </a:prstGeom>
        <a:solidFill>
          <a:sysClr val="window" lastClr="FFFFFF">
            <a:alpha val="90000"/>
            <a:hueOff val="0"/>
            <a:satOff val="0"/>
            <a:lumOff val="0"/>
            <a:alphaOff val="0"/>
          </a:sysClr>
        </a:solidFill>
        <a:ln w="9525" cap="flat" cmpd="sng" algn="ctr">
          <a:solidFill>
            <a:srgbClr val="C0504D">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123825" tIns="123825" rIns="123825" bIns="123825" numCol="1" spcCol="1270" anchor="t" anchorCtr="0">
          <a:noAutofit/>
        </a:bodyPr>
        <a:lstStyle/>
        <a:p>
          <a:pPr marL="57150" lvl="1" indent="-57150" algn="l" defTabSz="444500">
            <a:lnSpc>
              <a:spcPct val="90000"/>
            </a:lnSpc>
            <a:spcBef>
              <a:spcPct val="0"/>
            </a:spcBef>
            <a:spcAft>
              <a:spcPct val="15000"/>
            </a:spcAft>
            <a:buChar char="••"/>
          </a:pPr>
          <a:r>
            <a:rPr lang="it-IT" sz="1000" kern="12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Contesto interno</a:t>
          </a:r>
        </a:p>
        <a:p>
          <a:pPr marL="57150" lvl="1" indent="-57150" algn="l" defTabSz="444500">
            <a:lnSpc>
              <a:spcPct val="90000"/>
            </a:lnSpc>
            <a:spcBef>
              <a:spcPct val="0"/>
            </a:spcBef>
            <a:spcAft>
              <a:spcPct val="15000"/>
            </a:spcAft>
            <a:buChar char="••"/>
          </a:pPr>
          <a:r>
            <a:rPr lang="it-IT" sz="1000" kern="12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Contesto esterno</a:t>
          </a:r>
        </a:p>
      </dsp:txBody>
      <dsp:txXfrm>
        <a:off x="590263" y="562356"/>
        <a:ext cx="1310157" cy="849047"/>
      </dsp:txXfrm>
    </dsp:sp>
    <dsp:sp modelId="{0036E3FC-8FAC-4F01-827D-C8F339C1E5B6}">
      <dsp:nvSpPr>
        <dsp:cNvPr id="0" name=""/>
        <dsp:cNvSpPr/>
      </dsp:nvSpPr>
      <dsp:spPr>
        <a:xfrm>
          <a:off x="1298956" y="720663"/>
          <a:ext cx="1591200" cy="1591200"/>
        </a:xfrm>
        <a:prstGeom prst="leftCircularArrow">
          <a:avLst>
            <a:gd name="adj1" fmla="val 4068"/>
            <a:gd name="adj2" fmla="val 511632"/>
            <a:gd name="adj3" fmla="val 2287142"/>
            <a:gd name="adj4" fmla="val 9024489"/>
            <a:gd name="adj5" fmla="val 4746"/>
          </a:avLst>
        </a:prstGeo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F55AC50D-4B1F-4BE9-9F96-19D724EBEABA}">
      <dsp:nvSpPr>
        <dsp:cNvPr id="0" name=""/>
        <dsp:cNvSpPr/>
      </dsp:nvSpPr>
      <dsp:spPr>
        <a:xfrm>
          <a:off x="881409" y="1411403"/>
          <a:ext cx="1164584" cy="463116"/>
        </a:xfrm>
        <a:prstGeom prst="roundRect">
          <a:avLst>
            <a:gd name="adj" fmla="val 10000"/>
          </a:avLst>
        </a:prstGeo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it-IT" sz="1000" kern="1200">
              <a:solidFill>
                <a:sysClr val="window" lastClr="FFFFFF"/>
              </a:solidFill>
              <a:latin typeface="Garamond" panose="02020404030301010803" pitchFamily="18" charset="0"/>
              <a:ea typeface="+mn-ea"/>
              <a:cs typeface="Gautami" panose="020B0502040204020203" pitchFamily="34" charset="0"/>
            </a:rPr>
            <a:t>Analisi del contesto</a:t>
          </a:r>
        </a:p>
      </dsp:txBody>
      <dsp:txXfrm>
        <a:off x="881409" y="1411403"/>
        <a:ext cx="1164584" cy="463116"/>
      </dsp:txXfrm>
    </dsp:sp>
    <dsp:sp modelId="{10AF5468-DC6B-46AB-AA71-352CD2E751D8}">
      <dsp:nvSpPr>
        <dsp:cNvPr id="0" name=""/>
        <dsp:cNvSpPr/>
      </dsp:nvSpPr>
      <dsp:spPr>
        <a:xfrm>
          <a:off x="2354200" y="562356"/>
          <a:ext cx="1310157" cy="1080605"/>
        </a:xfrm>
        <a:prstGeom prst="roundRect">
          <a:avLst>
            <a:gd name="adj" fmla="val 10000"/>
          </a:avLst>
        </a:prstGeom>
        <a:solidFill>
          <a:sysClr val="window" lastClr="FFFFFF">
            <a:alpha val="90000"/>
            <a:hueOff val="0"/>
            <a:satOff val="0"/>
            <a:lumOff val="0"/>
            <a:alphaOff val="0"/>
          </a:sysClr>
        </a:solidFill>
        <a:ln w="9525" cap="flat" cmpd="sng" algn="ctr">
          <a:solidFill>
            <a:srgbClr val="9BBB59">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123825" tIns="123825" rIns="123825" bIns="123825" numCol="1" spcCol="1270" anchor="t" anchorCtr="0">
          <a:noAutofit/>
        </a:bodyPr>
        <a:lstStyle/>
        <a:p>
          <a:pPr marL="57150" lvl="1" indent="-57150" algn="l" defTabSz="444500">
            <a:lnSpc>
              <a:spcPct val="90000"/>
            </a:lnSpc>
            <a:spcBef>
              <a:spcPct val="0"/>
            </a:spcBef>
            <a:spcAft>
              <a:spcPct val="15000"/>
            </a:spcAft>
            <a:buChar char="••"/>
          </a:pPr>
          <a:r>
            <a:rPr lang="it-IT" sz="1000" kern="12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Identificazione del rischio</a:t>
          </a:r>
        </a:p>
        <a:p>
          <a:pPr marL="114300" lvl="2" indent="-57150" algn="l" defTabSz="444500">
            <a:lnSpc>
              <a:spcPct val="90000"/>
            </a:lnSpc>
            <a:spcBef>
              <a:spcPct val="0"/>
            </a:spcBef>
            <a:spcAft>
              <a:spcPct val="15000"/>
            </a:spcAft>
            <a:buChar char="••"/>
          </a:pPr>
          <a:r>
            <a:rPr lang="it-IT" sz="1000" kern="12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analisi del rischio</a:t>
          </a:r>
        </a:p>
        <a:p>
          <a:pPr marL="57150" lvl="1" indent="-57150" algn="l" defTabSz="444500">
            <a:lnSpc>
              <a:spcPct val="90000"/>
            </a:lnSpc>
            <a:spcBef>
              <a:spcPct val="0"/>
            </a:spcBef>
            <a:spcAft>
              <a:spcPct val="15000"/>
            </a:spcAft>
            <a:buChar char="••"/>
          </a:pPr>
          <a:r>
            <a:rPr lang="it-IT" sz="1000" kern="12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Ponderazione del rischio</a:t>
          </a:r>
        </a:p>
      </dsp:txBody>
      <dsp:txXfrm>
        <a:off x="2354200" y="793914"/>
        <a:ext cx="1310157" cy="849047"/>
      </dsp:txXfrm>
    </dsp:sp>
    <dsp:sp modelId="{D2F6FFAE-08EE-4423-AE59-354163232088}">
      <dsp:nvSpPr>
        <dsp:cNvPr id="0" name=""/>
        <dsp:cNvSpPr/>
      </dsp:nvSpPr>
      <dsp:spPr>
        <a:xfrm>
          <a:off x="3051975" y="-148915"/>
          <a:ext cx="1758609" cy="1758609"/>
        </a:xfrm>
        <a:prstGeom prst="circularArrow">
          <a:avLst>
            <a:gd name="adj1" fmla="val 3680"/>
            <a:gd name="adj2" fmla="val 458624"/>
            <a:gd name="adj3" fmla="val 19365865"/>
            <a:gd name="adj4" fmla="val 12575511"/>
            <a:gd name="adj5" fmla="val 4294"/>
          </a:avLst>
        </a:prstGeo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D4B12C06-F259-4B88-9E79-8CC51D89C745}">
      <dsp:nvSpPr>
        <dsp:cNvPr id="0" name=""/>
        <dsp:cNvSpPr/>
      </dsp:nvSpPr>
      <dsp:spPr>
        <a:xfrm>
          <a:off x="2645346" y="330797"/>
          <a:ext cx="1164584" cy="463116"/>
        </a:xfrm>
        <a:prstGeom prst="roundRect">
          <a:avLst>
            <a:gd name="adj" fmla="val 10000"/>
          </a:avLst>
        </a:prstGeo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it-IT" sz="1000" kern="1200">
              <a:solidFill>
                <a:sysClr val="window" lastClr="FFFFFF"/>
              </a:solidFill>
              <a:latin typeface="Garamond" panose="02020404030301010803" pitchFamily="18" charset="0"/>
              <a:ea typeface="+mn-ea"/>
              <a:cs typeface="Gautami" panose="020B0502040204020203" pitchFamily="34" charset="0"/>
            </a:rPr>
            <a:t>Valutazione del rischio</a:t>
          </a:r>
        </a:p>
      </dsp:txBody>
      <dsp:txXfrm>
        <a:off x="2645346" y="330797"/>
        <a:ext cx="1164584" cy="463116"/>
      </dsp:txXfrm>
    </dsp:sp>
    <dsp:sp modelId="{9264E6A4-1CA0-4813-B0ED-E0C93FC3F6F0}">
      <dsp:nvSpPr>
        <dsp:cNvPr id="0" name=""/>
        <dsp:cNvSpPr/>
      </dsp:nvSpPr>
      <dsp:spPr>
        <a:xfrm>
          <a:off x="4118137" y="562356"/>
          <a:ext cx="1310157" cy="1080605"/>
        </a:xfrm>
        <a:prstGeom prst="roundRect">
          <a:avLst>
            <a:gd name="adj" fmla="val 10000"/>
          </a:avLst>
        </a:prstGeom>
        <a:solidFill>
          <a:sysClr val="window" lastClr="FFFFFF">
            <a:alpha val="90000"/>
            <a:hueOff val="0"/>
            <a:satOff val="0"/>
            <a:lumOff val="0"/>
            <a:alphaOff val="0"/>
          </a:sysClr>
        </a:solidFill>
        <a:ln w="9525" cap="flat" cmpd="sng" algn="ctr">
          <a:solidFill>
            <a:srgbClr val="8064A2">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123825" tIns="123825" rIns="123825" bIns="123825" numCol="1" spcCol="1270" anchor="t" anchorCtr="0">
          <a:noAutofit/>
        </a:bodyPr>
        <a:lstStyle/>
        <a:p>
          <a:pPr marL="57150" lvl="1" indent="-57150" algn="l" defTabSz="444500">
            <a:lnSpc>
              <a:spcPct val="90000"/>
            </a:lnSpc>
            <a:spcBef>
              <a:spcPct val="0"/>
            </a:spcBef>
            <a:spcAft>
              <a:spcPct val="15000"/>
            </a:spcAft>
            <a:buChar char="••"/>
          </a:pPr>
          <a:r>
            <a:rPr lang="it-IT" sz="1000" kern="12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identificazione delle misure</a:t>
          </a:r>
        </a:p>
        <a:p>
          <a:pPr marL="57150" lvl="1" indent="-57150" algn="l" defTabSz="444500">
            <a:lnSpc>
              <a:spcPct val="90000"/>
            </a:lnSpc>
            <a:spcBef>
              <a:spcPct val="0"/>
            </a:spcBef>
            <a:spcAft>
              <a:spcPct val="15000"/>
            </a:spcAft>
            <a:buChar char="••"/>
          </a:pPr>
          <a:r>
            <a:rPr lang="it-IT" sz="1000" kern="12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programmazione delle misure</a:t>
          </a:r>
        </a:p>
      </dsp:txBody>
      <dsp:txXfrm>
        <a:off x="4118137" y="562356"/>
        <a:ext cx="1310157" cy="849047"/>
      </dsp:txXfrm>
    </dsp:sp>
    <dsp:sp modelId="{95FF97E3-198F-41AE-8DF3-EEAE3DF1F3C5}">
      <dsp:nvSpPr>
        <dsp:cNvPr id="0" name=""/>
        <dsp:cNvSpPr/>
      </dsp:nvSpPr>
      <dsp:spPr>
        <a:xfrm>
          <a:off x="4409283" y="1411403"/>
          <a:ext cx="1164584" cy="463116"/>
        </a:xfrm>
        <a:prstGeom prst="roundRect">
          <a:avLst>
            <a:gd name="adj" fmla="val 10000"/>
          </a:avLst>
        </a:prstGeom>
        <a:gradFill rotWithShape="0">
          <a:gsLst>
            <a:gs pos="0">
              <a:srgbClr val="8064A2">
                <a:hueOff val="0"/>
                <a:satOff val="0"/>
                <a:lumOff val="0"/>
                <a:alphaOff val="0"/>
                <a:shade val="51000"/>
                <a:satMod val="130000"/>
              </a:srgbClr>
            </a:gs>
            <a:gs pos="80000">
              <a:srgbClr val="8064A2">
                <a:hueOff val="0"/>
                <a:satOff val="0"/>
                <a:lumOff val="0"/>
                <a:alphaOff val="0"/>
                <a:shade val="93000"/>
                <a:satMod val="130000"/>
              </a:srgbClr>
            </a:gs>
            <a:gs pos="100000">
              <a:srgbClr val="8064A2">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it-IT" sz="1000" kern="1200">
              <a:solidFill>
                <a:sysClr val="window" lastClr="FFFFFF"/>
              </a:solidFill>
              <a:latin typeface="Garamond" panose="02020404030301010803" pitchFamily="18" charset="0"/>
              <a:ea typeface="+mn-ea"/>
              <a:cs typeface="Gautami" panose="020B0502040204020203" pitchFamily="34" charset="0"/>
            </a:rPr>
            <a:t>Trattamento del rischio</a:t>
          </a:r>
        </a:p>
      </dsp:txBody>
      <dsp:txXfrm>
        <a:off x="4409283" y="1411403"/>
        <a:ext cx="1164584" cy="463116"/>
      </dsp:txXfrm>
    </dsp:sp>
  </dsp:spTree>
</dsp:drawing>
</file>

<file path=word/diagrams/drawing5.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9299A159-3595-4E43-BC27-CA7E8EB8C908}">
      <dsp:nvSpPr>
        <dsp:cNvPr id="0" name=""/>
        <dsp:cNvSpPr/>
      </dsp:nvSpPr>
      <dsp:spPr>
        <a:xfrm rot="5400000">
          <a:off x="-143840" y="144061"/>
          <a:ext cx="958936" cy="671255"/>
        </a:xfrm>
        <a:prstGeom prst="chevron">
          <a:avLst/>
        </a:prstGeom>
        <a:gradFill rotWithShape="0">
          <a:gsLst>
            <a:gs pos="0">
              <a:schemeClr val="accent1">
                <a:hueOff val="0"/>
                <a:satOff val="0"/>
                <a:lumOff val="0"/>
                <a:alphaOff val="0"/>
                <a:lumMod val="95000"/>
              </a:schemeClr>
            </a:gs>
            <a:gs pos="100000">
              <a:schemeClr val="accent1">
                <a:hueOff val="0"/>
                <a:satOff val="0"/>
                <a:lumOff val="0"/>
                <a:alphaOff val="0"/>
                <a:shade val="82000"/>
                <a:satMod val="125000"/>
                <a:lumMod val="74000"/>
              </a:schemeClr>
            </a:gs>
          </a:gsLst>
          <a:lin ang="5400000" scaled="0"/>
        </a:gradFill>
        <a:ln w="9525" cap="flat" cmpd="sng" algn="ctr">
          <a:solidFill>
            <a:schemeClr val="accent1">
              <a:hueOff val="0"/>
              <a:satOff val="0"/>
              <a:lumOff val="0"/>
              <a:alphaOff val="0"/>
            </a:schemeClr>
          </a:solidFill>
          <a:prstDash val="solid"/>
        </a:ln>
        <a:effectLst>
          <a:outerShdw blurRad="40005" dist="22984" dir="5400000" rotWithShape="0">
            <a:srgbClr val="000000">
              <a:alpha val="4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it-IT" sz="1000" kern="1200">
              <a:latin typeface="Times New Roman" panose="02020603050405020304" pitchFamily="18" charset="0"/>
              <a:ea typeface="+mn-ea"/>
              <a:cs typeface="Times New Roman" panose="02020603050405020304" pitchFamily="18" charset="0"/>
            </a:rPr>
            <a:t>Analisi di contesto</a:t>
          </a:r>
        </a:p>
      </dsp:txBody>
      <dsp:txXfrm rot="5400000">
        <a:off x="-143840" y="144061"/>
        <a:ext cx="958936" cy="671255"/>
      </dsp:txXfrm>
    </dsp:sp>
    <dsp:sp modelId="{3A0C7632-2B73-4B38-BE9B-89EF571AAF86}">
      <dsp:nvSpPr>
        <dsp:cNvPr id="0" name=""/>
        <dsp:cNvSpPr/>
      </dsp:nvSpPr>
      <dsp:spPr>
        <a:xfrm rot="5400000">
          <a:off x="2005173" y="-1333696"/>
          <a:ext cx="623308" cy="3291144"/>
        </a:xfrm>
        <a:prstGeom prst="round2Same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5" dist="22984" dir="5400000" rotWithShape="0">
            <a:srgbClr val="000000">
              <a:alpha val="4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85344" tIns="7620" rIns="7620" bIns="7620" numCol="1" spcCol="1270" anchor="ctr" anchorCtr="0">
          <a:noAutofit/>
        </a:bodyPr>
        <a:lstStyle/>
        <a:p>
          <a:pPr marL="114300" lvl="1" indent="-114300" algn="ctr" defTabSz="533400">
            <a:lnSpc>
              <a:spcPct val="90000"/>
            </a:lnSpc>
            <a:spcBef>
              <a:spcPct val="0"/>
            </a:spcBef>
            <a:spcAft>
              <a:spcPct val="15000"/>
            </a:spcAft>
            <a:buChar char="••"/>
          </a:pPr>
          <a:r>
            <a:rPr lang="it-IT" sz="1200" kern="1200">
              <a:latin typeface="Times New Roman" panose="02020603050405020304" pitchFamily="18" charset="0"/>
              <a:ea typeface="+mn-ea"/>
              <a:cs typeface="Times New Roman" panose="02020603050405020304" pitchFamily="18" charset="0"/>
            </a:rPr>
            <a:t>contesto interno </a:t>
          </a:r>
        </a:p>
        <a:p>
          <a:pPr marL="114300" lvl="1" indent="-114300" algn="ctr" defTabSz="533400">
            <a:lnSpc>
              <a:spcPct val="90000"/>
            </a:lnSpc>
            <a:spcBef>
              <a:spcPct val="0"/>
            </a:spcBef>
            <a:spcAft>
              <a:spcPct val="15000"/>
            </a:spcAft>
            <a:buChar char="••"/>
          </a:pPr>
          <a:r>
            <a:rPr lang="it-IT" sz="1200" kern="1200">
              <a:latin typeface="Times New Roman" panose="02020603050405020304" pitchFamily="18" charset="0"/>
              <a:ea typeface="+mn-ea"/>
              <a:cs typeface="Times New Roman" panose="02020603050405020304" pitchFamily="18" charset="0"/>
            </a:rPr>
            <a:t>costesto esterno</a:t>
          </a:r>
        </a:p>
      </dsp:txBody>
      <dsp:txXfrm rot="5400000">
        <a:off x="2005173" y="-1333696"/>
        <a:ext cx="623308" cy="3291144"/>
      </dsp:txXfrm>
    </dsp:sp>
    <dsp:sp modelId="{0F4E4F4B-D727-4249-9805-56DF29A76524}">
      <dsp:nvSpPr>
        <dsp:cNvPr id="0" name=""/>
        <dsp:cNvSpPr/>
      </dsp:nvSpPr>
      <dsp:spPr>
        <a:xfrm rot="5400000">
          <a:off x="-143840" y="921672"/>
          <a:ext cx="958936" cy="671255"/>
        </a:xfrm>
        <a:prstGeom prst="chevron">
          <a:avLst/>
        </a:prstGeom>
        <a:gradFill rotWithShape="0">
          <a:gsLst>
            <a:gs pos="0">
              <a:schemeClr val="accent1">
                <a:hueOff val="0"/>
                <a:satOff val="0"/>
                <a:lumOff val="0"/>
                <a:alphaOff val="0"/>
                <a:lumMod val="95000"/>
              </a:schemeClr>
            </a:gs>
            <a:gs pos="100000">
              <a:schemeClr val="accent1">
                <a:hueOff val="0"/>
                <a:satOff val="0"/>
                <a:lumOff val="0"/>
                <a:alphaOff val="0"/>
                <a:shade val="82000"/>
                <a:satMod val="125000"/>
                <a:lumMod val="74000"/>
              </a:schemeClr>
            </a:gs>
          </a:gsLst>
          <a:lin ang="5400000" scaled="0"/>
        </a:gradFill>
        <a:ln w="9525" cap="flat" cmpd="sng" algn="ctr">
          <a:solidFill>
            <a:schemeClr val="accent1">
              <a:hueOff val="0"/>
              <a:satOff val="0"/>
              <a:lumOff val="0"/>
              <a:alphaOff val="0"/>
            </a:schemeClr>
          </a:solidFill>
          <a:prstDash val="solid"/>
        </a:ln>
        <a:effectLst>
          <a:outerShdw blurRad="40005" dist="22984" dir="5400000" rotWithShape="0">
            <a:srgbClr val="000000">
              <a:alpha val="4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it-IT" sz="1000" kern="1200">
              <a:latin typeface="Times New Roman" panose="02020603050405020304" pitchFamily="18" charset="0"/>
              <a:ea typeface="+mn-ea"/>
              <a:cs typeface="Times New Roman" panose="02020603050405020304" pitchFamily="18" charset="0"/>
            </a:rPr>
            <a:t>Valutazione del Rischio</a:t>
          </a:r>
        </a:p>
      </dsp:txBody>
      <dsp:txXfrm rot="5400000">
        <a:off x="-143840" y="921672"/>
        <a:ext cx="958936" cy="671255"/>
      </dsp:txXfrm>
    </dsp:sp>
    <dsp:sp modelId="{C6878C12-4656-4A59-B16A-E9DF8AC909A7}">
      <dsp:nvSpPr>
        <dsp:cNvPr id="0" name=""/>
        <dsp:cNvSpPr/>
      </dsp:nvSpPr>
      <dsp:spPr>
        <a:xfrm rot="5400000">
          <a:off x="2005173" y="-556086"/>
          <a:ext cx="623308" cy="3291144"/>
        </a:xfrm>
        <a:prstGeom prst="round2Same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5" dist="22984" dir="5400000" rotWithShape="0">
            <a:srgbClr val="000000">
              <a:alpha val="4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85344" tIns="7620" rIns="7620" bIns="7620" numCol="1" spcCol="1270" anchor="ctr" anchorCtr="0">
          <a:noAutofit/>
        </a:bodyPr>
        <a:lstStyle/>
        <a:p>
          <a:pPr marL="114300" lvl="1" indent="-114300" algn="ctr" defTabSz="533400">
            <a:lnSpc>
              <a:spcPct val="90000"/>
            </a:lnSpc>
            <a:spcBef>
              <a:spcPct val="0"/>
            </a:spcBef>
            <a:spcAft>
              <a:spcPct val="15000"/>
            </a:spcAft>
            <a:buChar char="••"/>
          </a:pPr>
          <a:r>
            <a:rPr lang="it-IT" sz="1200" kern="1200">
              <a:latin typeface="Times New Roman" panose="02020603050405020304" pitchFamily="18" charset="0"/>
              <a:ea typeface="+mn-ea"/>
              <a:cs typeface="Times New Roman" panose="02020603050405020304" pitchFamily="18" charset="0"/>
            </a:rPr>
            <a:t>Identificazione del rishio</a:t>
          </a:r>
        </a:p>
        <a:p>
          <a:pPr marL="228600" lvl="2" indent="-114300" algn="ctr" defTabSz="533400">
            <a:lnSpc>
              <a:spcPct val="90000"/>
            </a:lnSpc>
            <a:spcBef>
              <a:spcPct val="0"/>
            </a:spcBef>
            <a:spcAft>
              <a:spcPct val="15000"/>
            </a:spcAft>
            <a:buChar char="••"/>
          </a:pPr>
          <a:r>
            <a:rPr lang="it-IT" sz="1200" kern="1200">
              <a:latin typeface="Times New Roman" panose="02020603050405020304" pitchFamily="18" charset="0"/>
              <a:ea typeface="+mn-ea"/>
              <a:cs typeface="Times New Roman" panose="02020603050405020304" pitchFamily="18" charset="0"/>
            </a:rPr>
            <a:t>Analisi del rischio</a:t>
          </a:r>
        </a:p>
        <a:p>
          <a:pPr marL="114300" lvl="1" indent="-114300" algn="ctr" defTabSz="533400">
            <a:lnSpc>
              <a:spcPct val="90000"/>
            </a:lnSpc>
            <a:spcBef>
              <a:spcPct val="0"/>
            </a:spcBef>
            <a:spcAft>
              <a:spcPct val="15000"/>
            </a:spcAft>
            <a:buChar char="••"/>
          </a:pPr>
          <a:r>
            <a:rPr lang="it-IT" sz="1200" kern="1200">
              <a:latin typeface="Times New Roman" panose="02020603050405020304" pitchFamily="18" charset="0"/>
              <a:ea typeface="+mn-ea"/>
              <a:cs typeface="Times New Roman" panose="02020603050405020304" pitchFamily="18" charset="0"/>
            </a:rPr>
            <a:t>Ponderazione del rischio</a:t>
          </a:r>
        </a:p>
      </dsp:txBody>
      <dsp:txXfrm rot="5400000">
        <a:off x="2005173" y="-556086"/>
        <a:ext cx="623308" cy="3291144"/>
      </dsp:txXfrm>
    </dsp:sp>
    <dsp:sp modelId="{69F8ED2C-7A19-4BD8-84B8-B96CC3A74D56}">
      <dsp:nvSpPr>
        <dsp:cNvPr id="0" name=""/>
        <dsp:cNvSpPr/>
      </dsp:nvSpPr>
      <dsp:spPr>
        <a:xfrm rot="5400000">
          <a:off x="-143840" y="1699282"/>
          <a:ext cx="958936" cy="671255"/>
        </a:xfrm>
        <a:prstGeom prst="chevron">
          <a:avLst/>
        </a:prstGeom>
        <a:gradFill rotWithShape="0">
          <a:gsLst>
            <a:gs pos="0">
              <a:schemeClr val="accent1">
                <a:hueOff val="0"/>
                <a:satOff val="0"/>
                <a:lumOff val="0"/>
                <a:alphaOff val="0"/>
                <a:lumMod val="95000"/>
              </a:schemeClr>
            </a:gs>
            <a:gs pos="100000">
              <a:schemeClr val="accent1">
                <a:hueOff val="0"/>
                <a:satOff val="0"/>
                <a:lumOff val="0"/>
                <a:alphaOff val="0"/>
                <a:shade val="82000"/>
                <a:satMod val="125000"/>
                <a:lumMod val="74000"/>
              </a:schemeClr>
            </a:gs>
          </a:gsLst>
          <a:lin ang="5400000" scaled="0"/>
        </a:gradFill>
        <a:ln w="9525" cap="flat" cmpd="sng" algn="ctr">
          <a:solidFill>
            <a:schemeClr val="accent1">
              <a:hueOff val="0"/>
              <a:satOff val="0"/>
              <a:lumOff val="0"/>
              <a:alphaOff val="0"/>
            </a:schemeClr>
          </a:solidFill>
          <a:prstDash val="solid"/>
        </a:ln>
        <a:effectLst>
          <a:outerShdw blurRad="40005" dist="22984" dir="5400000" rotWithShape="0">
            <a:srgbClr val="000000">
              <a:alpha val="4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it-IT" sz="1000" kern="1200">
              <a:latin typeface="Times New Roman" panose="02020603050405020304" pitchFamily="18" charset="0"/>
              <a:ea typeface="+mn-ea"/>
              <a:cs typeface="Times New Roman" panose="02020603050405020304" pitchFamily="18" charset="0"/>
            </a:rPr>
            <a:t>Trattamento del rischio</a:t>
          </a:r>
        </a:p>
      </dsp:txBody>
      <dsp:txXfrm rot="5400000">
        <a:off x="-143840" y="1699282"/>
        <a:ext cx="958936" cy="671255"/>
      </dsp:txXfrm>
    </dsp:sp>
    <dsp:sp modelId="{1E0ED69C-A9E1-41B9-87A7-2EBFE88BCA22}">
      <dsp:nvSpPr>
        <dsp:cNvPr id="0" name=""/>
        <dsp:cNvSpPr/>
      </dsp:nvSpPr>
      <dsp:spPr>
        <a:xfrm rot="5400000">
          <a:off x="2005173" y="221524"/>
          <a:ext cx="623308" cy="3291144"/>
        </a:xfrm>
        <a:prstGeom prst="round2Same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5" dist="22984" dir="5400000" rotWithShape="0">
            <a:srgbClr val="000000">
              <a:alpha val="4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85344" tIns="7620" rIns="7620" bIns="7620" numCol="1" spcCol="1270" anchor="ctr" anchorCtr="0">
          <a:noAutofit/>
        </a:bodyPr>
        <a:lstStyle/>
        <a:p>
          <a:pPr marL="114300" lvl="1" indent="-114300" algn="ctr" defTabSz="533400">
            <a:lnSpc>
              <a:spcPct val="90000"/>
            </a:lnSpc>
            <a:spcBef>
              <a:spcPct val="0"/>
            </a:spcBef>
            <a:spcAft>
              <a:spcPct val="15000"/>
            </a:spcAft>
            <a:buChar char="••"/>
          </a:pPr>
          <a:r>
            <a:rPr lang="it-IT" sz="1200" kern="1200">
              <a:latin typeface="Times New Roman" panose="02020603050405020304" pitchFamily="18" charset="0"/>
              <a:ea typeface="+mn-ea"/>
              <a:cs typeface="Times New Roman" panose="02020603050405020304" pitchFamily="18" charset="0"/>
            </a:rPr>
            <a:t>Identificazione e programmazione delle misure</a:t>
          </a:r>
        </a:p>
      </dsp:txBody>
      <dsp:txXfrm rot="5400000">
        <a:off x="2005173" y="221524"/>
        <a:ext cx="623308" cy="3291144"/>
      </dsp:txXfrm>
    </dsp:sp>
  </dsp:spTree>
</dsp:drawing>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Process4">
  <dgm:title val=""/>
  <dgm:desc val=""/>
  <dgm:catLst>
    <dgm:cat type="process" pri="4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composite"/>
    <dgm:shape xmlns:r="http://schemas.openxmlformats.org/officeDocument/2006/relationships" r:blip="">
      <dgm:adjLst/>
    </dgm:shape>
    <dgm:presOf/>
    <dgm:constrLst>
      <dgm:constr type="w" for="ch" forName="tSp" refType="w"/>
      <dgm:constr type="h" for="ch" forName="tSp" refType="h" fact="0.15"/>
      <dgm:constr type="l" for="ch" forName="tSp"/>
      <dgm:constr type="t" for="ch" forName="tSp"/>
      <dgm:constr type="w" for="ch" forName="bSp" refType="w"/>
      <dgm:constr type="h" for="ch" forName="bSp" refType="h" fact="0.15"/>
      <dgm:constr type="l" for="ch" forName="bSp"/>
      <dgm:constr type="t" for="ch" forName="bSp" refType="h" fact="0.85"/>
      <dgm:constr type="w" for="ch" forName="process" refType="w"/>
      <dgm:constr type="h" for="ch" forName="process" refType="h" fact="0.7"/>
      <dgm:constr type="l" for="ch" forName="process"/>
      <dgm:constr type="t" for="ch" forName="process" refType="h" fact="0.15"/>
    </dgm:constrLst>
    <dgm:ruleLst/>
    <dgm:layoutNode name="tSp">
      <dgm:alg type="sp"/>
      <dgm:shape xmlns:r="http://schemas.openxmlformats.org/officeDocument/2006/relationships" r:blip="">
        <dgm:adjLst/>
      </dgm:shape>
      <dgm:presOf/>
      <dgm:constrLst/>
      <dgm:ruleLst/>
    </dgm:layoutNode>
    <dgm:layoutNode name="bSp">
      <dgm:alg type="sp"/>
      <dgm:shape xmlns:r="http://schemas.openxmlformats.org/officeDocument/2006/relationships" r:blip="">
        <dgm:adjLst/>
      </dgm:shape>
      <dgm:presOf/>
      <dgm:constrLst/>
      <dgm:ruleLst/>
    </dgm:layoutNode>
    <dgm:layoutNode name="process">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composite1" refType="w"/>
        <dgm:constr type="w" for="ch" forName="composite2" refType="w" refFor="ch" refForName="composite1" op="equ"/>
        <dgm:constr type="h" for="ch" forName="composite1" refType="h"/>
        <dgm:constr type="h" for="ch" forName="composite2" refType="h" refFor="ch" refForName="composite1" op="equ"/>
        <dgm:constr type="primFontSz" for="des" forName="parentNode1" val="65"/>
        <dgm:constr type="primFontSz" for="des" forName="parentNode2" refType="primFontSz" refFor="des" refForName="parentNode1" op="equ"/>
        <dgm:constr type="secFontSz" for="des" forName="childNode1tx" val="65"/>
        <dgm:constr type="secFontSz" for="des" forName="childNode2tx" refType="secFontSz" refFor="des" refForName="childNode1tx" op="equ"/>
        <dgm:constr type="w" for="des" ptType="sibTrans" refType="w" refFor="ch" refForName="composite1" op="equ" fact="0.05"/>
      </dgm:constrLst>
      <dgm:ruleLst/>
      <dgm:forEach name="Name4" axis="ch" ptType="node" step="2">
        <dgm:layoutNode name="composite1">
          <dgm:alg type="composite">
            <dgm:param type="ar" val="0.943"/>
          </dgm:alg>
          <dgm:shape xmlns:r="http://schemas.openxmlformats.org/officeDocument/2006/relationships" r:blip="">
            <dgm:adjLst/>
          </dgm:shape>
          <dgm:presOf/>
          <dgm:choose name="Name5">
            <dgm:if name="Name6" func="var" arg="dir" op="equ" val="norm">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dgm:constr type="w" for="ch" forName="childNode1tx" refType="w" fact="0.9"/>
                <dgm:constr type="h" for="ch" forName="childNode1tx" refType="h" fact="0.55"/>
                <dgm:constr type="t" for="ch" forName="childNode1tx" refType="h" fact="0.15"/>
                <dgm:constr type="l" for="ch" forName="childNode1tx"/>
                <dgm:constr type="w" for="ch" forName="parentNode1" refType="w" fact="0.8"/>
                <dgm:constr type="h" for="ch" forName="parentNode1" refType="h" fact="0.3"/>
                <dgm:constr type="t" for="ch" forName="parentNode1" refType="h" fact="0.7"/>
                <dgm:constr type="l" for="ch" forName="parentNode1" refType="w" fact="0.2"/>
                <dgm:constr type="w" for="ch" forName="connSite1" refType="w" fact="0.01"/>
                <dgm:constr type="h" for="ch" forName="connSite1" refType="h" fact="0.01"/>
                <dgm:constr type="t" for="ch" forName="connSite1"/>
                <dgm:constr type="l" for="ch" forName="connSite1" refType="w" fact="0.35"/>
              </dgm:constrLst>
            </dgm:if>
            <dgm:else name="Name7">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refType="w" fact="0.1"/>
                <dgm:constr type="w" for="ch" forName="childNode1tx" refType="w" fact="0.9"/>
                <dgm:constr type="h" for="ch" forName="childNode1tx" refType="h" fact="0.55"/>
                <dgm:constr type="t" for="ch" forName="childNode1tx" refType="h" fact="0.15"/>
                <dgm:constr type="l" for="ch" forName="childNode1tx" refType="w" fact="0.1"/>
                <dgm:constr type="w" for="ch" forName="parentNode1" refType="w" fact="0.8"/>
                <dgm:constr type="h" for="ch" forName="parentNode1" refType="h" fact="0.3"/>
                <dgm:constr type="t" for="ch" forName="parentNode1" refType="h" fact="0.7"/>
                <dgm:constr type="l" for="ch" forName="parentNode1"/>
                <dgm:constr type="w" for="ch" forName="connSite1" refType="w" fact="0.01"/>
                <dgm:constr type="h" for="ch" forName="connSite1" refType="h" fact="0.01"/>
                <dgm:constr type="t" for="ch" forName="connSite1"/>
                <dgm:constr type="l" for="ch" forName="connSite1" refType="w" fact="0.65"/>
              </dgm:constrLst>
            </dgm:else>
          </dgm:choose>
          <dgm:ruleLst/>
          <dgm:layoutNode name="dummyNode1">
            <dgm:alg type="sp"/>
            <dgm:shape xmlns:r="http://schemas.openxmlformats.org/officeDocument/2006/relationships" type="rect" r:blip="" hideGeom="1">
              <dgm:adjLst/>
            </dgm:shape>
            <dgm:presOf/>
            <dgm:constrLst/>
            <dgm:ruleLst/>
          </dgm:layoutNode>
          <dgm:layoutNode name="childNode1"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1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1" styleLbl="node1">
            <dgm:varLst>
              <dgm:chMax val="1"/>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1" moveWith="childNode1">
            <dgm:alg type="sp"/>
            <dgm:shape xmlns:r="http://schemas.openxmlformats.org/officeDocument/2006/relationships" r:blip="">
              <dgm:adjLst/>
            </dgm:shape>
            <dgm:presOf/>
            <dgm:constrLst/>
            <dgm:ruleLst/>
          </dgm:layoutNode>
        </dgm:layoutNode>
        <dgm:forEach name="Name8" axis="followSib" ptType="sibTrans" cnt="1">
          <dgm:layoutNode name="Name9">
            <dgm:alg type="conn">
              <dgm:param type="connRout" val="curve"/>
              <dgm:param type="srcNode" val="parentNode1"/>
              <dgm:param type="dstNode" val="connSite2"/>
              <dgm:param type="begPts" val="bCtr"/>
              <dgm:param type="endPts" val="bCtr"/>
            </dgm:alg>
            <dgm:shape xmlns:r="http://schemas.openxmlformats.org/officeDocument/2006/relationships" type="conn" r:blip="" zOrderOff="-2">
              <dgm:adjLst/>
            </dgm:shape>
            <dgm:presOf axis="self"/>
            <dgm:choose name="Name10">
              <dgm:if name="Name11" func="var" arg="dir" op="equ" val="norm">
                <dgm:constrLst>
                  <dgm:constr type="h" refType="w" fact="0.35"/>
                  <dgm:constr type="wArH" refType="h"/>
                  <dgm:constr type="hArH" refType="h"/>
                  <dgm:constr type="connDist"/>
                  <dgm:constr type="diam" refType="connDist" fact="-1.15"/>
                  <dgm:constr type="begPad"/>
                  <dgm:constr type="endPad"/>
                </dgm:constrLst>
              </dgm:if>
              <dgm:else name="Name12">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name="Name13" axis="followSib" ptType="node" cnt="1">
          <dgm:layoutNode name="composite2">
            <dgm:alg type="composite">
              <dgm:param type="ar" val="0.943"/>
            </dgm:alg>
            <dgm:shape xmlns:r="http://schemas.openxmlformats.org/officeDocument/2006/relationships" r:blip="">
              <dgm:adjLst/>
            </dgm:shape>
            <dgm:presOf/>
            <dgm:choose name="Name14">
              <dgm:if name="Name15" func="var" arg="dir" op="equ" val="norm">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dgm:constr type="w" for="ch" forName="childNode2tx" refType="w" fact="0.9"/>
                  <dgm:constr type="h" for="ch" forName="childNode2tx" refType="h" fact="0.55"/>
                  <dgm:constr type="t" for="ch" forName="childNode2tx" refType="h" fact="0.3"/>
                  <dgm:constr type="l" for="ch" forName="childNode2tx"/>
                  <dgm:constr type="w" for="ch" forName="parentNode2" refType="w" fact="0.8"/>
                  <dgm:constr type="h" for="ch" forName="parentNode2" refType="h" fact="0.3"/>
                  <dgm:constr type="t" for="ch" forName="parentNode2"/>
                  <dgm:constr type="l" for="ch" forName="parentNode2" refType="w" fact="0.2"/>
                  <dgm:constr type="w" for="ch" forName="connSite2" refType="w" fact="0.01"/>
                  <dgm:constr type="h" for="ch" forName="connSite2" refType="h" fact="0.01"/>
                  <dgm:constr type="t" for="ch" forName="connSite2" refType="h" fact="0.99"/>
                  <dgm:constr type="l" for="ch" forName="connSite2" refType="w" fact="0.25"/>
                </dgm:constrLst>
              </dgm:if>
              <dgm:else name="Name16">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refType="w" fact="0.1"/>
                  <dgm:constr type="w" for="ch" forName="childNode2tx" refType="w" fact="0.9"/>
                  <dgm:constr type="h" for="ch" forName="childNode2tx" refType="h" fact="0.55"/>
                  <dgm:constr type="t" for="ch" forName="childNode2tx" refType="h" fact="0.3"/>
                  <dgm:constr type="l" for="ch" forName="childNode2tx" refType="w" fact="0.1"/>
                  <dgm:constr type="w" for="ch" forName="parentNode2" refType="w" fact="0.8"/>
                  <dgm:constr type="h" for="ch" forName="parentNode2" refType="h" fact="0.3"/>
                  <dgm:constr type="t" for="ch" forName="parentNode2"/>
                  <dgm:constr type="l" for="ch" forName="parentNode2"/>
                  <dgm:constr type="w" for="ch" forName="connSite2" refType="w" fact="0.01"/>
                  <dgm:constr type="h" for="ch" forName="connSite2" refType="h" fact="0.01"/>
                  <dgm:constr type="t" for="ch" forName="connSite2" refType="h" fact="0.99"/>
                  <dgm:constr type="l" for="ch" forName="connSite2" refType="w" fact="0.85"/>
                </dgm:constrLst>
              </dgm:else>
            </dgm:choose>
            <dgm:ruleLst/>
            <dgm:layoutNode name="dummyNode2">
              <dgm:alg type="sp"/>
              <dgm:shape xmlns:r="http://schemas.openxmlformats.org/officeDocument/2006/relationships" type="rect" r:blip="" hideGeom="1">
                <dgm:adjLst/>
              </dgm:shape>
              <dgm:presOf/>
              <dgm:constrLst/>
              <dgm:ruleLst/>
            </dgm:layoutNode>
            <dgm:layoutNode name="childNode2"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2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2" styleLbl="node1">
              <dgm:varLst>
                <dgm:chMax val="0"/>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2" moveWith="childNode2">
              <dgm:alg type="sp"/>
              <dgm:shape xmlns:r="http://schemas.openxmlformats.org/officeDocument/2006/relationships" r:blip="">
                <dgm:adjLst/>
              </dgm:shape>
              <dgm:presOf/>
              <dgm:constrLst/>
              <dgm:ruleLst/>
            </dgm:layoutNode>
          </dgm:layoutNode>
          <dgm:forEach name="Name17" axis="followSib" ptType="sibTrans" cnt="1">
            <dgm:layoutNode name="Name18">
              <dgm:alg type="conn">
                <dgm:param type="connRout" val="curve"/>
                <dgm:param type="srcNode" val="parentNode2"/>
                <dgm:param type="dstNode" val="connSite1"/>
                <dgm:param type="begPts" val="tCtr"/>
                <dgm:param type="endPts" val="tCtr"/>
              </dgm:alg>
              <dgm:shape xmlns:r="http://schemas.openxmlformats.org/officeDocument/2006/relationships" type="conn" r:blip="" zOrderOff="-2">
                <dgm:adjLst/>
              </dgm:shape>
              <dgm:presOf axis="self"/>
              <dgm:choose name="Name19">
                <dgm:if name="Name20" func="var" arg="dir" op="equ" val="norm">
                  <dgm:constrLst>
                    <dgm:constr type="h" refType="w" fact="0.35"/>
                    <dgm:constr type="wArH" refType="h"/>
                    <dgm:constr type="hArH" refType="h"/>
                    <dgm:constr type="connDist"/>
                    <dgm:constr type="diam" refType="connDist" fact="1.15"/>
                    <dgm:constr type="begPad"/>
                    <dgm:constr type="endPad"/>
                  </dgm:constrLst>
                </dgm:if>
                <dgm:else name="Name21">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dgm:forEach>
    </dgm:layoutNode>
  </dgm:layoutNode>
</dgm:layoutDef>
</file>

<file path=word/diagrams/layout5.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Elica">
  <a:themeElements>
    <a:clrScheme name="Elica">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Elica">
      <a:majorFont>
        <a:latin typeface="Trebuchet MS"/>
        <a:ea typeface=""/>
        <a:cs typeface=""/>
        <a:font script="Jpan" typeface="HGｺﾞｼｯｸM"/>
        <a:font script="Hang" typeface="HY그래픽B"/>
        <a:font script="Hans" typeface="方正姚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HGｺﾞｼｯｸM"/>
        <a:font script="Hang" typeface="HY그래픽M"/>
        <a:font script="Hans" typeface="方正姚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lica">
      <a:fillStyleLst>
        <a:solidFill>
          <a:schemeClr val="phClr"/>
        </a:solidFill>
        <a:gradFill rotWithShape="1">
          <a:gsLst>
            <a:gs pos="28000">
              <a:schemeClr val="phClr">
                <a:tint val="18000"/>
                <a:satMod val="120000"/>
                <a:lumMod val="88000"/>
              </a:schemeClr>
            </a:gs>
            <a:gs pos="100000">
              <a:schemeClr val="phClr">
                <a:tint val="40000"/>
                <a:satMod val="100000"/>
                <a:lumMod val="78000"/>
              </a:schemeClr>
            </a:gs>
          </a:gsLst>
          <a:lin ang="5400000" scaled="0"/>
        </a:gradFill>
        <a:gradFill rotWithShape="1">
          <a:gsLst>
            <a:gs pos="0">
              <a:schemeClr val="phClr">
                <a:lumMod val="95000"/>
              </a:schemeClr>
            </a:gs>
            <a:gs pos="100000">
              <a:schemeClr val="phClr">
                <a:shade val="82000"/>
                <a:satMod val="125000"/>
                <a:lumMod val="74000"/>
              </a:schemeClr>
            </a:gs>
          </a:gsLst>
          <a:lin ang="5400000" scaled="0"/>
        </a:gradFill>
      </a:fillStyleLst>
      <a:lnStyleLst>
        <a:ln w="9525" cap="flat" cmpd="sng" algn="ctr">
          <a:solidFill>
            <a:schemeClr val="phClr"/>
          </a:solidFill>
          <a:prstDash val="solid"/>
        </a:ln>
        <a:ln w="15875" cap="flat" cmpd="sng" algn="ctr">
          <a:solidFill>
            <a:schemeClr val="phClr">
              <a:shade val="75000"/>
              <a:satMod val="125000"/>
              <a:lumMod val="75000"/>
            </a:schemeClr>
          </a:solidFill>
          <a:prstDash val="solid"/>
        </a:ln>
        <a:ln w="25400" cap="flat" cmpd="sng" algn="ctr">
          <a:solidFill>
            <a:schemeClr val="phClr"/>
          </a:solidFill>
          <a:prstDash val="solid"/>
        </a:ln>
      </a:lnStyleLst>
      <a:effectStyleLst>
        <a:effectStyle>
          <a:effectLst>
            <a:outerShdw blurRad="63500" dist="50800" dir="5400000" sx="98000" sy="98000" rotWithShape="0">
              <a:srgbClr val="000000">
                <a:alpha val="20000"/>
              </a:srgbClr>
            </a:outerShdw>
          </a:effectLst>
        </a:effectStyle>
        <a:effectStyle>
          <a:effectLst>
            <a:outerShdw blurRad="40005" dist="22984" dir="5400000" rotWithShape="0">
              <a:srgbClr val="000000">
                <a:alpha val="45000"/>
              </a:srgbClr>
            </a:outerShdw>
          </a:effectLst>
          <a:scene3d>
            <a:camera prst="orthographicFront">
              <a:rot lat="0" lon="0" rev="0"/>
            </a:camera>
            <a:lightRig rig="balanced" dir="tr"/>
          </a:scene3d>
          <a:sp3d prstMaterial="matte">
            <a:bevelT w="19050" h="38100"/>
          </a:sp3d>
        </a:effectStyle>
        <a:effectStyle>
          <a:effectLst>
            <a:reflection blurRad="38100" stA="26000" endPos="23000" dist="25400" dir="5400000" sy="-100000" rotWithShape="0"/>
          </a:effectLst>
          <a:scene3d>
            <a:camera prst="orthographicFront">
              <a:rot lat="0" lon="0" rev="0"/>
            </a:camera>
            <a:lightRig rig="balanced" dir="tr"/>
          </a:scene3d>
          <a:sp3d contourW="14605" prstMaterial="plastic">
            <a:bevelT w="50800"/>
            <a:contourClr>
              <a:schemeClr val="phClr">
                <a:shade val="30000"/>
                <a:satMod val="120000"/>
              </a:schemeClr>
            </a:contourClr>
          </a:sp3d>
        </a:effectStyle>
      </a:effectStyleLst>
      <a:bgFillStyleLst>
        <a:solidFill>
          <a:schemeClr val="phClr"/>
        </a:solidFill>
        <a:gradFill rotWithShape="1">
          <a:gsLst>
            <a:gs pos="0">
              <a:schemeClr val="phClr">
                <a:tint val="98000"/>
                <a:shade val="90000"/>
                <a:satMod val="160000"/>
                <a:lumMod val="100000"/>
              </a:schemeClr>
            </a:gs>
            <a:gs pos="60000">
              <a:schemeClr val="phClr">
                <a:tint val="95000"/>
                <a:shade val="100000"/>
                <a:satMod val="130000"/>
                <a:lumMod val="130000"/>
              </a:schemeClr>
            </a:gs>
            <a:gs pos="100000">
              <a:schemeClr val="phClr">
                <a:tint val="97000"/>
                <a:shade val="100000"/>
                <a:hueMod val="100000"/>
                <a:satMod val="140000"/>
                <a:lumMod val="80000"/>
              </a:schemeClr>
            </a:gs>
          </a:gsLst>
          <a:path path="circle">
            <a:fillToRect l="20000" t="10000" r="20000" b="60000"/>
          </a:path>
        </a:gradFill>
        <a:gradFill rotWithShape="1">
          <a:gsLst>
            <a:gs pos="0">
              <a:schemeClr val="phClr">
                <a:tint val="94000"/>
                <a:satMod val="160000"/>
                <a:lumMod val="160000"/>
              </a:schemeClr>
            </a:gs>
            <a:gs pos="42000">
              <a:schemeClr val="phClr">
                <a:tint val="94000"/>
                <a:shade val="94000"/>
                <a:satMod val="160000"/>
                <a:lumMod val="130000"/>
              </a:schemeClr>
            </a:gs>
            <a:gs pos="100000">
              <a:schemeClr val="phClr">
                <a:tint val="97000"/>
                <a:shade val="94000"/>
                <a:satMod val="180000"/>
                <a:lumMod val="84000"/>
              </a:schemeClr>
            </a:gs>
          </a:gsLst>
          <a:path path="circle">
            <a:fillToRect l="24000" t="44000" r="24000" b="12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AF50B-AF6C-4056-9119-7904625B2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886</TotalTime>
  <Pages>48</Pages>
  <Words>19274</Words>
  <Characters>109864</Characters>
  <Application>Microsoft Office Word</Application>
  <DocSecurity>0</DocSecurity>
  <Lines>915</Lines>
  <Paragraphs>257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128881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Mario</cp:lastModifiedBy>
  <cp:revision>60</cp:revision>
  <cp:lastPrinted>2016-08-11T07:04:00Z</cp:lastPrinted>
  <dcterms:created xsi:type="dcterms:W3CDTF">2016-06-21T08:08:00Z</dcterms:created>
  <dcterms:modified xsi:type="dcterms:W3CDTF">2018-02-13T19:54:00Z</dcterms:modified>
</cp:coreProperties>
</file>